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5116CB37" w14:textId="74331177" w:rsidR="0034513D"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2657FC4C" w14:textId="6C8CA3E9" w:rsidR="0090147E" w:rsidRPr="005D0A0A" w:rsidRDefault="0090147E" w:rsidP="0090147E">
      <w:pPr>
        <w:pStyle w:val="Nzov"/>
        <w:rPr>
          <w:sz w:val="24"/>
          <w:szCs w:val="24"/>
          <w:lang w:val="sk-SK"/>
        </w:rPr>
      </w:pPr>
      <w:r w:rsidRPr="00F564B7">
        <w:rPr>
          <w:sz w:val="24"/>
          <w:szCs w:val="24"/>
          <w:highlight w:val="yellow"/>
          <w:lang w:val="sk-SK"/>
        </w:rPr>
        <w:t>CRZ č. xxxx/202</w:t>
      </w:r>
      <w:r w:rsidR="00B37235">
        <w:rPr>
          <w:sz w:val="24"/>
          <w:szCs w:val="24"/>
          <w:highlight w:val="yellow"/>
          <w:lang w:val="sk-SK"/>
        </w:rPr>
        <w:t>5</w:t>
      </w:r>
      <w:bookmarkStart w:id="0" w:name="_GoBack"/>
      <w:bookmarkEnd w:id="0"/>
      <w:r w:rsidRPr="00F564B7">
        <w:rPr>
          <w:sz w:val="24"/>
          <w:szCs w:val="24"/>
          <w:highlight w:val="yellow"/>
          <w:lang w:val="sk-SK"/>
        </w:rPr>
        <w:t>/LSR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proofErr w:type="spellStart"/>
      <w:r w:rsidR="00185DD4">
        <w:rPr>
          <w:b w:val="0"/>
          <w:color w:val="000000" w:themeColor="text1"/>
          <w:szCs w:val="24"/>
          <w:lang w:val="sk-SK"/>
        </w:rPr>
        <w:t>Mičinská</w:t>
      </w:r>
      <w:proofErr w:type="spellEnd"/>
      <w:r w:rsidR="00185DD4">
        <w:rPr>
          <w:b w:val="0"/>
          <w:color w:val="000000" w:themeColor="text1"/>
          <w:szCs w:val="24"/>
          <w:lang w:val="sk-SK"/>
        </w:rPr>
        <w:t xml:space="preserve">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42C9E964"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r w:rsidR="007C4F62">
        <w:rPr>
          <w:b w:val="0"/>
          <w:color w:val="000000" w:themeColor="text1"/>
          <w:szCs w:val="24"/>
          <w:lang w:val="sk-SK"/>
        </w:rPr>
        <w:t>riaditeľ</w:t>
      </w:r>
      <w:r w:rsidRPr="00011884">
        <w:rPr>
          <w:rFonts w:cs="Arial"/>
          <w:b w:val="0"/>
          <w:color w:val="000000" w:themeColor="text1"/>
          <w:szCs w:val="24"/>
          <w:lang w:val="sk-SK"/>
        </w:rPr>
        <w:t xml:space="preserve"> organizačnej zložky </w:t>
      </w:r>
      <w:r w:rsidR="00F37817">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7B4F557E"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6565D1" w:rsidRPr="006565D1">
        <w:rPr>
          <w:rFonts w:cs="Arial"/>
          <w:b/>
          <w:szCs w:val="24"/>
        </w:rPr>
        <w:t xml:space="preserve">RSLT Vranov Nad Topľou, </w:t>
      </w:r>
      <w:proofErr w:type="spellStart"/>
      <w:r w:rsidR="006565D1" w:rsidRPr="006565D1">
        <w:rPr>
          <w:rFonts w:cs="Arial"/>
          <w:b/>
          <w:szCs w:val="24"/>
        </w:rPr>
        <w:t>Čemernianska</w:t>
      </w:r>
      <w:proofErr w:type="spellEnd"/>
      <w:r w:rsidR="006565D1" w:rsidRPr="006565D1">
        <w:rPr>
          <w:rFonts w:cs="Arial"/>
          <w:b/>
          <w:szCs w:val="24"/>
        </w:rPr>
        <w:t xml:space="preserve"> 1050, 093 03 Vranov Nad Topľou</w:t>
      </w:r>
      <w:r w:rsidR="006565D1"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3CBDA150" w14:textId="77777777" w:rsidR="006565D1" w:rsidRPr="006565D1"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02A98771" w:rsidR="00852123" w:rsidRPr="00852123" w:rsidRDefault="00852123" w:rsidP="006565D1">
      <w:pPr>
        <w:pStyle w:val="Odsekzoznamu"/>
        <w:ind w:left="360"/>
        <w:rPr>
          <w:szCs w:val="24"/>
        </w:rPr>
      </w:pPr>
      <w:r w:rsidRPr="00AA0AAA">
        <w:t xml:space="preserve"> </w:t>
      </w:r>
      <w:r w:rsidR="006565D1">
        <w:rPr>
          <w:b/>
        </w:rPr>
        <w:t>48 400</w:t>
      </w:r>
      <w:r w:rsidR="00185DD4">
        <w:rPr>
          <w:b/>
        </w:rPr>
        <w:t>,-</w:t>
      </w:r>
      <w:r w:rsidRPr="00011884">
        <w:rPr>
          <w:b/>
        </w:rPr>
        <w:t xml:space="preserve"> EUR bez DPH</w:t>
      </w:r>
      <w:r>
        <w:t xml:space="preserve"> </w:t>
      </w:r>
      <w:r w:rsidRPr="00AA0AAA">
        <w:t xml:space="preserve">a to podľa toho, ktorá skutočnosť nastane skôr. Finančný limit predstavuje maximálnu výšku, ktorú uhradí </w:t>
      </w:r>
      <w:r w:rsidR="004B2A62">
        <w:t xml:space="preserve">objednávateľ zhotoviteľovi </w:t>
      </w:r>
      <w:r w:rsidRPr="00AA0AAA">
        <w:t xml:space="preserve">za predmet plnenia, pričom </w:t>
      </w:r>
      <w:r w:rsidR="004B2A62">
        <w:t>objednávateľ</w:t>
      </w:r>
      <w:r w:rsidRPr="00AA0AAA">
        <w:t xml:space="preserve"> negarantuje, že predmetný finančný limit naplní. </w:t>
      </w:r>
      <w:r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0F2D4C32" w:rsidR="00185DD4" w:rsidRDefault="00185DD4" w:rsidP="00B62D3E">
      <w:pPr>
        <w:rPr>
          <w:szCs w:val="24"/>
        </w:rPr>
      </w:pPr>
    </w:p>
    <w:p w14:paraId="57D0C04D" w14:textId="7E6E3544" w:rsidR="00BA1764" w:rsidRDefault="00BA1764" w:rsidP="00B62D3E">
      <w:pPr>
        <w:rPr>
          <w:szCs w:val="24"/>
        </w:rPr>
      </w:pPr>
    </w:p>
    <w:p w14:paraId="64FE7619" w14:textId="77777777" w:rsidR="00BA1764" w:rsidRPr="005D0A0A" w:rsidRDefault="00BA176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671A3E72" w:rsidR="003C3488" w:rsidRPr="007A3385" w:rsidRDefault="003C3488" w:rsidP="00B900A8">
      <w:pPr>
        <w:pStyle w:val="Odsekzoznamu"/>
        <w:rPr>
          <w:iCs/>
          <w:szCs w:val="24"/>
        </w:rPr>
      </w:pPr>
      <w:r w:rsidRPr="007A3385">
        <w:rPr>
          <w:rStyle w:val="markedcontent"/>
          <w:iCs/>
          <w:szCs w:val="24"/>
        </w:rPr>
        <w:t xml:space="preserve">Za týmto účelom </w:t>
      </w:r>
      <w:r w:rsidR="0069465F">
        <w:rPr>
          <w:rStyle w:val="markedcontent"/>
          <w:iCs/>
          <w:szCs w:val="24"/>
        </w:rPr>
        <w:t>Zhotoviteľ</w:t>
      </w:r>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3FE1DFE5" w:rsidR="007F7737" w:rsidRDefault="00245844" w:rsidP="00B62D3E">
      <w:pPr>
        <w:rPr>
          <w:szCs w:val="24"/>
        </w:rPr>
      </w:pPr>
      <w:r w:rsidRPr="00185DD4">
        <w:rPr>
          <w:rFonts w:cs="Arial"/>
          <w:color w:val="000000" w:themeColor="text1"/>
          <w:szCs w:val="24"/>
        </w:rPr>
        <w:t xml:space="preserve">     </w:t>
      </w:r>
      <w:r w:rsidR="007C4F62">
        <w:rPr>
          <w:rFonts w:cs="Arial"/>
          <w:color w:val="000000" w:themeColor="text1"/>
          <w:szCs w:val="24"/>
        </w:rPr>
        <w:t xml:space="preserve">    riaditeľ</w:t>
      </w:r>
      <w:r w:rsidRPr="00185DD4">
        <w:rPr>
          <w:rFonts w:cs="Arial"/>
          <w:color w:val="000000" w:themeColor="text1"/>
          <w:szCs w:val="24"/>
        </w:rPr>
        <w:t xml:space="preserve"> organizačnej zložky</w:t>
      </w:r>
      <w:r w:rsidR="00F37817">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46027" w14:textId="77777777" w:rsidR="00757A8C" w:rsidRDefault="00757A8C">
      <w:r>
        <w:separator/>
      </w:r>
    </w:p>
  </w:endnote>
  <w:endnote w:type="continuationSeparator" w:id="0">
    <w:p w14:paraId="620054D5" w14:textId="77777777" w:rsidR="00757A8C" w:rsidRDefault="00757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948F0" w14:textId="77777777" w:rsidR="00757A8C" w:rsidRDefault="00757A8C">
      <w:r>
        <w:separator/>
      </w:r>
    </w:p>
  </w:footnote>
  <w:footnote w:type="continuationSeparator" w:id="0">
    <w:p w14:paraId="76EF7240" w14:textId="77777777" w:rsidR="00757A8C" w:rsidRDefault="00757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9576E"/>
    <w:rsid w:val="003A44B7"/>
    <w:rsid w:val="003B4FB5"/>
    <w:rsid w:val="003B609E"/>
    <w:rsid w:val="003C3488"/>
    <w:rsid w:val="003E7477"/>
    <w:rsid w:val="004007B0"/>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65D1"/>
    <w:rsid w:val="006570AE"/>
    <w:rsid w:val="006635DA"/>
    <w:rsid w:val="0067635C"/>
    <w:rsid w:val="00682970"/>
    <w:rsid w:val="0069465F"/>
    <w:rsid w:val="006A4CDF"/>
    <w:rsid w:val="006B4171"/>
    <w:rsid w:val="006C0DA0"/>
    <w:rsid w:val="006D0055"/>
    <w:rsid w:val="006E2407"/>
    <w:rsid w:val="006F09B9"/>
    <w:rsid w:val="006F41AB"/>
    <w:rsid w:val="006F4236"/>
    <w:rsid w:val="0072741F"/>
    <w:rsid w:val="00757A8C"/>
    <w:rsid w:val="00770E9F"/>
    <w:rsid w:val="007A3385"/>
    <w:rsid w:val="007C06EA"/>
    <w:rsid w:val="007C4F62"/>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147E"/>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110B"/>
    <w:rsid w:val="00AC4DA1"/>
    <w:rsid w:val="00AE3024"/>
    <w:rsid w:val="00AF14E3"/>
    <w:rsid w:val="00B04D13"/>
    <w:rsid w:val="00B177EC"/>
    <w:rsid w:val="00B35444"/>
    <w:rsid w:val="00B37235"/>
    <w:rsid w:val="00B41A9F"/>
    <w:rsid w:val="00B41DA2"/>
    <w:rsid w:val="00B5038E"/>
    <w:rsid w:val="00B54A2B"/>
    <w:rsid w:val="00B62D3E"/>
    <w:rsid w:val="00B62F09"/>
    <w:rsid w:val="00B6609E"/>
    <w:rsid w:val="00B6670D"/>
    <w:rsid w:val="00B72885"/>
    <w:rsid w:val="00B74A8A"/>
    <w:rsid w:val="00B900A8"/>
    <w:rsid w:val="00B91486"/>
    <w:rsid w:val="00B92B32"/>
    <w:rsid w:val="00BA1764"/>
    <w:rsid w:val="00BA5FA9"/>
    <w:rsid w:val="00BB10F1"/>
    <w:rsid w:val="00BB71CF"/>
    <w:rsid w:val="00BD57A2"/>
    <w:rsid w:val="00C01A17"/>
    <w:rsid w:val="00C03052"/>
    <w:rsid w:val="00C36CA9"/>
    <w:rsid w:val="00C37526"/>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2758C"/>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37817"/>
    <w:rsid w:val="00F50A2D"/>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4896</Words>
  <Characters>27909</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26</vt:i4>
      </vt:variant>
      <vt:variant>
        <vt:lpstr>Title</vt:lpstr>
      </vt:variant>
      <vt:variant>
        <vt:i4>1</vt:i4>
      </vt:variant>
    </vt:vector>
  </HeadingPairs>
  <TitlesOfParts>
    <vt:vector size="28"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32740</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2024-12-12T13:07:00Z</dcterms:modified>
</cp:coreProperties>
</file>