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bookmarkStart w:id="0" w:name="_GoBack"/>
      <w:bookmarkEnd w:id="0"/>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Objednatel si současně vyhrazuje právo vyzvat zhotovitele k předložení výrobků PSV, případně jejich vzorků (materiály, užité profily výplní otvorů, povrchové </w:t>
      </w:r>
      <w:r w:rsidRPr="00C15C32">
        <w:rPr>
          <w:rFonts w:ascii="Arial" w:hAnsi="Arial"/>
          <w:lang w:eastAsia="cs-CZ"/>
        </w:rPr>
        <w:lastRenderedPageBreak/>
        <w:t>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lastRenderedPageBreak/>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cenové soustavy použité zhotovitelem v nabídce na tuto veřejnou zakázku snížené o </w:t>
      </w:r>
      <w:proofErr w:type="gramStart"/>
      <w:r w:rsidRPr="00C15C32">
        <w:rPr>
          <w:rFonts w:ascii="Arial" w:hAnsi="Arial"/>
          <w:snapToGrid w:val="0"/>
          <w:lang w:eastAsia="cs-CZ"/>
        </w:rPr>
        <w:t>20% , definované</w:t>
      </w:r>
      <w:proofErr w:type="gramEnd"/>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Default="004B57A6" w:rsidP="004B57A6">
      <w:pPr>
        <w:tabs>
          <w:tab w:val="num" w:pos="1134"/>
          <w:tab w:val="left" w:pos="1276"/>
        </w:tabs>
        <w:rPr>
          <w:rFonts w:ascii="Arial" w:hAnsi="Arial"/>
          <w:sz w:val="24"/>
          <w:szCs w:val="24"/>
          <w:lang w:eastAsia="cs-CZ"/>
        </w:rPr>
      </w:pPr>
    </w:p>
    <w:p w:rsidR="00C85A44" w:rsidRDefault="00C85A44" w:rsidP="004B57A6">
      <w:pPr>
        <w:tabs>
          <w:tab w:val="num" w:pos="1134"/>
          <w:tab w:val="left" w:pos="1276"/>
        </w:tabs>
        <w:rPr>
          <w:rFonts w:ascii="Arial" w:hAnsi="Arial"/>
          <w:sz w:val="24"/>
          <w:szCs w:val="24"/>
          <w:lang w:eastAsia="cs-CZ"/>
        </w:rPr>
      </w:pPr>
    </w:p>
    <w:p w:rsidR="00C85A44" w:rsidRPr="000336EB" w:rsidRDefault="00C85A44"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w:t>
      </w:r>
      <w:r w:rsidRPr="00C15C32">
        <w:rPr>
          <w:rFonts w:ascii="Arial" w:hAnsi="Arial"/>
          <w:snapToGrid w:val="0"/>
          <w:lang w:eastAsia="cs-CZ"/>
        </w:rPr>
        <w:lastRenderedPageBreak/>
        <w:t xml:space="preserve">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w:t>
      </w:r>
      <w:r w:rsidRPr="00C15C32">
        <w:rPr>
          <w:rFonts w:ascii="Arial" w:hAnsi="Arial"/>
          <w:snapToGrid w:val="0"/>
          <w:lang w:eastAsia="cs-CZ"/>
        </w:rPr>
        <w:lastRenderedPageBreak/>
        <w:t xml:space="preserve">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Default="004B57A6" w:rsidP="004B57A6">
      <w:pPr>
        <w:ind w:left="708"/>
        <w:rPr>
          <w:rFonts w:ascii="Arial" w:hAnsi="Arial"/>
          <w:sz w:val="24"/>
          <w:szCs w:val="24"/>
          <w:lang w:eastAsia="cs-CZ"/>
        </w:rPr>
      </w:pPr>
    </w:p>
    <w:p w:rsidR="00C85A44" w:rsidRPr="000336EB" w:rsidRDefault="00C85A44"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Default="004B57A6" w:rsidP="004B57A6">
      <w:pPr>
        <w:tabs>
          <w:tab w:val="num" w:pos="1134"/>
        </w:tabs>
        <w:rPr>
          <w:rFonts w:ascii="Arial" w:hAnsi="Arial"/>
          <w:snapToGrid w:val="0"/>
          <w:lang w:eastAsia="cs-CZ"/>
        </w:rPr>
      </w:pPr>
    </w:p>
    <w:p w:rsidR="00C85A44" w:rsidRDefault="00C85A44" w:rsidP="004B57A6">
      <w:pPr>
        <w:tabs>
          <w:tab w:val="num" w:pos="1134"/>
        </w:tabs>
        <w:rPr>
          <w:rFonts w:ascii="Arial" w:hAnsi="Arial"/>
          <w:snapToGrid w:val="0"/>
          <w:lang w:eastAsia="cs-CZ"/>
        </w:rPr>
      </w:pPr>
    </w:p>
    <w:p w:rsidR="00C85A44" w:rsidRPr="000336EB" w:rsidRDefault="00C85A44"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Default="004B57A6" w:rsidP="004B57A6">
      <w:pPr>
        <w:tabs>
          <w:tab w:val="num" w:pos="1134"/>
        </w:tabs>
        <w:rPr>
          <w:rFonts w:ascii="Arial" w:hAnsi="Arial"/>
          <w:snapToGrid w:val="0"/>
          <w:lang w:eastAsia="cs-CZ"/>
        </w:rPr>
      </w:pPr>
    </w:p>
    <w:p w:rsidR="00C85A44" w:rsidRPr="000336EB" w:rsidRDefault="00C85A44"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w:t>
      </w:r>
      <w:r w:rsidRPr="00C15C32">
        <w:rPr>
          <w:rFonts w:ascii="Arial" w:hAnsi="Arial"/>
          <w:snapToGrid w:val="0"/>
          <w:lang w:eastAsia="cs-CZ"/>
        </w:rPr>
        <w:lastRenderedPageBreak/>
        <w:t>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Default="004B57A6" w:rsidP="004B57A6">
      <w:pPr>
        <w:tabs>
          <w:tab w:val="num" w:pos="1134"/>
        </w:tabs>
        <w:spacing w:line="240" w:lineRule="atLeast"/>
        <w:rPr>
          <w:snapToGrid w:val="0"/>
          <w:color w:val="000000"/>
          <w:sz w:val="24"/>
          <w:lang w:eastAsia="cs-CZ"/>
        </w:rPr>
      </w:pPr>
    </w:p>
    <w:p w:rsidR="00C85A44" w:rsidRPr="000336EB" w:rsidRDefault="00C85A44"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 xml:space="preserve">výkonu </w:t>
      </w:r>
      <w:r w:rsidRPr="00C15C32">
        <w:rPr>
          <w:rFonts w:ascii="Arial" w:hAnsi="Arial"/>
          <w:snapToGrid w:val="0"/>
          <w:lang w:eastAsia="cs-CZ"/>
        </w:rPr>
        <w:lastRenderedPageBreak/>
        <w:t>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w:t>
      </w:r>
      <w:r w:rsidRPr="00C15C32">
        <w:rPr>
          <w:rFonts w:ascii="Arial" w:hAnsi="Arial"/>
          <w:snapToGrid w:val="0"/>
          <w:lang w:eastAsia="cs-CZ"/>
        </w:rPr>
        <w:lastRenderedPageBreak/>
        <w:t xml:space="preserve">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1" w:name="_Toc152988819"/>
      <w:r w:rsidRPr="000336EB">
        <w:rPr>
          <w:rFonts w:ascii="Arial" w:hAnsi="Arial"/>
          <w:sz w:val="24"/>
          <w:szCs w:val="24"/>
          <w:u w:val="single"/>
          <w:lang w:eastAsia="cs-CZ"/>
        </w:rPr>
        <w:lastRenderedPageBreak/>
        <w:t>Zkušební provoz</w:t>
      </w:r>
      <w:bookmarkEnd w:id="1"/>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 xml:space="preserve">leštěného kamene a musí </w:t>
      </w:r>
      <w:r w:rsidRPr="00C15C32">
        <w:rPr>
          <w:rFonts w:ascii="Arial" w:hAnsi="Arial"/>
          <w:snapToGrid w:val="0"/>
          <w:lang w:eastAsia="cs-CZ"/>
        </w:rPr>
        <w:lastRenderedPageBreak/>
        <w:t>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proofErr w:type="gramStart"/>
      <w:r w:rsidR="00FA54BE">
        <w:rPr>
          <w:rFonts w:ascii="Arial" w:hAnsi="Arial"/>
          <w:snapToGrid w:val="0"/>
          <w:lang w:eastAsia="cs-CZ"/>
        </w:rPr>
        <w:t>…..</w:t>
      </w:r>
      <w:r w:rsidR="00B535EB">
        <w:rPr>
          <w:rFonts w:ascii="Arial" w:hAnsi="Arial"/>
          <w:snapToGrid w:val="0"/>
          <w:lang w:eastAsia="cs-CZ"/>
        </w:rPr>
        <w:t xml:space="preserve"> mě</w:t>
      </w:r>
      <w:r w:rsidRPr="00C15C32">
        <w:rPr>
          <w:rFonts w:ascii="Arial" w:hAnsi="Arial"/>
          <w:snapToGrid w:val="0"/>
          <w:lang w:eastAsia="cs-CZ"/>
        </w:rPr>
        <w:t>síců</w:t>
      </w:r>
      <w:proofErr w:type="gramEnd"/>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C85A44" w:rsidRPr="006C365F"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C85A44" w:rsidRPr="00A83792" w:rsidRDefault="00C85A44"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Default="004B57A6" w:rsidP="004B57A6">
      <w:pPr>
        <w:tabs>
          <w:tab w:val="num" w:pos="1134"/>
        </w:tabs>
        <w:rPr>
          <w:rFonts w:ascii="Arial" w:hAnsi="Arial"/>
          <w:lang w:eastAsia="cs-CZ"/>
        </w:rPr>
      </w:pPr>
    </w:p>
    <w:p w:rsidR="006C365F" w:rsidRPr="00A83792" w:rsidRDefault="006C365F"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C85A44" w:rsidRPr="000336EB" w:rsidRDefault="00C85A44"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Důvo</w:t>
      </w:r>
      <w:r>
        <w:rPr>
          <w:rFonts w:ascii="Arial" w:hAnsi="Arial"/>
          <w:sz w:val="24"/>
          <w:szCs w:val="24"/>
          <w:u w:val="single"/>
          <w:lang w:eastAsia="cs-CZ"/>
        </w:rPr>
        <w:t>dy opravňující k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Nastanou-li u některé ze smluvních stran skut</w:t>
      </w:r>
      <w:r>
        <w:rPr>
          <w:rFonts w:ascii="Arial" w:hAnsi="Arial"/>
          <w:snapToGrid w:val="0"/>
          <w:lang w:eastAsia="cs-CZ"/>
        </w:rPr>
        <w:t>ečnosti bránící řádnému plnění s</w:t>
      </w:r>
      <w:r w:rsidRPr="00A83792">
        <w:rPr>
          <w:rFonts w:ascii="Arial" w:hAnsi="Arial"/>
          <w:snapToGrid w:val="0"/>
          <w:lang w:eastAsia="cs-CZ"/>
        </w:rPr>
        <w:t>mlouvy je tato smluvní strana povinna to bez zbytečného odkladu oznámit druhé smluvní straně a vyvolat jednání zástupců oprávněných k</w:t>
      </w:r>
      <w:r>
        <w:rPr>
          <w:rFonts w:ascii="Arial" w:hAnsi="Arial"/>
          <w:snapToGrid w:val="0"/>
          <w:lang w:eastAsia="cs-CZ"/>
        </w:rPr>
        <w:t> </w:t>
      </w:r>
      <w:r w:rsidRPr="00A83792">
        <w:rPr>
          <w:rFonts w:ascii="Arial" w:hAnsi="Arial"/>
          <w:snapToGrid w:val="0"/>
          <w:lang w:eastAsia="cs-CZ"/>
        </w:rPr>
        <w:t>po</w:t>
      </w:r>
      <w:r>
        <w:rPr>
          <w:rFonts w:ascii="Arial" w:hAnsi="Arial"/>
          <w:snapToGrid w:val="0"/>
          <w:lang w:eastAsia="cs-CZ"/>
        </w:rPr>
        <w:t>d</w:t>
      </w:r>
      <w:r w:rsidRPr="00A83792">
        <w:rPr>
          <w:rFonts w:ascii="Arial" w:hAnsi="Arial"/>
          <w:snapToGrid w:val="0"/>
          <w:lang w:eastAsia="cs-CZ"/>
        </w:rPr>
        <w:t>pisu</w:t>
      </w:r>
      <w:r>
        <w:rPr>
          <w:rFonts w:ascii="Arial" w:hAnsi="Arial"/>
          <w:snapToGrid w:val="0"/>
          <w:lang w:eastAsia="cs-CZ"/>
        </w:rPr>
        <w:t xml:space="preserve"> s</w:t>
      </w:r>
      <w:r w:rsidRPr="00A83792">
        <w:rPr>
          <w:rFonts w:ascii="Arial" w:hAnsi="Arial"/>
          <w:snapToGrid w:val="0"/>
          <w:lang w:eastAsia="cs-CZ"/>
        </w:rPr>
        <w:t>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Default="004B57A6" w:rsidP="004B57A6">
      <w:pPr>
        <w:tabs>
          <w:tab w:val="num" w:pos="1134"/>
        </w:tabs>
        <w:rPr>
          <w:rFonts w:ascii="Arial" w:hAnsi="Arial" w:cs="Arial"/>
          <w:sz w:val="24"/>
          <w:szCs w:val="24"/>
          <w:lang w:eastAsia="cs-CZ"/>
        </w:rPr>
      </w:pPr>
    </w:p>
    <w:p w:rsidR="006C365F" w:rsidRPr="000336EB" w:rsidRDefault="006C365F"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BF794C" w:rsidRPr="000336EB" w:rsidRDefault="00BF794C"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C365F">
        <w:rPr>
          <w:rFonts w:ascii="Arial" w:hAnsi="Arial" w:cs="Arial"/>
          <w:lang w:eastAsia="cs-CZ"/>
        </w:rPr>
        <w:t xml:space="preserve">     </w:t>
      </w:r>
      <w:r w:rsidR="00C85A44">
        <w:rPr>
          <w:rFonts w:ascii="Arial" w:hAnsi="Arial" w:cs="Arial"/>
          <w:lang w:eastAsia="cs-CZ"/>
        </w:rPr>
        <w:t>V</w:t>
      </w:r>
      <w:r w:rsidR="00FA54BE">
        <w:rPr>
          <w:rFonts w:ascii="Arial" w:hAnsi="Arial" w:cs="Arial"/>
          <w:lang w:eastAsia="cs-CZ"/>
        </w:rPr>
        <w:t>e Šternberku</w:t>
      </w:r>
      <w:r w:rsidR="002069DD">
        <w:rPr>
          <w:rFonts w:ascii="Arial" w:hAnsi="Arial" w:cs="Arial"/>
          <w:lang w:eastAsia="cs-CZ"/>
        </w:rPr>
        <w:t>,</w:t>
      </w:r>
      <w:r w:rsidR="00610806">
        <w:rPr>
          <w:rFonts w:ascii="Arial" w:hAnsi="Arial" w:cs="Arial"/>
          <w:lang w:eastAsia="cs-CZ"/>
        </w:rPr>
        <w:t xml:space="preserve"> dne</w:t>
      </w:r>
      <w:r w:rsidR="0028323A">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sz w:val="20"/>
          <w:szCs w:val="20"/>
        </w:rPr>
      </w:pPr>
      <w:r>
        <w:rPr>
          <w:rFonts w:ascii="Arial" w:hAnsi="Arial" w:cs="Arial"/>
          <w:lang w:eastAsia="cs-CZ"/>
        </w:rPr>
        <w:t xml:space="preserve">Za Objednatele:                                    </w:t>
      </w:r>
      <w:r w:rsidR="00A62335">
        <w:rPr>
          <w:rFonts w:ascii="Arial" w:hAnsi="Arial" w:cs="Arial"/>
          <w:lang w:eastAsia="cs-CZ"/>
        </w:rPr>
        <w:t xml:space="preserve">       </w:t>
      </w:r>
      <w:r w:rsidRPr="00A83792">
        <w:rPr>
          <w:rFonts w:ascii="Arial" w:hAnsi="Arial" w:cs="Arial"/>
          <w:lang w:eastAsia="cs-CZ"/>
        </w:rPr>
        <w:t>Za Zhotovitele:</w:t>
      </w:r>
      <w:r w:rsidR="00A62335">
        <w:rPr>
          <w:rFonts w:ascii="Arial" w:hAnsi="Arial" w:cs="Arial"/>
          <w:lang w:eastAsia="cs-CZ"/>
        </w:rPr>
        <w:t xml:space="preserve"> </w:t>
      </w:r>
    </w:p>
    <w:p w:rsidR="00A62335" w:rsidRPr="006656C6" w:rsidRDefault="006C365F"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Ing. Stanislav Orság</w:t>
      </w:r>
      <w:r w:rsidR="00A62335" w:rsidRPr="006656C6">
        <w:rPr>
          <w:rFonts w:ascii="Arial" w:hAnsi="Arial" w:cs="Arial"/>
          <w:lang w:eastAsia="cs-CZ"/>
        </w:rPr>
        <w:t xml:space="preserve">               </w:t>
      </w:r>
      <w:r w:rsidR="006656C6">
        <w:rPr>
          <w:rFonts w:ascii="Arial" w:hAnsi="Arial" w:cs="Arial"/>
          <w:lang w:eastAsia="cs-CZ"/>
        </w:rPr>
        <w:t xml:space="preserve">                    </w:t>
      </w:r>
      <w:r w:rsidR="00A62335" w:rsidRPr="006656C6">
        <w:rPr>
          <w:rFonts w:ascii="Arial" w:hAnsi="Arial" w:cs="Arial"/>
          <w:lang w:eastAsia="cs-CZ"/>
        </w:rPr>
        <w:t xml:space="preserve"> </w:t>
      </w:r>
    </w:p>
    <w:p w:rsidR="004B57A6" w:rsidRPr="000336EB" w:rsidRDefault="004B57A6" w:rsidP="004B57A6">
      <w:pPr>
        <w:tabs>
          <w:tab w:val="num" w:pos="530"/>
        </w:tabs>
        <w:ind w:left="530" w:right="110"/>
        <w:rPr>
          <w:rFonts w:ascii="Arial" w:hAnsi="Arial" w:cs="Arial"/>
          <w:b/>
          <w:bCs/>
          <w:lang w:eastAsia="cs-CZ"/>
        </w:rPr>
      </w:pPr>
    </w:p>
    <w:p w:rsidR="004B57A6" w:rsidRPr="000336EB" w:rsidRDefault="004B57A6" w:rsidP="004B57A6">
      <w:pPr>
        <w:spacing w:line="240" w:lineRule="atLeast"/>
        <w:rPr>
          <w:rFonts w:ascii="Arial" w:hAnsi="Arial"/>
          <w:snapToGrid w:val="0"/>
          <w:color w:val="000000"/>
          <w:sz w:val="24"/>
          <w:lang w:eastAsia="cs-CZ"/>
        </w:rPr>
      </w:pPr>
    </w:p>
    <w:p w:rsidR="004B57A6" w:rsidRPr="00D57EDE"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3AE" w:rsidRDefault="004D33AE" w:rsidP="00B535EB">
      <w:pPr>
        <w:spacing w:after="0" w:line="240" w:lineRule="auto"/>
      </w:pPr>
      <w:r>
        <w:separator/>
      </w:r>
    </w:p>
  </w:endnote>
  <w:endnote w:type="continuationSeparator" w:id="0">
    <w:p w:rsidR="004D33AE" w:rsidRDefault="004D33AE"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4BE" w:rsidRDefault="00C7574B" w:rsidP="002F2239">
    <w:pPr>
      <w:pStyle w:val="Zpat"/>
      <w:ind w:hanging="1418"/>
      <w:rPr>
        <w:rFonts w:ascii="Arial" w:hAnsi="Arial" w:cs="Arial"/>
        <w:sz w:val="20"/>
      </w:rPr>
    </w:pPr>
    <w:proofErr w:type="gramStart"/>
    <w:r w:rsidRPr="002F2239">
      <w:rPr>
        <w:rFonts w:ascii="Arial" w:hAnsi="Arial" w:cs="Arial"/>
        <w:sz w:val="20"/>
      </w:rPr>
      <w:t xml:space="preserve">Název : </w:t>
    </w:r>
    <w:r>
      <w:rPr>
        <w:rFonts w:ascii="Arial" w:hAnsi="Arial" w:cs="Arial"/>
        <w:sz w:val="20"/>
      </w:rPr>
      <w:t>„Odstranění</w:t>
    </w:r>
    <w:proofErr w:type="gramEnd"/>
    <w:r>
      <w:rPr>
        <w:rFonts w:ascii="Arial" w:hAnsi="Arial" w:cs="Arial"/>
        <w:sz w:val="20"/>
      </w:rPr>
      <w:t xml:space="preserve"> budovy pavilonu – objekt 0</w:t>
    </w:r>
    <w:r w:rsidR="008639C9">
      <w:rPr>
        <w:rFonts w:ascii="Arial" w:hAnsi="Arial" w:cs="Arial"/>
        <w:sz w:val="20"/>
      </w:rPr>
      <w:t>1</w:t>
    </w:r>
    <w:r>
      <w:rPr>
        <w:rFonts w:ascii="Arial" w:hAnsi="Arial" w:cs="Arial"/>
        <w:sz w:val="20"/>
      </w:rPr>
      <w:t xml:space="preserve">, parcela č. 468/2 v areálu bývalého </w:t>
    </w:r>
    <w:proofErr w:type="spellStart"/>
    <w:r>
      <w:rPr>
        <w:rFonts w:ascii="Arial" w:hAnsi="Arial" w:cs="Arial"/>
        <w:sz w:val="20"/>
      </w:rPr>
      <w:t>Vincentina</w:t>
    </w:r>
    <w:proofErr w:type="spellEnd"/>
    <w:r>
      <w:rPr>
        <w:rFonts w:ascii="Arial" w:hAnsi="Arial" w:cs="Arial"/>
        <w:sz w:val="20"/>
      </w:rPr>
      <w:t xml:space="preserve">, </w:t>
    </w:r>
  </w:p>
  <w:p w:rsidR="00C7574B" w:rsidRPr="002F2239" w:rsidRDefault="008639C9" w:rsidP="008639C9">
    <w:pPr>
      <w:pStyle w:val="Zpat"/>
      <w:rPr>
        <w:rFonts w:ascii="Arial" w:hAnsi="Arial" w:cs="Arial"/>
        <w:sz w:val="20"/>
      </w:rPr>
    </w:pPr>
    <w:r>
      <w:rPr>
        <w:rFonts w:ascii="Arial" w:hAnsi="Arial" w:cs="Arial"/>
        <w:sz w:val="20"/>
      </w:rPr>
      <w:t xml:space="preserve">          </w:t>
    </w:r>
    <w:r w:rsidR="00C7574B">
      <w:rPr>
        <w:rFonts w:ascii="Arial" w:hAnsi="Arial" w:cs="Arial"/>
        <w:sz w:val="20"/>
      </w:rPr>
      <w:t>Bezručova 1161/22 v </w:t>
    </w:r>
    <w:proofErr w:type="spellStart"/>
    <w:proofErr w:type="gramStart"/>
    <w:r w:rsidR="00C7574B">
      <w:rPr>
        <w:rFonts w:ascii="Arial" w:hAnsi="Arial" w:cs="Arial"/>
        <w:sz w:val="20"/>
      </w:rPr>
      <w:t>k.ú</w:t>
    </w:r>
    <w:proofErr w:type="spellEnd"/>
    <w:r w:rsidR="00C7574B">
      <w:rPr>
        <w:rFonts w:ascii="Arial" w:hAnsi="Arial" w:cs="Arial"/>
        <w:sz w:val="20"/>
      </w:rPr>
      <w:t>.</w:t>
    </w:r>
    <w:proofErr w:type="gramEnd"/>
    <w:r w:rsidR="00C7574B">
      <w:rPr>
        <w:rFonts w:ascii="Arial" w:hAnsi="Arial" w:cs="Arial"/>
        <w:sz w:val="20"/>
      </w:rPr>
      <w:t xml:space="preserve"> Šternberk“</w:t>
    </w:r>
    <w:r w:rsidR="00FA54BE">
      <w:rPr>
        <w:rFonts w:ascii="Arial" w:hAnsi="Arial" w:cs="Arial"/>
        <w:sz w:val="20"/>
      </w:rPr>
      <w:t>.</w:t>
    </w:r>
    <w:r w:rsidR="00C7574B">
      <w:rPr>
        <w:rFonts w:ascii="Arial" w:hAnsi="Arial" w:cs="Arial"/>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3AE" w:rsidRDefault="004D33AE" w:rsidP="00B535EB">
      <w:pPr>
        <w:spacing w:after="0" w:line="240" w:lineRule="auto"/>
      </w:pPr>
      <w:r>
        <w:separator/>
      </w:r>
    </w:p>
  </w:footnote>
  <w:footnote w:type="continuationSeparator" w:id="0">
    <w:p w:rsidR="004D33AE" w:rsidRDefault="004D33AE" w:rsidP="00B53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574B" w:rsidRPr="006C365F" w:rsidRDefault="00C7574B">
    <w:pPr>
      <w:pStyle w:val="Zhlav"/>
      <w:rPr>
        <w:rFonts w:ascii="Arial" w:hAnsi="Arial" w:cs="Arial"/>
        <w:sz w:val="20"/>
        <w:lang w:val="cs-CZ"/>
      </w:rPr>
    </w:pPr>
    <w:r w:rsidRPr="006C365F">
      <w:rPr>
        <w:rFonts w:ascii="Arial" w:hAnsi="Arial" w:cs="Arial"/>
        <w:sz w:val="20"/>
        <w:lang w:val="cs-CZ"/>
      </w:rPr>
      <w:t>Příloha č. 1 k S20-036-0039</w:t>
    </w:r>
  </w:p>
  <w:p w:rsidR="00C7574B" w:rsidRPr="006656C6" w:rsidRDefault="00C7574B">
    <w:pPr>
      <w:pStyle w:val="Zhlav"/>
      <w:rPr>
        <w:lang w:val="cs-CZ"/>
      </w:rPr>
    </w:pPr>
    <w:r>
      <w:rPr>
        <w:lang w:val="cs-CZ"/>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023592"/>
    <w:rsid w:val="00180492"/>
    <w:rsid w:val="002029E1"/>
    <w:rsid w:val="002069DD"/>
    <w:rsid w:val="0028323A"/>
    <w:rsid w:val="002C1E42"/>
    <w:rsid w:val="002F0358"/>
    <w:rsid w:val="002F1908"/>
    <w:rsid w:val="002F2239"/>
    <w:rsid w:val="00301B8F"/>
    <w:rsid w:val="004B57A6"/>
    <w:rsid w:val="004C2744"/>
    <w:rsid w:val="004D33AE"/>
    <w:rsid w:val="00582D77"/>
    <w:rsid w:val="00596B78"/>
    <w:rsid w:val="00610806"/>
    <w:rsid w:val="006656C6"/>
    <w:rsid w:val="006C365F"/>
    <w:rsid w:val="006C3DF9"/>
    <w:rsid w:val="006F2F6D"/>
    <w:rsid w:val="007A66A1"/>
    <w:rsid w:val="00822512"/>
    <w:rsid w:val="00841986"/>
    <w:rsid w:val="008639C9"/>
    <w:rsid w:val="008E6207"/>
    <w:rsid w:val="00953DB6"/>
    <w:rsid w:val="009B1A15"/>
    <w:rsid w:val="009C5C7C"/>
    <w:rsid w:val="00A62335"/>
    <w:rsid w:val="00B535EB"/>
    <w:rsid w:val="00B91C0D"/>
    <w:rsid w:val="00BA7F90"/>
    <w:rsid w:val="00BF794C"/>
    <w:rsid w:val="00C7574B"/>
    <w:rsid w:val="00C85A44"/>
    <w:rsid w:val="00D336D9"/>
    <w:rsid w:val="00E15EB6"/>
    <w:rsid w:val="00F51178"/>
    <w:rsid w:val="00FA54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6F5354-5F56-492A-B5A5-A36BCD4B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0EBB-593A-4EFF-8735-1A106DC96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12618</Words>
  <Characters>74452</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Czabeová Ivana</cp:lastModifiedBy>
  <cp:revision>3</cp:revision>
  <cp:lastPrinted>2019-09-27T07:14:00Z</cp:lastPrinted>
  <dcterms:created xsi:type="dcterms:W3CDTF">2019-11-25T12:12:00Z</dcterms:created>
  <dcterms:modified xsi:type="dcterms:W3CDTF">2019-11-25T13:24:00Z</dcterms:modified>
</cp:coreProperties>
</file>