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2C478524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E8166C"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1C0640" w:rsidRPr="001C064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Hlasové prekladače viet a textov a notebook s </w:t>
      </w:r>
      <w:proofErr w:type="spellStart"/>
      <w:r w:rsidR="001C0640" w:rsidRPr="001C064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dokovacou</w:t>
      </w:r>
      <w:proofErr w:type="spellEnd"/>
      <w:r w:rsidR="001C0640" w:rsidRPr="001C064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 stanicou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1C0640">
        <w:rPr>
          <w:rFonts w:ascii="Arial Narrow" w:hAnsi="Arial Narrow" w:cs="Times New Roman"/>
          <w:sz w:val="24"/>
          <w:szCs w:val="24"/>
        </w:rPr>
        <w:t>64852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65E6D" w14:textId="77777777" w:rsidR="00C03564" w:rsidRDefault="00C03564" w:rsidP="00DF3A42">
      <w:r>
        <w:separator/>
      </w:r>
    </w:p>
  </w:endnote>
  <w:endnote w:type="continuationSeparator" w:id="0">
    <w:p w14:paraId="0B4E0247" w14:textId="77777777" w:rsidR="00C03564" w:rsidRDefault="00C03564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83C87" w14:textId="77777777" w:rsidR="00C03564" w:rsidRDefault="00C03564" w:rsidP="00DF3A42">
      <w:r>
        <w:separator/>
      </w:r>
    </w:p>
  </w:footnote>
  <w:footnote w:type="continuationSeparator" w:id="0">
    <w:p w14:paraId="74E76DFA" w14:textId="77777777" w:rsidR="00C03564" w:rsidRDefault="00C03564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2941"/>
    <w:rsid w:val="001C0640"/>
    <w:rsid w:val="00212146"/>
    <w:rsid w:val="002374A3"/>
    <w:rsid w:val="003B2750"/>
    <w:rsid w:val="00400758"/>
    <w:rsid w:val="004151B2"/>
    <w:rsid w:val="0043436F"/>
    <w:rsid w:val="00465E9C"/>
    <w:rsid w:val="004A38DB"/>
    <w:rsid w:val="00555FCB"/>
    <w:rsid w:val="00596FCF"/>
    <w:rsid w:val="005C73B9"/>
    <w:rsid w:val="005D22AE"/>
    <w:rsid w:val="00691536"/>
    <w:rsid w:val="006D7ECF"/>
    <w:rsid w:val="006E681D"/>
    <w:rsid w:val="007B0B9C"/>
    <w:rsid w:val="007C0126"/>
    <w:rsid w:val="007D2150"/>
    <w:rsid w:val="007D5BD0"/>
    <w:rsid w:val="007D7312"/>
    <w:rsid w:val="008022BE"/>
    <w:rsid w:val="00821A09"/>
    <w:rsid w:val="00854954"/>
    <w:rsid w:val="00937A46"/>
    <w:rsid w:val="009427C2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3564"/>
    <w:rsid w:val="00C0484F"/>
    <w:rsid w:val="00C16298"/>
    <w:rsid w:val="00C41726"/>
    <w:rsid w:val="00CC31D9"/>
    <w:rsid w:val="00D1134A"/>
    <w:rsid w:val="00D1218C"/>
    <w:rsid w:val="00DD72C5"/>
    <w:rsid w:val="00DF3A42"/>
    <w:rsid w:val="00E57D06"/>
    <w:rsid w:val="00E67C96"/>
    <w:rsid w:val="00E77100"/>
    <w:rsid w:val="00E8166C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16</cp:revision>
  <dcterms:created xsi:type="dcterms:W3CDTF">2019-04-24T09:09:00Z</dcterms:created>
  <dcterms:modified xsi:type="dcterms:W3CDTF">2025-03-11T13:14:00Z</dcterms:modified>
</cp:coreProperties>
</file>