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4562462B" w:rsidR="0056029C" w:rsidRPr="00ED45F0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ED45F0">
        <w:rPr>
          <w:rFonts w:ascii="Cambria" w:hAnsi="Cambria" w:cs="Arial"/>
          <w:b/>
          <w:bCs/>
          <w:sz w:val="22"/>
          <w:szCs w:val="22"/>
        </w:rPr>
        <w:t>Z</w:t>
      </w:r>
      <w:r w:rsidR="003A35D6">
        <w:rPr>
          <w:rFonts w:ascii="Cambria" w:hAnsi="Cambria" w:cs="Arial"/>
          <w:b/>
          <w:bCs/>
          <w:sz w:val="22"/>
          <w:szCs w:val="22"/>
        </w:rPr>
        <w:t>ałącznik nr 5</w:t>
      </w:r>
      <w:bookmarkStart w:id="17" w:name="_GoBack"/>
      <w:bookmarkEnd w:id="17"/>
      <w:r w:rsidR="00380F74" w:rsidRPr="00ED45F0">
        <w:rPr>
          <w:rFonts w:ascii="Cambria" w:hAnsi="Cambria" w:cs="Arial"/>
          <w:b/>
          <w:bCs/>
          <w:sz w:val="22"/>
          <w:szCs w:val="22"/>
        </w:rPr>
        <w:t xml:space="preserve"> do Zapytania ofertowego</w:t>
      </w:r>
    </w:p>
    <w:p w14:paraId="539D1BFB" w14:textId="77777777" w:rsidR="0056029C" w:rsidRPr="00ED45F0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Pr="00ED45F0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ED45F0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ED45F0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ED45F0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ED45F0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ED45F0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Pr="00ED45F0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D45F0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ED45F0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Pr="00ED45F0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Pr="00ED45F0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BC55DB8" w14:textId="77777777" w:rsidR="00175612" w:rsidRPr="00ED45F0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D45F0">
        <w:rPr>
          <w:rFonts w:ascii="Cambria" w:hAnsi="Cambria" w:cs="Arial"/>
          <w:b/>
          <w:bCs/>
          <w:sz w:val="22"/>
          <w:szCs w:val="22"/>
        </w:rPr>
        <w:t>ZOB</w:t>
      </w:r>
      <w:r w:rsidR="00175612" w:rsidRPr="00ED45F0">
        <w:rPr>
          <w:rFonts w:ascii="Cambria" w:hAnsi="Cambria" w:cs="Arial"/>
          <w:b/>
          <w:bCs/>
          <w:sz w:val="22"/>
          <w:szCs w:val="22"/>
        </w:rPr>
        <w:t xml:space="preserve">OWIĄZANIE DO ODDANIA WYKONAWCY </w:t>
      </w:r>
      <w:r w:rsidRPr="00ED45F0">
        <w:rPr>
          <w:rFonts w:ascii="Cambria" w:hAnsi="Cambria" w:cs="Arial"/>
          <w:b/>
          <w:bCs/>
          <w:sz w:val="22"/>
          <w:szCs w:val="22"/>
        </w:rPr>
        <w:t xml:space="preserve">DO DYSPOZYCJI </w:t>
      </w:r>
    </w:p>
    <w:p w14:paraId="50BA01B8" w14:textId="5DA9530E" w:rsidR="0056029C" w:rsidRPr="00ED45F0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D45F0">
        <w:rPr>
          <w:rFonts w:ascii="Cambria" w:hAnsi="Cambria" w:cs="Arial"/>
          <w:b/>
          <w:bCs/>
          <w:sz w:val="22"/>
          <w:szCs w:val="22"/>
        </w:rPr>
        <w:t>NIEZBĘDNYCH ZASOBÓW NA POTRZEBY WYKONANIA ZAMÓWIENIA</w:t>
      </w:r>
    </w:p>
    <w:p w14:paraId="0AE0BDEC" w14:textId="77777777" w:rsidR="0056029C" w:rsidRPr="00ED45F0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CEB7524" w14:textId="77777777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Ja/my niżej podpisany/-i:</w:t>
      </w:r>
    </w:p>
    <w:p w14:paraId="6262DA20" w14:textId="20AA9245" w:rsidR="00007CF7" w:rsidRPr="00ED45F0" w:rsidRDefault="00007CF7" w:rsidP="00007CF7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>.....................................................................................................</w:t>
      </w:r>
    </w:p>
    <w:p w14:paraId="7B511EC6" w14:textId="77777777" w:rsidR="00007CF7" w:rsidRPr="00ED45F0" w:rsidRDefault="00007CF7" w:rsidP="00007CF7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</w:p>
    <w:p w14:paraId="613F9852" w14:textId="72168F22" w:rsidR="00007CF7" w:rsidRPr="00ED45F0" w:rsidRDefault="00007CF7" w:rsidP="00007CF7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.....................................................................................................</w:t>
      </w:r>
    </w:p>
    <w:p w14:paraId="6FF67D81" w14:textId="77777777" w:rsidR="00007CF7" w:rsidRPr="00ED45F0" w:rsidRDefault="00007CF7" w:rsidP="00007CF7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(nazwa/firma podmiotu trzeciego)</w:t>
      </w:r>
    </w:p>
    <w:p w14:paraId="667DF945" w14:textId="0C3D3810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 </w:t>
      </w: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 xml:space="preserve">zobowiązuję/my się oddać do dyspozycji Wykonawcy uczestniczącemu w postępowaniu </w:t>
      </w: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>o ud</w:t>
      </w:r>
      <w:r w:rsidR="00ED45F0">
        <w:rPr>
          <w:rStyle w:val="markedcontent"/>
          <w:rFonts w:ascii="Cambria" w:hAnsi="Cambria" w:cs="Arial"/>
          <w:sz w:val="22"/>
          <w:szCs w:val="22"/>
        </w:rPr>
        <w:t xml:space="preserve">zielenie zamówienia </w:t>
      </w:r>
      <w:r w:rsidRPr="00ED45F0">
        <w:rPr>
          <w:rStyle w:val="markedcontent"/>
          <w:rFonts w:ascii="Cambria" w:hAnsi="Cambria" w:cs="Arial"/>
          <w:sz w:val="22"/>
          <w:szCs w:val="22"/>
        </w:rPr>
        <w:t xml:space="preserve">pn.: </w:t>
      </w:r>
    </w:p>
    <w:p w14:paraId="239C624E" w14:textId="77777777" w:rsidR="00ED45F0" w:rsidRPr="00C51492" w:rsidRDefault="00ED45F0" w:rsidP="00ED45F0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</w:rPr>
      </w:pPr>
      <w:bookmarkStart w:id="18" w:name="_Hlk163136862"/>
      <w:r w:rsidRPr="00C51492">
        <w:rPr>
          <w:rFonts w:ascii="Cambria" w:hAnsi="Cambria" w:cs="Arial"/>
          <w:b/>
          <w:bCs/>
          <w:sz w:val="22"/>
          <w:szCs w:val="22"/>
          <w:lang w:eastAsia="pl-PL"/>
        </w:rPr>
        <w:t>„</w:t>
      </w:r>
      <w:bookmarkEnd w:id="18"/>
      <w:r w:rsidRPr="00C51492">
        <w:rPr>
          <w:rFonts w:ascii="Cambria" w:hAnsi="Cambria" w:cs="Arial"/>
          <w:b/>
          <w:bCs/>
          <w:sz w:val="22"/>
          <w:szCs w:val="22"/>
          <w:lang w:eastAsia="pl-PL"/>
        </w:rPr>
        <w:t xml:space="preserve">Przebudowa przyłącza energetycznego </w:t>
      </w:r>
      <w:r w:rsidRPr="00C51492">
        <w:rPr>
          <w:rFonts w:ascii="Cambria" w:hAnsi="Cambria" w:cs="Arial"/>
          <w:b/>
          <w:sz w:val="22"/>
          <w:szCs w:val="22"/>
        </w:rPr>
        <w:t xml:space="preserve">na terenie działki oznaczonej w ewidencji gruntów nr 17247/11, położonej w obrębie ewidencyjnym M. Solec Kujawski [Nr 0001], przy ul. Leśnej 64 w Solcu Kujawskim” </w:t>
      </w:r>
    </w:p>
    <w:p w14:paraId="473E5DCA" w14:textId="77777777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</w:p>
    <w:p w14:paraId="583AA814" w14:textId="748425C5" w:rsidR="00007CF7" w:rsidRPr="00ED45F0" w:rsidRDefault="00007CF7" w:rsidP="00007CF7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tj. ................................................................................................</w:t>
      </w:r>
    </w:p>
    <w:p w14:paraId="38EAA655" w14:textId="231194BF" w:rsidR="00007CF7" w:rsidRPr="00ED45F0" w:rsidRDefault="00007CF7" w:rsidP="00007CF7">
      <w:pPr>
        <w:suppressAutoHyphens w:val="0"/>
        <w:spacing w:before="120"/>
        <w:jc w:val="center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>(nazwa/firma Wykonawcy)</w:t>
      </w:r>
    </w:p>
    <w:p w14:paraId="05F27EFC" w14:textId="77777777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</w:p>
    <w:p w14:paraId="3B6500B8" w14:textId="77777777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Fonts w:ascii="Cambria" w:hAnsi="Cambria" w:cs="Arial"/>
          <w:sz w:val="22"/>
          <w:szCs w:val="22"/>
        </w:rPr>
        <w:br/>
      </w:r>
      <w:r w:rsidRPr="00ED45F0">
        <w:rPr>
          <w:rStyle w:val="markedcontent"/>
          <w:rFonts w:ascii="Cambria" w:hAnsi="Cambria" w:cs="Arial"/>
          <w:sz w:val="22"/>
          <w:szCs w:val="22"/>
        </w:rPr>
        <w:t xml:space="preserve">następujące zasoby, na okres korzystania z nich przy wykonaniu ww. zamówienia: </w:t>
      </w:r>
      <w:r w:rsidRPr="00ED45F0">
        <w:rPr>
          <w:rFonts w:ascii="Cambria" w:hAnsi="Cambria" w:cs="Arial"/>
          <w:sz w:val="22"/>
          <w:szCs w:val="22"/>
        </w:rPr>
        <w:br/>
      </w:r>
    </w:p>
    <w:p w14:paraId="0CA9F43A" w14:textId="2CD9595A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14:paraId="5FD76584" w14:textId="77777777" w:rsidR="00007CF7" w:rsidRPr="00ED45F0" w:rsidRDefault="00007CF7" w:rsidP="00007CF7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14:paraId="08A93EB5" w14:textId="77777777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</w:p>
    <w:p w14:paraId="655E68E5" w14:textId="6A9D81E8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14:paraId="5F9C7301" w14:textId="5A96EA0B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lastRenderedPageBreak/>
        <w:t xml:space="preserve">...................................................................................................... </w:t>
      </w:r>
    </w:p>
    <w:p w14:paraId="3FDDC148" w14:textId="34D7EC74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14:paraId="51AE7BA2" w14:textId="378DA049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 </w:t>
      </w:r>
    </w:p>
    <w:p w14:paraId="7ACCCDD6" w14:textId="3545373D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  <w:r w:rsidRPr="00ED45F0">
        <w:rPr>
          <w:rStyle w:val="markedcontent"/>
          <w:rFonts w:ascii="Cambria" w:hAnsi="Cambria" w:cs="Arial"/>
          <w:sz w:val="22"/>
          <w:szCs w:val="22"/>
        </w:rPr>
        <w:t xml:space="preserve">(określenie zdolności zawodowych) </w:t>
      </w:r>
    </w:p>
    <w:p w14:paraId="5A835F4A" w14:textId="77777777" w:rsidR="00007CF7" w:rsidRPr="00ED45F0" w:rsidRDefault="00007CF7" w:rsidP="00380F74">
      <w:pPr>
        <w:suppressAutoHyphens w:val="0"/>
        <w:spacing w:before="120"/>
        <w:jc w:val="both"/>
        <w:rPr>
          <w:rStyle w:val="markedcontent"/>
          <w:rFonts w:ascii="Cambria" w:hAnsi="Cambria" w:cs="Arial"/>
          <w:sz w:val="22"/>
          <w:szCs w:val="22"/>
        </w:rPr>
      </w:pPr>
    </w:p>
    <w:p w14:paraId="545411EA" w14:textId="77777777" w:rsidR="0056029C" w:rsidRPr="00ED45F0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68AD3D5" w14:textId="77777777" w:rsidR="00ED45F0" w:rsidRDefault="00ED45F0" w:rsidP="00ED45F0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bookmarkStart w:id="19" w:name="_Hlk43743063"/>
      <w:r w:rsidRPr="00C51492">
        <w:rPr>
          <w:rFonts w:ascii="Cambria" w:hAnsi="Cambria" w:cs="Arial"/>
          <w:bCs/>
          <w:sz w:val="22"/>
          <w:szCs w:val="22"/>
        </w:rPr>
        <w:t>___________</w:t>
      </w:r>
      <w:bookmarkStart w:id="20" w:name="_Hlk43743043"/>
      <w:r w:rsidRPr="00C51492">
        <w:rPr>
          <w:rFonts w:ascii="Cambria" w:hAnsi="Cambria" w:cs="Arial"/>
          <w:bCs/>
          <w:sz w:val="22"/>
          <w:szCs w:val="22"/>
        </w:rPr>
        <w:t xml:space="preserve">________________ </w:t>
      </w:r>
    </w:p>
    <w:p w14:paraId="569E92FF" w14:textId="72BC310D" w:rsidR="00ED45F0" w:rsidRPr="00C51492" w:rsidRDefault="00ED45F0" w:rsidP="00ED45F0">
      <w:pPr>
        <w:ind w:left="566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</w:t>
      </w:r>
      <w:r w:rsidRPr="00C51492">
        <w:rPr>
          <w:rFonts w:ascii="Cambria" w:hAnsi="Cambria" w:cs="Arial"/>
          <w:bCs/>
          <w:sz w:val="22"/>
          <w:szCs w:val="22"/>
        </w:rPr>
        <w:t>podpis</w:t>
      </w:r>
    </w:p>
    <w:p w14:paraId="1C7A2C03" w14:textId="77777777" w:rsidR="00ED45F0" w:rsidRPr="00C51492" w:rsidRDefault="00ED45F0" w:rsidP="00ED45F0">
      <w:pPr>
        <w:ind w:left="5664"/>
        <w:jc w:val="both"/>
        <w:rPr>
          <w:rFonts w:ascii="Cambria" w:hAnsi="Cambria" w:cs="Arial"/>
          <w:bCs/>
          <w:sz w:val="22"/>
          <w:szCs w:val="22"/>
        </w:rPr>
      </w:pPr>
    </w:p>
    <w:bookmarkEnd w:id="19"/>
    <w:bookmarkEnd w:id="20"/>
    <w:p w14:paraId="15F72DBC" w14:textId="77777777" w:rsidR="00ED45F0" w:rsidRPr="00C51492" w:rsidRDefault="00ED45F0" w:rsidP="00ED45F0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C51492">
        <w:rPr>
          <w:rFonts w:ascii="Cambria" w:hAnsi="Cambria" w:cstheme="minorBidi"/>
          <w:i/>
          <w:iCs/>
          <w:sz w:val="22"/>
          <w:szCs w:val="22"/>
        </w:rPr>
        <w:t xml:space="preserve">Dokument musi być złożony pod rygorem nieważności w formie elektronicznej (tj. w postaci elektronicznej opatrzonej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kwalifikowanym podpisem elektronicznym</w:t>
      </w:r>
      <w:r w:rsidRPr="00C51492">
        <w:rPr>
          <w:rFonts w:ascii="Cambria" w:hAnsi="Cambria" w:cstheme="minorBidi"/>
          <w:i/>
          <w:iCs/>
          <w:sz w:val="22"/>
          <w:szCs w:val="22"/>
        </w:rPr>
        <w:t xml:space="preserve">) </w:t>
      </w:r>
      <w:r w:rsidRPr="00C51492">
        <w:rPr>
          <w:rFonts w:ascii="Cambria" w:hAnsi="Cambria" w:cstheme="minorBidi"/>
          <w:b/>
          <w:i/>
          <w:iCs/>
          <w:sz w:val="22"/>
          <w:szCs w:val="22"/>
        </w:rPr>
        <w:t>lub w postaci elektronicznej opatrzonej podpisem osobistym lub podpisem zaufanym</w:t>
      </w:r>
    </w:p>
    <w:p w14:paraId="46A23314" w14:textId="77777777" w:rsidR="00ED45F0" w:rsidRPr="002E64B8" w:rsidRDefault="00ED45F0" w:rsidP="00ED45F0">
      <w:pPr>
        <w:ind w:left="284" w:firstLine="142"/>
        <w:jc w:val="both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Pr="00ED45F0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7091F66F" w:rsidR="0056029C" w:rsidRPr="00ED45F0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 w:rsidRPr="00ED45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28CE6" w14:textId="77777777" w:rsidR="001A2216" w:rsidRDefault="001A2216">
      <w:r>
        <w:separator/>
      </w:r>
    </w:p>
  </w:endnote>
  <w:endnote w:type="continuationSeparator" w:id="0">
    <w:p w14:paraId="79ED100A" w14:textId="77777777" w:rsidR="001A2216" w:rsidRDefault="001A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A35D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C4C1A" w14:textId="77777777" w:rsidR="001A2216" w:rsidRDefault="001A2216">
      <w:r>
        <w:separator/>
      </w:r>
    </w:p>
  </w:footnote>
  <w:footnote w:type="continuationSeparator" w:id="0">
    <w:p w14:paraId="66BF9206" w14:textId="77777777" w:rsidR="001A2216" w:rsidRDefault="001A2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F7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D5A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612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2216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0AE5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F74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35D6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865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66F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5EEB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650E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0C98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453D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E9A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4BD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5CCF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45F0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007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1217 N.Solec Kujawski Katarzyna Nieznaj</cp:lastModifiedBy>
  <cp:revision>23</cp:revision>
  <cp:lastPrinted>2017-05-23T10:32:00Z</cp:lastPrinted>
  <dcterms:created xsi:type="dcterms:W3CDTF">2022-06-26T12:58:00Z</dcterms:created>
  <dcterms:modified xsi:type="dcterms:W3CDTF">2025-04-28T09:19:00Z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