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18E5A2" w14:textId="3CBEFD4A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287778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</w:t>
      </w:r>
      <w:r w:rsidR="006A65C2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0.</w:t>
      </w:r>
      <w:r w:rsidR="00A10EA3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33D9C063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A65C2">
        <w:rPr>
          <w:rFonts w:ascii="Cambria" w:hAnsi="Cambria" w:cs="Arial"/>
          <w:b/>
          <w:bCs/>
          <w:sz w:val="22"/>
          <w:szCs w:val="22"/>
        </w:rPr>
        <w:t>Brodnica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39E47083" w:rsidR="00004B30" w:rsidRPr="008711E7" w:rsidRDefault="006A65C2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Sądowa 16</w:t>
      </w:r>
      <w:r w:rsidR="00004B30" w:rsidRPr="008711E7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87-300 Brodnica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0C33C939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287778">
        <w:rPr>
          <w:rFonts w:ascii="Cambria" w:hAnsi="Cambria" w:cs="Arial"/>
          <w:bCs/>
          <w:sz w:val="22"/>
          <w:szCs w:val="22"/>
        </w:rPr>
        <w:t>Brodnica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A10EA3">
        <w:rPr>
          <w:rFonts w:ascii="Cambria" w:hAnsi="Cambria" w:cs="Arial"/>
          <w:b/>
          <w:i/>
          <w:sz w:val="22"/>
          <w:szCs w:val="22"/>
        </w:rPr>
        <w:t>Dostawa kruszywa</w:t>
      </w:r>
      <w:r w:rsidR="00BD59B3" w:rsidRPr="00BD59B3">
        <w:rPr>
          <w:rFonts w:ascii="Cambria" w:hAnsi="Cambria" w:cs="Arial"/>
          <w:b/>
          <w:i/>
          <w:sz w:val="22"/>
          <w:szCs w:val="22"/>
        </w:rPr>
        <w:t xml:space="preserve"> na potrzeby Nadleśnictwa </w:t>
      </w:r>
      <w:r w:rsidR="006A65C2">
        <w:rPr>
          <w:rFonts w:ascii="Cambria" w:hAnsi="Cambria" w:cs="Arial"/>
          <w:b/>
          <w:i/>
          <w:sz w:val="22"/>
          <w:szCs w:val="22"/>
        </w:rPr>
        <w:t>Brodnica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03112E66" w14:textId="38B96B8A" w:rsidR="00B27297" w:rsidRPr="002E64B8" w:rsidRDefault="00B27297" w:rsidP="00B2729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Za wykonanie </w:t>
      </w:r>
      <w:r w:rsidR="006A65C2">
        <w:rPr>
          <w:rFonts w:ascii="Cambria" w:hAnsi="Cambria" w:cs="Arial"/>
          <w:bCs/>
          <w:sz w:val="22"/>
          <w:szCs w:val="22"/>
        </w:rPr>
        <w:t xml:space="preserve">części </w:t>
      </w:r>
      <w:r w:rsidR="006A65C2" w:rsidRPr="002E64B8">
        <w:rPr>
          <w:rFonts w:ascii="Cambria" w:hAnsi="Cambria" w:cs="Arial"/>
          <w:bCs/>
          <w:sz w:val="22"/>
          <w:szCs w:val="22"/>
        </w:rPr>
        <w:t>____________</w:t>
      </w:r>
      <w:r w:rsidR="006A65C2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przedmiotu zamówienia oferujemy następujące wynagrodzenie brutto: 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04D380D6" w:rsidR="00004B30" w:rsidRDefault="00B27297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w powyżej wynika z załączonego </w:t>
      </w:r>
      <w:r w:rsidR="00A10EA3">
        <w:rPr>
          <w:rFonts w:ascii="Cambria" w:hAnsi="Cambria" w:cs="Arial"/>
          <w:bCs/>
          <w:sz w:val="22"/>
          <w:szCs w:val="22"/>
        </w:rPr>
        <w:t>Formularza cenowego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97129D"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6068626" w14:textId="0D715AAD" w:rsidR="00A10EA3" w:rsidRDefault="00B27297" w:rsidP="00A10EA3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 xml:space="preserve">Oświadczamy, iż wykonamy przedmiot zamówienia w terminie ___________ dni, licząc od dnia podpisania umowy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A10EA3">
        <w:rPr>
          <w:rFonts w:ascii="Cambria" w:hAnsi="Cambria" w:cs="Arial"/>
          <w:bCs/>
          <w:i/>
          <w:sz w:val="22"/>
          <w:szCs w:val="22"/>
        </w:rPr>
        <w:t>I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44DF4717" w14:textId="1924B6E0" w:rsidR="00F7537C" w:rsidRDefault="00B2729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A10EA3">
        <w:rPr>
          <w:rFonts w:ascii="Cambria" w:hAnsi="Cambria" w:cs="Arial"/>
          <w:bCs/>
          <w:sz w:val="22"/>
          <w:szCs w:val="22"/>
        </w:rPr>
        <w:t>(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zgodnie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 w:rsidR="00A10EA3">
        <w:rPr>
          <w:rFonts w:ascii="Cambria" w:hAnsi="Cambria" w:cs="Arial"/>
          <w:bCs/>
          <w:i/>
          <w:sz w:val="22"/>
          <w:szCs w:val="22"/>
        </w:rPr>
        <w:br/>
        <w:t>w pkt. 3.5.h)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).</w:t>
      </w:r>
      <w:bookmarkStart w:id="0" w:name="_GoBack"/>
    </w:p>
    <w:bookmarkEnd w:id="0"/>
    <w:p w14:paraId="70A0493D" w14:textId="7EA37011" w:rsidR="004D3562" w:rsidRDefault="00B2729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A10EA3">
        <w:rPr>
          <w:rFonts w:ascii="Cambria" w:hAnsi="Cambria" w:cs="Arial"/>
          <w:bCs/>
          <w:i/>
          <w:sz w:val="22"/>
          <w:szCs w:val="22"/>
        </w:rPr>
        <w:t>g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652D76C3" w:rsidR="00084DF2" w:rsidRPr="002E64B8" w:rsidRDefault="00B2729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448062A6" w:rsidR="006A5E33" w:rsidRDefault="00B27297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642451F" w14:textId="24A24221" w:rsidR="006B1B51" w:rsidRPr="002E64B8" w:rsidRDefault="006A65C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378FEB95" w:rsidR="006B1B51" w:rsidRDefault="006A65C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65F1EE95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65C2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A10EA3">
        <w:rPr>
          <w:rFonts w:ascii="Cambria" w:hAnsi="Cambria" w:cs="Arial"/>
          <w:bCs/>
          <w:sz w:val="22"/>
          <w:szCs w:val="22"/>
        </w:rPr>
        <w:t>dostawy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30BEFEE7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A10EA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6B64FAD7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6A65C2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109A251C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65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3B30F12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65C2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6A8ECE42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65C2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2263E908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65C2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 xml:space="preserve">rzetwarzaniem danych osobowych i w sprawie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lastRenderedPageBreak/>
        <w:t>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CC83D7D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65C2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1B8AAEF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65C2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EED63" w14:textId="77777777" w:rsidR="001E7149" w:rsidRDefault="001E7149">
      <w:r>
        <w:separator/>
      </w:r>
    </w:p>
  </w:endnote>
  <w:endnote w:type="continuationSeparator" w:id="0">
    <w:p w14:paraId="2278958D" w14:textId="77777777" w:rsidR="001E7149" w:rsidRDefault="001E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460C4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460C4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BB05C" w14:textId="77777777" w:rsidR="001E7149" w:rsidRDefault="001E7149">
      <w:r>
        <w:separator/>
      </w:r>
    </w:p>
  </w:footnote>
  <w:footnote w:type="continuationSeparator" w:id="0">
    <w:p w14:paraId="52B11B95" w14:textId="77777777" w:rsidR="001E7149" w:rsidRDefault="001E7149">
      <w:r>
        <w:continuationSeparator/>
      </w:r>
    </w:p>
  </w:footnote>
  <w:footnote w:id="1">
    <w:p w14:paraId="1C424626" w14:textId="7776180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460C4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</w:t>
      </w:r>
      <w:proofErr w:type="spellStart"/>
      <w:r w:rsidR="00A10EA3">
        <w:rPr>
          <w:rFonts w:ascii="Cambria" w:hAnsi="Cambria"/>
        </w:rPr>
        <w:t>t.j</w:t>
      </w:r>
      <w:proofErr w:type="spellEnd"/>
      <w:r w:rsidR="00A10EA3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A10EA3">
        <w:rPr>
          <w:rFonts w:ascii="Cambria" w:hAnsi="Cambria"/>
        </w:rPr>
        <w:t>1129</w:t>
      </w:r>
      <w:r w:rsidR="007460C4">
        <w:rPr>
          <w:rFonts w:ascii="Cambria" w:hAnsi="Cambria"/>
        </w:rPr>
        <w:t xml:space="preserve"> z późn.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E7149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7778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C7A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5C2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0C4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17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297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3639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996065FB-241E-4BBC-9D5C-860AF7AD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69904-FC6D-4DBF-A846-857EB219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Kowalski2</cp:lastModifiedBy>
  <cp:revision>19</cp:revision>
  <cp:lastPrinted>2021-08-20T05:16:00Z</cp:lastPrinted>
  <dcterms:created xsi:type="dcterms:W3CDTF">2021-03-12T08:27:00Z</dcterms:created>
  <dcterms:modified xsi:type="dcterms:W3CDTF">2021-11-18T12:54:00Z</dcterms:modified>
</cp:coreProperties>
</file>