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16821" w:rsidRPr="003D758F" w:rsidRDefault="00916821" w:rsidP="0044541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3D758F">
        <w:rPr>
          <w:rFonts w:ascii="Cambria" w:hAnsi="Cambria" w:cs="Arial"/>
          <w:b/>
          <w:bCs/>
          <w:sz w:val="22"/>
          <w:szCs w:val="22"/>
        </w:rPr>
        <w:t>Załącznik nr 1</w:t>
      </w:r>
      <w:r w:rsidR="00C42AEA" w:rsidRPr="003D758F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E1C61" w:rsidRPr="003D758F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:rsidR="000E1C61" w:rsidRPr="003D758F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16821" w:rsidRPr="003D758F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D758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16821" w:rsidRPr="003D758F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D758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E0C25" w:rsidRPr="003D758F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D758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16821" w:rsidRPr="003D758F" w:rsidRDefault="00826760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D758F">
        <w:rPr>
          <w:rFonts w:ascii="Cambria" w:hAnsi="Cambria" w:cs="Arial"/>
          <w:bCs/>
          <w:sz w:val="22"/>
          <w:szCs w:val="22"/>
        </w:rPr>
        <w:t>(Nazwa i adres W</w:t>
      </w:r>
      <w:r w:rsidR="00916821" w:rsidRPr="003D758F">
        <w:rPr>
          <w:rFonts w:ascii="Cambria" w:hAnsi="Cambria" w:cs="Arial"/>
          <w:bCs/>
          <w:sz w:val="22"/>
          <w:szCs w:val="22"/>
        </w:rPr>
        <w:t>ykonawcy)</w:t>
      </w:r>
    </w:p>
    <w:p w:rsidR="000E1C61" w:rsidRPr="003D758F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916821" w:rsidRPr="003D758F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3D758F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3D758F">
        <w:rPr>
          <w:rFonts w:ascii="Cambria" w:hAnsi="Cambria" w:cs="Arial"/>
          <w:bCs/>
          <w:sz w:val="22"/>
          <w:szCs w:val="22"/>
        </w:rPr>
        <w:t xml:space="preserve">, dnia </w:t>
      </w:r>
      <w:r w:rsidRPr="003D758F">
        <w:rPr>
          <w:rFonts w:ascii="Cambria" w:hAnsi="Cambria" w:cs="Arial"/>
          <w:bCs/>
          <w:sz w:val="22"/>
          <w:szCs w:val="22"/>
        </w:rPr>
        <w:t>_____________</w:t>
      </w:r>
      <w:r w:rsidR="00916821" w:rsidRPr="003D758F">
        <w:rPr>
          <w:rFonts w:ascii="Cambria" w:hAnsi="Cambria" w:cs="Arial"/>
          <w:bCs/>
          <w:sz w:val="22"/>
          <w:szCs w:val="22"/>
        </w:rPr>
        <w:t xml:space="preserve"> r.</w:t>
      </w:r>
    </w:p>
    <w:p w:rsidR="00916821" w:rsidRPr="003D758F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16821" w:rsidRPr="003D758F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16821" w:rsidRPr="003D758F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16821" w:rsidRPr="003D758F" w:rsidRDefault="0091682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3D758F"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:rsidR="000E1C61" w:rsidRPr="003D758F" w:rsidRDefault="000E1C6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C90EEC" w:rsidRPr="003D758F" w:rsidRDefault="00C90EEC" w:rsidP="00C90EE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3D758F">
        <w:rPr>
          <w:rFonts w:ascii="Cambria" w:hAnsi="Cambria" w:cs="Arial"/>
          <w:b/>
          <w:bCs/>
          <w:sz w:val="22"/>
          <w:szCs w:val="22"/>
        </w:rPr>
        <w:t xml:space="preserve">Skarb Państwa, Państwowe Gospodarstwo Leśne Lasy Państwowe </w:t>
      </w:r>
    </w:p>
    <w:p w:rsidR="00C90EEC" w:rsidRPr="003D758F" w:rsidRDefault="00C90EEC" w:rsidP="00C90EE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3D758F">
        <w:rPr>
          <w:rFonts w:ascii="Cambria" w:hAnsi="Cambria" w:cs="Arial"/>
          <w:b/>
          <w:bCs/>
          <w:sz w:val="22"/>
          <w:szCs w:val="22"/>
        </w:rPr>
        <w:t>Nadleśnictwo Zamrzenica</w:t>
      </w:r>
    </w:p>
    <w:p w:rsidR="00C90EEC" w:rsidRPr="003D758F" w:rsidRDefault="00C90EEC" w:rsidP="00C90EE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3D758F">
        <w:rPr>
          <w:rFonts w:ascii="Cambria" w:hAnsi="Cambria" w:cs="Arial"/>
          <w:b/>
          <w:bCs/>
          <w:sz w:val="22"/>
          <w:szCs w:val="22"/>
        </w:rPr>
        <w:t>Zamrzenica 1A,</w:t>
      </w:r>
    </w:p>
    <w:p w:rsidR="00916821" w:rsidRPr="003D758F" w:rsidRDefault="00C90EEC" w:rsidP="00C90EE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D758F">
        <w:rPr>
          <w:rFonts w:ascii="Cambria" w:hAnsi="Cambria" w:cs="Arial"/>
          <w:b/>
          <w:bCs/>
          <w:sz w:val="22"/>
          <w:szCs w:val="22"/>
        </w:rPr>
        <w:t>89-510 Bysław</w:t>
      </w:r>
    </w:p>
    <w:p w:rsidR="0004046F" w:rsidRPr="008B249C" w:rsidRDefault="00916821" w:rsidP="00FC3462">
      <w:pPr>
        <w:spacing w:before="240" w:after="240"/>
        <w:jc w:val="both"/>
        <w:rPr>
          <w:rFonts w:ascii="Cambria" w:hAnsi="Cambria" w:cs="Arial"/>
          <w:b/>
          <w:bCs/>
          <w:i/>
          <w:sz w:val="22"/>
          <w:szCs w:val="22"/>
        </w:rPr>
      </w:pPr>
      <w:r w:rsidRPr="003D758F">
        <w:rPr>
          <w:rFonts w:ascii="Cambria" w:hAnsi="Cambria" w:cs="Arial"/>
          <w:bCs/>
          <w:sz w:val="22"/>
          <w:szCs w:val="22"/>
        </w:rPr>
        <w:t xml:space="preserve">Odpowiadając na ogłoszenie o </w:t>
      </w:r>
      <w:r w:rsidR="00F27A66" w:rsidRPr="003D758F">
        <w:rPr>
          <w:rFonts w:ascii="Cambria" w:hAnsi="Cambria" w:cs="Arial"/>
          <w:bCs/>
          <w:sz w:val="22"/>
          <w:szCs w:val="22"/>
        </w:rPr>
        <w:t>postępowaniu</w:t>
      </w:r>
      <w:r w:rsidR="00826760" w:rsidRPr="003D758F">
        <w:rPr>
          <w:rFonts w:ascii="Cambria" w:hAnsi="Cambria" w:cs="Arial"/>
          <w:bCs/>
          <w:sz w:val="22"/>
          <w:szCs w:val="22"/>
        </w:rPr>
        <w:t xml:space="preserve"> prowadzonym w trybie</w:t>
      </w:r>
      <w:r w:rsidRPr="003D758F">
        <w:rPr>
          <w:rFonts w:ascii="Cambria" w:hAnsi="Cambria" w:cs="Arial"/>
          <w:bCs/>
          <w:sz w:val="22"/>
          <w:szCs w:val="22"/>
        </w:rPr>
        <w:t xml:space="preserve"> </w:t>
      </w:r>
      <w:r w:rsidR="00155E84" w:rsidRPr="003D758F">
        <w:rPr>
          <w:rFonts w:ascii="Cambria" w:hAnsi="Cambria" w:cs="Arial"/>
          <w:bCs/>
          <w:sz w:val="22"/>
          <w:szCs w:val="22"/>
        </w:rPr>
        <w:t xml:space="preserve">podstawowym (Wariant </w:t>
      </w:r>
      <w:r w:rsidR="00C90EEC" w:rsidRPr="003D758F">
        <w:rPr>
          <w:rFonts w:ascii="Cambria" w:hAnsi="Cambria" w:cs="Arial"/>
          <w:bCs/>
          <w:sz w:val="22"/>
          <w:szCs w:val="22"/>
        </w:rPr>
        <w:t>I</w:t>
      </w:r>
      <w:r w:rsidR="00155E84" w:rsidRPr="003D758F">
        <w:rPr>
          <w:rFonts w:ascii="Cambria" w:hAnsi="Cambria" w:cs="Arial"/>
          <w:bCs/>
          <w:sz w:val="22"/>
          <w:szCs w:val="22"/>
        </w:rPr>
        <w:t>I</w:t>
      </w:r>
      <w:r w:rsidR="00C90EEC" w:rsidRPr="003D758F">
        <w:rPr>
          <w:rFonts w:ascii="Cambria" w:hAnsi="Cambria" w:cs="Arial"/>
          <w:bCs/>
          <w:sz w:val="22"/>
          <w:szCs w:val="22"/>
        </w:rPr>
        <w:t xml:space="preserve">) </w:t>
      </w:r>
      <w:r w:rsidR="00155E84" w:rsidRPr="003D758F">
        <w:rPr>
          <w:rFonts w:ascii="Cambria" w:hAnsi="Cambria" w:cs="Arial"/>
          <w:b/>
          <w:bCs/>
          <w:sz w:val="22"/>
          <w:szCs w:val="22"/>
        </w:rPr>
        <w:t xml:space="preserve">na </w:t>
      </w:r>
      <w:r w:rsidR="00522FE2" w:rsidRPr="003D758F">
        <w:rPr>
          <w:rFonts w:ascii="Cambria" w:hAnsi="Cambria" w:cs="Arial"/>
          <w:b/>
          <w:bCs/>
          <w:i/>
          <w:sz w:val="22"/>
          <w:szCs w:val="22"/>
        </w:rPr>
        <w:t>„Wykonywanie usług z zakresu gospodarki łowieckiej na terenie Nadleśnictwa Zamrzenica w sezonie łowieckim 202</w:t>
      </w:r>
      <w:r w:rsidR="00D74ADD" w:rsidRPr="003D758F">
        <w:rPr>
          <w:rFonts w:ascii="Cambria" w:hAnsi="Cambria" w:cs="Arial"/>
          <w:b/>
          <w:bCs/>
          <w:i/>
          <w:sz w:val="22"/>
          <w:szCs w:val="22"/>
        </w:rPr>
        <w:t>2-2023</w:t>
      </w:r>
      <w:r w:rsidR="00522FE2" w:rsidRPr="003D758F">
        <w:rPr>
          <w:rFonts w:ascii="Cambria" w:hAnsi="Cambria" w:cs="Arial"/>
          <w:b/>
          <w:bCs/>
          <w:i/>
          <w:sz w:val="22"/>
          <w:szCs w:val="22"/>
        </w:rPr>
        <w:t>”</w:t>
      </w:r>
      <w:r w:rsidR="008B249C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 w:rsidRPr="003D758F">
        <w:rPr>
          <w:rFonts w:ascii="Cambria" w:hAnsi="Cambria" w:cs="Arial"/>
          <w:bCs/>
          <w:sz w:val="22"/>
          <w:szCs w:val="22"/>
        </w:rPr>
        <w:t>składamy niniejszym ofertę</w:t>
      </w:r>
      <w:r w:rsidR="008B249C">
        <w:rPr>
          <w:rFonts w:ascii="Cambria" w:hAnsi="Cambria" w:cs="Arial"/>
          <w:bCs/>
          <w:sz w:val="22"/>
          <w:szCs w:val="22"/>
        </w:rPr>
        <w:t xml:space="preserve"> na </w:t>
      </w:r>
      <w:r w:rsidR="00D62FFB">
        <w:rPr>
          <w:rFonts w:ascii="Cambria" w:hAnsi="Cambria" w:cs="Arial"/>
          <w:bCs/>
          <w:sz w:val="22"/>
          <w:szCs w:val="22"/>
        </w:rPr>
        <w:t>pakiet</w:t>
      </w:r>
      <w:bookmarkStart w:id="0" w:name="_GoBack"/>
      <w:bookmarkEnd w:id="0"/>
      <w:r w:rsidR="008B249C">
        <w:rPr>
          <w:rFonts w:ascii="Cambria" w:hAnsi="Cambria" w:cs="Arial"/>
          <w:bCs/>
          <w:sz w:val="22"/>
          <w:szCs w:val="22"/>
        </w:rPr>
        <w:t>……………. niniejszego zamówienia</w:t>
      </w:r>
      <w:r w:rsidRPr="003D758F">
        <w:rPr>
          <w:rFonts w:ascii="Cambria" w:hAnsi="Cambria" w:cs="Arial"/>
          <w:bCs/>
          <w:sz w:val="22"/>
          <w:szCs w:val="22"/>
        </w:rPr>
        <w:t>:</w:t>
      </w:r>
    </w:p>
    <w:p w:rsidR="006B1B51" w:rsidRPr="003D758F" w:rsidRDefault="00916821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3D758F">
        <w:rPr>
          <w:rFonts w:ascii="Cambria" w:hAnsi="Cambria" w:cs="Arial"/>
          <w:bCs/>
          <w:sz w:val="22"/>
          <w:szCs w:val="22"/>
        </w:rPr>
        <w:t xml:space="preserve">1. </w:t>
      </w:r>
      <w:r w:rsidRPr="003D758F">
        <w:rPr>
          <w:rFonts w:ascii="Cambria" w:hAnsi="Cambria" w:cs="Arial"/>
          <w:bCs/>
          <w:sz w:val="22"/>
          <w:szCs w:val="22"/>
        </w:rPr>
        <w:tab/>
        <w:t>Za wykonanie przedmiotu zamówienia oferujemy następujące wynagrodzenie brutto: ___________________________________________________________</w:t>
      </w:r>
      <w:r w:rsidR="00E62565" w:rsidRPr="003D758F">
        <w:rPr>
          <w:rFonts w:ascii="Cambria" w:hAnsi="Cambria" w:cs="Arial"/>
          <w:bCs/>
          <w:sz w:val="22"/>
          <w:szCs w:val="22"/>
        </w:rPr>
        <w:t xml:space="preserve"> </w:t>
      </w:r>
      <w:r w:rsidR="00FC3462" w:rsidRPr="003D758F">
        <w:rPr>
          <w:rFonts w:ascii="Cambria" w:hAnsi="Cambria" w:cs="Arial"/>
          <w:bCs/>
          <w:sz w:val="22"/>
          <w:szCs w:val="22"/>
        </w:rPr>
        <w:t xml:space="preserve">PLN. </w:t>
      </w:r>
    </w:p>
    <w:p w:rsidR="00EC3B1C" w:rsidRPr="003D758F" w:rsidRDefault="00916821" w:rsidP="00522FE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3D758F">
        <w:rPr>
          <w:rFonts w:ascii="Cambria" w:hAnsi="Cambria" w:cs="Arial"/>
          <w:bCs/>
          <w:sz w:val="22"/>
          <w:szCs w:val="22"/>
        </w:rPr>
        <w:t>2.</w:t>
      </w:r>
      <w:r w:rsidRPr="003D758F">
        <w:rPr>
          <w:rFonts w:ascii="Cambria" w:hAnsi="Cambria" w:cs="Arial"/>
          <w:bCs/>
          <w:sz w:val="22"/>
          <w:szCs w:val="22"/>
        </w:rPr>
        <w:tab/>
        <w:t>Wynagrodzenie zaoferowan</w:t>
      </w:r>
      <w:r w:rsidR="005F4C12" w:rsidRPr="003D758F">
        <w:rPr>
          <w:rFonts w:ascii="Cambria" w:hAnsi="Cambria" w:cs="Arial"/>
          <w:bCs/>
          <w:sz w:val="22"/>
          <w:szCs w:val="22"/>
        </w:rPr>
        <w:t>e</w:t>
      </w:r>
      <w:r w:rsidRPr="003D758F">
        <w:rPr>
          <w:rFonts w:ascii="Cambria" w:hAnsi="Cambria" w:cs="Arial"/>
          <w:bCs/>
          <w:sz w:val="22"/>
          <w:szCs w:val="22"/>
        </w:rPr>
        <w:t xml:space="preserve"> w pkt 1 powyżej wynika z załączonego kosztorysu ofertowego i stanowi sumę wartości całkowitych brutto za poszczególne pozycje (prace) tworzące </w:t>
      </w:r>
      <w:r w:rsidR="00F14EDA" w:rsidRPr="003D758F">
        <w:rPr>
          <w:rFonts w:ascii="Cambria" w:hAnsi="Cambria" w:cs="Arial"/>
          <w:bCs/>
          <w:sz w:val="22"/>
          <w:szCs w:val="22"/>
        </w:rPr>
        <w:t>przedmiot zamówienia</w:t>
      </w:r>
      <w:r w:rsidR="00FC3462" w:rsidRPr="003D758F">
        <w:rPr>
          <w:rFonts w:ascii="Cambria" w:hAnsi="Cambria" w:cs="Arial"/>
          <w:bCs/>
          <w:sz w:val="22"/>
          <w:szCs w:val="22"/>
        </w:rPr>
        <w:t>.</w:t>
      </w:r>
    </w:p>
    <w:p w:rsidR="00A913F6" w:rsidRPr="008B249C" w:rsidRDefault="00522FE2" w:rsidP="00A913F6">
      <w:pPr>
        <w:ind w:left="709" w:hanging="709"/>
        <w:jc w:val="both"/>
        <w:rPr>
          <w:rFonts w:ascii="Cambria" w:hAnsi="Cambria" w:cs="Arial"/>
          <w:bCs/>
          <w:szCs w:val="22"/>
        </w:rPr>
      </w:pPr>
      <w:r w:rsidRPr="003D758F">
        <w:rPr>
          <w:rFonts w:ascii="Cambria" w:hAnsi="Cambria" w:cs="Arial"/>
          <w:bCs/>
          <w:sz w:val="22"/>
          <w:szCs w:val="22"/>
        </w:rPr>
        <w:t>3</w:t>
      </w:r>
      <w:r w:rsidR="00084DF2" w:rsidRPr="003D758F">
        <w:rPr>
          <w:rFonts w:ascii="Cambria" w:hAnsi="Cambria" w:cs="Arial"/>
          <w:bCs/>
          <w:sz w:val="22"/>
          <w:szCs w:val="22"/>
        </w:rPr>
        <w:t>.</w:t>
      </w:r>
      <w:r w:rsidR="00084DF2" w:rsidRPr="003D758F">
        <w:rPr>
          <w:rFonts w:ascii="Cambria" w:hAnsi="Cambria" w:cs="Arial"/>
          <w:bCs/>
          <w:sz w:val="22"/>
          <w:szCs w:val="22"/>
        </w:rPr>
        <w:tab/>
      </w:r>
      <w:r w:rsidR="00084DF2" w:rsidRPr="008B249C">
        <w:rPr>
          <w:rFonts w:ascii="Cambria" w:hAnsi="Cambria" w:cs="Arial"/>
          <w:bCs/>
          <w:szCs w:val="22"/>
        </w:rPr>
        <w:t>Informujemy, że wybór oferty nie będzie</w:t>
      </w:r>
      <w:r w:rsidR="00D74ADD" w:rsidRPr="008B249C">
        <w:rPr>
          <w:rFonts w:ascii="Cambria" w:hAnsi="Cambria" w:cs="Arial"/>
          <w:bCs/>
          <w:szCs w:val="22"/>
        </w:rPr>
        <w:t xml:space="preserve">/będzie* prowadzić do powstania </w:t>
      </w:r>
      <w:r w:rsidR="003D758F" w:rsidRPr="008B249C">
        <w:rPr>
          <w:rFonts w:ascii="Cambria" w:hAnsi="Cambria" w:cs="Arial"/>
          <w:bCs/>
          <w:szCs w:val="22"/>
        </w:rPr>
        <w:br/>
      </w:r>
      <w:r w:rsidR="00084DF2" w:rsidRPr="008B249C">
        <w:rPr>
          <w:rFonts w:ascii="Cambria" w:hAnsi="Cambria" w:cs="Arial"/>
          <w:bCs/>
          <w:szCs w:val="22"/>
        </w:rPr>
        <w:t xml:space="preserve">u Zamawiającego obowiązku podatkowego zgodnie z </w:t>
      </w:r>
      <w:r w:rsidR="00D74ADD" w:rsidRPr="008B249C">
        <w:rPr>
          <w:rFonts w:ascii="Cambria" w:hAnsi="Cambria" w:cs="Arial"/>
          <w:bCs/>
          <w:szCs w:val="22"/>
        </w:rPr>
        <w:t>przepisami o podatku od towarów</w:t>
      </w:r>
      <w:r w:rsidR="00C42AEA" w:rsidRPr="008B249C">
        <w:rPr>
          <w:rFonts w:ascii="Cambria" w:hAnsi="Cambria" w:cs="Arial"/>
          <w:bCs/>
          <w:szCs w:val="22"/>
        </w:rPr>
        <w:t xml:space="preserve"> </w:t>
      </w:r>
      <w:r w:rsidR="003D758F" w:rsidRPr="008B249C">
        <w:rPr>
          <w:rFonts w:ascii="Cambria" w:hAnsi="Cambria" w:cs="Arial"/>
          <w:bCs/>
          <w:szCs w:val="22"/>
        </w:rPr>
        <w:br/>
      </w:r>
      <w:r w:rsidR="00D74ADD" w:rsidRPr="008B249C">
        <w:rPr>
          <w:rFonts w:ascii="Cambria" w:hAnsi="Cambria" w:cs="Arial"/>
          <w:bCs/>
          <w:szCs w:val="22"/>
        </w:rPr>
        <w:t xml:space="preserve">i usług. </w:t>
      </w:r>
      <w:r w:rsidR="00084DF2" w:rsidRPr="008B249C">
        <w:rPr>
          <w:rFonts w:ascii="Cambria" w:hAnsi="Cambria" w:cs="Arial"/>
          <w:bCs/>
          <w:szCs w:val="22"/>
        </w:rPr>
        <w:t>Rodzaj usługi</w:t>
      </w:r>
      <w:r w:rsidR="005F4C12" w:rsidRPr="008B249C">
        <w:rPr>
          <w:rFonts w:ascii="Cambria" w:hAnsi="Cambria" w:cs="Arial"/>
          <w:bCs/>
          <w:szCs w:val="22"/>
        </w:rPr>
        <w:t>,</w:t>
      </w:r>
      <w:r w:rsidR="00084DF2" w:rsidRPr="008B249C">
        <w:rPr>
          <w:rFonts w:ascii="Cambria" w:hAnsi="Cambria" w:cs="Arial"/>
          <w:bCs/>
          <w:szCs w:val="22"/>
        </w:rPr>
        <w:t xml:space="preserve"> których świadczenie będzie prowadzić do powstania </w:t>
      </w:r>
      <w:r w:rsidR="003D758F" w:rsidRPr="008B249C">
        <w:rPr>
          <w:rFonts w:ascii="Cambria" w:hAnsi="Cambria" w:cs="Arial"/>
          <w:bCs/>
          <w:szCs w:val="22"/>
        </w:rPr>
        <w:br/>
      </w:r>
      <w:r w:rsidR="00084DF2" w:rsidRPr="008B249C">
        <w:rPr>
          <w:rFonts w:ascii="Cambria" w:hAnsi="Cambria" w:cs="Arial"/>
          <w:bCs/>
          <w:szCs w:val="22"/>
        </w:rPr>
        <w:t xml:space="preserve">u Zamawiającego obowiązku podatkowego zgodnie z przepisami o podatku od towarów </w:t>
      </w:r>
      <w:r w:rsidR="003D758F" w:rsidRPr="008B249C">
        <w:rPr>
          <w:rFonts w:ascii="Cambria" w:hAnsi="Cambria" w:cs="Arial"/>
          <w:bCs/>
          <w:szCs w:val="22"/>
        </w:rPr>
        <w:br/>
      </w:r>
      <w:r w:rsidR="00084DF2" w:rsidRPr="008B249C">
        <w:rPr>
          <w:rFonts w:ascii="Cambria" w:hAnsi="Cambria" w:cs="Arial"/>
          <w:bCs/>
          <w:szCs w:val="22"/>
        </w:rPr>
        <w:t xml:space="preserve">i usług </w:t>
      </w:r>
      <w:r w:rsidR="00E62565" w:rsidRPr="008B249C">
        <w:rPr>
          <w:rFonts w:ascii="Cambria" w:hAnsi="Cambria" w:cs="Arial"/>
          <w:bCs/>
          <w:szCs w:val="22"/>
        </w:rPr>
        <w:t>(VAT)</w:t>
      </w:r>
      <w:r w:rsidR="00D74ADD" w:rsidRPr="008B249C">
        <w:rPr>
          <w:rFonts w:ascii="Cambria" w:hAnsi="Cambria" w:cs="Arial"/>
          <w:bCs/>
          <w:szCs w:val="22"/>
        </w:rPr>
        <w:t xml:space="preserve">: </w:t>
      </w:r>
    </w:p>
    <w:p w:rsidR="00A913F6" w:rsidRPr="008B249C" w:rsidRDefault="00D74ADD" w:rsidP="00A913F6">
      <w:pPr>
        <w:ind w:left="709" w:hanging="1"/>
        <w:jc w:val="both"/>
        <w:rPr>
          <w:rFonts w:ascii="Cambria" w:hAnsi="Cambria" w:cs="Arial"/>
          <w:bCs/>
          <w:szCs w:val="22"/>
        </w:rPr>
      </w:pPr>
      <w:r w:rsidRPr="008B249C">
        <w:rPr>
          <w:rFonts w:ascii="Cambria" w:hAnsi="Cambria" w:cs="Arial"/>
          <w:bCs/>
          <w:szCs w:val="22"/>
        </w:rPr>
        <w:t>_________________________________________________________________________</w:t>
      </w:r>
      <w:r w:rsidR="006B1B51" w:rsidRPr="008B249C">
        <w:rPr>
          <w:rFonts w:ascii="Cambria" w:hAnsi="Cambria" w:cs="Arial"/>
          <w:bCs/>
          <w:szCs w:val="22"/>
        </w:rPr>
        <w:t>________________________</w:t>
      </w:r>
      <w:r w:rsidR="00A913F6" w:rsidRPr="008B249C">
        <w:rPr>
          <w:rFonts w:ascii="Cambria" w:hAnsi="Cambria" w:cs="Arial"/>
          <w:bCs/>
          <w:szCs w:val="22"/>
        </w:rPr>
        <w:t>_____</w:t>
      </w:r>
      <w:r w:rsidRPr="008B249C">
        <w:rPr>
          <w:rFonts w:ascii="Cambria" w:hAnsi="Cambria" w:cs="Arial"/>
          <w:bCs/>
          <w:szCs w:val="22"/>
        </w:rPr>
        <w:t xml:space="preserve"> </w:t>
      </w:r>
      <w:r w:rsidR="006B1B51" w:rsidRPr="008B249C">
        <w:rPr>
          <w:rFonts w:ascii="Cambria" w:hAnsi="Cambria" w:cs="Arial"/>
          <w:bCs/>
          <w:szCs w:val="22"/>
        </w:rPr>
        <w:t>__________________________</w:t>
      </w:r>
      <w:r w:rsidR="00084DF2" w:rsidRPr="008B249C">
        <w:rPr>
          <w:rFonts w:ascii="Cambria" w:hAnsi="Cambria" w:cs="Arial"/>
          <w:bCs/>
          <w:szCs w:val="22"/>
        </w:rPr>
        <w:t>_________</w:t>
      </w:r>
      <w:r w:rsidR="00BD37AF" w:rsidRPr="008B249C">
        <w:rPr>
          <w:rFonts w:ascii="Cambria" w:hAnsi="Cambria" w:cs="Arial"/>
          <w:bCs/>
          <w:szCs w:val="22"/>
        </w:rPr>
        <w:t>___________________________________________________________________</w:t>
      </w:r>
    </w:p>
    <w:p w:rsidR="00A913F6" w:rsidRPr="008B249C" w:rsidRDefault="00084DF2" w:rsidP="00A913F6">
      <w:pPr>
        <w:ind w:left="709" w:hanging="1"/>
        <w:jc w:val="both"/>
        <w:rPr>
          <w:rFonts w:ascii="Cambria" w:hAnsi="Cambria" w:cs="Arial"/>
          <w:bCs/>
          <w:szCs w:val="22"/>
        </w:rPr>
      </w:pPr>
      <w:r w:rsidRPr="008B249C">
        <w:rPr>
          <w:rFonts w:ascii="Cambria" w:hAnsi="Cambria" w:cs="Arial"/>
          <w:bCs/>
          <w:szCs w:val="22"/>
        </w:rPr>
        <w:t xml:space="preserve">Wartość ww. usług bez kwoty podatku </w:t>
      </w:r>
      <w:r w:rsidR="00E62565" w:rsidRPr="008B249C">
        <w:rPr>
          <w:rFonts w:ascii="Cambria" w:hAnsi="Cambria" w:cs="Arial"/>
          <w:bCs/>
          <w:szCs w:val="22"/>
        </w:rPr>
        <w:t xml:space="preserve">od towarów i usług (VAT) </w:t>
      </w:r>
      <w:r w:rsidRPr="008B249C">
        <w:rPr>
          <w:rFonts w:ascii="Cambria" w:hAnsi="Cambria" w:cs="Arial"/>
          <w:bCs/>
          <w:szCs w:val="22"/>
        </w:rPr>
        <w:t>wynosi: _________________________________________ PLN.</w:t>
      </w:r>
    </w:p>
    <w:p w:rsidR="00A913F6" w:rsidRPr="008B249C" w:rsidRDefault="00A913F6" w:rsidP="00A913F6">
      <w:pPr>
        <w:ind w:left="709" w:hanging="1"/>
        <w:jc w:val="both"/>
        <w:rPr>
          <w:rFonts w:ascii="Cambria" w:hAnsi="Cambria" w:cs="Arial"/>
          <w:bCs/>
          <w:szCs w:val="22"/>
        </w:rPr>
      </w:pPr>
      <w:r w:rsidRPr="008B249C">
        <w:rPr>
          <w:rFonts w:ascii="Cambria" w:hAnsi="Cambria" w:cs="Arial"/>
          <w:bCs/>
          <w:szCs w:val="22"/>
        </w:rPr>
        <w:br/>
        <w:t xml:space="preserve">Wskazanie stawki podatku VAT, która zgodnie z wiedzą Wykonawcy będzie miała zastosowanie: _________________________________________. </w:t>
      </w:r>
    </w:p>
    <w:p w:rsidR="006B1B51" w:rsidRDefault="006B1B51" w:rsidP="00A913F6">
      <w:pPr>
        <w:ind w:left="709" w:hanging="1"/>
        <w:jc w:val="both"/>
        <w:rPr>
          <w:rFonts w:ascii="Cambria" w:hAnsi="Cambria" w:cs="Arial"/>
          <w:bCs/>
          <w:sz w:val="22"/>
          <w:szCs w:val="22"/>
        </w:rPr>
      </w:pPr>
    </w:p>
    <w:p w:rsidR="006B1B51" w:rsidRPr="003D758F" w:rsidRDefault="00522FE2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3D758F">
        <w:rPr>
          <w:rFonts w:ascii="Cambria" w:hAnsi="Cambria" w:cs="Arial"/>
          <w:bCs/>
          <w:sz w:val="22"/>
          <w:szCs w:val="22"/>
        </w:rPr>
        <w:t>4</w:t>
      </w:r>
      <w:r w:rsidR="00916821" w:rsidRPr="003D758F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3D758F">
        <w:rPr>
          <w:rFonts w:ascii="Cambria" w:hAnsi="Cambria" w:cs="Arial"/>
          <w:bCs/>
          <w:sz w:val="22"/>
          <w:szCs w:val="22"/>
        </w:rPr>
        <w:tab/>
        <w:t xml:space="preserve">Oświadczamy, że zapoznaliśmy się ze </w:t>
      </w:r>
      <w:r w:rsidR="00A0743B" w:rsidRPr="003D758F">
        <w:rPr>
          <w:rFonts w:ascii="Cambria" w:hAnsi="Cambria" w:cs="Arial"/>
          <w:bCs/>
          <w:sz w:val="22"/>
          <w:szCs w:val="22"/>
        </w:rPr>
        <w:t>s</w:t>
      </w:r>
      <w:r w:rsidR="00916821" w:rsidRPr="003D758F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3D758F">
        <w:rPr>
          <w:rFonts w:ascii="Cambria" w:hAnsi="Cambria" w:cs="Arial"/>
          <w:bCs/>
          <w:sz w:val="22"/>
          <w:szCs w:val="22"/>
        </w:rPr>
        <w:t>w</w:t>
      </w:r>
      <w:r w:rsidR="00916821" w:rsidRPr="003D758F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3D758F">
        <w:rPr>
          <w:rFonts w:ascii="Cambria" w:hAnsi="Cambria" w:cs="Arial"/>
          <w:bCs/>
          <w:sz w:val="22"/>
          <w:szCs w:val="22"/>
        </w:rPr>
        <w:t>z</w:t>
      </w:r>
      <w:r w:rsidR="00916821" w:rsidRPr="003D758F">
        <w:rPr>
          <w:rFonts w:ascii="Cambria" w:hAnsi="Cambria" w:cs="Arial"/>
          <w:bCs/>
          <w:sz w:val="22"/>
          <w:szCs w:val="22"/>
        </w:rPr>
        <w:t xml:space="preserve">amówienia, w tym także ze wzorem umowy i uzyskaliśmy wszelkie informacje niezbędne do przygotowania niniejszej oferty. W przypadku wyboru naszej oferty zobowiązujemy się do zawarcia </w:t>
      </w:r>
      <w:r w:rsidR="00916821" w:rsidRPr="003D758F">
        <w:rPr>
          <w:rFonts w:ascii="Cambria" w:hAnsi="Cambria" w:cs="Arial"/>
          <w:bCs/>
          <w:sz w:val="22"/>
          <w:szCs w:val="22"/>
        </w:rPr>
        <w:lastRenderedPageBreak/>
        <w:t xml:space="preserve">umowy zgodnej z niniejszą ofertą, na warunkach określonych w </w:t>
      </w:r>
      <w:r w:rsidR="00A0743B" w:rsidRPr="003D758F">
        <w:rPr>
          <w:rFonts w:ascii="Cambria" w:hAnsi="Cambria" w:cs="Arial"/>
          <w:bCs/>
          <w:sz w:val="22"/>
          <w:szCs w:val="22"/>
        </w:rPr>
        <w:t>s</w:t>
      </w:r>
      <w:r w:rsidR="00916821" w:rsidRPr="003D758F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3D758F">
        <w:rPr>
          <w:rFonts w:ascii="Cambria" w:hAnsi="Cambria" w:cs="Arial"/>
          <w:bCs/>
          <w:sz w:val="22"/>
          <w:szCs w:val="22"/>
        </w:rPr>
        <w:t>w</w:t>
      </w:r>
      <w:r w:rsidR="00916821" w:rsidRPr="003D758F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3D758F">
        <w:rPr>
          <w:rFonts w:ascii="Cambria" w:hAnsi="Cambria" w:cs="Arial"/>
          <w:bCs/>
          <w:sz w:val="22"/>
          <w:szCs w:val="22"/>
        </w:rPr>
        <w:t>z</w:t>
      </w:r>
      <w:r w:rsidR="00916821" w:rsidRPr="003D758F">
        <w:rPr>
          <w:rFonts w:ascii="Cambria" w:hAnsi="Cambria" w:cs="Arial"/>
          <w:bCs/>
          <w:sz w:val="22"/>
          <w:szCs w:val="22"/>
        </w:rPr>
        <w:t>amówienia oraz w miejscu i terminie wyznaczonym przez Zamawiającego, a przed zawarciem umowy wniesienia zabezpiecze</w:t>
      </w:r>
      <w:r w:rsidR="00FC3462" w:rsidRPr="003D758F">
        <w:rPr>
          <w:rFonts w:ascii="Cambria" w:hAnsi="Cambria" w:cs="Arial"/>
          <w:bCs/>
          <w:sz w:val="22"/>
          <w:szCs w:val="22"/>
        </w:rPr>
        <w:t>nia należytego wykonania umowy.</w:t>
      </w:r>
    </w:p>
    <w:p w:rsidR="006B1B51" w:rsidRPr="003D758F" w:rsidRDefault="00522FE2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3D758F">
        <w:rPr>
          <w:rFonts w:ascii="Cambria" w:hAnsi="Cambria" w:cs="Arial"/>
          <w:bCs/>
          <w:sz w:val="22"/>
          <w:szCs w:val="22"/>
        </w:rPr>
        <w:t>5</w:t>
      </w:r>
      <w:r w:rsidR="00916821" w:rsidRPr="003D758F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3D758F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C42AEA" w:rsidRPr="003D758F">
        <w:rPr>
          <w:rFonts w:ascii="Cambria" w:hAnsi="Cambria" w:cs="Arial"/>
          <w:bCs/>
          <w:sz w:val="22"/>
          <w:szCs w:val="22"/>
        </w:rPr>
        <w:t xml:space="preserve">                      </w:t>
      </w:r>
      <w:r w:rsidR="00916821" w:rsidRPr="003D758F">
        <w:rPr>
          <w:rFonts w:ascii="Cambria" w:hAnsi="Cambria" w:cs="Arial"/>
          <w:bCs/>
          <w:sz w:val="22"/>
          <w:szCs w:val="22"/>
        </w:rPr>
        <w:t>w specyfikacji</w:t>
      </w:r>
      <w:r w:rsidR="00FC3462" w:rsidRPr="003D758F"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:rsidR="004A3437" w:rsidRPr="003D758F" w:rsidRDefault="00D62FFB" w:rsidP="004A3437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916821" w:rsidRPr="003D758F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3D758F">
        <w:rPr>
          <w:rFonts w:ascii="Cambria" w:hAnsi="Cambria" w:cs="Arial"/>
          <w:bCs/>
          <w:sz w:val="22"/>
          <w:szCs w:val="22"/>
        </w:rPr>
        <w:tab/>
      </w:r>
      <w:r w:rsidR="004A3437" w:rsidRPr="003D758F">
        <w:rPr>
          <w:rFonts w:ascii="Cambria" w:hAnsi="Cambria" w:cs="Arial"/>
          <w:bCs/>
          <w:sz w:val="22"/>
          <w:szCs w:val="22"/>
        </w:rPr>
        <w:t>Oświadczamy, że następujące usługi stanowiące przedmiot zamówienia wykonają poszczególni Wykonawcy wspólnie ubiegający się o udzielenie zamówienia</w:t>
      </w:r>
      <w:r w:rsidR="004A3437" w:rsidRPr="003D758F">
        <w:rPr>
          <w:rFonts w:ascii="Cambria" w:hAnsi="Cambria" w:cs="Arial"/>
          <w:bCs/>
          <w:sz w:val="22"/>
          <w:szCs w:val="22"/>
          <w:vertAlign w:val="superscript"/>
        </w:rPr>
        <w:footnoteReference w:id="1"/>
      </w:r>
      <w:r w:rsidR="004A3437" w:rsidRPr="003D758F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97"/>
        <w:gridCol w:w="4281"/>
      </w:tblGrid>
      <w:tr w:rsidR="004A3437" w:rsidRPr="003D758F" w:rsidTr="007B15E6">
        <w:tc>
          <w:tcPr>
            <w:tcW w:w="4605" w:type="dxa"/>
            <w:shd w:val="clear" w:color="auto" w:fill="auto"/>
          </w:tcPr>
          <w:p w:rsidR="004A3437" w:rsidRPr="003D758F" w:rsidRDefault="004A3437" w:rsidP="004A3437">
            <w:pPr>
              <w:spacing w:before="240" w:after="240"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3D758F">
              <w:rPr>
                <w:rFonts w:ascii="Cambria" w:hAnsi="Cambria" w:cs="Arial"/>
                <w:bCs/>
                <w:sz w:val="22"/>
                <w:szCs w:val="22"/>
              </w:rPr>
              <w:t>Wykonawca wspólnie ubiegający się o udzielenie zamówienia (nazwa/firma, adres)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4A3437" w:rsidRPr="003D758F" w:rsidRDefault="004A3437" w:rsidP="004A3437">
            <w:pPr>
              <w:spacing w:before="240" w:after="240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3D758F">
              <w:rPr>
                <w:rFonts w:ascii="Cambria" w:hAnsi="Cambria" w:cs="Arial"/>
                <w:bCs/>
                <w:sz w:val="22"/>
                <w:szCs w:val="22"/>
              </w:rPr>
              <w:t>Zakres usług, które zostaną wykonane przez danego wykonawcę wspólnie ubiegającego się o udzielenie zamówienia</w:t>
            </w:r>
          </w:p>
        </w:tc>
      </w:tr>
      <w:tr w:rsidR="004A3437" w:rsidRPr="003D758F" w:rsidTr="007B15E6">
        <w:tc>
          <w:tcPr>
            <w:tcW w:w="4605" w:type="dxa"/>
            <w:shd w:val="clear" w:color="auto" w:fill="auto"/>
          </w:tcPr>
          <w:p w:rsidR="004A3437" w:rsidRPr="003D758F" w:rsidRDefault="004A3437" w:rsidP="00D74ADD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:rsidR="004A3437" w:rsidRPr="003D758F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3D758F" w:rsidTr="007B15E6">
        <w:tc>
          <w:tcPr>
            <w:tcW w:w="4605" w:type="dxa"/>
            <w:shd w:val="clear" w:color="auto" w:fill="auto"/>
          </w:tcPr>
          <w:p w:rsidR="004A3437" w:rsidRPr="003D758F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:rsidR="004A3437" w:rsidRPr="003D758F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3D758F" w:rsidTr="007B15E6">
        <w:tc>
          <w:tcPr>
            <w:tcW w:w="4605" w:type="dxa"/>
            <w:shd w:val="clear" w:color="auto" w:fill="auto"/>
          </w:tcPr>
          <w:p w:rsidR="004A3437" w:rsidRPr="003D758F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:rsidR="004A3437" w:rsidRPr="003D758F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2B0E6E" w:rsidRPr="003D758F" w:rsidRDefault="00D62FFB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4A3437" w:rsidRPr="003D758F">
        <w:rPr>
          <w:rFonts w:ascii="Cambria" w:hAnsi="Cambria" w:cs="Arial"/>
          <w:bCs/>
          <w:sz w:val="22"/>
          <w:szCs w:val="22"/>
        </w:rPr>
        <w:t>.</w:t>
      </w:r>
      <w:r w:rsidR="004A3437" w:rsidRPr="003D758F">
        <w:rPr>
          <w:rFonts w:ascii="Cambria" w:hAnsi="Cambria" w:cs="Arial"/>
          <w:bCs/>
          <w:sz w:val="22"/>
          <w:szCs w:val="22"/>
        </w:rPr>
        <w:tab/>
      </w:r>
      <w:r w:rsidR="00916821" w:rsidRPr="003D758F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</w:t>
      </w:r>
      <w:r w:rsidR="005F2C5C" w:rsidRPr="003D758F">
        <w:rPr>
          <w:rFonts w:ascii="Cambria" w:hAnsi="Cambria" w:cs="Arial"/>
          <w:bCs/>
          <w:sz w:val="22"/>
          <w:szCs w:val="22"/>
        </w:rPr>
        <w:t xml:space="preserve">następującym </w:t>
      </w:r>
      <w:r w:rsidR="00916821" w:rsidRPr="003D758F">
        <w:rPr>
          <w:rFonts w:ascii="Cambria" w:hAnsi="Cambria" w:cs="Arial"/>
          <w:bCs/>
          <w:sz w:val="22"/>
          <w:szCs w:val="22"/>
        </w:rPr>
        <w:t xml:space="preserve">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09"/>
        <w:gridCol w:w="4143"/>
      </w:tblGrid>
      <w:tr w:rsidR="002E64B8" w:rsidRPr="003D758F" w:rsidTr="000B6F32">
        <w:tc>
          <w:tcPr>
            <w:tcW w:w="4209" w:type="dxa"/>
            <w:shd w:val="clear" w:color="auto" w:fill="auto"/>
          </w:tcPr>
          <w:p w:rsidR="002B0E6E" w:rsidRPr="003D758F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3D758F">
              <w:rPr>
                <w:rFonts w:ascii="Cambria" w:hAnsi="Cambria" w:cs="Arial"/>
                <w:bCs/>
                <w:sz w:val="22"/>
                <w:szCs w:val="22"/>
              </w:rPr>
              <w:t>Podwykonawca (firma lub nazwa</w:t>
            </w:r>
            <w:r w:rsidR="00872531" w:rsidRPr="003D758F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3D758F">
              <w:rPr>
                <w:rFonts w:ascii="Cambria" w:hAnsi="Cambria" w:cs="Arial"/>
                <w:bCs/>
                <w:sz w:val="22"/>
                <w:szCs w:val="22"/>
              </w:rPr>
              <w:t>)</w:t>
            </w:r>
            <w:r w:rsidR="002E64B8" w:rsidRPr="003D758F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:rsidR="002B0E6E" w:rsidRPr="003D758F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3D758F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 w:rsidR="002E64B8" w:rsidRPr="003D758F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2E64B8" w:rsidRPr="003D758F" w:rsidTr="000B6F32">
        <w:trPr>
          <w:trHeight w:val="837"/>
        </w:trPr>
        <w:tc>
          <w:tcPr>
            <w:tcW w:w="4209" w:type="dxa"/>
            <w:shd w:val="clear" w:color="auto" w:fill="auto"/>
          </w:tcPr>
          <w:p w:rsidR="002B0E6E" w:rsidRPr="003D758F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:rsidR="002B0E6E" w:rsidRPr="003D758F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3D758F" w:rsidTr="000B6F32">
        <w:trPr>
          <w:trHeight w:val="848"/>
        </w:trPr>
        <w:tc>
          <w:tcPr>
            <w:tcW w:w="4209" w:type="dxa"/>
            <w:shd w:val="clear" w:color="auto" w:fill="auto"/>
          </w:tcPr>
          <w:p w:rsidR="002B0E6E" w:rsidRPr="003D758F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:rsidR="002B0E6E" w:rsidRPr="003D758F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D74ADD" w:rsidRPr="003D758F" w:rsidRDefault="00CF57A9" w:rsidP="00D74ADD">
      <w:pPr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3D758F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</w:t>
      </w:r>
      <w:r w:rsidR="00155E84" w:rsidRPr="003D758F">
        <w:rPr>
          <w:rFonts w:ascii="Cambria" w:hAnsi="Cambria" w:cs="Arial"/>
          <w:bCs/>
          <w:sz w:val="22"/>
          <w:szCs w:val="22"/>
        </w:rPr>
        <w:t>118</w:t>
      </w:r>
      <w:r w:rsidR="00DA184F" w:rsidRPr="003D758F">
        <w:rPr>
          <w:rFonts w:ascii="Cambria" w:hAnsi="Cambria" w:cs="Arial"/>
          <w:bCs/>
          <w:sz w:val="22"/>
          <w:szCs w:val="22"/>
        </w:rPr>
        <w:t xml:space="preserve"> </w:t>
      </w:r>
      <w:r w:rsidR="002B0E6E" w:rsidRPr="003D758F">
        <w:rPr>
          <w:rFonts w:ascii="Cambria" w:hAnsi="Cambria" w:cs="Arial"/>
          <w:bCs/>
          <w:sz w:val="22"/>
          <w:szCs w:val="22"/>
        </w:rPr>
        <w:t xml:space="preserve">ust. 1 </w:t>
      </w:r>
      <w:r w:rsidR="00155E84" w:rsidRPr="003D758F">
        <w:rPr>
          <w:rFonts w:ascii="Cambria" w:hAnsi="Cambria" w:cs="Arial"/>
          <w:bCs/>
          <w:sz w:val="22"/>
          <w:szCs w:val="22"/>
        </w:rPr>
        <w:t>PZP w zw. z art. 266 PZP</w:t>
      </w:r>
      <w:r w:rsidRPr="003D758F">
        <w:rPr>
          <w:rFonts w:ascii="Cambria" w:hAnsi="Cambria" w:cs="Arial"/>
          <w:bCs/>
          <w:sz w:val="22"/>
          <w:szCs w:val="22"/>
        </w:rPr>
        <w:t xml:space="preserve"> w celu wykaza</w:t>
      </w:r>
      <w:r w:rsidR="00155E84" w:rsidRPr="003D758F">
        <w:rPr>
          <w:rFonts w:ascii="Cambria" w:hAnsi="Cambria" w:cs="Arial"/>
          <w:bCs/>
          <w:sz w:val="22"/>
          <w:szCs w:val="22"/>
        </w:rPr>
        <w:t>nia spełniania warunków udziału</w:t>
      </w:r>
      <w:r w:rsidR="00C42AEA" w:rsidRPr="003D758F">
        <w:rPr>
          <w:rFonts w:ascii="Cambria" w:hAnsi="Cambria" w:cs="Arial"/>
          <w:bCs/>
          <w:sz w:val="22"/>
          <w:szCs w:val="22"/>
        </w:rPr>
        <w:t xml:space="preserve"> </w:t>
      </w:r>
      <w:r w:rsidR="00D74ADD" w:rsidRPr="003D758F">
        <w:rPr>
          <w:rFonts w:ascii="Cambria" w:hAnsi="Cambria" w:cs="Arial"/>
          <w:bCs/>
          <w:sz w:val="22"/>
          <w:szCs w:val="22"/>
        </w:rPr>
        <w:t xml:space="preserve">w postępowaniu: </w:t>
      </w:r>
      <w:r w:rsidRPr="003D758F">
        <w:rPr>
          <w:rFonts w:ascii="Cambria" w:hAnsi="Cambria" w:cs="Arial"/>
          <w:bCs/>
          <w:sz w:val="22"/>
          <w:szCs w:val="22"/>
        </w:rPr>
        <w:t xml:space="preserve">_______________________________________________________ </w:t>
      </w:r>
    </w:p>
    <w:p w:rsidR="006B1B51" w:rsidRPr="003D758F" w:rsidRDefault="00D74ADD" w:rsidP="00D74ADD">
      <w:pPr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3D758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</w:t>
      </w:r>
      <w:r w:rsidR="00CF57A9" w:rsidRPr="003D758F">
        <w:rPr>
          <w:rFonts w:ascii="Cambria" w:hAnsi="Cambria" w:cs="Arial"/>
          <w:bCs/>
          <w:sz w:val="22"/>
          <w:szCs w:val="22"/>
        </w:rPr>
        <w:t>.</w:t>
      </w:r>
    </w:p>
    <w:p w:rsidR="006B1B51" w:rsidRPr="003D758F" w:rsidRDefault="00D62FFB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0E1C61" w:rsidRPr="003D758F">
        <w:rPr>
          <w:rFonts w:ascii="Cambria" w:hAnsi="Cambria" w:cs="Arial"/>
          <w:bCs/>
          <w:sz w:val="22"/>
          <w:szCs w:val="22"/>
        </w:rPr>
        <w:t xml:space="preserve">. </w:t>
      </w:r>
      <w:r w:rsidR="000E1C61" w:rsidRPr="003D758F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6B1B51" w:rsidRPr="003D758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</w:t>
      </w:r>
      <w:r w:rsidR="000E1C61" w:rsidRPr="003D758F">
        <w:rPr>
          <w:rFonts w:ascii="Cambria" w:hAnsi="Cambria" w:cs="Arial"/>
          <w:bCs/>
          <w:sz w:val="22"/>
          <w:szCs w:val="22"/>
        </w:rPr>
        <w:t>______________________________________________________________________</w:t>
      </w:r>
      <w:r w:rsidR="006B1B51" w:rsidRPr="003D758F">
        <w:rPr>
          <w:rFonts w:ascii="Cambria" w:hAnsi="Cambria" w:cs="Arial"/>
          <w:bCs/>
          <w:sz w:val="22"/>
          <w:szCs w:val="22"/>
        </w:rPr>
        <w:t>__</w:t>
      </w:r>
      <w:r w:rsidR="00C469FC" w:rsidRPr="003D758F">
        <w:rPr>
          <w:rFonts w:ascii="Cambria" w:hAnsi="Cambria" w:cs="Arial"/>
          <w:bCs/>
          <w:sz w:val="22"/>
          <w:szCs w:val="22"/>
        </w:rPr>
        <w:t>_________________</w:t>
      </w:r>
      <w:r w:rsidR="000E1C61" w:rsidRPr="003D758F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:rsidR="00562A58" w:rsidRPr="003D758F" w:rsidRDefault="00D62FFB" w:rsidP="00D62FFB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916821" w:rsidRPr="003D758F">
        <w:rPr>
          <w:rFonts w:ascii="Cambria" w:hAnsi="Cambria" w:cs="Arial"/>
          <w:bCs/>
          <w:sz w:val="22"/>
          <w:szCs w:val="22"/>
        </w:rPr>
        <w:t>.</w:t>
      </w:r>
      <w:r w:rsidR="00916821" w:rsidRPr="003D758F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</w:t>
      </w:r>
      <w:r w:rsidR="00562A58" w:rsidRPr="003D758F">
        <w:rPr>
          <w:rFonts w:ascii="Cambria" w:hAnsi="Cambria" w:cs="Arial"/>
          <w:bCs/>
          <w:sz w:val="22"/>
          <w:szCs w:val="22"/>
        </w:rPr>
        <w:t xml:space="preserve"> na:</w:t>
      </w:r>
    </w:p>
    <w:p w:rsidR="00007BC4" w:rsidRPr="003D758F" w:rsidRDefault="00916821" w:rsidP="00EC3B1C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 w:rsidRPr="003D758F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  <w:r w:rsidR="00143C2E" w:rsidRPr="003D758F">
        <w:rPr>
          <w:rFonts w:ascii="Cambria" w:hAnsi="Cambria" w:cs="Arial"/>
          <w:bCs/>
          <w:sz w:val="22"/>
          <w:szCs w:val="22"/>
        </w:rPr>
        <w:t xml:space="preserve"> </w:t>
      </w:r>
      <w:r w:rsidR="006616A6" w:rsidRPr="003D758F">
        <w:rPr>
          <w:rFonts w:ascii="Cambria" w:hAnsi="Cambria" w:cs="Arial"/>
          <w:bCs/>
          <w:sz w:val="22"/>
          <w:szCs w:val="22"/>
        </w:rPr>
        <w:tab/>
      </w:r>
    </w:p>
    <w:p w:rsidR="006616A6" w:rsidRPr="003D758F" w:rsidRDefault="00007BC4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3D758F">
        <w:rPr>
          <w:rFonts w:ascii="Cambria" w:hAnsi="Cambria" w:cs="Tahoma"/>
          <w:sz w:val="22"/>
          <w:szCs w:val="22"/>
          <w:lang w:eastAsia="pl-PL"/>
        </w:rPr>
        <w:lastRenderedPageBreak/>
        <w:t>1</w:t>
      </w:r>
      <w:r w:rsidR="00D62FFB">
        <w:rPr>
          <w:rFonts w:ascii="Cambria" w:hAnsi="Cambria" w:cs="Tahoma"/>
          <w:sz w:val="22"/>
          <w:szCs w:val="22"/>
          <w:lang w:eastAsia="pl-PL"/>
        </w:rPr>
        <w:t>0</w:t>
      </w:r>
      <w:r w:rsidRPr="003D758F">
        <w:rPr>
          <w:rFonts w:ascii="Cambria" w:hAnsi="Cambria" w:cs="Tahoma"/>
          <w:sz w:val="22"/>
          <w:szCs w:val="22"/>
          <w:lang w:eastAsia="pl-PL"/>
        </w:rPr>
        <w:t xml:space="preserve">.    </w:t>
      </w:r>
      <w:r w:rsidR="005F4C12" w:rsidRPr="003D758F">
        <w:rPr>
          <w:rFonts w:ascii="Cambria" w:hAnsi="Cambria" w:cs="Tahoma"/>
          <w:sz w:val="22"/>
          <w:szCs w:val="22"/>
          <w:lang w:eastAsia="pl-PL"/>
        </w:rPr>
        <w:t>Oświadczamy</w:t>
      </w:r>
      <w:r w:rsidR="006616A6" w:rsidRPr="003D758F">
        <w:rPr>
          <w:rFonts w:ascii="Cambria" w:hAnsi="Cambria" w:cs="Tahoma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</w:t>
      </w:r>
      <w:r w:rsidR="002E64B8" w:rsidRPr="003D758F">
        <w:rPr>
          <w:rFonts w:ascii="Cambria" w:hAnsi="Cambria" w:cs="Tahoma"/>
          <w:sz w:val="22"/>
          <w:szCs w:val="22"/>
          <w:lang w:eastAsia="pl-PL"/>
        </w:rPr>
        <w:t xml:space="preserve"> r. nr</w:t>
      </w:r>
      <w:r w:rsidR="006616A6" w:rsidRPr="003D758F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3D758F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3D758F">
        <w:rPr>
          <w:rFonts w:ascii="Cambria" w:hAnsi="Cambria" w:cs="Tahoma"/>
          <w:sz w:val="22"/>
          <w:szCs w:val="22"/>
          <w:lang w:eastAsia="pl-PL"/>
        </w:rPr>
        <w:t>119</w:t>
      </w:r>
      <w:r w:rsidR="002E64B8" w:rsidRPr="003D758F">
        <w:rPr>
          <w:rFonts w:ascii="Cambria" w:hAnsi="Cambria" w:cs="Tahoma"/>
          <w:sz w:val="22"/>
          <w:szCs w:val="22"/>
          <w:lang w:eastAsia="pl-PL"/>
        </w:rPr>
        <w:t xml:space="preserve"> s</w:t>
      </w:r>
      <w:r w:rsidR="006616A6" w:rsidRPr="003D758F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3D758F">
        <w:rPr>
          <w:rFonts w:ascii="Cambria" w:hAnsi="Cambria" w:cs="Tahoma"/>
          <w:sz w:val="22"/>
          <w:szCs w:val="22"/>
          <w:lang w:eastAsia="pl-PL"/>
        </w:rPr>
        <w:t xml:space="preserve"> 1</w:t>
      </w:r>
      <w:r w:rsidR="00445412" w:rsidRPr="003D758F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3D758F">
        <w:rPr>
          <w:rFonts w:ascii="Cambria" w:hAnsi="Cambria" w:cs="Tahoma"/>
          <w:sz w:val="22"/>
          <w:szCs w:val="22"/>
          <w:lang w:eastAsia="pl-PL"/>
        </w:rPr>
        <w:t>– „RODO”).</w:t>
      </w:r>
      <w:r w:rsidR="00FC3462" w:rsidRPr="003D758F"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:rsidR="00E314EE" w:rsidRDefault="006616A6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3D758F">
        <w:rPr>
          <w:rFonts w:ascii="Cambria" w:hAnsi="Cambria" w:cs="Tahoma"/>
          <w:sz w:val="22"/>
          <w:szCs w:val="22"/>
          <w:lang w:eastAsia="pl-PL"/>
        </w:rPr>
        <w:t>1</w:t>
      </w:r>
      <w:r w:rsidR="00D62FFB">
        <w:rPr>
          <w:rFonts w:ascii="Cambria" w:hAnsi="Cambria" w:cs="Tahoma"/>
          <w:sz w:val="22"/>
          <w:szCs w:val="22"/>
          <w:lang w:eastAsia="pl-PL"/>
        </w:rPr>
        <w:t>1</w:t>
      </w:r>
      <w:r w:rsidRPr="003D758F">
        <w:rPr>
          <w:rFonts w:ascii="Cambria" w:hAnsi="Cambria" w:cs="Tahoma"/>
          <w:sz w:val="22"/>
          <w:szCs w:val="22"/>
          <w:lang w:eastAsia="pl-PL"/>
        </w:rPr>
        <w:t>.</w:t>
      </w:r>
      <w:r w:rsidRPr="003D758F">
        <w:rPr>
          <w:rFonts w:ascii="Cambria" w:hAnsi="Cambria" w:cs="Tahoma"/>
          <w:sz w:val="22"/>
          <w:szCs w:val="22"/>
          <w:lang w:eastAsia="pl-PL"/>
        </w:rPr>
        <w:tab/>
        <w:t xml:space="preserve">Oświadczamy, że wypełniliśmy obowiązki informacyjne przewidziane w art. 13 lub art. 14 </w:t>
      </w:r>
      <w:r w:rsidR="005F4C12" w:rsidRPr="003D758F">
        <w:rPr>
          <w:rFonts w:ascii="Cambria" w:hAnsi="Cambria" w:cs="Tahoma"/>
          <w:sz w:val="22"/>
          <w:szCs w:val="22"/>
          <w:lang w:eastAsia="pl-PL"/>
        </w:rPr>
        <w:t xml:space="preserve">RODO </w:t>
      </w:r>
      <w:r w:rsidRPr="003D758F">
        <w:rPr>
          <w:rFonts w:ascii="Cambria" w:hAnsi="Cambria" w:cs="Tahoma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 w:rsidRPr="003D758F"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:rsidR="00051A9C" w:rsidRDefault="00D62FFB" w:rsidP="00051A9C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</w:t>
      </w:r>
      <w:r w:rsidR="00A913F6">
        <w:rPr>
          <w:rFonts w:ascii="Cambria" w:hAnsi="Cambria" w:cs="Tahoma"/>
          <w:sz w:val="22"/>
          <w:szCs w:val="22"/>
          <w:lang w:eastAsia="pl-PL"/>
        </w:rPr>
        <w:t>.</w:t>
      </w:r>
      <w:r w:rsidR="00A913F6">
        <w:rPr>
          <w:rFonts w:ascii="Cambria" w:hAnsi="Cambria" w:cs="Tahoma"/>
          <w:sz w:val="22"/>
          <w:szCs w:val="22"/>
          <w:lang w:eastAsia="pl-PL"/>
        </w:rPr>
        <w:tab/>
      </w:r>
      <w:r w:rsidR="00051A9C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:rsidR="00051A9C" w:rsidRDefault="00051A9C" w:rsidP="00051A9C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sym w:font="Wingdings" w:char="F071"/>
      </w:r>
      <w:r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:rsidR="00051A9C" w:rsidRDefault="00051A9C" w:rsidP="00051A9C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sym w:font="Wingdings" w:char="F071"/>
      </w:r>
      <w:r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:rsidR="00051A9C" w:rsidRDefault="00051A9C" w:rsidP="00051A9C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:rsidR="00051A9C" w:rsidRDefault="00051A9C" w:rsidP="00051A9C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:rsidR="00051A9C" w:rsidRDefault="00051A9C" w:rsidP="00051A9C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:rsidR="00051A9C" w:rsidRDefault="00051A9C" w:rsidP="00051A9C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:rsidR="00A913F6" w:rsidRPr="00051A9C" w:rsidRDefault="00051A9C" w:rsidP="00051A9C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:rsidR="00916821" w:rsidRPr="003D758F" w:rsidRDefault="00A43AE0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3D758F">
        <w:rPr>
          <w:rFonts w:ascii="Cambria" w:hAnsi="Cambria" w:cs="Arial"/>
          <w:bCs/>
          <w:sz w:val="22"/>
          <w:szCs w:val="22"/>
        </w:rPr>
        <w:t>1</w:t>
      </w:r>
      <w:r w:rsidR="00522FE2" w:rsidRPr="003D758F">
        <w:rPr>
          <w:rFonts w:ascii="Cambria" w:hAnsi="Cambria" w:cs="Arial"/>
          <w:bCs/>
          <w:sz w:val="22"/>
          <w:szCs w:val="22"/>
        </w:rPr>
        <w:t>3</w:t>
      </w:r>
      <w:r w:rsidR="00916821" w:rsidRPr="003D758F">
        <w:rPr>
          <w:rFonts w:ascii="Cambria" w:hAnsi="Cambria" w:cs="Arial"/>
          <w:bCs/>
          <w:sz w:val="22"/>
          <w:szCs w:val="22"/>
        </w:rPr>
        <w:t>.</w:t>
      </w:r>
      <w:r w:rsidR="00916821" w:rsidRPr="003D758F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:rsidR="00916821" w:rsidRPr="003D758F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3D758F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916821" w:rsidRPr="003D758F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3D758F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916821" w:rsidRPr="003D758F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3D758F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916821" w:rsidRPr="003D758F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3D758F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916821" w:rsidRPr="003D758F" w:rsidRDefault="00916821" w:rsidP="00522FE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:rsidR="003D6C5A" w:rsidRPr="00051A9C" w:rsidRDefault="00E03C24" w:rsidP="00051A9C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D758F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3D758F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D758F">
        <w:rPr>
          <w:rFonts w:ascii="Cambria" w:hAnsi="Cambria" w:cs="Arial"/>
          <w:bCs/>
          <w:sz w:val="22"/>
          <w:szCs w:val="22"/>
        </w:rPr>
        <w:br/>
        <w:t>(podpis)</w:t>
      </w:r>
    </w:p>
    <w:bookmarkEnd w:id="1"/>
    <w:bookmarkEnd w:id="2"/>
    <w:p w:rsidR="00B945D9" w:rsidRPr="003D758F" w:rsidRDefault="00B945D9" w:rsidP="00B945D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 w:rsidRPr="003D758F">
        <w:rPr>
          <w:rFonts w:ascii="Cambria" w:hAnsi="Cambria" w:cs="Arial"/>
          <w:bCs/>
          <w:i/>
          <w:sz w:val="22"/>
          <w:szCs w:val="22"/>
        </w:rPr>
        <w:t>Dokument może być podpisany wedle wyboru Wykonawcy</w:t>
      </w:r>
      <w:r w:rsidRPr="003D758F">
        <w:rPr>
          <w:rFonts w:ascii="Cambria" w:hAnsi="Cambria" w:cs="Arial"/>
          <w:bCs/>
          <w:i/>
          <w:sz w:val="22"/>
          <w:szCs w:val="22"/>
        </w:rPr>
        <w:br/>
        <w:t xml:space="preserve">kwalifikowanym podpisem elektronicznym </w:t>
      </w:r>
      <w:r w:rsidRPr="003D758F">
        <w:rPr>
          <w:rFonts w:ascii="Cambria" w:hAnsi="Cambria" w:cs="Arial"/>
          <w:bCs/>
          <w:i/>
          <w:sz w:val="22"/>
          <w:szCs w:val="22"/>
        </w:rPr>
        <w:br/>
        <w:t>podpisem zaufanym lub podpisem osobistym przez wykonawcę,</w:t>
      </w:r>
    </w:p>
    <w:p w:rsidR="00445412" w:rsidRPr="003D758F" w:rsidRDefault="00445412" w:rsidP="00B945D9">
      <w:pPr>
        <w:spacing w:before="240" w:after="240"/>
        <w:rPr>
          <w:rFonts w:ascii="Cambria" w:hAnsi="Cambria" w:cs="Arial"/>
          <w:bCs/>
          <w:sz w:val="22"/>
          <w:szCs w:val="22"/>
        </w:rPr>
      </w:pPr>
    </w:p>
    <w:p w:rsidR="002B4E7F" w:rsidRPr="003D758F" w:rsidRDefault="002B4E7F" w:rsidP="00FC3462">
      <w:pPr>
        <w:spacing w:before="240" w:after="240"/>
        <w:rPr>
          <w:rFonts w:ascii="Cambria" w:hAnsi="Cambria" w:cs="Arial"/>
          <w:bCs/>
          <w:sz w:val="22"/>
          <w:szCs w:val="22"/>
        </w:rPr>
      </w:pPr>
      <w:r w:rsidRPr="003D758F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2B4E7F" w:rsidRPr="003D758F" w:rsidSect="00445412">
      <w:footerReference w:type="defaul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23DE" w:rsidRDefault="008B23DE">
      <w:r>
        <w:separator/>
      </w:r>
    </w:p>
  </w:endnote>
  <w:endnote w:type="continuationSeparator" w:id="0">
    <w:p w:rsidR="008B23DE" w:rsidRDefault="008B23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992B9E" w:rsidRPr="00992B9E" w:rsidRDefault="009703F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="00992B9E"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3B4D5E">
      <w:rPr>
        <w:rFonts w:ascii="Cambria" w:hAnsi="Cambria"/>
        <w:noProof/>
      </w:rPr>
      <w:t>3</w:t>
    </w:r>
    <w:r w:rsidRPr="00992B9E">
      <w:rPr>
        <w:rFonts w:ascii="Cambria" w:hAnsi="Cambria"/>
      </w:rPr>
      <w:fldChar w:fldCharType="end"/>
    </w:r>
    <w:r w:rsidR="00992B9E" w:rsidRPr="00992B9E">
      <w:rPr>
        <w:rFonts w:ascii="Cambria" w:hAnsi="Cambria"/>
      </w:rPr>
      <w:t xml:space="preserve"> | </w:t>
    </w:r>
    <w:r w:rsidR="00992B9E" w:rsidRPr="00992B9E">
      <w:rPr>
        <w:rFonts w:ascii="Cambria" w:hAnsi="Cambria"/>
        <w:color w:val="7F7F7F"/>
        <w:spacing w:val="60"/>
      </w:rPr>
      <w:t>Strona</w:t>
    </w:r>
  </w:p>
  <w:p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C469FC" w:rsidRPr="00C469FC" w:rsidRDefault="009703FE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="00C469FC"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3B4D5E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="00C469FC" w:rsidRPr="00C469FC">
      <w:rPr>
        <w:rFonts w:ascii="Cambria" w:hAnsi="Cambria"/>
      </w:rPr>
      <w:t xml:space="preserve"> | </w:t>
    </w:r>
    <w:r w:rsidR="00C469FC" w:rsidRPr="00C469FC">
      <w:rPr>
        <w:rFonts w:ascii="Cambria" w:hAnsi="Cambria"/>
        <w:color w:val="7F7F7F"/>
        <w:spacing w:val="60"/>
      </w:rPr>
      <w:t>Strona</w:t>
    </w:r>
  </w:p>
  <w:p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23DE" w:rsidRDefault="008B23DE">
      <w:r>
        <w:separator/>
      </w:r>
    </w:p>
  </w:footnote>
  <w:footnote w:type="continuationSeparator" w:id="0">
    <w:p w:rsidR="008B23DE" w:rsidRDefault="008B23DE">
      <w:r>
        <w:continuationSeparator/>
      </w:r>
    </w:p>
  </w:footnote>
  <w:footnote w:id="1">
    <w:p w:rsidR="002A596B" w:rsidRDefault="002A596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7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9"/>
  </w:num>
  <w:num w:numId="5">
    <w:abstractNumId w:val="108"/>
  </w:num>
  <w:num w:numId="6">
    <w:abstractNumId w:val="119"/>
  </w:num>
  <w:num w:numId="7">
    <w:abstractNumId w:val="61"/>
  </w:num>
  <w:num w:numId="8">
    <w:abstractNumId w:val="89"/>
  </w:num>
  <w:num w:numId="9">
    <w:abstractNumId w:val="64"/>
  </w:num>
  <w:num w:numId="10">
    <w:abstractNumId w:val="0"/>
  </w:num>
  <w:num w:numId="11">
    <w:abstractNumId w:val="92"/>
  </w:num>
  <w:num w:numId="12">
    <w:abstractNumId w:val="85"/>
  </w:num>
  <w:num w:numId="1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1"/>
    <w:lvlOverride w:ilvl="0">
      <w:startOverride w:val="1"/>
    </w:lvlOverride>
  </w:num>
  <w:num w:numId="15">
    <w:abstractNumId w:val="110"/>
    <w:lvlOverride w:ilvl="0">
      <w:startOverride w:val="1"/>
    </w:lvlOverride>
  </w:num>
  <w:num w:numId="16">
    <w:abstractNumId w:val="88"/>
    <w:lvlOverride w:ilvl="0">
      <w:startOverride w:val="1"/>
    </w:lvlOverride>
  </w:num>
  <w:num w:numId="17">
    <w:abstractNumId w:val="110"/>
  </w:num>
  <w:num w:numId="18">
    <w:abstractNumId w:val="88"/>
  </w:num>
  <w:num w:numId="19">
    <w:abstractNumId w:val="58"/>
  </w:num>
  <w:num w:numId="20">
    <w:abstractNumId w:val="102"/>
  </w:num>
  <w:num w:numId="21">
    <w:abstractNumId w:val="41"/>
  </w:num>
  <w:num w:numId="22">
    <w:abstractNumId w:val="70"/>
  </w:num>
  <w:num w:numId="23">
    <w:abstractNumId w:val="59"/>
  </w:num>
  <w:num w:numId="24">
    <w:abstractNumId w:val="105"/>
  </w:num>
  <w:num w:numId="25">
    <w:abstractNumId w:val="123"/>
  </w:num>
  <w:num w:numId="26">
    <w:abstractNumId w:val="36"/>
  </w:num>
  <w:num w:numId="27">
    <w:abstractNumId w:val="95"/>
  </w:num>
  <w:num w:numId="28">
    <w:abstractNumId w:val="39"/>
  </w:num>
  <w:num w:numId="29">
    <w:abstractNumId w:val="117"/>
  </w:num>
  <w:num w:numId="30">
    <w:abstractNumId w:val="107"/>
  </w:num>
  <w:num w:numId="31">
    <w:abstractNumId w:val="112"/>
  </w:num>
  <w:num w:numId="32">
    <w:abstractNumId w:val="86"/>
  </w:num>
  <w:num w:numId="33">
    <w:abstractNumId w:val="79"/>
  </w:num>
  <w:num w:numId="34">
    <w:abstractNumId w:val="99"/>
  </w:num>
  <w:num w:numId="35">
    <w:abstractNumId w:val="72"/>
  </w:num>
  <w:num w:numId="36">
    <w:abstractNumId w:val="143"/>
  </w:num>
  <w:num w:numId="37">
    <w:abstractNumId w:val="78"/>
  </w:num>
  <w:num w:numId="38">
    <w:abstractNumId w:val="37"/>
  </w:num>
  <w:num w:numId="39">
    <w:abstractNumId w:val="134"/>
  </w:num>
  <w:num w:numId="40">
    <w:abstractNumId w:val="128"/>
  </w:num>
  <w:num w:numId="41">
    <w:abstractNumId w:val="120"/>
  </w:num>
  <w:num w:numId="42">
    <w:abstractNumId w:val="50"/>
  </w:num>
  <w:num w:numId="43">
    <w:abstractNumId w:val="81"/>
  </w:num>
  <w:num w:numId="44">
    <w:abstractNumId w:val="56"/>
  </w:num>
  <w:num w:numId="45">
    <w:abstractNumId w:val="135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3"/>
  </w:num>
  <w:num w:numId="65">
    <w:abstractNumId w:val="69"/>
  </w:num>
  <w:num w:numId="66">
    <w:abstractNumId w:val="73"/>
  </w:num>
  <w:num w:numId="67">
    <w:abstractNumId w:val="106"/>
  </w:num>
  <w:num w:numId="68">
    <w:abstractNumId w:val="48"/>
  </w:num>
  <w:num w:numId="69">
    <w:abstractNumId w:val="140"/>
  </w:num>
  <w:num w:numId="70">
    <w:abstractNumId w:val="139"/>
  </w:num>
  <w:num w:numId="71">
    <w:abstractNumId w:val="90"/>
  </w:num>
  <w:num w:numId="72">
    <w:abstractNumId w:val="80"/>
  </w:num>
  <w:num w:numId="73">
    <w:abstractNumId w:val="83"/>
  </w:num>
  <w:num w:numId="74">
    <w:abstractNumId w:val="66"/>
  </w:num>
  <w:num w:numId="75">
    <w:abstractNumId w:val="71"/>
  </w:num>
  <w:num w:numId="76">
    <w:abstractNumId w:val="116"/>
  </w:num>
  <w:num w:numId="77">
    <w:abstractNumId w:val="98"/>
  </w:num>
  <w:num w:numId="78">
    <w:abstractNumId w:val="142"/>
  </w:num>
  <w:num w:numId="79">
    <w:abstractNumId w:val="131"/>
  </w:num>
  <w:num w:numId="80">
    <w:abstractNumId w:val="109"/>
  </w:num>
  <w:num w:numId="81">
    <w:abstractNumId w:val="118"/>
  </w:num>
  <w:num w:numId="82">
    <w:abstractNumId w:val="141"/>
  </w:num>
  <w:num w:numId="83">
    <w:abstractNumId w:val="82"/>
  </w:num>
  <w:num w:numId="84">
    <w:abstractNumId w:val="104"/>
  </w:num>
  <w:num w:numId="85">
    <w:abstractNumId w:val="94"/>
  </w:num>
  <w:num w:numId="86">
    <w:abstractNumId w:val="93"/>
  </w:num>
  <w:num w:numId="87">
    <w:abstractNumId w:val="137"/>
  </w:num>
  <w:num w:numId="88">
    <w:abstractNumId w:val="55"/>
  </w:num>
  <w:num w:numId="89">
    <w:abstractNumId w:val="68"/>
  </w:num>
  <w:num w:numId="90">
    <w:abstractNumId w:val="97"/>
  </w:num>
  <w:num w:numId="91">
    <w:abstractNumId w:val="57"/>
  </w:num>
  <w:num w:numId="92">
    <w:abstractNumId w:val="75"/>
  </w:num>
  <w:num w:numId="93">
    <w:abstractNumId w:val="65"/>
  </w:num>
  <w:num w:numId="94">
    <w:abstractNumId w:val="40"/>
  </w:num>
  <w:num w:numId="95">
    <w:abstractNumId w:val="126"/>
  </w:num>
  <w:num w:numId="96">
    <w:abstractNumId w:val="111"/>
  </w:num>
  <w:num w:numId="97">
    <w:abstractNumId w:val="74"/>
  </w:num>
  <w:num w:numId="98">
    <w:abstractNumId w:val="60"/>
  </w:num>
  <w:num w:numId="99">
    <w:abstractNumId w:val="76"/>
  </w:num>
  <w:num w:numId="100">
    <w:abstractNumId w:val="125"/>
  </w:num>
  <w:num w:numId="101">
    <w:abstractNumId w:val="138"/>
  </w:num>
  <w:num w:numId="102">
    <w:abstractNumId w:val="122"/>
  </w:num>
  <w:num w:numId="103">
    <w:abstractNumId w:val="115"/>
  </w:num>
  <w:num w:numId="104">
    <w:abstractNumId w:val="91"/>
  </w:num>
  <w:num w:numId="105">
    <w:abstractNumId w:val="49"/>
  </w:num>
  <w:num w:numId="106">
    <w:abstractNumId w:val="113"/>
  </w:num>
  <w:num w:numId="107">
    <w:abstractNumId w:val="38"/>
  </w:num>
  <w:num w:numId="108">
    <w:abstractNumId w:val="53"/>
  </w:num>
  <w:num w:numId="109">
    <w:abstractNumId w:val="42"/>
  </w:num>
  <w:num w:numId="110">
    <w:abstractNumId w:val="136"/>
  </w:num>
  <w:num w:numId="111">
    <w:abstractNumId w:val="100"/>
  </w:num>
  <w:num w:numId="112">
    <w:abstractNumId w:val="63"/>
  </w:num>
  <w:num w:numId="113">
    <w:abstractNumId w:val="114"/>
  </w:num>
  <w:num w:numId="114">
    <w:abstractNumId w:val="127"/>
  </w:num>
  <w:num w:numId="115">
    <w:abstractNumId w:val="47"/>
  </w:num>
  <w:num w:numId="116">
    <w:abstractNumId w:val="101"/>
  </w:num>
  <w:num w:numId="117">
    <w:abstractNumId w:val="44"/>
  </w:num>
  <w:num w:numId="118">
    <w:abstractNumId w:val="132"/>
  </w:num>
  <w:num w:numId="119">
    <w:abstractNumId w:val="52"/>
  </w:num>
  <w:num w:numId="120">
    <w:abstractNumId w:val="1"/>
  </w:num>
  <w:num w:numId="121">
    <w:abstractNumId w:val="3"/>
  </w:num>
  <w:num w:numId="122">
    <w:abstractNumId w:val="84"/>
  </w:num>
  <w:num w:numId="123">
    <w:abstractNumId w:val="87"/>
  </w:num>
  <w:num w:numId="124">
    <w:abstractNumId w:val="133"/>
  </w:num>
  <w:num w:numId="125">
    <w:abstractNumId w:val="54"/>
  </w:num>
  <w:num w:numId="126">
    <w:abstractNumId w:val="43"/>
  </w:num>
  <w:num w:numId="127">
    <w:abstractNumId w:val="51"/>
  </w:num>
  <w:num w:numId="128">
    <w:abstractNumId w:val="67"/>
  </w:num>
  <w:num w:numId="129">
    <w:abstractNumId w:val="45"/>
  </w:num>
  <w:num w:numId="130">
    <w:abstractNumId w:val="130"/>
  </w:num>
  <w:num w:numId="131">
    <w:abstractNumId w:val="124"/>
  </w:num>
  <w:num w:numId="132">
    <w:abstractNumId w:val="96"/>
  </w:num>
  <w:num w:numId="133">
    <w:abstractNumId w:val="77"/>
  </w:num>
  <w:num w:numId="134">
    <w:abstractNumId w:val="46"/>
  </w:num>
  <w:numIdMacAtCleanup w:val="13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Jerzykowski i Wspólnicy. Sp.K.">
    <w15:presenceInfo w15:providerId="Windows Live" w15:userId="d287691c32392340"/>
  </w15:person>
  <w15:person w15:author="Aleksandra Pściuk">
    <w15:presenceInfo w15:providerId="None" w15:userId="Aleksandra Pściuk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oNotTrackFormatting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BC4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1A9C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955"/>
    <w:rsid w:val="000A4391"/>
    <w:rsid w:val="000A61E6"/>
    <w:rsid w:val="000A6412"/>
    <w:rsid w:val="000A68E5"/>
    <w:rsid w:val="000B1038"/>
    <w:rsid w:val="000B17D4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2E"/>
    <w:rsid w:val="00143C49"/>
    <w:rsid w:val="001440E1"/>
    <w:rsid w:val="001444ED"/>
    <w:rsid w:val="00144844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E84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596B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3237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4D5E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D758F"/>
    <w:rsid w:val="003E0BAF"/>
    <w:rsid w:val="003E0C22"/>
    <w:rsid w:val="003E17BD"/>
    <w:rsid w:val="003E3B67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2FE2"/>
    <w:rsid w:val="00524193"/>
    <w:rsid w:val="005271AF"/>
    <w:rsid w:val="00527F76"/>
    <w:rsid w:val="00530022"/>
    <w:rsid w:val="005303AF"/>
    <w:rsid w:val="005318C9"/>
    <w:rsid w:val="00531EAF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B11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0DBD"/>
    <w:rsid w:val="005F11B7"/>
    <w:rsid w:val="005F18D0"/>
    <w:rsid w:val="005F1E91"/>
    <w:rsid w:val="005F2C5C"/>
    <w:rsid w:val="005F3D60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451EC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3B5A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23DE"/>
    <w:rsid w:val="008B249C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4331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03FE"/>
    <w:rsid w:val="00973BE5"/>
    <w:rsid w:val="00974959"/>
    <w:rsid w:val="0097534E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9F5B08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13F6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0893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6EDD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45D9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3502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2AEA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47EC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0EEC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6C34"/>
    <w:rsid w:val="00D47A42"/>
    <w:rsid w:val="00D55D27"/>
    <w:rsid w:val="00D61342"/>
    <w:rsid w:val="00D613DE"/>
    <w:rsid w:val="00D61DB8"/>
    <w:rsid w:val="00D62F9B"/>
    <w:rsid w:val="00D62FFB"/>
    <w:rsid w:val="00D630B3"/>
    <w:rsid w:val="00D64C87"/>
    <w:rsid w:val="00D66774"/>
    <w:rsid w:val="00D70852"/>
    <w:rsid w:val="00D70A6E"/>
    <w:rsid w:val="00D74124"/>
    <w:rsid w:val="00D74ADD"/>
    <w:rsid w:val="00D74E29"/>
    <w:rsid w:val="00D750C8"/>
    <w:rsid w:val="00D761E3"/>
    <w:rsid w:val="00D76588"/>
    <w:rsid w:val="00D77251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136D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18E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C3"/>
    <w:rsid w:val="00ED597C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746C"/>
    <w:rsid w:val="00F2021D"/>
    <w:rsid w:val="00F25B21"/>
    <w:rsid w:val="00F27A66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0FE8"/>
    <w:rsid w:val="00F542AE"/>
    <w:rsid w:val="00F549E9"/>
    <w:rsid w:val="00F569B7"/>
    <w:rsid w:val="00F56C0B"/>
    <w:rsid w:val="00F6148F"/>
    <w:rsid w:val="00F61C2D"/>
    <w:rsid w:val="00F64CDC"/>
    <w:rsid w:val="00F65706"/>
    <w:rsid w:val="00F677FD"/>
    <w:rsid w:val="00F704E6"/>
    <w:rsid w:val="00F705CD"/>
    <w:rsid w:val="00F75AF0"/>
    <w:rsid w:val="00F774C4"/>
    <w:rsid w:val="00F77D58"/>
    <w:rsid w:val="00F8361F"/>
    <w:rsid w:val="00F855A9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63BBF-A351-4416-B289-008AB7DA7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alicja.kaczynska</cp:lastModifiedBy>
  <cp:revision>4</cp:revision>
  <cp:lastPrinted>2022-04-14T20:13:00Z</cp:lastPrinted>
  <dcterms:created xsi:type="dcterms:W3CDTF">2022-04-12T11:39:00Z</dcterms:created>
  <dcterms:modified xsi:type="dcterms:W3CDTF">2022-04-14T20:13:00Z</dcterms:modified>
</cp:coreProperties>
</file>