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B67" w:rsidRPr="00CE54D6" w:rsidRDefault="00A71958" w:rsidP="0049086C">
      <w:pPr>
        <w:pStyle w:val="Bezriadkovania"/>
        <w:numPr>
          <w:ilvl w:val="0"/>
          <w:numId w:val="46"/>
        </w:numPr>
        <w:spacing w:before="120" w:after="120"/>
        <w:rPr>
          <w:b/>
        </w:rPr>
      </w:pPr>
      <w:r>
        <w:rPr>
          <w:rFonts w:ascii="Arial Narrow" w:hAnsi="Arial Narrow" w:cs="Arial"/>
          <w:b/>
          <w:sz w:val="24"/>
          <w:szCs w:val="24"/>
        </w:rPr>
        <w:t>SO 201</w:t>
      </w:r>
      <w:r w:rsidR="00FC4B67">
        <w:rPr>
          <w:rFonts w:ascii="Arial Narrow" w:hAnsi="Arial Narrow" w:cs="Arial"/>
          <w:b/>
          <w:sz w:val="24"/>
          <w:szCs w:val="24"/>
        </w:rPr>
        <w:t xml:space="preserve"> OPLOTENIE</w:t>
      </w:r>
    </w:p>
    <w:p w:rsidR="00FC4B67" w:rsidRPr="00FC4B67" w:rsidRDefault="00A71958" w:rsidP="00A71958">
      <w:pPr>
        <w:tabs>
          <w:tab w:val="left" w:pos="0"/>
        </w:tabs>
        <w:spacing w:after="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  <w:t>Okolo celého riešeného územia bude vyhotovené oplotenie. N</w:t>
      </w:r>
      <w:r w:rsidRPr="00A71958">
        <w:rPr>
          <w:rFonts w:ascii="Arial Narrow" w:hAnsi="Arial Narrow" w:cs="Arial"/>
          <w:sz w:val="22"/>
          <w:szCs w:val="22"/>
        </w:rPr>
        <w:t>a pozdĺžnych stranách pozemku a na zadnej</w:t>
      </w:r>
      <w:r w:rsidR="00E919E5">
        <w:rPr>
          <w:rFonts w:ascii="Arial Narrow" w:hAnsi="Arial Narrow" w:cs="Arial"/>
          <w:sz w:val="22"/>
          <w:szCs w:val="22"/>
        </w:rPr>
        <w:t xml:space="preserve"> strane bude oplotenie výšky 2,20</w:t>
      </w:r>
      <w:r w:rsidRPr="00A71958">
        <w:rPr>
          <w:rFonts w:ascii="Arial Narrow" w:hAnsi="Arial Narrow" w:cs="Arial"/>
          <w:sz w:val="22"/>
          <w:szCs w:val="22"/>
        </w:rPr>
        <w:t xml:space="preserve"> m</w:t>
      </w:r>
      <w:r>
        <w:rPr>
          <w:rFonts w:ascii="Arial Narrow" w:hAnsi="Arial Narrow" w:cs="Arial"/>
          <w:sz w:val="22"/>
          <w:szCs w:val="22"/>
        </w:rPr>
        <w:t xml:space="preserve">. Z čelnej (vstupnej) strany bude oplotenie výšky </w:t>
      </w:r>
      <w:r w:rsidR="00E919E5">
        <w:rPr>
          <w:rFonts w:ascii="Arial Narrow" w:hAnsi="Arial Narrow" w:cs="Arial"/>
          <w:sz w:val="22"/>
          <w:szCs w:val="22"/>
        </w:rPr>
        <w:t>2,2 m + posuvná samonosná brána výšky 2,0 m</w:t>
      </w:r>
      <w:r>
        <w:rPr>
          <w:rFonts w:ascii="Arial Narrow" w:hAnsi="Arial Narrow" w:cs="Arial"/>
          <w:sz w:val="22"/>
          <w:szCs w:val="22"/>
        </w:rPr>
        <w:t>. Za oplotením bude nasadený aj zelený plot. Z </w:t>
      </w:r>
      <w:r w:rsidR="00E919E5">
        <w:rPr>
          <w:rFonts w:ascii="Arial Narrow" w:hAnsi="Arial Narrow" w:cs="Arial"/>
          <w:sz w:val="22"/>
          <w:szCs w:val="22"/>
        </w:rPr>
        <w:t>čelnej</w:t>
      </w:r>
      <w:r>
        <w:rPr>
          <w:rFonts w:ascii="Arial Narrow" w:hAnsi="Arial Narrow" w:cs="Arial"/>
          <w:sz w:val="22"/>
          <w:szCs w:val="22"/>
        </w:rPr>
        <w:t xml:space="preserve"> strany pri vstupe bude osadená posuvná brána šírky </w:t>
      </w:r>
      <w:r w:rsidR="00E919E5">
        <w:rPr>
          <w:rFonts w:ascii="Arial Narrow" w:hAnsi="Arial Narrow" w:cs="Arial"/>
          <w:sz w:val="22"/>
          <w:szCs w:val="22"/>
        </w:rPr>
        <w:t>6</w:t>
      </w:r>
      <w:r>
        <w:rPr>
          <w:rFonts w:ascii="Arial Narrow" w:hAnsi="Arial Narrow" w:cs="Arial"/>
          <w:sz w:val="22"/>
          <w:szCs w:val="22"/>
        </w:rPr>
        <w:t xml:space="preserve"> m.</w:t>
      </w:r>
    </w:p>
    <w:p w:rsidR="00FC4B67" w:rsidRPr="00FC4B67" w:rsidRDefault="00A71958" w:rsidP="00BE6AD1">
      <w:pPr>
        <w:tabs>
          <w:tab w:val="left" w:pos="0"/>
        </w:tabs>
        <w:spacing w:after="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  <w:t xml:space="preserve">Oplotenie bude </w:t>
      </w:r>
      <w:r w:rsidR="00FC4B67" w:rsidRPr="00FC4B67">
        <w:rPr>
          <w:rFonts w:ascii="Arial Narrow" w:hAnsi="Arial Narrow" w:cs="Arial"/>
          <w:sz w:val="22"/>
          <w:szCs w:val="22"/>
        </w:rPr>
        <w:t xml:space="preserve">typ - </w:t>
      </w:r>
      <w:proofErr w:type="spellStart"/>
      <w:r w:rsidR="00FC4B67" w:rsidRPr="00FC4B67">
        <w:rPr>
          <w:rFonts w:ascii="Arial Narrow" w:hAnsi="Arial Narrow" w:cs="Arial"/>
          <w:sz w:val="22"/>
          <w:szCs w:val="22"/>
        </w:rPr>
        <w:t>Axis</w:t>
      </w:r>
      <w:proofErr w:type="spellEnd"/>
      <w:r w:rsidR="00FC4B67" w:rsidRPr="00FC4B67">
        <w:rPr>
          <w:rFonts w:ascii="Arial Narrow" w:hAnsi="Arial Narrow" w:cs="Arial"/>
          <w:sz w:val="22"/>
          <w:szCs w:val="22"/>
        </w:rPr>
        <w:t xml:space="preserve"> D (DIRICKX BC TORSION). Jedná sa o systémové riešene pletivového oplotenia pozostávajúceho z oceľových stĺpikov, medzi ktoré sú vkladané panely z drôteného pletiva. Základným materiálom obidvoch prvkov systému je oceľ. Oceľ je povrchovo upravená pozinkovaním a </w:t>
      </w:r>
      <w:proofErr w:type="spellStart"/>
      <w:r w:rsidR="00FC4B67" w:rsidRPr="00FC4B67">
        <w:rPr>
          <w:rFonts w:ascii="Arial Narrow" w:hAnsi="Arial Narrow" w:cs="Arial"/>
          <w:sz w:val="22"/>
          <w:szCs w:val="22"/>
        </w:rPr>
        <w:t>vysokopriľnavým</w:t>
      </w:r>
      <w:proofErr w:type="spellEnd"/>
      <w:r w:rsidR="00FC4B67" w:rsidRPr="00FC4B67">
        <w:rPr>
          <w:rFonts w:ascii="Arial Narrow" w:hAnsi="Arial Narrow" w:cs="Arial"/>
          <w:sz w:val="22"/>
          <w:szCs w:val="22"/>
        </w:rPr>
        <w:t xml:space="preserve"> </w:t>
      </w:r>
      <w:proofErr w:type="spellStart"/>
      <w:r w:rsidR="00FC4B67" w:rsidRPr="00FC4B67">
        <w:rPr>
          <w:rFonts w:ascii="Arial Narrow" w:hAnsi="Arial Narrow" w:cs="Arial"/>
          <w:sz w:val="22"/>
          <w:szCs w:val="22"/>
        </w:rPr>
        <w:t>p</w:t>
      </w:r>
      <w:r w:rsidR="00E919E5">
        <w:rPr>
          <w:rFonts w:ascii="Arial Narrow" w:hAnsi="Arial Narrow" w:cs="Arial"/>
          <w:sz w:val="22"/>
          <w:szCs w:val="22"/>
        </w:rPr>
        <w:t>oplastovaním</w:t>
      </w:r>
      <w:proofErr w:type="spellEnd"/>
      <w:r w:rsidR="00E919E5">
        <w:rPr>
          <w:rFonts w:ascii="Arial Narrow" w:hAnsi="Arial Narrow" w:cs="Arial"/>
          <w:sz w:val="22"/>
          <w:szCs w:val="22"/>
        </w:rPr>
        <w:t>. Výška plotu je 2,2</w:t>
      </w:r>
      <w:r w:rsidR="00FC4B67" w:rsidRPr="00FC4B67">
        <w:rPr>
          <w:rFonts w:ascii="Arial Narrow" w:hAnsi="Arial Narrow" w:cs="Arial"/>
          <w:sz w:val="22"/>
          <w:szCs w:val="22"/>
        </w:rPr>
        <w:t>5 m. Plot je farebne ladený do farby RAL 70</w:t>
      </w:r>
      <w:r>
        <w:rPr>
          <w:rFonts w:ascii="Arial Narrow" w:hAnsi="Arial Narrow" w:cs="Arial"/>
          <w:sz w:val="22"/>
          <w:szCs w:val="22"/>
        </w:rPr>
        <w:t>21 v </w:t>
      </w:r>
      <w:r w:rsidR="00157DD3">
        <w:rPr>
          <w:rFonts w:ascii="Arial Narrow" w:hAnsi="Arial Narrow" w:cs="Arial"/>
          <w:sz w:val="22"/>
          <w:szCs w:val="22"/>
        </w:rPr>
        <w:t>súlade</w:t>
      </w:r>
      <w:r>
        <w:rPr>
          <w:rFonts w:ascii="Arial Narrow" w:hAnsi="Arial Narrow" w:cs="Arial"/>
          <w:sz w:val="22"/>
          <w:szCs w:val="22"/>
        </w:rPr>
        <w:t xml:space="preserve"> s farebným riešením objektov.</w:t>
      </w:r>
    </w:p>
    <w:p w:rsidR="00E919E5" w:rsidRDefault="00A71958" w:rsidP="00BE6AD1">
      <w:pPr>
        <w:tabs>
          <w:tab w:val="left" w:pos="0"/>
        </w:tabs>
        <w:spacing w:after="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 w:rsidR="00FC4B67" w:rsidRPr="00FC4B67">
        <w:rPr>
          <w:rFonts w:ascii="Arial Narrow" w:hAnsi="Arial Narrow" w:cs="Arial"/>
          <w:sz w:val="22"/>
          <w:szCs w:val="22"/>
        </w:rPr>
        <w:t xml:space="preserve">Stĺpiky pletivového oplotenia sú založené na základových pätkách </w:t>
      </w:r>
      <w:r>
        <w:rPr>
          <w:rFonts w:ascii="Arial Narrow" w:hAnsi="Arial Narrow" w:cs="Arial"/>
          <w:sz w:val="22"/>
          <w:szCs w:val="22"/>
        </w:rPr>
        <w:t>priemeru 300m výšky 8</w:t>
      </w:r>
      <w:r w:rsidR="00C50216">
        <w:rPr>
          <w:rFonts w:ascii="Arial Narrow" w:hAnsi="Arial Narrow" w:cs="Arial"/>
          <w:sz w:val="22"/>
          <w:szCs w:val="22"/>
        </w:rPr>
        <w:t>00 mm z monolitického betónu C16/20</w:t>
      </w:r>
      <w:r w:rsidR="00FC4B67" w:rsidRPr="00FC4B67">
        <w:rPr>
          <w:rFonts w:ascii="Arial Narrow" w:hAnsi="Arial Narrow" w:cs="Arial"/>
          <w:sz w:val="22"/>
          <w:szCs w:val="22"/>
        </w:rPr>
        <w:t>. Spodná zákla</w:t>
      </w:r>
      <w:r>
        <w:rPr>
          <w:rFonts w:ascii="Arial Narrow" w:hAnsi="Arial Narrow" w:cs="Arial"/>
          <w:sz w:val="22"/>
          <w:szCs w:val="22"/>
        </w:rPr>
        <w:t>dová špára pätky bude založená 8</w:t>
      </w:r>
      <w:r w:rsidR="00FC4B67" w:rsidRPr="00FC4B67">
        <w:rPr>
          <w:rFonts w:ascii="Arial Narrow" w:hAnsi="Arial Narrow" w:cs="Arial"/>
          <w:sz w:val="22"/>
          <w:szCs w:val="22"/>
        </w:rPr>
        <w:t>00 mm pod úrovňou terénu. Pätky budú uložené do št</w:t>
      </w:r>
      <w:r>
        <w:rPr>
          <w:rFonts w:ascii="Arial Narrow" w:hAnsi="Arial Narrow" w:cs="Arial"/>
          <w:sz w:val="22"/>
          <w:szCs w:val="22"/>
        </w:rPr>
        <w:t xml:space="preserve">rkového lôžka </w:t>
      </w:r>
      <w:proofErr w:type="spellStart"/>
      <w:r>
        <w:rPr>
          <w:rFonts w:ascii="Arial Narrow" w:hAnsi="Arial Narrow" w:cs="Arial"/>
          <w:sz w:val="22"/>
          <w:szCs w:val="22"/>
        </w:rPr>
        <w:t>fr</w:t>
      </w:r>
      <w:proofErr w:type="spellEnd"/>
      <w:r>
        <w:rPr>
          <w:rFonts w:ascii="Arial Narrow" w:hAnsi="Arial Narrow" w:cs="Arial"/>
          <w:sz w:val="22"/>
          <w:szCs w:val="22"/>
        </w:rPr>
        <w:t>. min 24mm hr. 5</w:t>
      </w:r>
      <w:r w:rsidR="00FC4B67" w:rsidRPr="00FC4B67">
        <w:rPr>
          <w:rFonts w:ascii="Arial Narrow" w:hAnsi="Arial Narrow" w:cs="Arial"/>
          <w:sz w:val="22"/>
          <w:szCs w:val="22"/>
        </w:rPr>
        <w:t>0 mm</w:t>
      </w:r>
      <w:r w:rsidR="00E919E5">
        <w:rPr>
          <w:rFonts w:ascii="Arial Narrow" w:hAnsi="Arial Narrow" w:cs="Arial"/>
          <w:sz w:val="22"/>
          <w:szCs w:val="22"/>
        </w:rPr>
        <w:t>.</w:t>
      </w:r>
    </w:p>
    <w:p w:rsidR="008C2081" w:rsidRDefault="008C2081" w:rsidP="00BE6AD1">
      <w:pPr>
        <w:tabs>
          <w:tab w:val="left" w:pos="0"/>
        </w:tabs>
        <w:spacing w:after="0"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  <w:t xml:space="preserve">Posuvná brána má dĺžku </w:t>
      </w:r>
      <w:r w:rsidR="00E919E5">
        <w:rPr>
          <w:rFonts w:ascii="Arial Narrow" w:hAnsi="Arial Narrow" w:cs="Arial"/>
          <w:sz w:val="22"/>
          <w:szCs w:val="22"/>
        </w:rPr>
        <w:t>6</w:t>
      </w:r>
      <w:r>
        <w:rPr>
          <w:rFonts w:ascii="Arial Narrow" w:hAnsi="Arial Narrow" w:cs="Arial"/>
          <w:sz w:val="22"/>
          <w:szCs w:val="22"/>
        </w:rPr>
        <w:t xml:space="preserve"> m a výšku </w:t>
      </w:r>
      <w:r w:rsidR="00E919E5">
        <w:rPr>
          <w:rFonts w:ascii="Arial Narrow" w:hAnsi="Arial Narrow" w:cs="Arial"/>
          <w:sz w:val="22"/>
          <w:szCs w:val="22"/>
        </w:rPr>
        <w:t>2,0</w:t>
      </w:r>
      <w:r>
        <w:rPr>
          <w:rFonts w:ascii="Arial Narrow" w:hAnsi="Arial Narrow" w:cs="Arial"/>
          <w:sz w:val="22"/>
          <w:szCs w:val="22"/>
        </w:rPr>
        <w:t xml:space="preserve"> m. Pred realizáciou je nutné vyhotoviť dielenskú dokumentáciu. Pre bránu je nutné vyhotoviť základy. Menši základ 300x300x800 mm bude pre </w:t>
      </w:r>
      <w:proofErr w:type="spellStart"/>
      <w:r>
        <w:rPr>
          <w:rFonts w:ascii="Arial Narrow" w:hAnsi="Arial Narrow" w:cs="Arial"/>
          <w:sz w:val="22"/>
          <w:szCs w:val="22"/>
        </w:rPr>
        <w:t>dojazdový</w:t>
      </w:r>
      <w:proofErr w:type="spellEnd"/>
      <w:r>
        <w:rPr>
          <w:rFonts w:ascii="Arial Narrow" w:hAnsi="Arial Narrow" w:cs="Arial"/>
          <w:sz w:val="22"/>
          <w:szCs w:val="22"/>
        </w:rPr>
        <w:t xml:space="preserve"> stĺpik a väč</w:t>
      </w:r>
      <w:r w:rsidR="00E919E5">
        <w:rPr>
          <w:rFonts w:ascii="Arial Narrow" w:hAnsi="Arial Narrow" w:cs="Arial"/>
          <w:sz w:val="22"/>
          <w:szCs w:val="22"/>
        </w:rPr>
        <w:t>ší základ pre samotný pojazd 2,3</w:t>
      </w:r>
      <w:r>
        <w:rPr>
          <w:rFonts w:ascii="Arial Narrow" w:hAnsi="Arial Narrow" w:cs="Arial"/>
          <w:sz w:val="22"/>
          <w:szCs w:val="22"/>
        </w:rPr>
        <w:t>x0,5x0,8 m. Pod základy vyhotoviť štrkové lôžko min. hr. 50 mm. V betónovom základe musí byť podľa projektovej dokumentácie vložená chránička pre vedenie kabeláže brány.</w:t>
      </w:r>
    </w:p>
    <w:p w:rsidR="00F96144" w:rsidRPr="00FC4B67" w:rsidRDefault="00F96144" w:rsidP="00FC4B67">
      <w:pPr>
        <w:spacing w:after="0" w:line="276" w:lineRule="auto"/>
        <w:ind w:firstLine="708"/>
        <w:jc w:val="both"/>
        <w:rPr>
          <w:rFonts w:ascii="Arial Narrow" w:hAnsi="Arial Narrow" w:cs="Arial"/>
          <w:sz w:val="22"/>
          <w:szCs w:val="22"/>
        </w:rPr>
      </w:pPr>
    </w:p>
    <w:p w:rsidR="004957C7" w:rsidRDefault="004957C7" w:rsidP="004957C7">
      <w:pPr>
        <w:pStyle w:val="VISIA"/>
        <w:ind w:firstLine="0"/>
        <w:rPr>
          <w:color w:val="auto"/>
          <w:lang w:val="sk-SK"/>
        </w:rPr>
      </w:pPr>
      <w:r w:rsidRPr="00CE54D6">
        <w:rPr>
          <w:color w:val="auto"/>
          <w:lang w:val="sk-SK"/>
        </w:rPr>
        <w:t>V</w:t>
      </w:r>
      <w:r w:rsidR="00CE54D6" w:rsidRPr="00CE54D6">
        <w:rPr>
          <w:color w:val="auto"/>
          <w:lang w:val="sk-SK"/>
        </w:rPr>
        <w:t xml:space="preserve">ypracoval: Ing. </w:t>
      </w:r>
      <w:r w:rsidR="008C2081">
        <w:rPr>
          <w:color w:val="auto"/>
          <w:lang w:val="sk-SK"/>
        </w:rPr>
        <w:t>Michal Klenovič</w:t>
      </w:r>
    </w:p>
    <w:p w:rsidR="0049086C" w:rsidRDefault="0049086C" w:rsidP="004957C7">
      <w:pPr>
        <w:pStyle w:val="VISIA"/>
        <w:ind w:firstLine="0"/>
        <w:rPr>
          <w:color w:val="auto"/>
          <w:lang w:val="sk-SK"/>
        </w:rPr>
      </w:pPr>
      <w:r>
        <w:rPr>
          <w:color w:val="auto"/>
          <w:lang w:val="sk-SK"/>
        </w:rPr>
        <w:t xml:space="preserve">Kontroloval: Ing. </w:t>
      </w:r>
      <w:r w:rsidR="008C2081">
        <w:rPr>
          <w:color w:val="auto"/>
          <w:lang w:val="sk-SK"/>
        </w:rPr>
        <w:t xml:space="preserve">Peter </w:t>
      </w:r>
      <w:r w:rsidR="008C2081" w:rsidRPr="008C2081">
        <w:rPr>
          <w:color w:val="auto"/>
          <w:lang w:val="sk-SK"/>
        </w:rPr>
        <w:t>Fülöp</w:t>
      </w:r>
    </w:p>
    <w:p w:rsidR="008C2081" w:rsidRDefault="008C2081" w:rsidP="004957C7">
      <w:pPr>
        <w:pStyle w:val="VISIA"/>
        <w:ind w:firstLine="0"/>
        <w:rPr>
          <w:rFonts w:cs="Arial"/>
        </w:rPr>
      </w:pPr>
    </w:p>
    <w:p w:rsidR="006E61AA" w:rsidRPr="00CE54D6" w:rsidRDefault="00E919E5" w:rsidP="004957C7">
      <w:pPr>
        <w:pStyle w:val="VISIA"/>
        <w:ind w:firstLine="0"/>
        <w:rPr>
          <w:color w:val="auto"/>
          <w:lang w:val="sk-SK"/>
        </w:rPr>
      </w:pPr>
      <w:r>
        <w:rPr>
          <w:rFonts w:cs="Arial"/>
        </w:rPr>
        <w:t xml:space="preserve">V </w:t>
      </w:r>
      <w:proofErr w:type="spellStart"/>
      <w:r>
        <w:rPr>
          <w:rFonts w:cs="Arial"/>
        </w:rPr>
        <w:t>Šali</w:t>
      </w:r>
      <w:proofErr w:type="spellEnd"/>
      <w:r>
        <w:rPr>
          <w:rFonts w:cs="Arial"/>
        </w:rPr>
        <w:t xml:space="preserve"> 06/2022</w:t>
      </w:r>
      <w:bookmarkStart w:id="0" w:name="_GoBack"/>
      <w:bookmarkEnd w:id="0"/>
    </w:p>
    <w:sectPr w:rsidR="006E61AA" w:rsidRPr="00CE54D6" w:rsidSect="00CF1F01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5FD" w:rsidRDefault="00B155FD" w:rsidP="00DE4EF2">
      <w:pPr>
        <w:spacing w:after="0" w:line="240" w:lineRule="auto"/>
      </w:pPr>
      <w:r>
        <w:separator/>
      </w:r>
    </w:p>
  </w:endnote>
  <w:endnote w:type="continuationSeparator" w:id="0">
    <w:p w:rsidR="00B155FD" w:rsidRDefault="00B155FD" w:rsidP="00DE4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4230648"/>
      <w:docPartObj>
        <w:docPartGallery w:val="Page Numbers (Bottom of Page)"/>
        <w:docPartUnique/>
      </w:docPartObj>
    </w:sdtPr>
    <w:sdtEndPr/>
    <w:sdtContent>
      <w:p w:rsidR="00BE6AD1" w:rsidRDefault="00BE6AD1">
        <w:pPr>
          <w:pStyle w:val="Pta"/>
          <w:jc w:val="right"/>
        </w:pPr>
      </w:p>
      <w:p w:rsidR="00BE6AD1" w:rsidRDefault="00BE6AD1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086C">
          <w:rPr>
            <w:noProof/>
          </w:rPr>
          <w:t>2</w:t>
        </w:r>
        <w:r>
          <w:fldChar w:fldCharType="end"/>
        </w:r>
      </w:p>
    </w:sdtContent>
  </w:sdt>
  <w:p w:rsidR="00BE6AD1" w:rsidRDefault="00BE6AD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3271326"/>
      <w:docPartObj>
        <w:docPartGallery w:val="Page Numbers (Bottom of Page)"/>
        <w:docPartUnique/>
      </w:docPartObj>
    </w:sdtPr>
    <w:sdtEndPr/>
    <w:sdtContent>
      <w:p w:rsidR="00BE6AD1" w:rsidRDefault="00BE6AD1">
        <w:pPr>
          <w:pStyle w:val="Pta"/>
          <w:jc w:val="right"/>
        </w:pPr>
        <w:r>
          <w:t>1</w:t>
        </w:r>
      </w:p>
    </w:sdtContent>
  </w:sdt>
  <w:p w:rsidR="00BE6AD1" w:rsidRDefault="00BE6AD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5FD" w:rsidRDefault="00B155FD" w:rsidP="00DE4EF2">
      <w:pPr>
        <w:spacing w:after="0" w:line="240" w:lineRule="auto"/>
      </w:pPr>
      <w:r>
        <w:separator/>
      </w:r>
    </w:p>
  </w:footnote>
  <w:footnote w:type="continuationSeparator" w:id="0">
    <w:p w:rsidR="00B155FD" w:rsidRDefault="00B155FD" w:rsidP="00DE4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AD1" w:rsidRDefault="00BE6AD1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5855970</wp:posOffset>
          </wp:positionH>
          <wp:positionV relativeFrom="paragraph">
            <wp:posOffset>-96851</wp:posOffset>
          </wp:positionV>
          <wp:extent cx="784225" cy="212090"/>
          <wp:effectExtent l="0" t="0" r="0" b="0"/>
          <wp:wrapSquare wrapText="bothSides"/>
          <wp:docPr id="2" name="Obrázok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225" cy="212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6AD1" w:rsidRDefault="00BE6AD1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5859780</wp:posOffset>
          </wp:positionH>
          <wp:positionV relativeFrom="paragraph">
            <wp:posOffset>-112230</wp:posOffset>
          </wp:positionV>
          <wp:extent cx="784225" cy="212090"/>
          <wp:effectExtent l="0" t="0" r="0" b="0"/>
          <wp:wrapSquare wrapText="bothSides"/>
          <wp:docPr id="1" name="Obrázo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4225" cy="212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2"/>
      <w:numFmt w:val="bullet"/>
      <w:suff w:val="nothing"/>
      <w:lvlText w:val="-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  <w:ind w:left="567" w:hanging="283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850" w:hanging="283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1134" w:hanging="283"/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  <w:ind w:left="1417" w:hanging="283"/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  <w:ind w:left="1701" w:hanging="283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1984" w:hanging="283"/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  <w:ind w:left="2268" w:hanging="283"/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  <w:ind w:left="2551" w:hanging="283"/>
      </w:pPr>
    </w:lvl>
  </w:abstractNum>
  <w:abstractNum w:abstractNumId="1" w15:restartNumberingAfterBreak="0">
    <w:nsid w:val="01210B25"/>
    <w:multiLevelType w:val="hybridMultilevel"/>
    <w:tmpl w:val="9CD8BA3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890C82"/>
    <w:multiLevelType w:val="multilevel"/>
    <w:tmpl w:val="041B001D"/>
    <w:styleLink w:val="VISIASLOVANIE"/>
    <w:lvl w:ilvl="0">
      <w:start w:val="1"/>
      <w:numFmt w:val="decimal"/>
      <w:lvlText w:val="%1)"/>
      <w:lvlJc w:val="left"/>
      <w:pPr>
        <w:ind w:left="360" w:hanging="360"/>
      </w:pPr>
      <w:rPr>
        <w:rFonts w:ascii="Arial Narrow" w:hAnsi="Arial Narrow"/>
        <w:sz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323108F"/>
    <w:multiLevelType w:val="hybridMultilevel"/>
    <w:tmpl w:val="C94AA572"/>
    <w:lvl w:ilvl="0" w:tplc="3C48080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E62B3"/>
    <w:multiLevelType w:val="hybridMultilevel"/>
    <w:tmpl w:val="90F231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9965D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9F40471"/>
    <w:multiLevelType w:val="multilevel"/>
    <w:tmpl w:val="041B001D"/>
    <w:numStyleLink w:val="VISIASLOVANIE"/>
  </w:abstractNum>
  <w:abstractNum w:abstractNumId="7" w15:restartNumberingAfterBreak="0">
    <w:nsid w:val="11370DFD"/>
    <w:multiLevelType w:val="hybridMultilevel"/>
    <w:tmpl w:val="F788A302"/>
    <w:lvl w:ilvl="0" w:tplc="C51EC5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01C1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23F25FF"/>
    <w:multiLevelType w:val="hybridMultilevel"/>
    <w:tmpl w:val="E82C864E"/>
    <w:lvl w:ilvl="0" w:tplc="5B2E666E">
      <w:start w:val="2"/>
      <w:numFmt w:val="bullet"/>
      <w:lvlText w:val="-"/>
      <w:lvlJc w:val="left"/>
      <w:pPr>
        <w:ind w:left="1211" w:hanging="360"/>
      </w:pPr>
      <w:rPr>
        <w:rFonts w:ascii="Arial Narrow" w:eastAsiaTheme="minorEastAsia" w:hAnsi="Arial Narrow" w:cs="Arial" w:hint="default"/>
      </w:rPr>
    </w:lvl>
    <w:lvl w:ilvl="1" w:tplc="041B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12CD7F02"/>
    <w:multiLevelType w:val="hybridMultilevel"/>
    <w:tmpl w:val="37CAA88A"/>
    <w:lvl w:ilvl="0" w:tplc="52C4A98E">
      <w:start w:val="1"/>
      <w:numFmt w:val="decimal"/>
      <w:lvlText w:val="D1 - %1."/>
      <w:lvlJc w:val="left"/>
      <w:pPr>
        <w:ind w:left="1571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F266E8D0">
      <w:start w:val="1"/>
      <w:numFmt w:val="decimal"/>
      <w:lvlText w:val="D1 0%3."/>
      <w:lvlJc w:val="right"/>
      <w:pPr>
        <w:ind w:left="2160" w:hanging="18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136B83"/>
    <w:multiLevelType w:val="multilevel"/>
    <w:tmpl w:val="95D0D4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3461BC7"/>
    <w:multiLevelType w:val="hybridMultilevel"/>
    <w:tmpl w:val="F6BC4F66"/>
    <w:lvl w:ilvl="0" w:tplc="CFD01EE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Arial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89161C"/>
    <w:multiLevelType w:val="hybridMultilevel"/>
    <w:tmpl w:val="5DC60414"/>
    <w:lvl w:ilvl="0" w:tplc="F72CDA82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534F2E"/>
    <w:multiLevelType w:val="hybridMultilevel"/>
    <w:tmpl w:val="12E66E5C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C702D4D"/>
    <w:multiLevelType w:val="hybridMultilevel"/>
    <w:tmpl w:val="6BC62806"/>
    <w:lvl w:ilvl="0" w:tplc="A5368DB8">
      <w:start w:val="5"/>
      <w:numFmt w:val="bullet"/>
      <w:lvlText w:val="-"/>
      <w:lvlJc w:val="left"/>
      <w:pPr>
        <w:ind w:left="1068" w:hanging="360"/>
      </w:pPr>
      <w:rPr>
        <w:rFonts w:ascii="Arial Narrow" w:eastAsiaTheme="minorEastAsia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1F4C5DB9"/>
    <w:multiLevelType w:val="hybridMultilevel"/>
    <w:tmpl w:val="72EA081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D3241C"/>
    <w:multiLevelType w:val="hybridMultilevel"/>
    <w:tmpl w:val="4FDAF002"/>
    <w:lvl w:ilvl="0" w:tplc="214E11A6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90" w:hanging="360"/>
      </w:pPr>
    </w:lvl>
    <w:lvl w:ilvl="2" w:tplc="041B001B" w:tentative="1">
      <w:start w:val="1"/>
      <w:numFmt w:val="lowerRoman"/>
      <w:lvlText w:val="%3."/>
      <w:lvlJc w:val="right"/>
      <w:pPr>
        <w:ind w:left="2010" w:hanging="180"/>
      </w:pPr>
    </w:lvl>
    <w:lvl w:ilvl="3" w:tplc="041B000F" w:tentative="1">
      <w:start w:val="1"/>
      <w:numFmt w:val="decimal"/>
      <w:lvlText w:val="%4."/>
      <w:lvlJc w:val="left"/>
      <w:pPr>
        <w:ind w:left="2730" w:hanging="360"/>
      </w:pPr>
    </w:lvl>
    <w:lvl w:ilvl="4" w:tplc="041B0019" w:tentative="1">
      <w:start w:val="1"/>
      <w:numFmt w:val="lowerLetter"/>
      <w:lvlText w:val="%5."/>
      <w:lvlJc w:val="left"/>
      <w:pPr>
        <w:ind w:left="3450" w:hanging="360"/>
      </w:pPr>
    </w:lvl>
    <w:lvl w:ilvl="5" w:tplc="041B001B" w:tentative="1">
      <w:start w:val="1"/>
      <w:numFmt w:val="lowerRoman"/>
      <w:lvlText w:val="%6."/>
      <w:lvlJc w:val="right"/>
      <w:pPr>
        <w:ind w:left="4170" w:hanging="180"/>
      </w:pPr>
    </w:lvl>
    <w:lvl w:ilvl="6" w:tplc="041B000F" w:tentative="1">
      <w:start w:val="1"/>
      <w:numFmt w:val="decimal"/>
      <w:lvlText w:val="%7."/>
      <w:lvlJc w:val="left"/>
      <w:pPr>
        <w:ind w:left="4890" w:hanging="360"/>
      </w:pPr>
    </w:lvl>
    <w:lvl w:ilvl="7" w:tplc="041B0019" w:tentative="1">
      <w:start w:val="1"/>
      <w:numFmt w:val="lowerLetter"/>
      <w:lvlText w:val="%8."/>
      <w:lvlJc w:val="left"/>
      <w:pPr>
        <w:ind w:left="5610" w:hanging="360"/>
      </w:pPr>
    </w:lvl>
    <w:lvl w:ilvl="8" w:tplc="041B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8" w15:restartNumberingAfterBreak="0">
    <w:nsid w:val="22990F05"/>
    <w:multiLevelType w:val="hybridMultilevel"/>
    <w:tmpl w:val="AD82D1A8"/>
    <w:lvl w:ilvl="0" w:tplc="9B92A5B4">
      <w:start w:val="1"/>
      <w:numFmt w:val="upperLetter"/>
      <w:lvlText w:val="%1."/>
      <w:lvlJc w:val="left"/>
      <w:pPr>
        <w:ind w:left="1080" w:hanging="720"/>
      </w:pPr>
      <w:rPr>
        <w:rFonts w:ascii="Arial" w:hAnsi="Arial" w:cs="Arial" w:hint="default"/>
        <w:sz w:val="60"/>
        <w:szCs w:val="6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687344"/>
    <w:multiLevelType w:val="multilevel"/>
    <w:tmpl w:val="714AA0AC"/>
    <w:lvl w:ilvl="0">
      <w:start w:val="2"/>
      <w:numFmt w:val="upperLetter"/>
      <w:lvlText w:val="%1."/>
      <w:lvlJc w:val="left"/>
      <w:pPr>
        <w:ind w:left="679" w:hanging="567"/>
        <w:jc w:val="left"/>
      </w:pPr>
      <w:rPr>
        <w:rFonts w:ascii="Arial" w:eastAsia="Arial" w:hAnsi="Arial" w:cs="Arial" w:hint="default"/>
        <w:b/>
        <w:bCs/>
        <w:spacing w:val="-2"/>
        <w:w w:val="100"/>
        <w:sz w:val="28"/>
        <w:szCs w:val="28"/>
        <w:lang w:val="cs-CZ" w:eastAsia="cs-CZ" w:bidi="cs-CZ"/>
      </w:rPr>
    </w:lvl>
    <w:lvl w:ilvl="1">
      <w:start w:val="1"/>
      <w:numFmt w:val="decimal"/>
      <w:lvlText w:val="%1.%2."/>
      <w:lvlJc w:val="left"/>
      <w:pPr>
        <w:ind w:left="965" w:hanging="711"/>
        <w:jc w:val="left"/>
      </w:pPr>
      <w:rPr>
        <w:rFonts w:ascii="Arial" w:eastAsia="Arial" w:hAnsi="Arial" w:cs="Arial" w:hint="default"/>
        <w:b/>
        <w:bCs/>
        <w:i/>
        <w:w w:val="99"/>
        <w:sz w:val="24"/>
        <w:szCs w:val="24"/>
        <w:lang w:val="cs-CZ" w:eastAsia="cs-CZ" w:bidi="cs-CZ"/>
      </w:rPr>
    </w:lvl>
    <w:lvl w:ilvl="2">
      <w:start w:val="1"/>
      <w:numFmt w:val="decimal"/>
      <w:lvlText w:val="%1.%2.%3."/>
      <w:lvlJc w:val="left"/>
      <w:pPr>
        <w:ind w:left="1246" w:hanging="792"/>
        <w:jc w:val="left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  <w:lang w:val="cs-CZ" w:eastAsia="cs-CZ" w:bidi="cs-CZ"/>
      </w:rPr>
    </w:lvl>
    <w:lvl w:ilvl="3">
      <w:numFmt w:val="bullet"/>
      <w:lvlText w:val="•"/>
      <w:lvlJc w:val="left"/>
      <w:pPr>
        <w:ind w:left="1174" w:hanging="360"/>
      </w:pPr>
      <w:rPr>
        <w:rFonts w:ascii="Arial" w:eastAsia="Arial" w:hAnsi="Arial" w:cs="Arial" w:hint="default"/>
        <w:w w:val="102"/>
        <w:sz w:val="16"/>
        <w:szCs w:val="16"/>
        <w:lang w:val="cs-CZ" w:eastAsia="cs-CZ" w:bidi="cs-CZ"/>
      </w:rPr>
    </w:lvl>
    <w:lvl w:ilvl="4">
      <w:numFmt w:val="bullet"/>
      <w:lvlText w:val=""/>
      <w:lvlJc w:val="left"/>
      <w:pPr>
        <w:ind w:left="737" w:hanging="360"/>
      </w:pPr>
      <w:rPr>
        <w:rFonts w:ascii="Symbol" w:eastAsia="Symbol" w:hAnsi="Symbol" w:cs="Symbol" w:hint="default"/>
        <w:w w:val="100"/>
        <w:sz w:val="16"/>
        <w:szCs w:val="16"/>
        <w:lang w:val="cs-CZ" w:eastAsia="cs-CZ" w:bidi="cs-CZ"/>
      </w:rPr>
    </w:lvl>
    <w:lvl w:ilvl="5">
      <w:numFmt w:val="bullet"/>
      <w:lvlText w:val="•"/>
      <w:lvlJc w:val="left"/>
      <w:pPr>
        <w:ind w:left="1180" w:hanging="360"/>
      </w:pPr>
      <w:rPr>
        <w:rFonts w:hint="default"/>
        <w:lang w:val="cs-CZ" w:eastAsia="cs-CZ" w:bidi="cs-CZ"/>
      </w:rPr>
    </w:lvl>
    <w:lvl w:ilvl="6">
      <w:numFmt w:val="bullet"/>
      <w:lvlText w:val="•"/>
      <w:lvlJc w:val="left"/>
      <w:pPr>
        <w:ind w:left="1240" w:hanging="360"/>
      </w:pPr>
      <w:rPr>
        <w:rFonts w:hint="default"/>
        <w:lang w:val="cs-CZ" w:eastAsia="cs-CZ" w:bidi="cs-CZ"/>
      </w:rPr>
    </w:lvl>
    <w:lvl w:ilvl="7">
      <w:numFmt w:val="bullet"/>
      <w:lvlText w:val="•"/>
      <w:lvlJc w:val="left"/>
      <w:pPr>
        <w:ind w:left="1460" w:hanging="360"/>
      </w:pPr>
      <w:rPr>
        <w:rFonts w:hint="default"/>
        <w:lang w:val="cs-CZ" w:eastAsia="cs-CZ" w:bidi="cs-CZ"/>
      </w:rPr>
    </w:lvl>
    <w:lvl w:ilvl="8">
      <w:numFmt w:val="bullet"/>
      <w:lvlText w:val="•"/>
      <w:lvlJc w:val="left"/>
      <w:pPr>
        <w:ind w:left="1540" w:hanging="360"/>
      </w:pPr>
      <w:rPr>
        <w:rFonts w:hint="default"/>
        <w:lang w:val="cs-CZ" w:eastAsia="cs-CZ" w:bidi="cs-CZ"/>
      </w:rPr>
    </w:lvl>
  </w:abstractNum>
  <w:abstractNum w:abstractNumId="20" w15:restartNumberingAfterBreak="0">
    <w:nsid w:val="24172F90"/>
    <w:multiLevelType w:val="hybridMultilevel"/>
    <w:tmpl w:val="7F2C4F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5E1FFC"/>
    <w:multiLevelType w:val="hybridMultilevel"/>
    <w:tmpl w:val="B8DA33F2"/>
    <w:lvl w:ilvl="0" w:tplc="2A8223BE">
      <w:start w:val="1"/>
      <w:numFmt w:val="decimal"/>
      <w:lvlText w:val="C%1."/>
      <w:lvlJc w:val="left"/>
      <w:pPr>
        <w:ind w:left="157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2B20191E"/>
    <w:multiLevelType w:val="hybridMultilevel"/>
    <w:tmpl w:val="4DD08D02"/>
    <w:lvl w:ilvl="0" w:tplc="0D48DC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707F0A"/>
    <w:multiLevelType w:val="hybridMultilevel"/>
    <w:tmpl w:val="B814793C"/>
    <w:lvl w:ilvl="0" w:tplc="9072D8F4">
      <w:start w:val="1"/>
      <w:numFmt w:val="decimal"/>
      <w:lvlText w:val="SO %1."/>
      <w:lvlJc w:val="left"/>
      <w:pPr>
        <w:ind w:left="157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291" w:hanging="360"/>
      </w:pPr>
    </w:lvl>
    <w:lvl w:ilvl="2" w:tplc="041B001B" w:tentative="1">
      <w:start w:val="1"/>
      <w:numFmt w:val="lowerRoman"/>
      <w:lvlText w:val="%3."/>
      <w:lvlJc w:val="right"/>
      <w:pPr>
        <w:ind w:left="3011" w:hanging="180"/>
      </w:pPr>
    </w:lvl>
    <w:lvl w:ilvl="3" w:tplc="041B000F" w:tentative="1">
      <w:start w:val="1"/>
      <w:numFmt w:val="decimal"/>
      <w:lvlText w:val="%4."/>
      <w:lvlJc w:val="left"/>
      <w:pPr>
        <w:ind w:left="3731" w:hanging="360"/>
      </w:pPr>
    </w:lvl>
    <w:lvl w:ilvl="4" w:tplc="041B0019" w:tentative="1">
      <w:start w:val="1"/>
      <w:numFmt w:val="lowerLetter"/>
      <w:lvlText w:val="%5."/>
      <w:lvlJc w:val="left"/>
      <w:pPr>
        <w:ind w:left="4451" w:hanging="360"/>
      </w:pPr>
    </w:lvl>
    <w:lvl w:ilvl="5" w:tplc="041B001B" w:tentative="1">
      <w:start w:val="1"/>
      <w:numFmt w:val="lowerRoman"/>
      <w:lvlText w:val="%6."/>
      <w:lvlJc w:val="right"/>
      <w:pPr>
        <w:ind w:left="5171" w:hanging="180"/>
      </w:pPr>
    </w:lvl>
    <w:lvl w:ilvl="6" w:tplc="041B000F" w:tentative="1">
      <w:start w:val="1"/>
      <w:numFmt w:val="decimal"/>
      <w:lvlText w:val="%7."/>
      <w:lvlJc w:val="left"/>
      <w:pPr>
        <w:ind w:left="5891" w:hanging="360"/>
      </w:pPr>
    </w:lvl>
    <w:lvl w:ilvl="7" w:tplc="041B0019" w:tentative="1">
      <w:start w:val="1"/>
      <w:numFmt w:val="lowerLetter"/>
      <w:lvlText w:val="%8."/>
      <w:lvlJc w:val="left"/>
      <w:pPr>
        <w:ind w:left="6611" w:hanging="360"/>
      </w:pPr>
    </w:lvl>
    <w:lvl w:ilvl="8" w:tplc="041B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2E8B4924"/>
    <w:multiLevelType w:val="hybridMultilevel"/>
    <w:tmpl w:val="3E687440"/>
    <w:lvl w:ilvl="0" w:tplc="E4EAA478">
      <w:numFmt w:val="bullet"/>
      <w:pStyle w:val="text2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9D96C3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C9E28AD"/>
    <w:multiLevelType w:val="hybridMultilevel"/>
    <w:tmpl w:val="86DE6212"/>
    <w:lvl w:ilvl="0" w:tplc="FE6E49AA">
      <w:start w:val="2"/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1806FB"/>
    <w:multiLevelType w:val="hybridMultilevel"/>
    <w:tmpl w:val="EDB49F8C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3DAC2F83"/>
    <w:multiLevelType w:val="hybridMultilevel"/>
    <w:tmpl w:val="226CF10A"/>
    <w:lvl w:ilvl="0" w:tplc="C7E652FC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90" w:hanging="360"/>
      </w:pPr>
    </w:lvl>
    <w:lvl w:ilvl="2" w:tplc="041B001B" w:tentative="1">
      <w:start w:val="1"/>
      <w:numFmt w:val="lowerRoman"/>
      <w:lvlText w:val="%3."/>
      <w:lvlJc w:val="right"/>
      <w:pPr>
        <w:ind w:left="2010" w:hanging="180"/>
      </w:pPr>
    </w:lvl>
    <w:lvl w:ilvl="3" w:tplc="041B000F" w:tentative="1">
      <w:start w:val="1"/>
      <w:numFmt w:val="decimal"/>
      <w:lvlText w:val="%4."/>
      <w:lvlJc w:val="left"/>
      <w:pPr>
        <w:ind w:left="2730" w:hanging="360"/>
      </w:pPr>
    </w:lvl>
    <w:lvl w:ilvl="4" w:tplc="041B0019" w:tentative="1">
      <w:start w:val="1"/>
      <w:numFmt w:val="lowerLetter"/>
      <w:lvlText w:val="%5."/>
      <w:lvlJc w:val="left"/>
      <w:pPr>
        <w:ind w:left="3450" w:hanging="360"/>
      </w:pPr>
    </w:lvl>
    <w:lvl w:ilvl="5" w:tplc="041B001B" w:tentative="1">
      <w:start w:val="1"/>
      <w:numFmt w:val="lowerRoman"/>
      <w:lvlText w:val="%6."/>
      <w:lvlJc w:val="right"/>
      <w:pPr>
        <w:ind w:left="4170" w:hanging="180"/>
      </w:pPr>
    </w:lvl>
    <w:lvl w:ilvl="6" w:tplc="041B000F" w:tentative="1">
      <w:start w:val="1"/>
      <w:numFmt w:val="decimal"/>
      <w:lvlText w:val="%7."/>
      <w:lvlJc w:val="left"/>
      <w:pPr>
        <w:ind w:left="4890" w:hanging="360"/>
      </w:pPr>
    </w:lvl>
    <w:lvl w:ilvl="7" w:tplc="041B0019" w:tentative="1">
      <w:start w:val="1"/>
      <w:numFmt w:val="lowerLetter"/>
      <w:lvlText w:val="%8."/>
      <w:lvlJc w:val="left"/>
      <w:pPr>
        <w:ind w:left="5610" w:hanging="360"/>
      </w:pPr>
    </w:lvl>
    <w:lvl w:ilvl="8" w:tplc="041B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9" w15:restartNumberingAfterBreak="0">
    <w:nsid w:val="3E574340"/>
    <w:multiLevelType w:val="hybridMultilevel"/>
    <w:tmpl w:val="3DF074B4"/>
    <w:lvl w:ilvl="0" w:tplc="80301BE8">
      <w:numFmt w:val="bullet"/>
      <w:lvlText w:val="•"/>
      <w:lvlJc w:val="left"/>
      <w:pPr>
        <w:ind w:left="737" w:hanging="84"/>
      </w:pPr>
      <w:rPr>
        <w:rFonts w:ascii="Arial" w:eastAsia="Arial" w:hAnsi="Arial" w:cs="Arial" w:hint="default"/>
        <w:w w:val="100"/>
        <w:sz w:val="16"/>
        <w:szCs w:val="16"/>
        <w:lang w:val="cs-CZ" w:eastAsia="cs-CZ" w:bidi="cs-CZ"/>
      </w:rPr>
    </w:lvl>
    <w:lvl w:ilvl="1" w:tplc="F0EE83C0">
      <w:numFmt w:val="bullet"/>
      <w:lvlText w:val="•"/>
      <w:lvlJc w:val="left"/>
      <w:pPr>
        <w:ind w:left="1658" w:hanging="84"/>
      </w:pPr>
      <w:rPr>
        <w:rFonts w:hint="default"/>
        <w:lang w:val="cs-CZ" w:eastAsia="cs-CZ" w:bidi="cs-CZ"/>
      </w:rPr>
    </w:lvl>
    <w:lvl w:ilvl="2" w:tplc="F54CF6A2">
      <w:numFmt w:val="bullet"/>
      <w:lvlText w:val="•"/>
      <w:lvlJc w:val="left"/>
      <w:pPr>
        <w:ind w:left="2577" w:hanging="84"/>
      </w:pPr>
      <w:rPr>
        <w:rFonts w:hint="default"/>
        <w:lang w:val="cs-CZ" w:eastAsia="cs-CZ" w:bidi="cs-CZ"/>
      </w:rPr>
    </w:lvl>
    <w:lvl w:ilvl="3" w:tplc="3CFE5CF2">
      <w:numFmt w:val="bullet"/>
      <w:lvlText w:val="•"/>
      <w:lvlJc w:val="left"/>
      <w:pPr>
        <w:ind w:left="3495" w:hanging="84"/>
      </w:pPr>
      <w:rPr>
        <w:rFonts w:hint="default"/>
        <w:lang w:val="cs-CZ" w:eastAsia="cs-CZ" w:bidi="cs-CZ"/>
      </w:rPr>
    </w:lvl>
    <w:lvl w:ilvl="4" w:tplc="2CA04AD8">
      <w:numFmt w:val="bullet"/>
      <w:lvlText w:val="•"/>
      <w:lvlJc w:val="left"/>
      <w:pPr>
        <w:ind w:left="4414" w:hanging="84"/>
      </w:pPr>
      <w:rPr>
        <w:rFonts w:hint="default"/>
        <w:lang w:val="cs-CZ" w:eastAsia="cs-CZ" w:bidi="cs-CZ"/>
      </w:rPr>
    </w:lvl>
    <w:lvl w:ilvl="5" w:tplc="C38A2AE8">
      <w:numFmt w:val="bullet"/>
      <w:lvlText w:val="•"/>
      <w:lvlJc w:val="left"/>
      <w:pPr>
        <w:ind w:left="5333" w:hanging="84"/>
      </w:pPr>
      <w:rPr>
        <w:rFonts w:hint="default"/>
        <w:lang w:val="cs-CZ" w:eastAsia="cs-CZ" w:bidi="cs-CZ"/>
      </w:rPr>
    </w:lvl>
    <w:lvl w:ilvl="6" w:tplc="86C82E3E">
      <w:numFmt w:val="bullet"/>
      <w:lvlText w:val="•"/>
      <w:lvlJc w:val="left"/>
      <w:pPr>
        <w:ind w:left="6251" w:hanging="84"/>
      </w:pPr>
      <w:rPr>
        <w:rFonts w:hint="default"/>
        <w:lang w:val="cs-CZ" w:eastAsia="cs-CZ" w:bidi="cs-CZ"/>
      </w:rPr>
    </w:lvl>
    <w:lvl w:ilvl="7" w:tplc="49EAE2F2">
      <w:numFmt w:val="bullet"/>
      <w:lvlText w:val="•"/>
      <w:lvlJc w:val="left"/>
      <w:pPr>
        <w:ind w:left="7170" w:hanging="84"/>
      </w:pPr>
      <w:rPr>
        <w:rFonts w:hint="default"/>
        <w:lang w:val="cs-CZ" w:eastAsia="cs-CZ" w:bidi="cs-CZ"/>
      </w:rPr>
    </w:lvl>
    <w:lvl w:ilvl="8" w:tplc="0672C2BA">
      <w:numFmt w:val="bullet"/>
      <w:lvlText w:val="•"/>
      <w:lvlJc w:val="left"/>
      <w:pPr>
        <w:ind w:left="8089" w:hanging="84"/>
      </w:pPr>
      <w:rPr>
        <w:rFonts w:hint="default"/>
        <w:lang w:val="cs-CZ" w:eastAsia="cs-CZ" w:bidi="cs-CZ"/>
      </w:rPr>
    </w:lvl>
  </w:abstractNum>
  <w:abstractNum w:abstractNumId="30" w15:restartNumberingAfterBreak="0">
    <w:nsid w:val="3EB318D9"/>
    <w:multiLevelType w:val="hybridMultilevel"/>
    <w:tmpl w:val="5D0CEBF0"/>
    <w:lvl w:ilvl="0" w:tplc="4A62291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0C4729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1004E5F"/>
    <w:multiLevelType w:val="hybridMultilevel"/>
    <w:tmpl w:val="98906D5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138458F"/>
    <w:multiLevelType w:val="hybridMultilevel"/>
    <w:tmpl w:val="CDE8F186"/>
    <w:lvl w:ilvl="0" w:tplc="FBA0C338">
      <w:start w:val="1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5FD3CFA"/>
    <w:multiLevelType w:val="hybridMultilevel"/>
    <w:tmpl w:val="F9B2E5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733FD0"/>
    <w:multiLevelType w:val="hybridMultilevel"/>
    <w:tmpl w:val="224AE1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5F6EBA"/>
    <w:multiLevelType w:val="hybridMultilevel"/>
    <w:tmpl w:val="4F40DD5C"/>
    <w:lvl w:ilvl="0" w:tplc="650848E0">
      <w:start w:val="1"/>
      <w:numFmt w:val="decimal"/>
      <w:lvlText w:val="%1."/>
      <w:lvlJc w:val="left"/>
      <w:pPr>
        <w:ind w:left="85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73" w:hanging="360"/>
      </w:pPr>
    </w:lvl>
    <w:lvl w:ilvl="2" w:tplc="041B001B" w:tentative="1">
      <w:start w:val="1"/>
      <w:numFmt w:val="lowerRoman"/>
      <w:lvlText w:val="%3."/>
      <w:lvlJc w:val="right"/>
      <w:pPr>
        <w:ind w:left="2293" w:hanging="180"/>
      </w:pPr>
    </w:lvl>
    <w:lvl w:ilvl="3" w:tplc="041B000F" w:tentative="1">
      <w:start w:val="1"/>
      <w:numFmt w:val="decimal"/>
      <w:lvlText w:val="%4."/>
      <w:lvlJc w:val="left"/>
      <w:pPr>
        <w:ind w:left="3013" w:hanging="360"/>
      </w:pPr>
    </w:lvl>
    <w:lvl w:ilvl="4" w:tplc="041B0019" w:tentative="1">
      <w:start w:val="1"/>
      <w:numFmt w:val="lowerLetter"/>
      <w:lvlText w:val="%5."/>
      <w:lvlJc w:val="left"/>
      <w:pPr>
        <w:ind w:left="3733" w:hanging="360"/>
      </w:pPr>
    </w:lvl>
    <w:lvl w:ilvl="5" w:tplc="041B001B" w:tentative="1">
      <w:start w:val="1"/>
      <w:numFmt w:val="lowerRoman"/>
      <w:lvlText w:val="%6."/>
      <w:lvlJc w:val="right"/>
      <w:pPr>
        <w:ind w:left="4453" w:hanging="180"/>
      </w:pPr>
    </w:lvl>
    <w:lvl w:ilvl="6" w:tplc="041B000F" w:tentative="1">
      <w:start w:val="1"/>
      <w:numFmt w:val="decimal"/>
      <w:lvlText w:val="%7."/>
      <w:lvlJc w:val="left"/>
      <w:pPr>
        <w:ind w:left="5173" w:hanging="360"/>
      </w:pPr>
    </w:lvl>
    <w:lvl w:ilvl="7" w:tplc="041B0019" w:tentative="1">
      <w:start w:val="1"/>
      <w:numFmt w:val="lowerLetter"/>
      <w:lvlText w:val="%8."/>
      <w:lvlJc w:val="left"/>
      <w:pPr>
        <w:ind w:left="5893" w:hanging="360"/>
      </w:pPr>
    </w:lvl>
    <w:lvl w:ilvl="8" w:tplc="041B001B" w:tentative="1">
      <w:start w:val="1"/>
      <w:numFmt w:val="lowerRoman"/>
      <w:lvlText w:val="%9."/>
      <w:lvlJc w:val="right"/>
      <w:pPr>
        <w:ind w:left="6613" w:hanging="180"/>
      </w:pPr>
    </w:lvl>
  </w:abstractNum>
  <w:abstractNum w:abstractNumId="37" w15:restartNumberingAfterBreak="0">
    <w:nsid w:val="4C2B64A5"/>
    <w:multiLevelType w:val="hybridMultilevel"/>
    <w:tmpl w:val="AF18BCE4"/>
    <w:lvl w:ilvl="0" w:tplc="041B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4E0C65AC"/>
    <w:multiLevelType w:val="hybridMultilevel"/>
    <w:tmpl w:val="9A88E0B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70645B3"/>
    <w:multiLevelType w:val="hybridMultilevel"/>
    <w:tmpl w:val="F138B084"/>
    <w:lvl w:ilvl="0" w:tplc="2970224A">
      <w:start w:val="1"/>
      <w:numFmt w:val="decimal"/>
      <w:lvlText w:val="2.%1."/>
      <w:lvlJc w:val="left"/>
      <w:pPr>
        <w:ind w:left="100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6A74FE4"/>
    <w:multiLevelType w:val="hybridMultilevel"/>
    <w:tmpl w:val="2698E8DA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7446B5"/>
    <w:multiLevelType w:val="hybridMultilevel"/>
    <w:tmpl w:val="612672A6"/>
    <w:lvl w:ilvl="0" w:tplc="041B0001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B822F0"/>
    <w:multiLevelType w:val="hybridMultilevel"/>
    <w:tmpl w:val="EF66E522"/>
    <w:lvl w:ilvl="0" w:tplc="257A19D2">
      <w:start w:val="1"/>
      <w:numFmt w:val="decimal"/>
      <w:lvlText w:val="D1 - 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073E98"/>
    <w:multiLevelType w:val="hybridMultilevel"/>
    <w:tmpl w:val="F7AE93DC"/>
    <w:lvl w:ilvl="0" w:tplc="96EEBA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6C7DFF"/>
    <w:multiLevelType w:val="hybridMultilevel"/>
    <w:tmpl w:val="8F4CDE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FF6971"/>
    <w:multiLevelType w:val="hybridMultilevel"/>
    <w:tmpl w:val="8C146B96"/>
    <w:lvl w:ilvl="0" w:tplc="B46E8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16"/>
  </w:num>
  <w:num w:numId="4">
    <w:abstractNumId w:val="43"/>
  </w:num>
  <w:num w:numId="5">
    <w:abstractNumId w:val="7"/>
  </w:num>
  <w:num w:numId="6">
    <w:abstractNumId w:val="45"/>
  </w:num>
  <w:num w:numId="7">
    <w:abstractNumId w:val="38"/>
  </w:num>
  <w:num w:numId="8">
    <w:abstractNumId w:val="28"/>
  </w:num>
  <w:num w:numId="9">
    <w:abstractNumId w:val="17"/>
  </w:num>
  <w:num w:numId="10">
    <w:abstractNumId w:val="39"/>
  </w:num>
  <w:num w:numId="11">
    <w:abstractNumId w:val="8"/>
  </w:num>
  <w:num w:numId="12">
    <w:abstractNumId w:val="25"/>
  </w:num>
  <w:num w:numId="13">
    <w:abstractNumId w:val="31"/>
  </w:num>
  <w:num w:numId="14">
    <w:abstractNumId w:val="2"/>
  </w:num>
  <w:num w:numId="15">
    <w:abstractNumId w:val="6"/>
  </w:num>
  <w:num w:numId="16">
    <w:abstractNumId w:val="11"/>
  </w:num>
  <w:num w:numId="17">
    <w:abstractNumId w:val="44"/>
  </w:num>
  <w:num w:numId="18">
    <w:abstractNumId w:val="32"/>
  </w:num>
  <w:num w:numId="19">
    <w:abstractNumId w:val="1"/>
  </w:num>
  <w:num w:numId="20">
    <w:abstractNumId w:val="3"/>
  </w:num>
  <w:num w:numId="21">
    <w:abstractNumId w:val="5"/>
  </w:num>
  <w:num w:numId="22">
    <w:abstractNumId w:val="37"/>
  </w:num>
  <w:num w:numId="23">
    <w:abstractNumId w:val="27"/>
  </w:num>
  <w:num w:numId="24">
    <w:abstractNumId w:val="23"/>
  </w:num>
  <w:num w:numId="25">
    <w:abstractNumId w:val="21"/>
  </w:num>
  <w:num w:numId="26">
    <w:abstractNumId w:val="42"/>
  </w:num>
  <w:num w:numId="27">
    <w:abstractNumId w:val="10"/>
  </w:num>
  <w:num w:numId="28">
    <w:abstractNumId w:val="13"/>
  </w:num>
  <w:num w:numId="29">
    <w:abstractNumId w:val="24"/>
  </w:num>
  <w:num w:numId="30">
    <w:abstractNumId w:val="34"/>
  </w:num>
  <w:num w:numId="31">
    <w:abstractNumId w:val="22"/>
  </w:num>
  <w:num w:numId="32">
    <w:abstractNumId w:val="9"/>
  </w:num>
  <w:num w:numId="33">
    <w:abstractNumId w:val="33"/>
  </w:num>
  <w:num w:numId="34">
    <w:abstractNumId w:val="41"/>
  </w:num>
  <w:num w:numId="35">
    <w:abstractNumId w:val="36"/>
  </w:num>
  <w:num w:numId="36">
    <w:abstractNumId w:val="35"/>
  </w:num>
  <w:num w:numId="37">
    <w:abstractNumId w:val="14"/>
  </w:num>
  <w:num w:numId="38">
    <w:abstractNumId w:val="15"/>
  </w:num>
  <w:num w:numId="39">
    <w:abstractNumId w:val="0"/>
  </w:num>
  <w:num w:numId="40">
    <w:abstractNumId w:val="4"/>
  </w:num>
  <w:num w:numId="41">
    <w:abstractNumId w:val="26"/>
  </w:num>
  <w:num w:numId="42">
    <w:abstractNumId w:val="29"/>
  </w:num>
  <w:num w:numId="43">
    <w:abstractNumId w:val="19"/>
  </w:num>
  <w:num w:numId="44">
    <w:abstractNumId w:val="40"/>
  </w:num>
  <w:num w:numId="45">
    <w:abstractNumId w:val="30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77E"/>
    <w:rsid w:val="00000776"/>
    <w:rsid w:val="00000F5F"/>
    <w:rsid w:val="00002057"/>
    <w:rsid w:val="000033E4"/>
    <w:rsid w:val="00011647"/>
    <w:rsid w:val="000231D0"/>
    <w:rsid w:val="00025F2B"/>
    <w:rsid w:val="00027BF3"/>
    <w:rsid w:val="00031FE2"/>
    <w:rsid w:val="000324A7"/>
    <w:rsid w:val="000339BC"/>
    <w:rsid w:val="0004643C"/>
    <w:rsid w:val="000533E8"/>
    <w:rsid w:val="0005478E"/>
    <w:rsid w:val="00055775"/>
    <w:rsid w:val="000557FD"/>
    <w:rsid w:val="00056A32"/>
    <w:rsid w:val="00057AC2"/>
    <w:rsid w:val="00062EFF"/>
    <w:rsid w:val="0006363D"/>
    <w:rsid w:val="00064C4E"/>
    <w:rsid w:val="00081D63"/>
    <w:rsid w:val="0008355E"/>
    <w:rsid w:val="00083E06"/>
    <w:rsid w:val="0009031E"/>
    <w:rsid w:val="0009701A"/>
    <w:rsid w:val="000A0C92"/>
    <w:rsid w:val="000A3052"/>
    <w:rsid w:val="000A33B8"/>
    <w:rsid w:val="000A33FE"/>
    <w:rsid w:val="000A385B"/>
    <w:rsid w:val="000A46FA"/>
    <w:rsid w:val="000A7739"/>
    <w:rsid w:val="000B1027"/>
    <w:rsid w:val="000C2627"/>
    <w:rsid w:val="000C2FFE"/>
    <w:rsid w:val="000C4B6F"/>
    <w:rsid w:val="000C6E4D"/>
    <w:rsid w:val="000D57F3"/>
    <w:rsid w:val="000E6F78"/>
    <w:rsid w:val="000F13EF"/>
    <w:rsid w:val="000F2F79"/>
    <w:rsid w:val="000F551E"/>
    <w:rsid w:val="000F780B"/>
    <w:rsid w:val="00100D86"/>
    <w:rsid w:val="00104522"/>
    <w:rsid w:val="001051DF"/>
    <w:rsid w:val="001059AB"/>
    <w:rsid w:val="00107330"/>
    <w:rsid w:val="00110154"/>
    <w:rsid w:val="00111F02"/>
    <w:rsid w:val="001149F1"/>
    <w:rsid w:val="0012780B"/>
    <w:rsid w:val="00136F8F"/>
    <w:rsid w:val="001441F1"/>
    <w:rsid w:val="001455B7"/>
    <w:rsid w:val="00146393"/>
    <w:rsid w:val="00151A39"/>
    <w:rsid w:val="001524B7"/>
    <w:rsid w:val="001546A2"/>
    <w:rsid w:val="00157DD3"/>
    <w:rsid w:val="001608F8"/>
    <w:rsid w:val="001625CC"/>
    <w:rsid w:val="00163E1B"/>
    <w:rsid w:val="00167FD2"/>
    <w:rsid w:val="001706B0"/>
    <w:rsid w:val="001769DD"/>
    <w:rsid w:val="00177306"/>
    <w:rsid w:val="00177881"/>
    <w:rsid w:val="001818B5"/>
    <w:rsid w:val="00185321"/>
    <w:rsid w:val="001A0C51"/>
    <w:rsid w:val="001B2573"/>
    <w:rsid w:val="001B35CD"/>
    <w:rsid w:val="001B42C7"/>
    <w:rsid w:val="001C147C"/>
    <w:rsid w:val="001C6143"/>
    <w:rsid w:val="001C6219"/>
    <w:rsid w:val="001C6FD0"/>
    <w:rsid w:val="001D10FD"/>
    <w:rsid w:val="001D5865"/>
    <w:rsid w:val="001D7654"/>
    <w:rsid w:val="001E0813"/>
    <w:rsid w:val="001E12A8"/>
    <w:rsid w:val="001F0517"/>
    <w:rsid w:val="001F137E"/>
    <w:rsid w:val="001F15EA"/>
    <w:rsid w:val="001F22AA"/>
    <w:rsid w:val="001F5719"/>
    <w:rsid w:val="001F7004"/>
    <w:rsid w:val="002015F3"/>
    <w:rsid w:val="002029FB"/>
    <w:rsid w:val="00204CB8"/>
    <w:rsid w:val="0020613E"/>
    <w:rsid w:val="00207CD1"/>
    <w:rsid w:val="00210E2D"/>
    <w:rsid w:val="00210EAD"/>
    <w:rsid w:val="00215E19"/>
    <w:rsid w:val="00220814"/>
    <w:rsid w:val="00221EF5"/>
    <w:rsid w:val="0022677E"/>
    <w:rsid w:val="00230DE7"/>
    <w:rsid w:val="0024543C"/>
    <w:rsid w:val="00251550"/>
    <w:rsid w:val="00260EB6"/>
    <w:rsid w:val="00261BBB"/>
    <w:rsid w:val="002725A6"/>
    <w:rsid w:val="002744F4"/>
    <w:rsid w:val="002752D3"/>
    <w:rsid w:val="002823CB"/>
    <w:rsid w:val="002860D9"/>
    <w:rsid w:val="0028709E"/>
    <w:rsid w:val="00290275"/>
    <w:rsid w:val="0029345B"/>
    <w:rsid w:val="002A1682"/>
    <w:rsid w:val="002A63BC"/>
    <w:rsid w:val="002A6498"/>
    <w:rsid w:val="002B40EA"/>
    <w:rsid w:val="002B657D"/>
    <w:rsid w:val="002B707B"/>
    <w:rsid w:val="002C2D72"/>
    <w:rsid w:val="002C690D"/>
    <w:rsid w:val="002C7DBB"/>
    <w:rsid w:val="002D14AD"/>
    <w:rsid w:val="002D69FF"/>
    <w:rsid w:val="002E26D5"/>
    <w:rsid w:val="002F3447"/>
    <w:rsid w:val="002F4B13"/>
    <w:rsid w:val="0030013A"/>
    <w:rsid w:val="00300781"/>
    <w:rsid w:val="003026A6"/>
    <w:rsid w:val="003060DA"/>
    <w:rsid w:val="00312964"/>
    <w:rsid w:val="003179AA"/>
    <w:rsid w:val="00322617"/>
    <w:rsid w:val="00333268"/>
    <w:rsid w:val="00333A1E"/>
    <w:rsid w:val="0033452F"/>
    <w:rsid w:val="00344372"/>
    <w:rsid w:val="0035084A"/>
    <w:rsid w:val="0035178C"/>
    <w:rsid w:val="00352C37"/>
    <w:rsid w:val="00353145"/>
    <w:rsid w:val="003579B4"/>
    <w:rsid w:val="00361DAF"/>
    <w:rsid w:val="003621B9"/>
    <w:rsid w:val="00367319"/>
    <w:rsid w:val="00367848"/>
    <w:rsid w:val="0037078C"/>
    <w:rsid w:val="00370B67"/>
    <w:rsid w:val="0037326C"/>
    <w:rsid w:val="003735B3"/>
    <w:rsid w:val="003774B0"/>
    <w:rsid w:val="00377946"/>
    <w:rsid w:val="003808B5"/>
    <w:rsid w:val="0038439B"/>
    <w:rsid w:val="0039469A"/>
    <w:rsid w:val="003B03BF"/>
    <w:rsid w:val="003B7C44"/>
    <w:rsid w:val="003B7EF7"/>
    <w:rsid w:val="003C293C"/>
    <w:rsid w:val="003C6354"/>
    <w:rsid w:val="003C6B2B"/>
    <w:rsid w:val="003C6FD9"/>
    <w:rsid w:val="003C7CAA"/>
    <w:rsid w:val="003D6F21"/>
    <w:rsid w:val="003E0E59"/>
    <w:rsid w:val="003E2DD1"/>
    <w:rsid w:val="003E41D0"/>
    <w:rsid w:val="003E5B86"/>
    <w:rsid w:val="003F0C7B"/>
    <w:rsid w:val="003F17FB"/>
    <w:rsid w:val="003F2748"/>
    <w:rsid w:val="003F3AC2"/>
    <w:rsid w:val="003F4DEC"/>
    <w:rsid w:val="00404324"/>
    <w:rsid w:val="004064FD"/>
    <w:rsid w:val="00415E04"/>
    <w:rsid w:val="00424BF3"/>
    <w:rsid w:val="00433F2F"/>
    <w:rsid w:val="00440B95"/>
    <w:rsid w:val="00443E1F"/>
    <w:rsid w:val="00444424"/>
    <w:rsid w:val="00444EF6"/>
    <w:rsid w:val="0044557D"/>
    <w:rsid w:val="00450D8D"/>
    <w:rsid w:val="004559FE"/>
    <w:rsid w:val="00457EBF"/>
    <w:rsid w:val="004607B4"/>
    <w:rsid w:val="00461925"/>
    <w:rsid w:val="00462831"/>
    <w:rsid w:val="004636F8"/>
    <w:rsid w:val="00464C36"/>
    <w:rsid w:val="0046631B"/>
    <w:rsid w:val="004757A3"/>
    <w:rsid w:val="00482B2E"/>
    <w:rsid w:val="004833A9"/>
    <w:rsid w:val="00483DAA"/>
    <w:rsid w:val="0049086C"/>
    <w:rsid w:val="00490A6B"/>
    <w:rsid w:val="004921E3"/>
    <w:rsid w:val="004957C7"/>
    <w:rsid w:val="004A1D09"/>
    <w:rsid w:val="004A549B"/>
    <w:rsid w:val="004A6765"/>
    <w:rsid w:val="004B3647"/>
    <w:rsid w:val="004B4901"/>
    <w:rsid w:val="004C0778"/>
    <w:rsid w:val="004C15AE"/>
    <w:rsid w:val="004C3219"/>
    <w:rsid w:val="004C4F15"/>
    <w:rsid w:val="004C63D3"/>
    <w:rsid w:val="004C6E18"/>
    <w:rsid w:val="004D31B2"/>
    <w:rsid w:val="004D57BE"/>
    <w:rsid w:val="004E4C65"/>
    <w:rsid w:val="004E7C34"/>
    <w:rsid w:val="004F73EB"/>
    <w:rsid w:val="00507E56"/>
    <w:rsid w:val="005108C4"/>
    <w:rsid w:val="00510BEC"/>
    <w:rsid w:val="00510CEF"/>
    <w:rsid w:val="005164B5"/>
    <w:rsid w:val="00521A1A"/>
    <w:rsid w:val="00523B24"/>
    <w:rsid w:val="00523FE4"/>
    <w:rsid w:val="00524D08"/>
    <w:rsid w:val="00527CE0"/>
    <w:rsid w:val="00532D75"/>
    <w:rsid w:val="00537436"/>
    <w:rsid w:val="00537B17"/>
    <w:rsid w:val="00546F12"/>
    <w:rsid w:val="00550A96"/>
    <w:rsid w:val="005568A9"/>
    <w:rsid w:val="00557096"/>
    <w:rsid w:val="00560250"/>
    <w:rsid w:val="00560DFC"/>
    <w:rsid w:val="005667C9"/>
    <w:rsid w:val="005755AC"/>
    <w:rsid w:val="00576678"/>
    <w:rsid w:val="00580647"/>
    <w:rsid w:val="00581653"/>
    <w:rsid w:val="00581B73"/>
    <w:rsid w:val="005869B9"/>
    <w:rsid w:val="00590AAC"/>
    <w:rsid w:val="005937BD"/>
    <w:rsid w:val="0059630E"/>
    <w:rsid w:val="00596BFE"/>
    <w:rsid w:val="005A0891"/>
    <w:rsid w:val="005A34EC"/>
    <w:rsid w:val="005A4E65"/>
    <w:rsid w:val="005B061A"/>
    <w:rsid w:val="005B1387"/>
    <w:rsid w:val="005B71AD"/>
    <w:rsid w:val="005C79E1"/>
    <w:rsid w:val="005D2D51"/>
    <w:rsid w:val="005D6506"/>
    <w:rsid w:val="005E0F9C"/>
    <w:rsid w:val="005F64BF"/>
    <w:rsid w:val="005F792E"/>
    <w:rsid w:val="00606115"/>
    <w:rsid w:val="00606793"/>
    <w:rsid w:val="00611BA6"/>
    <w:rsid w:val="00616C2F"/>
    <w:rsid w:val="006237F8"/>
    <w:rsid w:val="0062711C"/>
    <w:rsid w:val="006276F0"/>
    <w:rsid w:val="006317D1"/>
    <w:rsid w:val="0063315A"/>
    <w:rsid w:val="0064777F"/>
    <w:rsid w:val="00647BFC"/>
    <w:rsid w:val="00655256"/>
    <w:rsid w:val="00655AE3"/>
    <w:rsid w:val="0066000E"/>
    <w:rsid w:val="00660B40"/>
    <w:rsid w:val="00660BAA"/>
    <w:rsid w:val="0066364F"/>
    <w:rsid w:val="00665BFB"/>
    <w:rsid w:val="006661B3"/>
    <w:rsid w:val="006710C4"/>
    <w:rsid w:val="00676CEA"/>
    <w:rsid w:val="00682B85"/>
    <w:rsid w:val="00686B8E"/>
    <w:rsid w:val="00694DDA"/>
    <w:rsid w:val="006953A8"/>
    <w:rsid w:val="006954E0"/>
    <w:rsid w:val="00696F29"/>
    <w:rsid w:val="00697B7B"/>
    <w:rsid w:val="00697C60"/>
    <w:rsid w:val="006A06CC"/>
    <w:rsid w:val="006A4064"/>
    <w:rsid w:val="006B2086"/>
    <w:rsid w:val="006B3DB1"/>
    <w:rsid w:val="006B4C2A"/>
    <w:rsid w:val="006B71F8"/>
    <w:rsid w:val="006D20CF"/>
    <w:rsid w:val="006D75D8"/>
    <w:rsid w:val="006E61AA"/>
    <w:rsid w:val="006F0BEC"/>
    <w:rsid w:val="006F1D55"/>
    <w:rsid w:val="006F3493"/>
    <w:rsid w:val="006F6BC6"/>
    <w:rsid w:val="00705149"/>
    <w:rsid w:val="007121D7"/>
    <w:rsid w:val="00723D1F"/>
    <w:rsid w:val="00725196"/>
    <w:rsid w:val="00725604"/>
    <w:rsid w:val="00725C5D"/>
    <w:rsid w:val="00726D01"/>
    <w:rsid w:val="0072738E"/>
    <w:rsid w:val="00730815"/>
    <w:rsid w:val="00730899"/>
    <w:rsid w:val="00730D42"/>
    <w:rsid w:val="00732707"/>
    <w:rsid w:val="00732E67"/>
    <w:rsid w:val="00734CFF"/>
    <w:rsid w:val="00741694"/>
    <w:rsid w:val="007449D5"/>
    <w:rsid w:val="0074706A"/>
    <w:rsid w:val="007526E4"/>
    <w:rsid w:val="007552DA"/>
    <w:rsid w:val="00755AF3"/>
    <w:rsid w:val="0076616F"/>
    <w:rsid w:val="00767FC2"/>
    <w:rsid w:val="00773693"/>
    <w:rsid w:val="00773D8F"/>
    <w:rsid w:val="0077509B"/>
    <w:rsid w:val="007761A3"/>
    <w:rsid w:val="007810F5"/>
    <w:rsid w:val="007826BD"/>
    <w:rsid w:val="00782B5B"/>
    <w:rsid w:val="00792169"/>
    <w:rsid w:val="00796D93"/>
    <w:rsid w:val="007A21E2"/>
    <w:rsid w:val="007B3F79"/>
    <w:rsid w:val="007B698B"/>
    <w:rsid w:val="007C0F70"/>
    <w:rsid w:val="007C1AF9"/>
    <w:rsid w:val="007C35D9"/>
    <w:rsid w:val="007D03D4"/>
    <w:rsid w:val="007D0F3B"/>
    <w:rsid w:val="007D477E"/>
    <w:rsid w:val="007D5E53"/>
    <w:rsid w:val="007D7891"/>
    <w:rsid w:val="007E124C"/>
    <w:rsid w:val="007E2098"/>
    <w:rsid w:val="007E2983"/>
    <w:rsid w:val="007E6367"/>
    <w:rsid w:val="007F5F73"/>
    <w:rsid w:val="00811386"/>
    <w:rsid w:val="00811F68"/>
    <w:rsid w:val="00812016"/>
    <w:rsid w:val="00821D3C"/>
    <w:rsid w:val="00825B9A"/>
    <w:rsid w:val="00830745"/>
    <w:rsid w:val="0084016E"/>
    <w:rsid w:val="008418A3"/>
    <w:rsid w:val="00842E99"/>
    <w:rsid w:val="00844000"/>
    <w:rsid w:val="00852DDC"/>
    <w:rsid w:val="008545B8"/>
    <w:rsid w:val="00855E20"/>
    <w:rsid w:val="0086098F"/>
    <w:rsid w:val="00863697"/>
    <w:rsid w:val="00864779"/>
    <w:rsid w:val="00866B25"/>
    <w:rsid w:val="00880DD5"/>
    <w:rsid w:val="0088714D"/>
    <w:rsid w:val="00891F7D"/>
    <w:rsid w:val="00894EB2"/>
    <w:rsid w:val="008950E0"/>
    <w:rsid w:val="00897DF4"/>
    <w:rsid w:val="008A33DE"/>
    <w:rsid w:val="008B2358"/>
    <w:rsid w:val="008B33E5"/>
    <w:rsid w:val="008C0A3A"/>
    <w:rsid w:val="008C1F70"/>
    <w:rsid w:val="008C2081"/>
    <w:rsid w:val="008D205A"/>
    <w:rsid w:val="008D5648"/>
    <w:rsid w:val="008D5CDC"/>
    <w:rsid w:val="008E3D69"/>
    <w:rsid w:val="008E63EB"/>
    <w:rsid w:val="008F2D1B"/>
    <w:rsid w:val="008F5538"/>
    <w:rsid w:val="008F7CDA"/>
    <w:rsid w:val="00900E9F"/>
    <w:rsid w:val="00902CD5"/>
    <w:rsid w:val="00903F2D"/>
    <w:rsid w:val="00905684"/>
    <w:rsid w:val="00907206"/>
    <w:rsid w:val="009120D8"/>
    <w:rsid w:val="00917C41"/>
    <w:rsid w:val="00920E96"/>
    <w:rsid w:val="009222C3"/>
    <w:rsid w:val="009265E6"/>
    <w:rsid w:val="009336E6"/>
    <w:rsid w:val="00933B0B"/>
    <w:rsid w:val="009340DE"/>
    <w:rsid w:val="00934B18"/>
    <w:rsid w:val="0093703F"/>
    <w:rsid w:val="0093707D"/>
    <w:rsid w:val="00937C05"/>
    <w:rsid w:val="00937E57"/>
    <w:rsid w:val="00942B1C"/>
    <w:rsid w:val="00945070"/>
    <w:rsid w:val="0095428E"/>
    <w:rsid w:val="0095578B"/>
    <w:rsid w:val="00956048"/>
    <w:rsid w:val="00956C9A"/>
    <w:rsid w:val="00965758"/>
    <w:rsid w:val="0096620C"/>
    <w:rsid w:val="00972016"/>
    <w:rsid w:val="0097604E"/>
    <w:rsid w:val="00985797"/>
    <w:rsid w:val="009864C6"/>
    <w:rsid w:val="00987EB0"/>
    <w:rsid w:val="00996EEF"/>
    <w:rsid w:val="009A10D6"/>
    <w:rsid w:val="009A20C4"/>
    <w:rsid w:val="009A4DE6"/>
    <w:rsid w:val="009A52B5"/>
    <w:rsid w:val="009A5711"/>
    <w:rsid w:val="009A5907"/>
    <w:rsid w:val="009B5096"/>
    <w:rsid w:val="009C0CEF"/>
    <w:rsid w:val="009D4DF7"/>
    <w:rsid w:val="009E18F8"/>
    <w:rsid w:val="009E20FC"/>
    <w:rsid w:val="009E4AE4"/>
    <w:rsid w:val="009E5710"/>
    <w:rsid w:val="009F02D4"/>
    <w:rsid w:val="009F38FD"/>
    <w:rsid w:val="009F40FE"/>
    <w:rsid w:val="009F60D0"/>
    <w:rsid w:val="009F652A"/>
    <w:rsid w:val="00A062F5"/>
    <w:rsid w:val="00A10D07"/>
    <w:rsid w:val="00A1122F"/>
    <w:rsid w:val="00A16C80"/>
    <w:rsid w:val="00A203E9"/>
    <w:rsid w:val="00A21F61"/>
    <w:rsid w:val="00A25366"/>
    <w:rsid w:val="00A25516"/>
    <w:rsid w:val="00A32FF0"/>
    <w:rsid w:val="00A34197"/>
    <w:rsid w:val="00A40707"/>
    <w:rsid w:val="00A444E4"/>
    <w:rsid w:val="00A46DAA"/>
    <w:rsid w:val="00A52317"/>
    <w:rsid w:val="00A530B1"/>
    <w:rsid w:val="00A539B4"/>
    <w:rsid w:val="00A554CA"/>
    <w:rsid w:val="00A560BC"/>
    <w:rsid w:val="00A5678A"/>
    <w:rsid w:val="00A6693B"/>
    <w:rsid w:val="00A715DE"/>
    <w:rsid w:val="00A71958"/>
    <w:rsid w:val="00A767B4"/>
    <w:rsid w:val="00A76967"/>
    <w:rsid w:val="00A77AAD"/>
    <w:rsid w:val="00A81B8A"/>
    <w:rsid w:val="00A87DE7"/>
    <w:rsid w:val="00A91F5A"/>
    <w:rsid w:val="00A939B4"/>
    <w:rsid w:val="00A97086"/>
    <w:rsid w:val="00AB5C6D"/>
    <w:rsid w:val="00AB6BF2"/>
    <w:rsid w:val="00AD2401"/>
    <w:rsid w:val="00AD3EDA"/>
    <w:rsid w:val="00AD5679"/>
    <w:rsid w:val="00AE09FE"/>
    <w:rsid w:val="00AF0180"/>
    <w:rsid w:val="00AF1C29"/>
    <w:rsid w:val="00AF5EA7"/>
    <w:rsid w:val="00B03ADD"/>
    <w:rsid w:val="00B04F38"/>
    <w:rsid w:val="00B05557"/>
    <w:rsid w:val="00B155FD"/>
    <w:rsid w:val="00B15906"/>
    <w:rsid w:val="00B26693"/>
    <w:rsid w:val="00B26744"/>
    <w:rsid w:val="00B26AB9"/>
    <w:rsid w:val="00B307AA"/>
    <w:rsid w:val="00B34917"/>
    <w:rsid w:val="00B3532A"/>
    <w:rsid w:val="00B41E74"/>
    <w:rsid w:val="00B4263B"/>
    <w:rsid w:val="00B42CA2"/>
    <w:rsid w:val="00B44E0E"/>
    <w:rsid w:val="00B53AC6"/>
    <w:rsid w:val="00B644CC"/>
    <w:rsid w:val="00B64632"/>
    <w:rsid w:val="00B70486"/>
    <w:rsid w:val="00B710AE"/>
    <w:rsid w:val="00B80952"/>
    <w:rsid w:val="00B81EA8"/>
    <w:rsid w:val="00B87EC7"/>
    <w:rsid w:val="00B922C0"/>
    <w:rsid w:val="00B9255E"/>
    <w:rsid w:val="00BA03F6"/>
    <w:rsid w:val="00BA14F8"/>
    <w:rsid w:val="00BA7660"/>
    <w:rsid w:val="00BA7983"/>
    <w:rsid w:val="00BB7F76"/>
    <w:rsid w:val="00BC09E5"/>
    <w:rsid w:val="00BC33AC"/>
    <w:rsid w:val="00BC4419"/>
    <w:rsid w:val="00BD081F"/>
    <w:rsid w:val="00BD6DA2"/>
    <w:rsid w:val="00BE0D3F"/>
    <w:rsid w:val="00BE6AD1"/>
    <w:rsid w:val="00C00528"/>
    <w:rsid w:val="00C00DD0"/>
    <w:rsid w:val="00C01542"/>
    <w:rsid w:val="00C01718"/>
    <w:rsid w:val="00C04521"/>
    <w:rsid w:val="00C05B81"/>
    <w:rsid w:val="00C179A1"/>
    <w:rsid w:val="00C21F38"/>
    <w:rsid w:val="00C2233C"/>
    <w:rsid w:val="00C36149"/>
    <w:rsid w:val="00C4310E"/>
    <w:rsid w:val="00C44754"/>
    <w:rsid w:val="00C50216"/>
    <w:rsid w:val="00C5195E"/>
    <w:rsid w:val="00C600C4"/>
    <w:rsid w:val="00C62809"/>
    <w:rsid w:val="00C65ADA"/>
    <w:rsid w:val="00C65DC1"/>
    <w:rsid w:val="00C6706A"/>
    <w:rsid w:val="00C725A8"/>
    <w:rsid w:val="00C72AE8"/>
    <w:rsid w:val="00C8160C"/>
    <w:rsid w:val="00C8584C"/>
    <w:rsid w:val="00C87B8D"/>
    <w:rsid w:val="00CA50FF"/>
    <w:rsid w:val="00CB1AB8"/>
    <w:rsid w:val="00CB50BA"/>
    <w:rsid w:val="00CB5CC3"/>
    <w:rsid w:val="00CB6AD0"/>
    <w:rsid w:val="00CC0B45"/>
    <w:rsid w:val="00CC3E39"/>
    <w:rsid w:val="00CC4229"/>
    <w:rsid w:val="00CC4DE8"/>
    <w:rsid w:val="00CC5843"/>
    <w:rsid w:val="00CD1688"/>
    <w:rsid w:val="00CD2ADB"/>
    <w:rsid w:val="00CD5FA3"/>
    <w:rsid w:val="00CE0F0E"/>
    <w:rsid w:val="00CE1479"/>
    <w:rsid w:val="00CE4A29"/>
    <w:rsid w:val="00CE54D6"/>
    <w:rsid w:val="00CE7AB5"/>
    <w:rsid w:val="00CF0A3F"/>
    <w:rsid w:val="00CF1F01"/>
    <w:rsid w:val="00CF25B3"/>
    <w:rsid w:val="00CF3802"/>
    <w:rsid w:val="00D027FE"/>
    <w:rsid w:val="00D06FB4"/>
    <w:rsid w:val="00D1170C"/>
    <w:rsid w:val="00D12D9F"/>
    <w:rsid w:val="00D133CA"/>
    <w:rsid w:val="00D13892"/>
    <w:rsid w:val="00D20412"/>
    <w:rsid w:val="00D20D0A"/>
    <w:rsid w:val="00D212F7"/>
    <w:rsid w:val="00D251B6"/>
    <w:rsid w:val="00D30DD3"/>
    <w:rsid w:val="00D350F5"/>
    <w:rsid w:val="00D40315"/>
    <w:rsid w:val="00D4410A"/>
    <w:rsid w:val="00D5783C"/>
    <w:rsid w:val="00D635C5"/>
    <w:rsid w:val="00D63816"/>
    <w:rsid w:val="00D63909"/>
    <w:rsid w:val="00D639FB"/>
    <w:rsid w:val="00D665EF"/>
    <w:rsid w:val="00D8685C"/>
    <w:rsid w:val="00D87766"/>
    <w:rsid w:val="00D91374"/>
    <w:rsid w:val="00D9262B"/>
    <w:rsid w:val="00D9312F"/>
    <w:rsid w:val="00D94540"/>
    <w:rsid w:val="00DA5199"/>
    <w:rsid w:val="00DC03D4"/>
    <w:rsid w:val="00DC37A4"/>
    <w:rsid w:val="00DC5372"/>
    <w:rsid w:val="00DD7F77"/>
    <w:rsid w:val="00DE20C3"/>
    <w:rsid w:val="00DE4EF2"/>
    <w:rsid w:val="00DF1D3B"/>
    <w:rsid w:val="00DF63DC"/>
    <w:rsid w:val="00E16230"/>
    <w:rsid w:val="00E20102"/>
    <w:rsid w:val="00E22AF1"/>
    <w:rsid w:val="00E233C5"/>
    <w:rsid w:val="00E2654E"/>
    <w:rsid w:val="00E31464"/>
    <w:rsid w:val="00E33446"/>
    <w:rsid w:val="00E501D2"/>
    <w:rsid w:val="00E50AE8"/>
    <w:rsid w:val="00E553E1"/>
    <w:rsid w:val="00E55F31"/>
    <w:rsid w:val="00E57062"/>
    <w:rsid w:val="00E70C88"/>
    <w:rsid w:val="00E72AA7"/>
    <w:rsid w:val="00E81E16"/>
    <w:rsid w:val="00E919E5"/>
    <w:rsid w:val="00E926A3"/>
    <w:rsid w:val="00E9372E"/>
    <w:rsid w:val="00EA2DA0"/>
    <w:rsid w:val="00EA3AB5"/>
    <w:rsid w:val="00EA5DC9"/>
    <w:rsid w:val="00EA6980"/>
    <w:rsid w:val="00EB08DD"/>
    <w:rsid w:val="00EB7A03"/>
    <w:rsid w:val="00EC1163"/>
    <w:rsid w:val="00EC1301"/>
    <w:rsid w:val="00EC5472"/>
    <w:rsid w:val="00ED32BD"/>
    <w:rsid w:val="00ED6AA4"/>
    <w:rsid w:val="00EE138C"/>
    <w:rsid w:val="00EE2FA7"/>
    <w:rsid w:val="00EE36C3"/>
    <w:rsid w:val="00EE46D5"/>
    <w:rsid w:val="00EE5DC1"/>
    <w:rsid w:val="00EF00A8"/>
    <w:rsid w:val="00EF0A3D"/>
    <w:rsid w:val="00EF0F12"/>
    <w:rsid w:val="00EF2D31"/>
    <w:rsid w:val="00EF5F1B"/>
    <w:rsid w:val="00F00678"/>
    <w:rsid w:val="00F04AA0"/>
    <w:rsid w:val="00F06EF6"/>
    <w:rsid w:val="00F108AC"/>
    <w:rsid w:val="00F1578C"/>
    <w:rsid w:val="00F17FF6"/>
    <w:rsid w:val="00F2357C"/>
    <w:rsid w:val="00F2397F"/>
    <w:rsid w:val="00F32117"/>
    <w:rsid w:val="00F32AAE"/>
    <w:rsid w:val="00F35FD9"/>
    <w:rsid w:val="00F363C1"/>
    <w:rsid w:val="00F41479"/>
    <w:rsid w:val="00F43327"/>
    <w:rsid w:val="00F44A1A"/>
    <w:rsid w:val="00F4508C"/>
    <w:rsid w:val="00F45A24"/>
    <w:rsid w:val="00F47CC0"/>
    <w:rsid w:val="00F47F93"/>
    <w:rsid w:val="00F55FDE"/>
    <w:rsid w:val="00F621AF"/>
    <w:rsid w:val="00F6443A"/>
    <w:rsid w:val="00F64E35"/>
    <w:rsid w:val="00F67B0B"/>
    <w:rsid w:val="00F76D78"/>
    <w:rsid w:val="00F777AB"/>
    <w:rsid w:val="00F809B3"/>
    <w:rsid w:val="00F82AC9"/>
    <w:rsid w:val="00F85CD8"/>
    <w:rsid w:val="00F8793A"/>
    <w:rsid w:val="00F916F3"/>
    <w:rsid w:val="00F91A0C"/>
    <w:rsid w:val="00F96144"/>
    <w:rsid w:val="00F964B7"/>
    <w:rsid w:val="00FA0B45"/>
    <w:rsid w:val="00FA154F"/>
    <w:rsid w:val="00FA312A"/>
    <w:rsid w:val="00FA5A18"/>
    <w:rsid w:val="00FB1F34"/>
    <w:rsid w:val="00FB7C70"/>
    <w:rsid w:val="00FC0700"/>
    <w:rsid w:val="00FC4A07"/>
    <w:rsid w:val="00FC4B67"/>
    <w:rsid w:val="00FC67DF"/>
    <w:rsid w:val="00FD012D"/>
    <w:rsid w:val="00FD2305"/>
    <w:rsid w:val="00FD49E2"/>
    <w:rsid w:val="00FD65BA"/>
    <w:rsid w:val="00FD6BB7"/>
    <w:rsid w:val="00FE2C1E"/>
    <w:rsid w:val="00FE2E83"/>
    <w:rsid w:val="00FE32AA"/>
    <w:rsid w:val="00FE38D1"/>
    <w:rsid w:val="00FE5395"/>
    <w:rsid w:val="00FE7FA3"/>
    <w:rsid w:val="00FF2CBE"/>
    <w:rsid w:val="00FF707E"/>
    <w:rsid w:val="00FF7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CD90BBB"/>
  <w15:docId w15:val="{B48E89F5-81C0-43D4-BAA4-9F57D72C7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25F2B"/>
  </w:style>
  <w:style w:type="paragraph" w:styleId="Nadpis1">
    <w:name w:val="heading 1"/>
    <w:basedOn w:val="Normlny"/>
    <w:next w:val="Normlny"/>
    <w:link w:val="Nadpis1Char"/>
    <w:uiPriority w:val="9"/>
    <w:qFormat/>
    <w:rsid w:val="00025F2B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025F2B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025F2B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025F2B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025F2B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025F2B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025F2B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unhideWhenUsed/>
    <w:qFormat/>
    <w:rsid w:val="00025F2B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025F2B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56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E4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4EF2"/>
  </w:style>
  <w:style w:type="paragraph" w:styleId="Pta">
    <w:name w:val="footer"/>
    <w:basedOn w:val="Normlny"/>
    <w:link w:val="PtaChar"/>
    <w:unhideWhenUsed/>
    <w:rsid w:val="00DE4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DE4EF2"/>
  </w:style>
  <w:style w:type="character" w:styleId="Zstupntext">
    <w:name w:val="Placeholder Text"/>
    <w:basedOn w:val="Predvolenpsmoodseku"/>
    <w:uiPriority w:val="99"/>
    <w:semiHidden/>
    <w:rsid w:val="00BE0D3F"/>
    <w:rPr>
      <w:color w:val="808080"/>
    </w:rPr>
  </w:style>
  <w:style w:type="character" w:styleId="Hypertextovprepojenie">
    <w:name w:val="Hyperlink"/>
    <w:basedOn w:val="Predvolenpsmoodseku"/>
    <w:uiPriority w:val="99"/>
    <w:rsid w:val="003E5B86"/>
    <w:rPr>
      <w:color w:val="0000FF"/>
      <w:u w:val="single"/>
    </w:rPr>
  </w:style>
  <w:style w:type="paragraph" w:styleId="Bezriadkovania">
    <w:name w:val="No Spacing"/>
    <w:link w:val="BezriadkovaniaChar"/>
    <w:uiPriority w:val="1"/>
    <w:qFormat/>
    <w:rsid w:val="00025F2B"/>
    <w:pPr>
      <w:spacing w:after="0" w:line="240" w:lineRule="auto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3E5B86"/>
  </w:style>
  <w:style w:type="paragraph" w:styleId="Odsekzoznamu">
    <w:name w:val="List Paragraph"/>
    <w:basedOn w:val="Normlny"/>
    <w:uiPriority w:val="1"/>
    <w:qFormat/>
    <w:rsid w:val="002015F3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025F2B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6Char">
    <w:name w:val="Nadpis 6 Char"/>
    <w:basedOn w:val="Predvolenpsmoodseku"/>
    <w:link w:val="Nadpis6"/>
    <w:uiPriority w:val="9"/>
    <w:rsid w:val="00025F2B"/>
    <w:rPr>
      <w:rFonts w:asciiTheme="majorHAnsi" w:eastAsiaTheme="majorEastAsia" w:hAnsiTheme="majorHAnsi" w:cstheme="majorBidi"/>
      <w:color w:val="595959" w:themeColor="text1" w:themeTint="A6"/>
    </w:rPr>
  </w:style>
  <w:style w:type="paragraph" w:styleId="Nzov">
    <w:name w:val="Title"/>
    <w:basedOn w:val="Normlny"/>
    <w:next w:val="Normlny"/>
    <w:link w:val="NzovChar"/>
    <w:uiPriority w:val="10"/>
    <w:qFormat/>
    <w:rsid w:val="00025F2B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025F2B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Obsah2">
    <w:name w:val="toc 2"/>
    <w:basedOn w:val="Normlny"/>
    <w:next w:val="Normlny"/>
    <w:autoRedefine/>
    <w:uiPriority w:val="39"/>
    <w:unhideWhenUsed/>
    <w:rsid w:val="00B3532A"/>
    <w:pPr>
      <w:tabs>
        <w:tab w:val="left" w:pos="840"/>
        <w:tab w:val="right" w:leader="dot" w:pos="9770"/>
      </w:tabs>
      <w:spacing w:after="0"/>
      <w:ind w:left="284" w:hanging="74"/>
    </w:pPr>
    <w:rPr>
      <w:smallCaps/>
      <w:sz w:val="20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025F2B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Hlavikaobsahu">
    <w:name w:val="TOC Heading"/>
    <w:basedOn w:val="Nadpis1"/>
    <w:next w:val="Normlny"/>
    <w:uiPriority w:val="39"/>
    <w:unhideWhenUsed/>
    <w:qFormat/>
    <w:rsid w:val="00025F2B"/>
    <w:pPr>
      <w:outlineLvl w:val="9"/>
    </w:pPr>
  </w:style>
  <w:style w:type="paragraph" w:styleId="Obsah1">
    <w:name w:val="toc 1"/>
    <w:aliases w:val="Obsah"/>
    <w:basedOn w:val="Normlny"/>
    <w:next w:val="Normlny"/>
    <w:autoRedefine/>
    <w:uiPriority w:val="39"/>
    <w:unhideWhenUsed/>
    <w:rsid w:val="00864779"/>
    <w:pPr>
      <w:spacing w:before="120"/>
    </w:pPr>
    <w:rPr>
      <w:b/>
      <w:bCs/>
      <w:caps/>
      <w:sz w:val="20"/>
      <w:szCs w:val="20"/>
    </w:rPr>
  </w:style>
  <w:style w:type="paragraph" w:styleId="Obsah3">
    <w:name w:val="toc 3"/>
    <w:basedOn w:val="Normlny"/>
    <w:next w:val="Normlny"/>
    <w:autoRedefine/>
    <w:uiPriority w:val="39"/>
    <w:unhideWhenUsed/>
    <w:rsid w:val="00433F2F"/>
    <w:pPr>
      <w:spacing w:after="0"/>
      <w:ind w:left="420"/>
    </w:pPr>
    <w:rPr>
      <w:i/>
      <w:iCs/>
      <w:sz w:val="20"/>
      <w:szCs w:val="20"/>
    </w:rPr>
  </w:style>
  <w:style w:type="character" w:customStyle="1" w:styleId="Nadpis3Char">
    <w:name w:val="Nadpis 3 Char"/>
    <w:basedOn w:val="Predvolenpsmoodseku"/>
    <w:link w:val="Nadpis3"/>
    <w:uiPriority w:val="9"/>
    <w:rsid w:val="00025F2B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apple-converted-space">
    <w:name w:val="apple-converted-space"/>
    <w:basedOn w:val="Predvolenpsmoodseku"/>
    <w:rsid w:val="00CC3E39"/>
  </w:style>
  <w:style w:type="paragraph" w:styleId="Obsah4">
    <w:name w:val="toc 4"/>
    <w:basedOn w:val="Normlny"/>
    <w:next w:val="Normlny"/>
    <w:autoRedefine/>
    <w:uiPriority w:val="39"/>
    <w:unhideWhenUsed/>
    <w:rsid w:val="00FA5A18"/>
    <w:pPr>
      <w:spacing w:after="0"/>
      <w:ind w:left="630"/>
    </w:pPr>
    <w:rPr>
      <w:sz w:val="18"/>
      <w:szCs w:val="18"/>
    </w:rPr>
  </w:style>
  <w:style w:type="paragraph" w:styleId="Obsah5">
    <w:name w:val="toc 5"/>
    <w:basedOn w:val="Normlny"/>
    <w:next w:val="Normlny"/>
    <w:autoRedefine/>
    <w:uiPriority w:val="39"/>
    <w:unhideWhenUsed/>
    <w:rsid w:val="00FA5A18"/>
    <w:pPr>
      <w:spacing w:after="0"/>
      <w:ind w:left="840"/>
    </w:pPr>
    <w:rPr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unhideWhenUsed/>
    <w:rsid w:val="00FA5A18"/>
    <w:pPr>
      <w:spacing w:after="0"/>
      <w:ind w:left="1050"/>
    </w:pPr>
    <w:rPr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unhideWhenUsed/>
    <w:rsid w:val="00FA5A18"/>
    <w:pPr>
      <w:spacing w:after="0"/>
      <w:ind w:left="1260"/>
    </w:pPr>
    <w:rPr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unhideWhenUsed/>
    <w:rsid w:val="00FA5A18"/>
    <w:pPr>
      <w:spacing w:after="0"/>
      <w:ind w:left="1470"/>
    </w:pPr>
    <w:rPr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unhideWhenUsed/>
    <w:rsid w:val="00FA5A18"/>
    <w:pPr>
      <w:spacing w:after="0"/>
      <w:ind w:left="1680"/>
    </w:pPr>
    <w:rPr>
      <w:sz w:val="18"/>
      <w:szCs w:val="1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025F2B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025F2B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025F2B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rsid w:val="00025F2B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025F2B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025F2B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025F2B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025F2B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025F2B"/>
    <w:rPr>
      <w:b/>
      <w:bCs/>
    </w:rPr>
  </w:style>
  <w:style w:type="character" w:styleId="Zvraznenie">
    <w:name w:val="Emphasis"/>
    <w:basedOn w:val="Predvolenpsmoodseku"/>
    <w:uiPriority w:val="20"/>
    <w:qFormat/>
    <w:rsid w:val="00025F2B"/>
    <w:rPr>
      <w:i/>
      <w:iCs/>
    </w:rPr>
  </w:style>
  <w:style w:type="paragraph" w:styleId="Citcia">
    <w:name w:val="Quote"/>
    <w:basedOn w:val="Normlny"/>
    <w:next w:val="Normlny"/>
    <w:link w:val="CitciaChar"/>
    <w:uiPriority w:val="29"/>
    <w:qFormat/>
    <w:rsid w:val="00025F2B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025F2B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025F2B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025F2B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025F2B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025F2B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025F2B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025F2B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025F2B"/>
    <w:rPr>
      <w:b/>
      <w:bCs/>
      <w:smallCap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006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00678"/>
    <w:rPr>
      <w:rFonts w:ascii="Segoe UI" w:hAnsi="Segoe UI" w:cs="Segoe UI"/>
      <w:sz w:val="18"/>
      <w:szCs w:val="18"/>
    </w:rPr>
  </w:style>
  <w:style w:type="paragraph" w:customStyle="1" w:styleId="VISIA">
    <w:name w:val="VISIA"/>
    <w:basedOn w:val="Normlny"/>
    <w:link w:val="VISIAChar"/>
    <w:autoRedefine/>
    <w:qFormat/>
    <w:rsid w:val="00312964"/>
    <w:pPr>
      <w:spacing w:after="0" w:line="276" w:lineRule="auto"/>
      <w:ind w:firstLine="397"/>
      <w:jc w:val="both"/>
      <w:outlineLvl w:val="2"/>
    </w:pPr>
    <w:rPr>
      <w:rFonts w:ascii="Arial Narrow" w:hAnsi="Arial Narrow" w:cs="Times-Roman"/>
      <w:color w:val="000000"/>
      <w:sz w:val="22"/>
      <w:szCs w:val="22"/>
      <w:lang w:val="en-US"/>
    </w:rPr>
  </w:style>
  <w:style w:type="numbering" w:customStyle="1" w:styleId="VISIASLOVANIE">
    <w:name w:val="VISIA ČÍSLOVANIE"/>
    <w:uiPriority w:val="99"/>
    <w:rsid w:val="007E6367"/>
    <w:pPr>
      <w:numPr>
        <w:numId w:val="14"/>
      </w:numPr>
    </w:pPr>
  </w:style>
  <w:style w:type="character" w:customStyle="1" w:styleId="VISIAChar">
    <w:name w:val="VISIA Char"/>
    <w:basedOn w:val="BezriadkovaniaChar"/>
    <w:link w:val="VISIA"/>
    <w:rsid w:val="00312964"/>
    <w:rPr>
      <w:rFonts w:ascii="Arial Narrow" w:hAnsi="Arial Narrow" w:cs="Times-Roman"/>
      <w:color w:val="000000"/>
      <w:sz w:val="22"/>
      <w:szCs w:val="22"/>
      <w:lang w:val="en-US"/>
    </w:rPr>
  </w:style>
  <w:style w:type="paragraph" w:customStyle="1" w:styleId="Bezriadkovania1">
    <w:name w:val="Bez riadkovania1"/>
    <w:rsid w:val="00C65DC1"/>
    <w:pPr>
      <w:suppressAutoHyphens/>
      <w:spacing w:after="0" w:line="240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Zarkazkladnhotextu">
    <w:name w:val="Body Text Indent"/>
    <w:basedOn w:val="Normlny"/>
    <w:link w:val="ZarkazkladnhotextuChar"/>
    <w:rsid w:val="00444EF6"/>
    <w:pPr>
      <w:tabs>
        <w:tab w:val="left" w:pos="709"/>
      </w:tabs>
      <w:spacing w:after="0" w:line="240" w:lineRule="auto"/>
      <w:ind w:right="475" w:firstLine="709"/>
      <w:jc w:val="both"/>
    </w:pPr>
    <w:rPr>
      <w:rFonts w:ascii="Times New Roman" w:eastAsia="Times New Roman" w:hAnsi="Times New Roman" w:cs="Times New Roman"/>
      <w:sz w:val="22"/>
      <w:szCs w:val="20"/>
      <w:lang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444EF6"/>
    <w:rPr>
      <w:rFonts w:ascii="Times New Roman" w:eastAsia="Times New Roman" w:hAnsi="Times New Roman" w:cs="Times New Roman"/>
      <w:sz w:val="22"/>
      <w:szCs w:val="20"/>
      <w:lang w:eastAsia="sk-SK"/>
    </w:rPr>
  </w:style>
  <w:style w:type="paragraph" w:customStyle="1" w:styleId="font5">
    <w:name w:val="font5"/>
    <w:basedOn w:val="Normlny"/>
    <w:rsid w:val="00444EF6"/>
    <w:pPr>
      <w:widowControl w:val="0"/>
      <w:suppressAutoHyphens/>
      <w:spacing w:before="280" w:after="280" w:line="240" w:lineRule="auto"/>
    </w:pPr>
    <w:rPr>
      <w:rFonts w:ascii="Arial" w:eastAsia="Lucida Sans Unicode" w:hAnsi="Arial" w:cs="Arial"/>
      <w:b/>
      <w:bCs/>
      <w:sz w:val="24"/>
      <w:szCs w:val="20"/>
      <w:lang w:eastAsia="sk-SK"/>
    </w:rPr>
  </w:style>
  <w:style w:type="character" w:customStyle="1" w:styleId="spelle">
    <w:name w:val="spelle"/>
    <w:basedOn w:val="Predvolenpsmoodseku"/>
    <w:rsid w:val="00F964B7"/>
  </w:style>
  <w:style w:type="paragraph" w:customStyle="1" w:styleId="text1CharCharChar1">
    <w:name w:val="text1 Char Char Char1"/>
    <w:basedOn w:val="Normlny"/>
    <w:rsid w:val="00F964B7"/>
    <w:pPr>
      <w:suppressAutoHyphens/>
      <w:spacing w:after="0" w:line="240" w:lineRule="auto"/>
      <w:jc w:val="both"/>
    </w:pPr>
    <w:rPr>
      <w:rFonts w:ascii="Arial Narrow" w:eastAsia="Times New Roman" w:hAnsi="Arial Narrow" w:cs="Arial"/>
      <w:sz w:val="22"/>
      <w:szCs w:val="22"/>
      <w:lang w:eastAsia="ar-SA"/>
    </w:rPr>
  </w:style>
  <w:style w:type="paragraph" w:customStyle="1" w:styleId="text1">
    <w:name w:val="text1"/>
    <w:basedOn w:val="Normlny"/>
    <w:rsid w:val="00F964B7"/>
    <w:pPr>
      <w:spacing w:after="0" w:line="240" w:lineRule="auto"/>
      <w:jc w:val="both"/>
    </w:pPr>
    <w:rPr>
      <w:rFonts w:ascii="Tahoma" w:eastAsia="Times New Roman" w:hAnsi="Tahoma" w:cs="Times New Roman"/>
      <w:sz w:val="18"/>
      <w:szCs w:val="20"/>
      <w:lang w:eastAsia="cs-CZ"/>
    </w:rPr>
  </w:style>
  <w:style w:type="paragraph" w:customStyle="1" w:styleId="text2">
    <w:name w:val="text2"/>
    <w:basedOn w:val="text1"/>
    <w:rsid w:val="00F964B7"/>
    <w:pPr>
      <w:numPr>
        <w:numId w:val="29"/>
      </w:numPr>
      <w:shd w:val="clear" w:color="auto" w:fill="FFFFFF"/>
      <w:suppressAutoHyphens/>
      <w:ind w:left="0" w:firstLine="0"/>
    </w:pPr>
    <w:rPr>
      <w:szCs w:val="18"/>
      <w:lang w:eastAsia="ar-SA"/>
    </w:rPr>
  </w:style>
  <w:style w:type="paragraph" w:styleId="Zkladntext">
    <w:name w:val="Body Text"/>
    <w:basedOn w:val="Normlny"/>
    <w:link w:val="ZkladntextChar"/>
    <w:rsid w:val="00825B9A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825B9A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st1">
    <w:name w:val="st1"/>
    <w:basedOn w:val="Predvolenpsmoodseku"/>
    <w:rsid w:val="00D9262B"/>
  </w:style>
  <w:style w:type="paragraph" w:customStyle="1" w:styleId="WW-Prosttext">
    <w:name w:val="WW-Prostý text"/>
    <w:basedOn w:val="Normlny"/>
    <w:rsid w:val="00083E0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xtbody">
    <w:name w:val="Text body"/>
    <w:basedOn w:val="Normlny"/>
    <w:rsid w:val="00773D8F"/>
    <w:pPr>
      <w:widowControl w:val="0"/>
      <w:suppressAutoHyphens/>
      <w:autoSpaceDN w:val="0"/>
      <w:spacing w:after="140" w:line="288" w:lineRule="auto"/>
      <w:ind w:left="340"/>
      <w:jc w:val="both"/>
      <w:textAlignment w:val="baseline"/>
    </w:pPr>
    <w:rPr>
      <w:rFonts w:ascii="Arial" w:eastAsia="Arial" w:hAnsi="Arial" w:cs="Arial"/>
      <w:kern w:val="3"/>
      <w:sz w:val="18"/>
      <w:szCs w:val="24"/>
      <w:lang w:eastAsia="zh-CN" w:bidi="hi-IN"/>
    </w:rPr>
  </w:style>
  <w:style w:type="paragraph" w:customStyle="1" w:styleId="Default">
    <w:name w:val="Default"/>
    <w:rsid w:val="00FC4B6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E6AD1"/>
    <w:pPr>
      <w:widowControl w:val="0"/>
      <w:autoSpaceDE w:val="0"/>
      <w:autoSpaceDN w:val="0"/>
      <w:spacing w:after="0" w:line="240" w:lineRule="auto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BE6AD1"/>
    <w:pPr>
      <w:widowControl w:val="0"/>
      <w:autoSpaceDE w:val="0"/>
      <w:autoSpaceDN w:val="0"/>
      <w:spacing w:before="43" w:after="0" w:line="240" w:lineRule="auto"/>
      <w:ind w:left="107"/>
    </w:pPr>
    <w:rPr>
      <w:rFonts w:ascii="Arial" w:eastAsia="Arial" w:hAnsi="Arial" w:cs="Arial"/>
      <w:sz w:val="22"/>
      <w:szCs w:val="22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8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2016-03-01T00:00:00</PublishDate>
  <Abstract>12100/137, 12100/138, 12100/198, 12100/197</Abstract>
  <CompanyAddress>Bratislava – Nové mesto, Sliačská ulica</CompanyAddress>
  <CompanyPhone>Ing. Ladislav Chatrnúch – VISIA, Sládkovičova 2052/50, 927 01 Šaľa   </CompanyPhone>
  <CompanyFax>06/2022</CompanyFax>
  <CompanyEmail>06/2020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20C234D-FA73-4F56-A78F-E7DFE1B4B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Bytové domy Sadová</vt:lpstr>
      <vt:lpstr>,,Zníženie energetickej náročnosti budovy MsÚ Šaľa“</vt:lpstr>
    </vt:vector>
  </TitlesOfParts>
  <Manager>REALIZAČNÝ PROJEKT</Manager>
  <Company>HBH a.s., Robotnícka 286, 017 01 Považská Bystrica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Bytové domy Sadová</dc:title>
  <dc:creator>Ing.Peter Turček</dc:creator>
  <cp:keywords>Budova na bývanie</cp:keywords>
  <cp:lastModifiedBy>MKLENOVIC</cp:lastModifiedBy>
  <cp:revision>3</cp:revision>
  <cp:lastPrinted>2017-07-03T06:54:00Z</cp:lastPrinted>
  <dcterms:created xsi:type="dcterms:W3CDTF">2022-05-23T08:17:00Z</dcterms:created>
  <dcterms:modified xsi:type="dcterms:W3CDTF">2022-05-23T08:21:00Z</dcterms:modified>
  <cp:category>Senica</cp:category>
  <cp:contentStatus>954 573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1487195066</vt:i4>
  </property>
</Properties>
</file>