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4B9F4C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B158E">
        <w:rPr>
          <w:rFonts w:ascii="Cambria" w:hAnsi="Cambria" w:cs="Arial"/>
          <w:b/>
          <w:bCs/>
        </w:rPr>
        <w:t>Szubin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02EEE2E" w:rsidR="000E1C61" w:rsidRPr="0057603E" w:rsidRDefault="00DB158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Szubin Wieś 52, 89-200 Szubin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F9918A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158E">
        <w:rPr>
          <w:rFonts w:ascii="Cambria" w:hAnsi="Cambria" w:cs="Arial"/>
          <w:bCs/>
          <w:sz w:val="22"/>
          <w:szCs w:val="22"/>
        </w:rPr>
        <w:t xml:space="preserve">Szubin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DB158E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17CF5">
        <w:rPr>
          <w:rFonts w:ascii="Cambria" w:hAnsi="Cambria" w:cs="Arial"/>
          <w:bCs/>
          <w:sz w:val="22"/>
          <w:szCs w:val="22"/>
        </w:rPr>
        <w:t>1</w:t>
      </w:r>
      <w:r w:rsidR="00237C8E">
        <w:rPr>
          <w:rFonts w:ascii="Cambria" w:hAnsi="Cambria" w:cs="Arial"/>
          <w:bCs/>
          <w:sz w:val="22"/>
          <w:szCs w:val="22"/>
        </w:rPr>
        <w:t>1</w:t>
      </w:r>
      <w:r w:rsidR="00DB158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6C42C60" w14:textId="77777777" w:rsidR="00DB158E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54C3DA" w14:textId="77777777" w:rsidR="00DB158E" w:rsidRPr="00D16198" w:rsidRDefault="00DB158E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237C8E" w:rsidRPr="00237C8E" w14:paraId="6F225B0B" w14:textId="77777777" w:rsidTr="00237C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44453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F201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F3AD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2148E3E" w14:textId="77777777" w:rsidTr="00237C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BB3A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6DA1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888F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ADD1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1B7F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C5AE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8ECC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1188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6419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F1C3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9519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FB631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ACFC70D" w14:textId="77777777" w:rsidTr="00237C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A1BF2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2F4B2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64020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F542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3B8B0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1238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CC83F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EEEAE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B7644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8F045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A70DF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37C8E" w:rsidRPr="00237C8E" w14:paraId="0CFE9942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3FD0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F2EC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1EFA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2349A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CAAA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B007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C9EA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E6D7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951B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0556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A648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F1D960E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A3E2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E914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8B62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50A9B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BD07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FA6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1 661,00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7A3F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A528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D2BC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4911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ECA2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78CCEFA9" w14:textId="77777777" w:rsidTr="00237C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25BF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E29F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D5EB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79F4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5FF8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8690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332D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1ADD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709E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3422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E83B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0461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777DB04" w14:textId="77777777" w:rsidTr="00237C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131F6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899B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EFA5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8AA0CE5" w14:textId="77777777" w:rsidTr="00237C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9ED6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4CD0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9514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F767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1A2F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63D8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3C67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20D0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A0BF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B22A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D6BE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0A9A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7D126CC" w14:textId="77777777" w:rsidTr="00237C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EBD65C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F5C8F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2CD2B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9C04B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6E3C6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0FCD0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39535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E391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21326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9837D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A4294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37C8E" w:rsidRPr="00237C8E" w14:paraId="19BEDEFA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A1FF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87DD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FEB9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3E7F2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035C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C323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F4BC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35C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A483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13FA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46D3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97535E9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CEA4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5386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1BC9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6D637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CDDC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54BE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3 793,00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D955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6FBE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AA9E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4ECB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A149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B45DD8F" w14:textId="77777777" w:rsidTr="00237C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1D6B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7886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94B9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6783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F8A7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FA39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39FB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2EA6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635D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D936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D167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3753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70FB15F" w14:textId="77777777" w:rsidTr="00237C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51917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645E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4167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337E642" w14:textId="77777777" w:rsidTr="00237C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45BE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7B22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B0D5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C784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F57A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2279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458CD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381A5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79BC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0EEA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034B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3253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40DEA1A8" w14:textId="77777777" w:rsidTr="00237C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8930B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1DD16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F7BB8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30D9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8CBC4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F137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B37E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DCEAD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2B1ED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4AEFE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E33E6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37C8E" w:rsidRPr="00237C8E" w14:paraId="5AD63AD2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7D9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A5E8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9FB2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94B5E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405C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DDA5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D0C0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4122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974A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D08B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3B9A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B8AF3FB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B6D7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4677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33C1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E6219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37DC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C8ED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172C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D028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5C9F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2881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B8F0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69CF643" w14:textId="77777777" w:rsidTr="00237C8E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EC88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F2BD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0F62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FE7F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3F37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FB6D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5CF7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3CF2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F18B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3B62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0551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CC8B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C2F0AC1" w14:textId="77777777" w:rsidTr="00237C8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EA043C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40DA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D28B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D5EF153" w14:textId="77777777" w:rsidTr="00237C8E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C830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A7EA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8A1F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CAFC9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80D1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BBB1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666D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3D9A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211F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82E5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5770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3F15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F7FFA92" w14:textId="77777777" w:rsidTr="00237C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5CB8A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24745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8F5A9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2FC7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EB4DA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0DAD0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4688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9A06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2ABE0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C9A22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5EC38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37C8E" w:rsidRPr="00237C8E" w14:paraId="46E52965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C756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1ADE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8CEC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10B48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A86E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5CFB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F699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391D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F9F5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1386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DB92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4B38606" w14:textId="77777777" w:rsidTr="00237C8E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1D6E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DC27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94C2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C667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3B05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0833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5F89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EBA8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7C38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5327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DD4F2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F405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59233DB" w14:textId="77777777" w:rsidTr="00237C8E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294DC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A7F1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AC2D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E0928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61634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9D9A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0C7F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54542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E2F8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E1CDB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9ED65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37C8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37C8E" w:rsidRPr="00237C8E" w14:paraId="6396DC74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C276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FB7B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89F0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9D9C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4D2B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51A2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A7D8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D7E1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924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B169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EACC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2246568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434B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743D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3915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DC5DF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DF47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97A3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24DC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F5F5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8F9A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E30D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58D2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DF17729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343F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4086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2C91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09F67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1DF8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9B1F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C17E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D0ED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E605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2991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8A72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04EF646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51A4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D694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CF36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52A71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1BE3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AB35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2AB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73A2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DB09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BADC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7665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9DCE7A7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A91E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C26C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894A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WYK-TAL60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6BCE3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60 cm x 60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3F8D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F160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D831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A835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E4C3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FCEF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4083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17044CD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F9CD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03C7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C9E2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0B76A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50CF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0119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92D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20D4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4A40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579B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AF46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76BC3935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C5DB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3146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1DF9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4ADA6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A612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D57F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3F63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8ABB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15EC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CFDE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6A24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C497A21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BA80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A057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04F7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84782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1F1F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C785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21CF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EFF4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36FC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4E9D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A77F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AB5DCDF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F026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C0F0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9185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77C68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80BB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69A8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2796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8D1F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ADCB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36F3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D828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F96B81E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730B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42D2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4064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F0DF7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937F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3C10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06D3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B1B7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8A1E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9063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1701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4550F417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2178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EBFC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05F2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8F52E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C4BC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4AFD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9D58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20F9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BC78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2531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9A8E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C3DDD87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0F83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F120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2506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64824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68A0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9024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96DA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0964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2103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5C3F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B790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B672C4D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8468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5A12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30F6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D3E1C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8671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74C6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BBA2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0573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F6B1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B55F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D1EE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EA66FDC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B828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A648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E9A6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955C3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EC5A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1694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0283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305D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3F6B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D0D7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99A0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F4796D0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E0DA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FC65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8FAA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64CCF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7A94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4B25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ADFB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5521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AF15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90D7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661E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E1B84A5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1A1F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FA36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C670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D8813C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2958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FB88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80F3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D16A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A3AA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86DB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6A7A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C06200E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C7DE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6666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3375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6EC7B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1944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2099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6964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F490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07BD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B9DE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4921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7A08231C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8717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4799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8FCD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384E9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C078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2FA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39A9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EB38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9202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2316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D5A9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26035F40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7D4B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8ED3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1244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3AAF90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DD80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4EDD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5408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9326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FEF4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AC6C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8167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CDE3FE5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9E9B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939D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E190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C2BC2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89D6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C2B1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E496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1EC4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211C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0925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A593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1AEA8C36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5F9A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73DC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8F6E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048A9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626D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DBBD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CBD0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C10F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42E7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6AD4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2127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E5D7C32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1C39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8643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AA52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1F4C1E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8118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496A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5146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DB8E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B097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7507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668C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DD0F390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259F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21D5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D615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6AFC8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67EF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0AA5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457D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B042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B7B0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C79C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181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7E27ACF0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CA08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7EE6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1D39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6E159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F8A1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06ED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12,17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8FE9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B50C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5BF9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529D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36A0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44397E84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272F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055D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A5EE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E8253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9035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18A0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85D2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B30C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B53A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5163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13E8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CFA0B07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758E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9A22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E9A1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DA621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1B7E3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86DC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793B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A2D4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7717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9451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D43A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4FD5307E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5FAC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3CD4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74D8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06E08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F9D3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007F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EBAFE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86C8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8511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C5F6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4261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07D2677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2353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FE72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3A62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49D79F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1C41A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D156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9EE8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F6A3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9641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0B59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364C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08CB346D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981B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2253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9AF3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54299A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CB125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494C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BB8C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CB67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1871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95C1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EE88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793EA0C0" w14:textId="77777777" w:rsidTr="00237C8E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6F89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C6FA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46AF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7F44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2EEE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40D14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6871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95A7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1652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2205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EC88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7554D58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9F1AD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96F1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8695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8E75F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1520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4148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47E5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FE71C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201A6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62D79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B519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BB38F80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4F3BF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7CAD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E7061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AA08E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3C987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70A73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89F6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883D8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6C340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D1030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30C81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3E97A1CA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4E4C8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9D134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B9E2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6FAF2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EB18B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E2DEA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42CC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65556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4A0E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E986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8E43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650FDE92" w14:textId="77777777" w:rsidTr="00237C8E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6A8B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412C9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15E5E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BE229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146DC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8172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CF39B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A633D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E0482" w14:textId="77777777" w:rsidR="00237C8E" w:rsidRPr="00237C8E" w:rsidRDefault="00237C8E" w:rsidP="00237C8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FD7E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A893F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509EC27E" w14:textId="77777777" w:rsidTr="00237C8E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A7915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3DFA3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7553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D197D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7A994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14C1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0C01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6BD07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E7AA1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33818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BE71B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DD059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37C8E" w:rsidRPr="00237C8E" w14:paraId="49EB12BF" w14:textId="77777777" w:rsidTr="00237C8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9845A5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4BE07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37C8E" w:rsidRPr="00237C8E" w14:paraId="441D3B39" w14:textId="77777777" w:rsidTr="00237C8E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3AFB22" w14:textId="77777777" w:rsidR="00237C8E" w:rsidRPr="00237C8E" w:rsidRDefault="00237C8E" w:rsidP="00237C8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37C8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3C127B6" w14:textId="77777777" w:rsidR="00237C8E" w:rsidRPr="00237C8E" w:rsidRDefault="00237C8E" w:rsidP="00237C8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37C8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  <w:bookmarkStart w:id="1" w:name="_GoBack"/>
      <w:bookmarkEnd w:id="1"/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DB158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DB158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DB158E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DB158E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DB158E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05323" w14:textId="77777777" w:rsidR="002855D9" w:rsidRDefault="002855D9">
      <w:r>
        <w:separator/>
      </w:r>
    </w:p>
  </w:endnote>
  <w:endnote w:type="continuationSeparator" w:id="0">
    <w:p w14:paraId="0B2FE248" w14:textId="77777777" w:rsidR="002855D9" w:rsidRDefault="0028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FE55BD" w:rsidRDefault="00FE55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FE55BD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FE55BD" w:rsidRPr="00F57CA1" w:rsidRDefault="00FE55B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37C8E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FE55BD" w:rsidRPr="00F57CA1" w:rsidRDefault="00FE55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FE55BD" w:rsidRDefault="00FE55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D14A7" w14:textId="77777777" w:rsidR="002855D9" w:rsidRDefault="002855D9">
      <w:r>
        <w:separator/>
      </w:r>
    </w:p>
  </w:footnote>
  <w:footnote w:type="continuationSeparator" w:id="0">
    <w:p w14:paraId="67E6AA77" w14:textId="77777777" w:rsidR="002855D9" w:rsidRDefault="002855D9">
      <w:r>
        <w:continuationSeparator/>
      </w:r>
    </w:p>
  </w:footnote>
  <w:footnote w:id="1">
    <w:p w14:paraId="6F9A2FD8" w14:textId="77777777" w:rsidR="00FE55BD" w:rsidRDefault="00FE55B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FE55BD" w:rsidRDefault="00FE55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FE55BD" w:rsidRDefault="00FE55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FE55BD" w:rsidRDefault="00FE55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CF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EA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355A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C8E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855D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198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3D0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E9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B5F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C7BF5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19C0"/>
    <w:rsid w:val="00A32918"/>
    <w:rsid w:val="00A34387"/>
    <w:rsid w:val="00A3447F"/>
    <w:rsid w:val="00A34ABA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56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58E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CC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5BD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A306B-4621-4977-8AD8-F03F7A11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1781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1218 N.Szubin Karolina Klaja</cp:lastModifiedBy>
  <cp:revision>2</cp:revision>
  <cp:lastPrinted>2022-06-27T10:12:00Z</cp:lastPrinted>
  <dcterms:created xsi:type="dcterms:W3CDTF">2022-10-27T06:25:00Z</dcterms:created>
  <dcterms:modified xsi:type="dcterms:W3CDTF">2022-10-27T06:25:00Z</dcterms:modified>
</cp:coreProperties>
</file>