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21D31C18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76196F">
        <w:rPr>
          <w:rFonts w:ascii="Cambria" w:hAnsi="Cambria" w:cs="Arial"/>
          <w:b/>
          <w:bCs/>
        </w:rPr>
        <w:t>.3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79D308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D62EE9">
        <w:rPr>
          <w:rFonts w:ascii="Cambria" w:hAnsi="Cambria" w:cs="Arial"/>
          <w:bCs/>
          <w:sz w:val="22"/>
          <w:szCs w:val="22"/>
        </w:rPr>
        <w:t xml:space="preserve"> przetarg nr 2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8829C9">
        <w:rPr>
          <w:rFonts w:ascii="Cambria" w:hAnsi="Cambria" w:cs="Arial"/>
          <w:b/>
          <w:bCs/>
          <w:sz w:val="22"/>
          <w:szCs w:val="22"/>
        </w:rPr>
        <w:t>Pakiet 3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8"/>
        <w:gridCol w:w="1498"/>
        <w:gridCol w:w="3874"/>
        <w:gridCol w:w="771"/>
        <w:gridCol w:w="1151"/>
        <w:gridCol w:w="1401"/>
        <w:gridCol w:w="1344"/>
        <w:gridCol w:w="837"/>
        <w:gridCol w:w="1068"/>
        <w:gridCol w:w="940"/>
        <w:gridCol w:w="380"/>
      </w:tblGrid>
      <w:tr w:rsidR="00D62EE9" w:rsidRPr="00D62EE9" w14:paraId="456514ED" w14:textId="77777777" w:rsidTr="00D62EE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6151FC9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714EBE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E6981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4F3803EA" w14:textId="77777777" w:rsidTr="00D62EE9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E0A3E2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FC0280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8A378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40A8E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5F33B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C0EBD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243C9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47FF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1EC34F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78299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9D358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4D8D72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7B5AEF04" w14:textId="77777777" w:rsidTr="00D62EE9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2FAF60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BC87F0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B7DA8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474CC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5A338F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78BBAF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C4EE0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EC915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9131D8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31F785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F1912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62EE9" w:rsidRPr="00D62EE9" w14:paraId="497F5451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068D5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2A14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2CC5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26A08B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9B40A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CAF4D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DF919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A074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683E4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E8BC8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55C36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28C4BF3F" w14:textId="77777777" w:rsidTr="00D62EE9">
        <w:trPr>
          <w:trHeight w:val="6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272F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0D81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BE3E2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630B3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B183BD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17A5D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18A62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66BFD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9BC8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2317D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713F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A59151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13D03B89" w14:textId="77777777" w:rsidTr="00D62EE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EE9A02B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B241A7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D67B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4120F16A" w14:textId="77777777" w:rsidTr="00D62EE9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88B3C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5142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2437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A2909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917CFF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751D7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7A450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675B3E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242C9E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09419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CE4FB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5B22B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0225BE81" w14:textId="77777777" w:rsidTr="00D62EE9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7DA4886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1D0E6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BF4BF6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D1C04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C97E0A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F54336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2058F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00E5B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79D1A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6DFA9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327E5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62EE9" w:rsidRPr="00D62EE9" w14:paraId="14CD2102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A07B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7FCAA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4BAE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82419F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C6294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E9E3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4 456,00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92ECC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54192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1427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F0965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85CCE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7E8D7D04" w14:textId="77777777" w:rsidTr="00D62EE9">
        <w:trPr>
          <w:trHeight w:val="6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7F8D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92CD10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1C10B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E7A1D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926C0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906592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5795E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DD122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2CD1DA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B837F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7056D0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F1B77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7E05B239" w14:textId="77777777" w:rsidTr="00D62EE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5020C0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D62E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D62E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4088A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185F1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7F50F3C6" w14:textId="77777777" w:rsidTr="00D62EE9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933B0E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D55CA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0E7B9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2666A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D8C62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F5268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95292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F18F5D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5EB61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F3C72D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2CC22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20D32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5A2BEAA5" w14:textId="77777777" w:rsidTr="00D62EE9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FA5021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4F173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3B269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439DB6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060D88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42000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07324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1FC62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0268AA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76241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525FA5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62EE9" w:rsidRPr="00D62EE9" w14:paraId="224ED72D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5B480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A764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96614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6DDBA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FFC44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DA6CD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1 125,00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4E81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92148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EC050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4B252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9FE54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1D7299FC" w14:textId="77777777" w:rsidTr="00D62EE9">
        <w:trPr>
          <w:trHeight w:val="6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A19A1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A1156F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C01C31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06479D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F6144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748AC9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FD1431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FC671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C3F5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E6BFDB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AE077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622001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23B83187" w14:textId="77777777" w:rsidTr="00D62EE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08A274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1264C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B0FBC9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0F48072D" w14:textId="77777777" w:rsidTr="00D62EE9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0C3E9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8A080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24D3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48A3B9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DD642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D18AF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C788D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97EC2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0A188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1BC12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98B3F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3CD1C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09EBA5EB" w14:textId="77777777" w:rsidTr="00D62EE9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947FAF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731F8F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8E7E4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8F2EA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FD93B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196FAF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DE64F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D524A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EB5C2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3C17D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6A953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62EE9" w:rsidRPr="00D62EE9" w14:paraId="2213F865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8E5B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2546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DF8D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8F69AE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6067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1C270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1 323,00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D350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82E6D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9E01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7B48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60392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5BA4A83D" w14:textId="77777777" w:rsidTr="00D62EE9">
        <w:trPr>
          <w:trHeight w:val="6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2CF402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99EF3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A8F1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0EA4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B7AB9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3E698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62DD7E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8243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F2D63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082DF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99A20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A93C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2084C3C2" w14:textId="77777777" w:rsidTr="00D62EE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6D70FAA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80CEFE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919EC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216FAC08" w14:textId="77777777" w:rsidTr="00D62EE9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6BB4D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5C39F0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7722B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3CE7D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25566B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712BE1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AD048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33B7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5DBD5F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36974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55D68E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14F109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3C4FC001" w14:textId="77777777" w:rsidTr="00D62EE9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27668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94342A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A1E5C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F9F2A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DF541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A94176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40F63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31F46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7A95D8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D36BB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D91D8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62EE9" w:rsidRPr="00D62EE9" w14:paraId="6926E302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5C41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0D5D6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85C0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4EE729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6E45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2AC4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8155A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81DC0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A128F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6E08C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14A94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57856089" w14:textId="77777777" w:rsidTr="00D62EE9">
        <w:trPr>
          <w:trHeight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DFBC5D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A003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651C8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AC5AC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30DD0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59AAA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B24C7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EC8E7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CDFAE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1EE6C7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833FC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F46A1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64ADED07" w14:textId="77777777" w:rsidTr="00D62EE9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2D53DA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AA763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85502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60C8E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080C80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D4686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B5684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6EE648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85143F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66A8A6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60DA9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62EE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62EE9" w:rsidRPr="00D62EE9" w14:paraId="3F1054FF" w14:textId="77777777" w:rsidTr="00D62EE9">
        <w:trPr>
          <w:trHeight w:val="98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B053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45A30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4AE4A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CF385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0DAA4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07D2D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F0FA4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7CB4A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E9F04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71AB9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8DC82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01FB5E1F" w14:textId="77777777" w:rsidTr="00D62EE9">
        <w:trPr>
          <w:trHeight w:val="777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99885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D170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888C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D35CEF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10A3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21EE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83080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97B44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A8E3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F65E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5C534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3B977134" w14:textId="77777777" w:rsidTr="00D62EE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6730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87E8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A285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 MECH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99F5F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wywożenie pozostałości drzewnych (ciągnikiem)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D90F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E5EC5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670A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C7C4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87FD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C4E7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B0764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5D4F5DDB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EA49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E1B3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7C4D6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56F8C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26BC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E1680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80,53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1F87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64133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03C6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A5DCA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CD976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54E7E6C2" w14:textId="77777777" w:rsidTr="00D62EE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07A2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B94C6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7188A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35513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932D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08B72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25B5F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825E0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1DE76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037C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877C6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029B6507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C75D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0CED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C920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5B1B0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847B0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2FF9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4C0E3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8ADA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B2D7F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D39B3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B7CB1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213DDEAE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7F5F0A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DBD88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CCC0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FCA05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FAAA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2B756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95,28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04305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7FC6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5B7A66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379B0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03E9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6CD96E70" w14:textId="77777777" w:rsidTr="00D62EE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4790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4CF4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08B5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AD88ED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AD885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150C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5337E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54803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84965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48B46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FBF45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6A29D432" w14:textId="77777777" w:rsidTr="00D62EE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EBD9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D24D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B7990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E3765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F7FB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41581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11,29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9D746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45101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44C2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A8E99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D44E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20D4A037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E606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5FC6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0EE36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2F4B9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3754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7496A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48,79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81D74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EE2F4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56F20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4F936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97D9D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641C6D63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32FF4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3728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DFC3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F27D69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2097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2491D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5,13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BB56C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BF2EA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2A618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AAB33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6C47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6BFF227B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D4C7A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BB22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F114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85F1B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699B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34610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12,31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3AC2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033EE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4EA2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8D3CE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271A9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207FAA57" w14:textId="77777777" w:rsidTr="00D62EE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AAA7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A72B8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FCE5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BCB79A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C656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B5E83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59AB0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9C164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F4815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D207F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4A44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52F6ECA0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67DF5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AFC3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BA10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ZAB-OSŁON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DC6BF8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Zabezpieczanie drzewek przed spałowaniem osłonkami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6E34F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B1BDA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83EFC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4F348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5F1A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4DECD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4225C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64130D93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0A1B8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909C0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7F8E4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4443A2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35A9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84528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1B66C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00B21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7A5CF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0F893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0CFB5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119D10F1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C997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94F7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B4AA5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BB8CDD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7A380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8153C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29,02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346F5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60CA2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F5E5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33859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59B21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42119DD6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F99C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A87C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706FA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F37511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EFB9F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7D2B5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B62AF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5DA5E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73FAA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2055E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4D239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0517A994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0FF5F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1B72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CD271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PRZYB-1ŻU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6287B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Przybicie okorowanych żerdzi w jednym rzędzie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D147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7717A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9110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F7D8E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09105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83DE3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B1BD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6C5EA0D3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13528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1332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538A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9B9A24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51C6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EDC7A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D1E58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1F0A2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9487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D3632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514E0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0A34DF8B" w14:textId="77777777" w:rsidTr="00D62EE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CBB7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14F3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8387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6BC8AF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EC11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3195A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064CC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79B15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55E94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A2776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8AF96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6BA2BE85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0870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7EAFB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E932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60DFB8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35C6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D9F7C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C2260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F9DE8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9AFB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7B30F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D38A5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53BF6ED4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3F771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87F18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09BC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N-ZSPNSO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44F5E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plantacji nasiennych sosnowych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9E21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2E03A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0C512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51FA0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B200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8A3C1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EFCA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61BE5F02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BA4E3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18B8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3A06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FE474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0FB9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14578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160,20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2F678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6342F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CB9B5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D04EF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316CC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7E2E4F4A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FB3D4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2BFA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E67BE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8EBF3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A56A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A3A6C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03C91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05FEA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C7AA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A798A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57C4C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2D5A8C70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4C85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762A4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FF2A9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8D295D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8CB2C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73086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D60D7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901F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DC6FD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7925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67A9C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27231212" w14:textId="77777777" w:rsidTr="00D62EE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A6F65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02CD7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501F4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08E348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3FB60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F70E3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A743A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9C503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7EC52" w14:textId="77777777" w:rsidR="00D62EE9" w:rsidRPr="00D62EE9" w:rsidRDefault="00D62EE9" w:rsidP="00D62EE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1AC60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ECDA0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2FDCC905" w14:textId="77777777" w:rsidTr="00D62EE9">
        <w:trPr>
          <w:trHeight w:val="1118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79170F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764EC0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7ED5A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941C0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C5B76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D895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9E541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FCDFFB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297335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575A0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EE2589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2CB43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62EE9" w:rsidRPr="00D62EE9" w14:paraId="4D6C91E5" w14:textId="77777777" w:rsidTr="00D62EE9">
        <w:trPr>
          <w:trHeight w:val="428"/>
        </w:trPr>
        <w:tc>
          <w:tcPr>
            <w:tcW w:w="658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4188C13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89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284C6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D62EE9" w:rsidRPr="00D62EE9" w14:paraId="460FCFA1" w14:textId="77777777" w:rsidTr="00D62EE9">
        <w:trPr>
          <w:trHeight w:val="428"/>
        </w:trPr>
        <w:tc>
          <w:tcPr>
            <w:tcW w:w="658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925E2AB" w14:textId="77777777" w:rsidR="00D62EE9" w:rsidRPr="00D62EE9" w:rsidRDefault="00D62EE9" w:rsidP="00D62EE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62EE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89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D75AA37" w14:textId="77777777" w:rsidR="00D62EE9" w:rsidRPr="00D62EE9" w:rsidRDefault="00D62EE9" w:rsidP="00D62EE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62EE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103BF62" w14:textId="77777777" w:rsidR="008829C9" w:rsidRDefault="008829C9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0169" w14:textId="77777777" w:rsidR="006D2820" w:rsidRDefault="006D2820">
      <w:r>
        <w:separator/>
      </w:r>
    </w:p>
  </w:endnote>
  <w:endnote w:type="continuationSeparator" w:id="0">
    <w:p w14:paraId="3DC22E68" w14:textId="77777777" w:rsidR="006D2820" w:rsidRDefault="006D2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D62EE9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6554A" w14:textId="77777777" w:rsidR="006D2820" w:rsidRDefault="006D2820">
      <w:r>
        <w:separator/>
      </w:r>
    </w:p>
  </w:footnote>
  <w:footnote w:type="continuationSeparator" w:id="0">
    <w:p w14:paraId="38D2DD62" w14:textId="77777777" w:rsidR="006D2820" w:rsidRDefault="006D2820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2820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196F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9C9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896"/>
    <w:rsid w:val="00D45980"/>
    <w:rsid w:val="00D47A42"/>
    <w:rsid w:val="00D55D27"/>
    <w:rsid w:val="00D61342"/>
    <w:rsid w:val="00D613DE"/>
    <w:rsid w:val="00D61DB8"/>
    <w:rsid w:val="00D62EE9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CD7D5-50B7-4633-AB9A-1175B4333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1728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5</cp:revision>
  <cp:lastPrinted>2022-06-27T10:12:00Z</cp:lastPrinted>
  <dcterms:created xsi:type="dcterms:W3CDTF">2022-10-13T11:06:00Z</dcterms:created>
  <dcterms:modified xsi:type="dcterms:W3CDTF">2022-12-06T08:56:00Z</dcterms:modified>
</cp:coreProperties>
</file>