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57011FA1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A11A2B">
        <w:rPr>
          <w:rFonts w:ascii="Cambria" w:hAnsi="Cambria" w:cs="Arial"/>
          <w:b/>
          <w:bCs/>
        </w:rPr>
        <w:t>.</w:t>
      </w:r>
      <w:r w:rsidR="00796F88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51007809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08741B">
        <w:rPr>
          <w:rFonts w:ascii="Cambria" w:hAnsi="Cambria" w:cs="Arial"/>
          <w:bCs/>
          <w:sz w:val="22"/>
          <w:szCs w:val="22"/>
        </w:rPr>
        <w:t>renie Nadleśnictwa Brzeg w roku 2023</w:t>
      </w:r>
      <w:r w:rsidR="00967C2E">
        <w:rPr>
          <w:rFonts w:ascii="Cambria" w:hAnsi="Cambria" w:cs="Arial"/>
          <w:bCs/>
          <w:sz w:val="22"/>
          <w:szCs w:val="22"/>
        </w:rPr>
        <w:t xml:space="preserve"> przetarg nr </w:t>
      </w:r>
      <w:r w:rsidR="00CA1BF5">
        <w:rPr>
          <w:rFonts w:ascii="Cambria" w:hAnsi="Cambria" w:cs="Arial"/>
          <w:bCs/>
          <w:sz w:val="22"/>
          <w:szCs w:val="22"/>
        </w:rPr>
        <w:t>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A11A2B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CA1BF5">
        <w:rPr>
          <w:rFonts w:ascii="Cambria" w:hAnsi="Cambria" w:cs="Arial"/>
          <w:b/>
          <w:bCs/>
          <w:sz w:val="22"/>
          <w:szCs w:val="22"/>
        </w:rPr>
        <w:t>4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886EF8D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BA0B389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6"/>
        <w:gridCol w:w="1488"/>
        <w:gridCol w:w="3865"/>
        <w:gridCol w:w="808"/>
        <w:gridCol w:w="1148"/>
        <w:gridCol w:w="1398"/>
        <w:gridCol w:w="1341"/>
        <w:gridCol w:w="835"/>
        <w:gridCol w:w="1066"/>
        <w:gridCol w:w="940"/>
        <w:gridCol w:w="380"/>
      </w:tblGrid>
      <w:tr w:rsidR="00CA1BF5" w:rsidRPr="00CA1BF5" w14:paraId="7388726E" w14:textId="77777777" w:rsidTr="00CA1BF5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D8B0FB3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E609C4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115F78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6151E628" w14:textId="77777777" w:rsidTr="00CA1BF5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9ADF1E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6E7729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DE4400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E38140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E25881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6A280C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8F56BB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FF463C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3640D7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62582A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DD17D9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E8E2CE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4C8CB54D" w14:textId="77777777" w:rsidTr="00CA1BF5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DF766E6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333B47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75F5B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5FA4E1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44FED7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F1534C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15789A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C09EAA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9396C1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0B5065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17E3D8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A1BF5" w:rsidRPr="00CA1BF5" w14:paraId="4B39804A" w14:textId="77777777" w:rsidTr="00CA1BF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143106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A99C28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8705D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5B84B7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FF2DBB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A432F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1 434,00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4063A0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ACD36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DF7385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FAC87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6A9096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7748DD29" w14:textId="77777777" w:rsidTr="00CA1BF5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FB80C1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875F35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5C27BC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6D029A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09CDB3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251A54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6FDB3D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3A7B03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8E29B7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E2FC44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F48BAD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9F6DEC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28ABE57C" w14:textId="77777777" w:rsidTr="00CA1BF5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1595359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DF5513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CF8848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66C7A897" w14:textId="77777777" w:rsidTr="00CA1BF5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8F89C8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A59F4A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DCA75C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0D4738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71FE2B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3094C2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C7A7D9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7F13B6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240BD3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E68E46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ECC734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A3036F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37695F01" w14:textId="77777777" w:rsidTr="00CA1BF5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49B9F05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304774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31EF4E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B645B9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9DA180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49766E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512604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2C28F1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2B75F4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58C14B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FC482B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A1BF5" w:rsidRPr="00CA1BF5" w14:paraId="3EA171B1" w14:textId="77777777" w:rsidTr="00CA1BF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E8AD8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16660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51258C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1A604C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D27F0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22046C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1 104,00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105BBB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BED20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4B67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81ABD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66B102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054FC6F7" w14:textId="77777777" w:rsidTr="00CA1BF5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937694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38FF74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ACF05C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8DF6ED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46C587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14A74D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633E50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5A8150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1FDCD0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66F00D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14106B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C6AFB6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48DF3BA5" w14:textId="77777777" w:rsidTr="00CA1BF5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090B04B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C820CA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9E9C4D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4367E854" w14:textId="77777777" w:rsidTr="00CA1BF5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000494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BC813A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B65148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590E5F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893CD6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EFADEA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EFD17B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4455F7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A2CF5A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F99BBE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D89F2A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5EF19D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1A677B41" w14:textId="77777777" w:rsidTr="00CA1BF5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448C59F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D215D6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9CB1F8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64616B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FA161F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2F6B59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35DEC5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AFF03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9EBD0E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C78478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31ED3F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A1BF5" w:rsidRPr="00CA1BF5" w14:paraId="2AF0961E" w14:textId="77777777" w:rsidTr="00CA1BF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F03FA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60D95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03DDE8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64B96A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29F0D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0895E9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6BDB85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D148EB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E743C6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FEC0F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FA8EE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7841082C" w14:textId="77777777" w:rsidTr="00CA1BF5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BBC6B3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C2BE02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002BAC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9809E6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C0A109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EEA001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7CEFA5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02905D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6930B4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7E390A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5F11B2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36A412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67805276" w14:textId="77777777" w:rsidTr="00CA1BF5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1E384AE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65FB6D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6B53F3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353E55D0" w14:textId="77777777" w:rsidTr="00CA1BF5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E87A1E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A1B767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05B07A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500BCB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E12B8F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50EB5B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61FD2A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3A1EE1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F89CA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15BB29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B9F741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4F3202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41A4A0E6" w14:textId="77777777" w:rsidTr="00CA1BF5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36ED35F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AFAFF0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FD6E85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85A01B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5C2A10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C6843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CA70F1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5BB446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1FE2D5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4DD388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B8CD30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A1BF5" w:rsidRPr="00CA1BF5" w14:paraId="45B65C72" w14:textId="77777777" w:rsidTr="00CA1BF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D782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B6B5B9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66055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8A8CE6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4C1C3B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40AFA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86094B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F2816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51A36A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F70807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BCB63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58A9D4D1" w14:textId="77777777" w:rsidTr="00CA1BF5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056632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2E4B67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0F93F3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AB9756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D991B7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B7DA4B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3E4DA8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35FAC7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E2687A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CEF567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A9252B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03B7A9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7973FCA3" w14:textId="77777777" w:rsidTr="00CA1BF5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6562AAC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AFCCAC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4BA134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4244B72C" w14:textId="77777777" w:rsidTr="00CA1BF5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AFF49E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4857E6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60C7D5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DEEF7A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95DE87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86DE9F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176416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67703D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49C29B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BB841C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C7EACF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87C95D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0A1FFA38" w14:textId="77777777" w:rsidTr="00CA1BF5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133EA46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AF70B9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84354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FC0CD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84F16A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2E4599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30F379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F92A39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D58834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D6EEEA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982715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A1BF5" w:rsidRPr="00CA1BF5" w14:paraId="40AF0BCA" w14:textId="77777777" w:rsidTr="00CA1BF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CEF98C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837D2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23C90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2A1D45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B19DB2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FB8BA6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91032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F28CA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CAEA4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49A93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AE0CE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19F2F272" w14:textId="77777777" w:rsidTr="00CA1BF5">
        <w:trPr>
          <w:trHeight w:val="18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640CC4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4A8084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30FC1B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445B79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75E541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E8E693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E267D3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B5DC01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C5B761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18D3BE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7FDFCA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B911F7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207B13B8" w14:textId="77777777" w:rsidTr="00CA1BF5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84BBE5B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D272B7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879F2A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F1C914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BBCE4C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E5FEC5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6B9825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B88F59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5FFCE1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7542BF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8E485E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A1BF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A1BF5" w:rsidRPr="00CA1BF5" w14:paraId="2771EE9B" w14:textId="77777777" w:rsidTr="00CA1BF5">
        <w:trPr>
          <w:trHeight w:val="777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03DF4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4597C1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B7FFD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C9BB37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01EF0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FB24F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8415C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705D42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68A1D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D4BE8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B5E729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3932FFAC" w14:textId="77777777" w:rsidTr="00CA1BF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DB7A90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9C060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56097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B5743F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3944D8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12CF8A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2,90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09608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7893E4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E4EBF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AFC2B6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CDAB57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23F4D423" w14:textId="77777777" w:rsidTr="00CA1BF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745DE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0546E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03C05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F60B1E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154501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051FAB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C909A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64479A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BA8C1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5A45F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F8317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3DCF7A9F" w14:textId="77777777" w:rsidTr="00CA1BF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B00D6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BB51C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FC2D2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A1E659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EF265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5F585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74,89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8A736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13AFCB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4BA4E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015D67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68F016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5850828B" w14:textId="77777777" w:rsidTr="00CA1BF5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9FFEB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B0A2C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1F819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57C72C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80D8FF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118BB3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91C6E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48FF6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83AEB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1FD2B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A2313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4E2D4D2F" w14:textId="77777777" w:rsidTr="00CA1BF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CE4E4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5C2DD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A16F6D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3C8BF5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1E3EF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22EEE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42,12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F118A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00B400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0627D0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218CD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E39D5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03C79BEA" w14:textId="77777777" w:rsidTr="00CA1BF5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F6F5BE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E4E05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43E10C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1D4AEC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D01719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31257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B381F9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8E1CA7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EDFB6C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D34663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4009E0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40805B18" w14:textId="77777777" w:rsidTr="00CA1BF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B502B4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56AB1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ABDBA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5D4F9A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C3A848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B83C2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121,51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9A8CC2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6BBCD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F92B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1B8DCE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1BFB32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3910B353" w14:textId="77777777" w:rsidTr="00CA1BF5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38ED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FAE5BB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4C0FCC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06EF48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1685C2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62CD6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56,32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C2BA8D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B7E87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B1C99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8EDFA5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6B594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10C0780D" w14:textId="77777777" w:rsidTr="00CA1BF5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C58B5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4049F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2450C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2F8573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1F4712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F67A83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C6BD3F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56E292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3EB5DB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D382F4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538FCD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6A447105" w14:textId="77777777" w:rsidTr="00CA1BF5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CA56A0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6A1209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42E245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EF6CB2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9DDC8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2DF18A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7F13C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0E43D2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C8B87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91BBBE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DC520C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65B5132C" w14:textId="77777777" w:rsidTr="00CA1BF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0C4C6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9D8B7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7BB6D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21AE65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2C2831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EAEEC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3,52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598CBF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793C46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0A2ED0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B28BD3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AAE235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79CE33F2" w14:textId="77777777" w:rsidTr="00CA1BF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D6C01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154738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59F5B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33C35F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DAEA35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57ACCE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13,26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CFB21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B05D8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6C0411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E4B66E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73A8D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45E678BA" w14:textId="77777777" w:rsidTr="00CA1BF5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BCD8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F80B82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DE49E0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C4F371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BBDA18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A8C5C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75D64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6B978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5F90D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503400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E7BA65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347B6AC4" w14:textId="77777777" w:rsidTr="00CA1BF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B24EB6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27F7A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11940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12935A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ABBB24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70694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0445F0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BFC40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90B07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F8D4FA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F2E98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6A718869" w14:textId="77777777" w:rsidTr="00CA1BF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BBAA41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F83A4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E9E026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490D23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9D0F4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2074B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E9C3E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3CC1C0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1CAAC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92638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ABDE06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1B54A932" w14:textId="77777777" w:rsidTr="00CA1BF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8B0421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A339E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0AEEC5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76C226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309B1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9795A1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42284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D2AC6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1EBB7B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0B3773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B017C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4ABA4720" w14:textId="77777777" w:rsidTr="00CA1BF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EBB105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2C13C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EBBD4D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CA1265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309690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D0566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34,07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951A42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D27B8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9C490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46B8EE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315C99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2606A9A9" w14:textId="77777777" w:rsidTr="00CA1BF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4785E4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871EA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67020A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C5FFEB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79C6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373669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F600B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45041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078150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8C0A4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3209B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1BC82B8D" w14:textId="77777777" w:rsidTr="00CA1BF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A77994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F0240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A293F4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12E40F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40D47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3E6A55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821D5E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AD547F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8F7290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2AE3C5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0ADCC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46074D9B" w14:textId="77777777" w:rsidTr="00CA1BF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3B7BCA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8DDBC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2F379C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752BFE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25A4AF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BBFB1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0,10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5B547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845AC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C5D270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715BD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79C1A9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4919ABED" w14:textId="77777777" w:rsidTr="00CA1BF5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90BA7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0BF11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2EA7E5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EBE949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18157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ABCF21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60DD0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CC2E5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8DBF55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1E82F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6537C7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518C049C" w14:textId="77777777" w:rsidTr="00CA1BF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E58CBE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5599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5A1C50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FD26F1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BCB6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4654BA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43,20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2D5384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E9B0AB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B4F10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84E277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F0DE46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0B5671C9" w14:textId="77777777" w:rsidTr="00CA1BF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99C511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9E256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DCC9D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374931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FFB6B8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116320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147188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43D02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B53DF6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16BDBD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79DE6B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7B397E6E" w14:textId="77777777" w:rsidTr="00CA1BF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7E75E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3AF3A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76391B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79B65F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563435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D72A1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C345C2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57FF54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EAF0A0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E07AB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93600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695061A0" w14:textId="77777777" w:rsidTr="00CA1BF5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B43978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0DA60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A66668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B368CB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C7F263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AA941D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00CF57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EF5ED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CD5D37" w14:textId="77777777" w:rsidR="00CA1BF5" w:rsidRPr="00CA1BF5" w:rsidRDefault="00CA1BF5" w:rsidP="00CA1BF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DD1D7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E7C3D4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70ECB0E9" w14:textId="77777777" w:rsidTr="00CA1BF5">
        <w:trPr>
          <w:trHeight w:val="1118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BE1E27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978EA4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480690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30AC1D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479A4B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F70D36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C27B8D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0AAD22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A0D42E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F8D8F5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A7E660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3DD3A2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A1BF5" w:rsidRPr="00CA1BF5" w14:paraId="7F18EC27" w14:textId="77777777" w:rsidTr="00CA1BF5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34BCA4A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C453C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CA1BF5" w:rsidRPr="00CA1BF5" w14:paraId="44C7B842" w14:textId="77777777" w:rsidTr="00CA1BF5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A28A0CE" w14:textId="77777777" w:rsidR="00CA1BF5" w:rsidRPr="00CA1BF5" w:rsidRDefault="00CA1BF5" w:rsidP="00CA1BF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CA1BF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03ADFCCB" w14:textId="77777777" w:rsidR="00CA1BF5" w:rsidRPr="00CA1BF5" w:rsidRDefault="00CA1BF5" w:rsidP="00CA1BF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A1BF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0B1E7F61" w14:textId="77777777" w:rsidR="00A11A2B" w:rsidRDefault="00A11A2B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A025E" w14:textId="77777777" w:rsidR="00FF3E05" w:rsidRDefault="00FF3E05">
      <w:r>
        <w:separator/>
      </w:r>
    </w:p>
  </w:endnote>
  <w:endnote w:type="continuationSeparator" w:id="0">
    <w:p w14:paraId="3A22D7FE" w14:textId="77777777" w:rsidR="00FF3E05" w:rsidRDefault="00FF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967C2E">
      <w:rPr>
        <w:rFonts w:ascii="Cambria" w:hAnsi="Cambria"/>
        <w:noProof/>
      </w:rPr>
      <w:t>8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74399" w14:textId="77777777" w:rsidR="00FF3E05" w:rsidRDefault="00FF3E05">
      <w:r>
        <w:separator/>
      </w:r>
    </w:p>
  </w:footnote>
  <w:footnote w:type="continuationSeparator" w:id="0">
    <w:p w14:paraId="7D5070AD" w14:textId="77777777" w:rsidR="00FF3E05" w:rsidRDefault="00FF3E05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567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250A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6F88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67C2E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1A2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1BF5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69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E05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AD9E8-0155-41F6-813B-C4C16B5B2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1716</Words>
  <Characters>10300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Śledziona</cp:lastModifiedBy>
  <cp:revision>6</cp:revision>
  <cp:lastPrinted>2022-06-27T10:12:00Z</cp:lastPrinted>
  <dcterms:created xsi:type="dcterms:W3CDTF">2022-10-13T11:06:00Z</dcterms:created>
  <dcterms:modified xsi:type="dcterms:W3CDTF">2023-01-17T10:02:00Z</dcterms:modified>
</cp:coreProperties>
</file>