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F56B9C" w14:textId="77777777" w:rsidR="00E57D06" w:rsidRPr="0043436F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</w:rPr>
      </w:pPr>
    </w:p>
    <w:p w14:paraId="262E0CDA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14:paraId="4FAFBE1E" w14:textId="487A72EA" w:rsidR="00B34C42" w:rsidRPr="000F7016" w:rsidRDefault="00B1351C" w:rsidP="00B34C42">
      <w:pPr>
        <w:pStyle w:val="Nadpis2"/>
      </w:pPr>
      <w:r>
        <w:t xml:space="preserve">čestné </w:t>
      </w:r>
      <w:proofErr w:type="spellStart"/>
      <w:r>
        <w:t>vyhlásenie</w:t>
      </w:r>
      <w:proofErr w:type="spellEnd"/>
      <w:r>
        <w:t xml:space="preserve"> </w:t>
      </w:r>
      <w:proofErr w:type="spellStart"/>
      <w:r>
        <w:t>uchádzača</w:t>
      </w:r>
      <w:proofErr w:type="spellEnd"/>
    </w:p>
    <w:p w14:paraId="241D6436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169A20E5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31ECAA4A" w14:textId="4832356A" w:rsidR="00B34C42" w:rsidRPr="00B34C42" w:rsidRDefault="00B34C42" w:rsidP="00B34C42">
      <w:pPr>
        <w:ind w:left="0" w:firstLine="0"/>
        <w:jc w:val="both"/>
        <w:rPr>
          <w:rFonts w:ascii="Arial Narrow" w:hAnsi="Arial Narrow" w:cs="Times New Roman"/>
          <w:b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V súv</w:t>
      </w:r>
      <w:r>
        <w:rPr>
          <w:rFonts w:ascii="Arial Narrow" w:hAnsi="Arial Narrow" w:cs="Times New Roman"/>
          <w:sz w:val="24"/>
          <w:szCs w:val="24"/>
        </w:rPr>
        <w:t xml:space="preserve">islosti so zákazkou na predmet </w:t>
      </w:r>
      <w:r w:rsidRPr="000F7016">
        <w:rPr>
          <w:rFonts w:ascii="Arial Narrow" w:hAnsi="Arial Narrow" w:cs="Times New Roman"/>
          <w:b/>
          <w:sz w:val="24"/>
          <w:szCs w:val="24"/>
        </w:rPr>
        <w:t xml:space="preserve"> </w:t>
      </w:r>
      <w:r w:rsidRPr="00B34C42">
        <w:rPr>
          <w:rFonts w:ascii="Arial Narrow" w:hAnsi="Arial Narrow" w:cs="Helvetica"/>
          <w:b/>
          <w:i/>
          <w:color w:val="333333"/>
          <w:sz w:val="24"/>
          <w:szCs w:val="24"/>
          <w:shd w:val="clear" w:color="auto" w:fill="FFFFFF"/>
        </w:rPr>
        <w:t>„</w:t>
      </w:r>
      <w:r w:rsidR="00E67C96" w:rsidRPr="00E67C96">
        <w:rPr>
          <w:rFonts w:ascii="Arial Narrow" w:hAnsi="Arial Narrow" w:cs="Helvetica"/>
          <w:b/>
          <w:i/>
          <w:color w:val="333333"/>
          <w:sz w:val="24"/>
          <w:szCs w:val="24"/>
          <w:shd w:val="clear" w:color="auto" w:fill="FFFFFF"/>
        </w:rPr>
        <w:t>IKT 3 - Obmena tlačiarní</w:t>
      </w:r>
      <w:r w:rsidRPr="00B34C42">
        <w:rPr>
          <w:rFonts w:ascii="Arial Narrow" w:hAnsi="Arial Narrow" w:cs="Helvetica"/>
          <w:b/>
          <w:i/>
          <w:color w:val="333333"/>
          <w:sz w:val="24"/>
          <w:szCs w:val="24"/>
          <w:shd w:val="clear" w:color="auto" w:fill="FFFFFF"/>
        </w:rPr>
        <w:t>“</w:t>
      </w:r>
      <w:r>
        <w:rPr>
          <w:rFonts w:ascii="Arial Narrow" w:hAnsi="Arial Narrow" w:cs="Times New Roman"/>
          <w:b/>
          <w:sz w:val="24"/>
          <w:szCs w:val="24"/>
        </w:rPr>
        <w:t xml:space="preserve"> </w:t>
      </w:r>
      <w:r w:rsidR="00D1134A">
        <w:rPr>
          <w:rFonts w:ascii="Arial Narrow" w:hAnsi="Arial Narrow" w:cs="Times New Roman"/>
          <w:sz w:val="24"/>
          <w:szCs w:val="24"/>
        </w:rPr>
        <w:t xml:space="preserve">ID zákazky </w:t>
      </w:r>
      <w:r w:rsidR="00E67C96" w:rsidRPr="00E67C96">
        <w:rPr>
          <w:rFonts w:ascii="Arial Narrow" w:hAnsi="Arial Narrow" w:cs="Times New Roman"/>
          <w:sz w:val="24"/>
          <w:szCs w:val="24"/>
        </w:rPr>
        <w:t>37343</w:t>
      </w:r>
      <w:bookmarkStart w:id="0" w:name="_GoBack"/>
      <w:bookmarkEnd w:id="0"/>
      <w:r w:rsidR="00B1351C">
        <w:rPr>
          <w:rFonts w:ascii="Arial Narrow" w:hAnsi="Arial Narrow" w:cs="Times New Roman"/>
          <w:sz w:val="24"/>
          <w:szCs w:val="24"/>
        </w:rPr>
        <w:t xml:space="preserve">, </w:t>
      </w:r>
      <w:r w:rsidRPr="000F7016">
        <w:rPr>
          <w:rFonts w:ascii="Arial Narrow" w:hAnsi="Arial Narrow" w:cs="Times New Roman"/>
          <w:sz w:val="24"/>
          <w:szCs w:val="24"/>
        </w:rPr>
        <w:t xml:space="preserve">zadávanou s použitím dynamického nákupného systému s názvom „IKT zariadenia DNS“ </w:t>
      </w:r>
      <w:r w:rsidR="00D1134A">
        <w:rPr>
          <w:rFonts w:ascii="Arial Narrow" w:hAnsi="Arial Narrow" w:cs="Times New Roman"/>
          <w:sz w:val="24"/>
          <w:szCs w:val="24"/>
        </w:rPr>
        <w:t>prostredníctvom elektronického prostriedku</w:t>
      </w:r>
      <w:r>
        <w:rPr>
          <w:rFonts w:ascii="Arial Narrow" w:hAnsi="Arial Narrow" w:cs="Times New Roman"/>
          <w:sz w:val="24"/>
          <w:szCs w:val="24"/>
        </w:rPr>
        <w:t xml:space="preserve"> JOSEPHINE</w:t>
      </w:r>
      <w:r w:rsidRPr="000F7016">
        <w:rPr>
          <w:rFonts w:ascii="Arial Narrow" w:hAnsi="Arial Narrow" w:cs="Times New Roman"/>
          <w:sz w:val="24"/>
          <w:szCs w:val="24"/>
        </w:rPr>
        <w:t xml:space="preserve"> uchádzač (obchodné meno a sídlo/miesto podnikania uchádzača alebo obchodné mená a sídla/miesta podnikania všetkých členov skupiny dodávateľov) ........................ vyhlasuje, že</w:t>
      </w:r>
    </w:p>
    <w:p w14:paraId="5F4D9C18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3F6A1BF0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64BE8A25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7CC6A3F9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6B8D954B" w14:textId="77777777" w:rsidR="00B34C42" w:rsidRPr="000F7016" w:rsidRDefault="00B34C42" w:rsidP="00B34C42">
      <w:pPr>
        <w:pStyle w:val="Odsekzoznamu"/>
        <w:numPr>
          <w:ilvl w:val="0"/>
          <w:numId w:val="1"/>
        </w:num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 xml:space="preserve">bez výhrad súhlasí so zmluvnými podmienkami dodania predmetu zákazky stanovenými verejným obstarávateľom. </w:t>
      </w:r>
    </w:p>
    <w:p w14:paraId="31A5589B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2F44FD9D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04C23892" w14:textId="77777777" w:rsidR="00B34C42" w:rsidRPr="000F7016" w:rsidRDefault="00B34C42" w:rsidP="00B34C42">
      <w:pPr>
        <w:pStyle w:val="Odsekzoznamu"/>
        <w:numPr>
          <w:ilvl w:val="0"/>
          <w:numId w:val="1"/>
        </w:num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Ak uchádzač nevypracoval ponuku sám, uvedie v ponuke osobu, ktorej služby alebo podklady pri jej vypracovaní využil (ak uchádzač vypracoval ponuku sám tak údaje nevypĺňa):</w:t>
      </w:r>
    </w:p>
    <w:p w14:paraId="2A00E5EC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7F816101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21734E23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meno a priezvisko, obchodné meno alebo názov:</w:t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14:paraId="5F896868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357759DD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adresa pobytu, sídlo alebo miesto podnikania:</w:t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14:paraId="3EBF4555" w14:textId="77777777" w:rsidR="00B34C42" w:rsidRPr="000F7016" w:rsidRDefault="00B34C42" w:rsidP="00B34C42">
      <w:pPr>
        <w:tabs>
          <w:tab w:val="left" w:pos="6714"/>
        </w:tabs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14:paraId="4AD3A3BF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identifikačné číslo, ak bolo pridelené:</w:t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14:paraId="343DB65F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3E8A2823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5532A772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134EAD5D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4C5D804E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3A102107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17CFEA94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v .................... dňa ...........................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>..................................................</w:t>
      </w:r>
    </w:p>
    <w:p w14:paraId="1E66EBDC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      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podpis</w:t>
      </w:r>
    </w:p>
    <w:p w14:paraId="6D732452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75454FFA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7F1A2320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28C285D4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4994CB97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6C5334D2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4F1E5BBE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v .................... dňa ...........................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>..................................................</w:t>
      </w:r>
    </w:p>
    <w:p w14:paraId="5AB260D0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      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podpis</w:t>
      </w:r>
    </w:p>
    <w:p w14:paraId="0838EEC5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0B2CC1ED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4F186A14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76AA57F4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i/>
          <w:iCs/>
          <w:sz w:val="24"/>
          <w:szCs w:val="24"/>
        </w:rPr>
        <w:t>doplniť podľa potreby</w:t>
      </w:r>
    </w:p>
    <w:p w14:paraId="7FFD31E9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i/>
          <w:iCs/>
          <w:sz w:val="24"/>
          <w:szCs w:val="24"/>
        </w:rPr>
      </w:pPr>
    </w:p>
    <w:p w14:paraId="2F70A4AB" w14:textId="77777777" w:rsidR="00E57D06" w:rsidRDefault="00E57D06" w:rsidP="00B34C42">
      <w:pPr>
        <w:pStyle w:val="Nadpis2"/>
        <w:rPr>
          <w:i/>
          <w:iCs/>
          <w:sz w:val="22"/>
          <w:szCs w:val="22"/>
        </w:rPr>
      </w:pPr>
    </w:p>
    <w:sectPr w:rsidR="00E57D0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CA7BEC" w14:textId="77777777" w:rsidR="00C0484F" w:rsidRDefault="00C0484F" w:rsidP="00DF3A42">
      <w:r>
        <w:separator/>
      </w:r>
    </w:p>
  </w:endnote>
  <w:endnote w:type="continuationSeparator" w:id="0">
    <w:p w14:paraId="561C6F4B" w14:textId="77777777" w:rsidR="00C0484F" w:rsidRDefault="00C0484F" w:rsidP="00DF3A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58DFEE" w14:textId="77777777" w:rsidR="00C0484F" w:rsidRDefault="00C0484F" w:rsidP="00DF3A42">
      <w:r>
        <w:separator/>
      </w:r>
    </w:p>
  </w:footnote>
  <w:footnote w:type="continuationSeparator" w:id="0">
    <w:p w14:paraId="0A2AD8A0" w14:textId="77777777" w:rsidR="00C0484F" w:rsidRDefault="00C0484F" w:rsidP="00DF3A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D21743" w14:textId="77777777" w:rsidR="00DF3A42" w:rsidRDefault="00DF3A42" w:rsidP="00DF3A42">
    <w:pPr>
      <w:pStyle w:val="Hlavika"/>
      <w:jc w:val="right"/>
    </w:pPr>
    <w:r w:rsidRPr="0043436F">
      <w:rPr>
        <w:rFonts w:ascii="Arial Narrow" w:hAnsi="Arial Narrow" w:cs="Times New Roman"/>
      </w:rPr>
      <w:t xml:space="preserve">Príloha č. </w:t>
    </w:r>
    <w:r>
      <w:rPr>
        <w:rFonts w:ascii="Arial Narrow" w:hAnsi="Arial Narrow" w:cs="Times New Roman"/>
      </w:rPr>
      <w:t>5</w:t>
    </w:r>
    <w:r w:rsidRPr="0043436F">
      <w:rPr>
        <w:rFonts w:ascii="Arial Narrow" w:hAnsi="Arial Narrow" w:cs="Times New Roman"/>
      </w:rPr>
      <w:t> súťažných podkladov</w:t>
    </w:r>
  </w:p>
  <w:p w14:paraId="68D3719A" w14:textId="77777777" w:rsidR="00DF3A42" w:rsidRDefault="00DF3A42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2396B"/>
    <w:multiLevelType w:val="hybridMultilevel"/>
    <w:tmpl w:val="C67AC2C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D06"/>
    <w:rsid w:val="00081B3E"/>
    <w:rsid w:val="000B50BE"/>
    <w:rsid w:val="00212146"/>
    <w:rsid w:val="002374A3"/>
    <w:rsid w:val="003B2750"/>
    <w:rsid w:val="0043436F"/>
    <w:rsid w:val="00555FCB"/>
    <w:rsid w:val="00596FCF"/>
    <w:rsid w:val="005C73B9"/>
    <w:rsid w:val="005D22AE"/>
    <w:rsid w:val="00691536"/>
    <w:rsid w:val="006D7ECF"/>
    <w:rsid w:val="006E681D"/>
    <w:rsid w:val="007C0126"/>
    <w:rsid w:val="007D5BD0"/>
    <w:rsid w:val="007D7312"/>
    <w:rsid w:val="008022BE"/>
    <w:rsid w:val="00821A09"/>
    <w:rsid w:val="00854954"/>
    <w:rsid w:val="00A130B4"/>
    <w:rsid w:val="00A566DA"/>
    <w:rsid w:val="00A83926"/>
    <w:rsid w:val="00A85D80"/>
    <w:rsid w:val="00AB48BD"/>
    <w:rsid w:val="00B1351C"/>
    <w:rsid w:val="00B173C2"/>
    <w:rsid w:val="00B34C42"/>
    <w:rsid w:val="00BD7F42"/>
    <w:rsid w:val="00C0484F"/>
    <w:rsid w:val="00C16298"/>
    <w:rsid w:val="00C41726"/>
    <w:rsid w:val="00CC31D9"/>
    <w:rsid w:val="00D1134A"/>
    <w:rsid w:val="00DD72C5"/>
    <w:rsid w:val="00DF3A42"/>
    <w:rsid w:val="00E57D06"/>
    <w:rsid w:val="00E67C96"/>
    <w:rsid w:val="00EE007A"/>
    <w:rsid w:val="00F0026D"/>
    <w:rsid w:val="00F80E8F"/>
    <w:rsid w:val="00FB5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CC9496"/>
  <w15:docId w15:val="{BAC2564A-9B7F-4C2D-A047-369F80918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E57D0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E57D06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  <w:style w:type="paragraph" w:styleId="Hlavika">
    <w:name w:val="header"/>
    <w:basedOn w:val="Normlny"/>
    <w:link w:val="HlavikaChar"/>
    <w:uiPriority w:val="99"/>
    <w:unhideWhenUsed/>
    <w:rsid w:val="00DF3A4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DF3A42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DF3A4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F3A42"/>
    <w:rPr>
      <w:rFonts w:ascii="Arial" w:eastAsia="Times New Roman" w:hAnsi="Arial" w:cs="Arial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F3A4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F3A42"/>
    <w:rPr>
      <w:rFonts w:ascii="Tahoma" w:eastAsia="Times New Roman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B34C42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B34C4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B34C42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B34C42"/>
    <w:rPr>
      <w:rFonts w:ascii="Arial" w:eastAsia="Times New Roman" w:hAnsi="Arial" w:cs="Arial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34C4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B34C42"/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174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Martina Hlavová</cp:lastModifiedBy>
  <cp:revision>8</cp:revision>
  <dcterms:created xsi:type="dcterms:W3CDTF">2019-04-24T09:09:00Z</dcterms:created>
  <dcterms:modified xsi:type="dcterms:W3CDTF">2023-02-01T10:38:00Z</dcterms:modified>
</cp:coreProperties>
</file>