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6A0E4A21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70723D">
        <w:rPr>
          <w:rFonts w:ascii="Cambria" w:hAnsi="Cambria" w:cs="Arial"/>
          <w:b/>
          <w:bCs/>
        </w:rPr>
        <w:t>.</w:t>
      </w:r>
      <w:r w:rsidR="00F8122E">
        <w:rPr>
          <w:rFonts w:ascii="Cambria" w:hAnsi="Cambria" w:cs="Arial"/>
          <w:b/>
          <w:bCs/>
        </w:rPr>
        <w:t>2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630537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="00E356A7">
        <w:rPr>
          <w:rFonts w:ascii="Cambria" w:hAnsi="Cambria" w:cs="Arial"/>
          <w:bCs/>
          <w:sz w:val="22"/>
          <w:szCs w:val="22"/>
        </w:rPr>
        <w:t xml:space="preserve"> przetarg nr </w:t>
      </w:r>
      <w:r w:rsidR="00F8122E">
        <w:rPr>
          <w:rFonts w:ascii="Cambria" w:hAnsi="Cambria" w:cs="Arial"/>
          <w:bCs/>
          <w:sz w:val="22"/>
          <w:szCs w:val="22"/>
        </w:rPr>
        <w:t>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70723D">
        <w:rPr>
          <w:rFonts w:ascii="Cambria" w:hAnsi="Cambria" w:cs="Arial"/>
          <w:b/>
          <w:bCs/>
          <w:sz w:val="22"/>
          <w:szCs w:val="22"/>
        </w:rPr>
        <w:t>Pakiet 5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78"/>
        <w:gridCol w:w="1516"/>
        <w:gridCol w:w="3760"/>
        <w:gridCol w:w="781"/>
        <w:gridCol w:w="1165"/>
        <w:gridCol w:w="1419"/>
        <w:gridCol w:w="1361"/>
        <w:gridCol w:w="847"/>
        <w:gridCol w:w="1081"/>
        <w:gridCol w:w="940"/>
        <w:gridCol w:w="380"/>
      </w:tblGrid>
      <w:tr w:rsidR="00F8122E" w:rsidRPr="00F8122E" w14:paraId="461BFAE4" w14:textId="77777777" w:rsidTr="00F8122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D5412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239C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E9C3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1875023A" w14:textId="77777777" w:rsidTr="00F8122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4E1E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B5C6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463B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D3035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48EA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51794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6861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3E0E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87B3A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37D7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1CEE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B00A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0E1FE436" w14:textId="77777777" w:rsidTr="00F8122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BE332B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1CEFB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26296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0E7AE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8CE14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AA5A7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5CAD7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77973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F0922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241AC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24A6C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122E" w:rsidRPr="00F8122E" w14:paraId="707CD0EA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2A81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71DD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1D1B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986F2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CA15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6DB68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186,00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BD2D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536F6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A4A92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B764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5D803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020F9BC2" w14:textId="77777777" w:rsidTr="00F8122E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79B8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5F03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C6E8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90C0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E6FF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AE66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688D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C5E2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49A9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A807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E721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4C1D6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65BCB3D5" w14:textId="77777777" w:rsidTr="00F8122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BD7179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041C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D8B5A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330A283F" w14:textId="77777777" w:rsidTr="00F8122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4BE42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7B48C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32FF7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73E95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CCEF2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FE842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20AABA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2844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86D8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FC66A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BA49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593F7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5F5B9EC3" w14:textId="77777777" w:rsidTr="00F8122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7B6D79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79D2D6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9A35C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0F066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5DD8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C0A01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CB868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F4A48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58FE2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1AE49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C0B7E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122E" w:rsidRPr="00F8122E" w14:paraId="02400E29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67F1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7B1C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B561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02786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3307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7F00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3 042,00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0BE85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9DD24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58C5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5AC6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42AF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7B950415" w14:textId="77777777" w:rsidTr="00F8122E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BED9E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87C57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AFCCA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A519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91FE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B9485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191BA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45D5A7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247D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2C3EE7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61EB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5944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74FAB426" w14:textId="77777777" w:rsidTr="00F8122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ECA999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F8122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F8122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73B27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1587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2F241DDD" w14:textId="77777777" w:rsidTr="00F8122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E127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8027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3DD9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8804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D49B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42638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163C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8D771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1DED2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F64B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82DEE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6CEB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35AD38A3" w14:textId="77777777" w:rsidTr="00F8122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9A7EB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FC7E7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8B528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E8BAB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50AE0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30A2A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DB9F9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85C73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3913CD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B9727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6A2F8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122E" w:rsidRPr="00F8122E" w14:paraId="0365036A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2A32D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AC6A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384D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4C820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5106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3DCF8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1 317,00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0F8D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7861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09B9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DCB44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BE09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2E31D697" w14:textId="77777777" w:rsidTr="00F8122E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0B03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4ABA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A340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AF53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F194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A676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1EB33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F018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B7F9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BEB3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DAE7B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7DEF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5E149BBD" w14:textId="77777777" w:rsidTr="00F8122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9023A6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7F35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8FFE1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4AB68794" w14:textId="77777777" w:rsidTr="00F8122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A78F9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C0C8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8DF1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29B7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21917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9556E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F412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32D64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5401BE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3B19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09FF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164DE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257DE477" w14:textId="77777777" w:rsidTr="00F8122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7C269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E2137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110862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7B56C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BC7BC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E4CA8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3A32A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B4E39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8BEBED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E6B54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C5E20D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122E" w:rsidRPr="00F8122E" w14:paraId="2BE92169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2779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34EF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A76B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49EBEE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CD6E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E87F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39D5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922A6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30BA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3CFB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4F147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16195E93" w14:textId="77777777" w:rsidTr="00F8122E">
        <w:trPr>
          <w:trHeight w:val="64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3934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261EB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4A84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93B5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60FEA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D240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B035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8C1DAA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5ABC4E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6C2FE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A36F2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B0B3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731AB5C8" w14:textId="77777777" w:rsidTr="00F8122E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64DE5F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7C609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35B1A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1D730AB5" w14:textId="77777777" w:rsidTr="00F8122E">
        <w:trPr>
          <w:trHeight w:val="105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CA27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B2270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8FB89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967A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B241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5B60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4A1DA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01FF5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D6999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8E6E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E067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CB4DC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00260C6A" w14:textId="77777777" w:rsidTr="00F8122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16E859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06CDE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16535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8E9F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84274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E4CA3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2F0CA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06418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0DD65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E4240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467C9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122E" w:rsidRPr="00F8122E" w14:paraId="01BFB7D9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6FF6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0AB12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FB08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04D0F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2437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3FA7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D4C5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6E25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65F6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5C70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2547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0CB6AC31" w14:textId="77777777" w:rsidTr="00F8122E">
        <w:trPr>
          <w:trHeight w:val="180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FCA60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AE64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E0894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E788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38F5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DFBF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79E3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CED5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AAC6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3C38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00387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43FF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5C2F9367" w14:textId="77777777" w:rsidTr="00F8122E">
        <w:trPr>
          <w:trHeight w:val="908"/>
        </w:trPr>
        <w:tc>
          <w:tcPr>
            <w:tcW w:w="35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6F895E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9B074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1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71D74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5D6F8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8C5DB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F32C5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F9B63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CF377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8EA20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EA8DF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54B84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122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122E" w:rsidRPr="00F8122E" w14:paraId="0A66F74F" w14:textId="77777777" w:rsidTr="00F8122E">
        <w:trPr>
          <w:trHeight w:val="777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6B50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C9D5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E23B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6C49D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A9A3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A541E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9E8B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1FBA3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F94ED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1138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7DEB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08540BE5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A3E5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70CC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2722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023B07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F54D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7432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90BA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124F8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3F80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E7496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B951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67B83E9A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916ED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1478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2FB0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556A0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2502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91945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B3BA3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BD8A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D40D0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3ED5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5778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25BF87AC" w14:textId="77777777" w:rsidTr="00F8122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686B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BF6F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E810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18C9D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38D2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AE16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0,48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68DF4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09971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B48B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04A1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789D4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7B9E1052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49C7D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43A6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271B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40642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EDF46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82F42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9E4F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1F0C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0129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4DE3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E2E96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21EC546C" w14:textId="77777777" w:rsidTr="00F8122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5263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7820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3A74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75F24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BE48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A25E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D8848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1F8D1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3286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25714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37BA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7CA5B072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F6C1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31C7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857E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1112C0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9122D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B0FF2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8,70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F6C9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61C2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428A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8E9B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9B5F1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481632C5" w14:textId="77777777" w:rsidTr="00F8122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EF3B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84EF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AC02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B9C71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7CF6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C09E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26,76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5470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1A18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F237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081A4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A629E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1860CD21" w14:textId="77777777" w:rsidTr="00F8122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A694A6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1590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2432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36290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185F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CBE53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E6A72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6474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9E4B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7D323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BC851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19A5EDAC" w14:textId="77777777" w:rsidTr="00F8122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A2E9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9911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041C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79278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DEF2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DBE0E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2,84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11327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88082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66BDB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7E732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D5656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45ED2B10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B9D7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426E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676B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8526C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E0B3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041A6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357E5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FB6D1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56CD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CF95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6C0B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35DC7166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9F03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0201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B736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875C4E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D228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2A188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BCE6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AF446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A28F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2C8E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2F84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04195D60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71E3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ED462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69A7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D1234C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3E07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633F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9,69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4F15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C33B5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8861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BEF74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DEE3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29499B75" w14:textId="77777777" w:rsidTr="00F8122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FDCB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3B5E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5E25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09F14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96B42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4AD9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4B2A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5A17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0C12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FBED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9936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597A22B9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DAFD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FD13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A7D2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A02E4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BAC2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8895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9D6C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05F2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F98C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63324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49BC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11FBFBC1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2FAD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D9F3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2A32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FAE22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2756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E66E6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E8322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D999A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95205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C714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31E3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1DFCF158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5DCA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FB03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7FFE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E022AB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EE25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E3D35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5F020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DB66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BBB4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B7B2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14551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3EEB2028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38A4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D4A7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EB4A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A593C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33812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AF144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698A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B9F3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85C5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C7C5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B92C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3102B4FD" w14:textId="77777777" w:rsidTr="00F8122E">
        <w:trPr>
          <w:trHeight w:val="57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D7107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5F2D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2A92D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81199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F5B1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68C2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A6A63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02BB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AA7F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B3C7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BC433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34D9739B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62D4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478D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D1E8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09315A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743C1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F18E9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64,30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5B554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4165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A816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3AFFB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2D607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77DB8F92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4E07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4294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109F2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E771BD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33DEC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B4D8A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A99E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FD71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A630B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67BD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A58C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40C9CCB9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FBB5E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3CB36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783B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05376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A8903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70CD5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431E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C3653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CF734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452B0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5311C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3C1CF5C0" w14:textId="77777777" w:rsidTr="00F8122E">
        <w:trPr>
          <w:trHeight w:val="394"/>
        </w:trPr>
        <w:tc>
          <w:tcPr>
            <w:tcW w:w="352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FAEF9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8512A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E6F68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44B6A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F341F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F9035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C2056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17057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F7F10" w14:textId="77777777" w:rsidR="00F8122E" w:rsidRPr="00F8122E" w:rsidRDefault="00F8122E" w:rsidP="00F8122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A7143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7F91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416C5A68" w14:textId="77777777" w:rsidTr="00F8122E">
        <w:trPr>
          <w:trHeight w:val="111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C984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3A80E3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6F3491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0900A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2C90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6822F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FD15D8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BF854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287D5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11BDA2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4E617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BCBF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122E" w:rsidRPr="00F8122E" w14:paraId="7BBBB78E" w14:textId="77777777" w:rsidTr="00F8122E">
        <w:trPr>
          <w:trHeight w:val="428"/>
        </w:trPr>
        <w:tc>
          <w:tcPr>
            <w:tcW w:w="650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D530E7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74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2080D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8122E" w:rsidRPr="00F8122E" w14:paraId="7C8A8A56" w14:textId="77777777" w:rsidTr="00F8122E">
        <w:trPr>
          <w:trHeight w:val="428"/>
        </w:trPr>
        <w:tc>
          <w:tcPr>
            <w:tcW w:w="650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B7DC4CF" w14:textId="77777777" w:rsidR="00F8122E" w:rsidRPr="00F8122E" w:rsidRDefault="00F8122E" w:rsidP="00F8122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8122E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74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2F42DB6" w14:textId="77777777" w:rsidR="00F8122E" w:rsidRPr="00F8122E" w:rsidRDefault="00F8122E" w:rsidP="00F8122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122E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2A6A032" w14:textId="77777777" w:rsidR="0070723D" w:rsidRDefault="0070723D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4E23D35" w14:textId="77777777" w:rsidR="0070723D" w:rsidRDefault="0070723D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0900E" w14:textId="77777777" w:rsidR="002059B5" w:rsidRDefault="002059B5">
      <w:r>
        <w:separator/>
      </w:r>
    </w:p>
  </w:endnote>
  <w:endnote w:type="continuationSeparator" w:id="0">
    <w:p w14:paraId="6CCBBD7E" w14:textId="77777777" w:rsidR="002059B5" w:rsidRDefault="0020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356A7">
      <w:rPr>
        <w:rFonts w:ascii="Cambria" w:hAnsi="Cambria"/>
        <w:noProof/>
      </w:rPr>
      <w:t>8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49B73" w14:textId="77777777" w:rsidR="002059B5" w:rsidRDefault="002059B5">
      <w:r>
        <w:separator/>
      </w:r>
    </w:p>
  </w:footnote>
  <w:footnote w:type="continuationSeparator" w:id="0">
    <w:p w14:paraId="063774C1" w14:textId="77777777" w:rsidR="002059B5" w:rsidRDefault="002059B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59B5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0723D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24FA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6A7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1EBC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122E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83B69-9B62-42E7-8F94-96853D84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1676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5</cp:revision>
  <cp:lastPrinted>2022-06-27T10:12:00Z</cp:lastPrinted>
  <dcterms:created xsi:type="dcterms:W3CDTF">2022-10-13T11:06:00Z</dcterms:created>
  <dcterms:modified xsi:type="dcterms:W3CDTF">2023-03-23T10:38:00Z</dcterms:modified>
</cp:coreProperties>
</file>