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5E78118C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>Nadleśnictwo</w:t>
      </w:r>
      <w:r w:rsidR="0002799A">
        <w:rPr>
          <w:rFonts w:ascii="Cambria" w:hAnsi="Cambria" w:cs="Arial"/>
          <w:b/>
          <w:bCs/>
        </w:rPr>
        <w:t xml:space="preserve"> Cierpiszewo</w:t>
      </w:r>
      <w:r w:rsidRPr="0057603E">
        <w:rPr>
          <w:rFonts w:ascii="Cambria" w:hAnsi="Cambria" w:cs="Arial"/>
          <w:b/>
          <w:bCs/>
        </w:rPr>
        <w:tab/>
      </w:r>
    </w:p>
    <w:p w14:paraId="38442A7F" w14:textId="5BFEB98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02799A">
        <w:rPr>
          <w:rFonts w:ascii="Cambria" w:hAnsi="Cambria" w:cs="Arial"/>
          <w:b/>
          <w:bCs/>
        </w:rPr>
        <w:t>Sosnowa 42, 87-165 Cierpice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488A4F33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2799A">
        <w:rPr>
          <w:rFonts w:ascii="Cambria" w:hAnsi="Cambria" w:cs="Arial"/>
          <w:bCs/>
          <w:sz w:val="22"/>
          <w:szCs w:val="22"/>
        </w:rPr>
        <w:t xml:space="preserve">Cierpiszewo </w:t>
      </w:r>
      <w:r w:rsidR="00CD3E58">
        <w:rPr>
          <w:rFonts w:ascii="Cambria" w:hAnsi="Cambria" w:cs="Arial"/>
          <w:bCs/>
          <w:sz w:val="22"/>
          <w:szCs w:val="22"/>
        </w:rPr>
        <w:br/>
      </w:r>
      <w:r w:rsidR="0002799A">
        <w:rPr>
          <w:rFonts w:ascii="Cambria" w:hAnsi="Cambria" w:cs="Arial"/>
          <w:bCs/>
          <w:sz w:val="22"/>
          <w:szCs w:val="22"/>
        </w:rPr>
        <w:t>– pozyskanie i zrywka</w:t>
      </w:r>
      <w:r w:rsidR="00096A91">
        <w:rPr>
          <w:rFonts w:ascii="Cambria" w:hAnsi="Cambria" w:cs="Arial"/>
          <w:bCs/>
          <w:sz w:val="22"/>
          <w:szCs w:val="22"/>
        </w:rPr>
        <w:t xml:space="preserve"> drewna</w:t>
      </w:r>
      <w:r w:rsidR="0002799A">
        <w:rPr>
          <w:rFonts w:ascii="Cambria" w:hAnsi="Cambria" w:cs="Arial"/>
          <w:bCs/>
          <w:sz w:val="22"/>
          <w:szCs w:val="22"/>
        </w:rPr>
        <w:t xml:space="preserve"> w pasie projektowanej </w:t>
      </w:r>
      <w:r w:rsidR="008F3EC5">
        <w:rPr>
          <w:rFonts w:ascii="Cambria" w:hAnsi="Cambria" w:cs="Arial"/>
          <w:bCs/>
          <w:sz w:val="22"/>
          <w:szCs w:val="22"/>
        </w:rPr>
        <w:t xml:space="preserve">drogi </w:t>
      </w:r>
      <w:r w:rsidR="0002799A">
        <w:rPr>
          <w:rFonts w:ascii="Cambria" w:hAnsi="Cambria" w:cs="Arial"/>
          <w:bCs/>
          <w:sz w:val="22"/>
          <w:szCs w:val="22"/>
        </w:rPr>
        <w:t xml:space="preserve">S10 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niniejszym ofertę na Pakiet </w:t>
      </w:r>
      <w:r w:rsidR="0002799A">
        <w:rPr>
          <w:rFonts w:ascii="Cambria" w:hAnsi="Cambria" w:cs="Arial"/>
          <w:bCs/>
          <w:sz w:val="22"/>
          <w:szCs w:val="22"/>
        </w:rPr>
        <w:t>0</w:t>
      </w:r>
      <w:r w:rsidR="00CD3E58">
        <w:rPr>
          <w:rFonts w:ascii="Cambria" w:hAnsi="Cambria" w:cs="Arial"/>
          <w:bCs/>
          <w:sz w:val="22"/>
          <w:szCs w:val="22"/>
        </w:rPr>
        <w:t>5.1</w:t>
      </w:r>
      <w:r w:rsidR="0002799A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DB8445B" w:rsidR="0002799A" w:rsidRDefault="0002799A">
      <w:pPr>
        <w:suppressAutoHyphens w:val="0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br w:type="page"/>
      </w:r>
    </w:p>
    <w:p w14:paraId="2123637A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0376C034" w14:textId="16DAEEB7" w:rsidR="0002799A" w:rsidRPr="0002799A" w:rsidRDefault="0002799A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  <w:r w:rsidRPr="0002799A">
        <w:rPr>
          <w:rFonts w:ascii="Arial" w:hAnsi="Arial" w:cs="Arial"/>
          <w:b/>
          <w:bCs/>
          <w:color w:val="333333"/>
          <w:sz w:val="24"/>
          <w:szCs w:val="24"/>
          <w:lang w:eastAsia="pl-PL"/>
        </w:rPr>
        <w:t xml:space="preserve">Cięcia zupełne 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02799A" w:rsidRPr="00F57CE8" w14:paraId="563EDBA2" w14:textId="77777777" w:rsidTr="00F956D2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43D65D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837D82" w14:textId="2235834F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="00CD7880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O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A72C841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079524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955965A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375D58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A8CBBC3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40BF205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79507CE9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4E158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D5B99F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02799A" w:rsidRPr="00F57CE8" w14:paraId="55B246E1" w14:textId="77777777" w:rsidTr="00F956D2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47CABA5" w14:textId="4E12465B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DD1B1F4" w14:textId="65D04B26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0A4D5BF" w14:textId="5319F2A8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EA9072E" w14:textId="5E78F325" w:rsidR="0002799A" w:rsidRPr="0002799A" w:rsidRDefault="0002799A" w:rsidP="0002799A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5856739" w14:textId="74BBF43C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9D5C4C1" w14:textId="6572DF03" w:rsidR="0002799A" w:rsidRPr="00F57CE8" w:rsidRDefault="00096A91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6612,00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78EA1227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6C74D8A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6F68C36" w14:textId="1EED7F4F" w:rsidR="0002799A" w:rsidRPr="00F57CE8" w:rsidRDefault="007C2338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B6DCEB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EA0B0FA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1494B72F" w14:textId="77777777" w:rsidR="005E6C7C" w:rsidRDefault="005E6C7C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</w:p>
    <w:p w14:paraId="5FFB5E61" w14:textId="77777777" w:rsidR="005E6C7C" w:rsidRDefault="005E6C7C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</w:p>
    <w:p w14:paraId="6DAD2E8D" w14:textId="2844519B" w:rsidR="0002799A" w:rsidRPr="0002799A" w:rsidRDefault="0002799A" w:rsidP="0002799A">
      <w:pPr>
        <w:suppressAutoHyphens w:val="0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  <w:r>
        <w:rPr>
          <w:rFonts w:ascii="Arial" w:hAnsi="Arial" w:cs="Arial"/>
          <w:b/>
          <w:bCs/>
          <w:color w:val="333333"/>
          <w:sz w:val="24"/>
          <w:szCs w:val="24"/>
          <w:lang w:eastAsia="pl-PL"/>
        </w:rPr>
        <w:t>Pozostałe prace</w:t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02799A" w:rsidRPr="00F57CE8" w14:paraId="0E134E03" w14:textId="77777777" w:rsidTr="00F956D2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6B0171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C721B15" w14:textId="06B8C0B9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="00CD7880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O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085ACA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33E3D98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5CDB468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F8EB88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6148D23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1B67794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016478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1C3BD7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D47945C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02799A" w:rsidRPr="00F57CE8" w14:paraId="16FD6A96" w14:textId="77777777" w:rsidTr="00F956D2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5A49299" w14:textId="75A0B57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6598B253" w14:textId="7665197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DFE0394" w14:textId="7ED1E08B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4DC0E0D" w14:textId="79057EE9" w:rsidR="0002799A" w:rsidRPr="0002799A" w:rsidRDefault="0065246A" w:rsidP="00F956D2">
            <w:pPr>
              <w:suppressAutoHyphens w:val="0"/>
              <w:jc w:val="center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913AE91" w14:textId="2CFD5246" w:rsidR="0002799A" w:rsidRPr="00F57CE8" w:rsidRDefault="0065246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31C99BC" w14:textId="297CAD44" w:rsidR="0002799A" w:rsidRPr="00F57CE8" w:rsidRDefault="00E90041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4,60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B42AFD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85FBBB2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BB05C2E" w14:textId="4BB66800" w:rsidR="0002799A" w:rsidRPr="00F57CE8" w:rsidRDefault="007C2338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7CD1340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1683D1E" w14:textId="77777777" w:rsidR="0002799A" w:rsidRPr="00F57CE8" w:rsidRDefault="0002799A" w:rsidP="00F956D2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74F09F0A" w14:textId="77777777" w:rsidR="0002799A" w:rsidRDefault="0002799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827FDE6" w14:textId="447C7065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</w:t>
      </w:r>
      <w:r>
        <w:rPr>
          <w:rFonts w:ascii="Cambria" w:hAnsi="Cambria" w:cs="Arial"/>
          <w:bCs/>
          <w:sz w:val="22"/>
          <w:szCs w:val="22"/>
        </w:rPr>
        <w:lastRenderedPageBreak/>
        <w:t>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37C34" w14:textId="77777777" w:rsidR="00E04E6D" w:rsidRDefault="00E04E6D">
      <w:r>
        <w:separator/>
      </w:r>
    </w:p>
  </w:endnote>
  <w:endnote w:type="continuationSeparator" w:id="0">
    <w:p w14:paraId="47791EA0" w14:textId="77777777" w:rsidR="00E04E6D" w:rsidRDefault="00E04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4124C" w14:textId="77777777" w:rsidR="00E04E6D" w:rsidRDefault="00E04E6D">
      <w:r>
        <w:separator/>
      </w:r>
    </w:p>
  </w:footnote>
  <w:footnote w:type="continuationSeparator" w:id="0">
    <w:p w14:paraId="2596D915" w14:textId="77777777" w:rsidR="00E04E6D" w:rsidRDefault="00E04E6D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5337650">
    <w:abstractNumId w:val="2"/>
  </w:num>
  <w:num w:numId="2" w16cid:durableId="685179139">
    <w:abstractNumId w:val="9"/>
  </w:num>
  <w:num w:numId="3" w16cid:durableId="1973249871">
    <w:abstractNumId w:val="10"/>
  </w:num>
  <w:num w:numId="4" w16cid:durableId="1796950632">
    <w:abstractNumId w:val="128"/>
  </w:num>
  <w:num w:numId="5" w16cid:durableId="274362726">
    <w:abstractNumId w:val="107"/>
  </w:num>
  <w:num w:numId="6" w16cid:durableId="1683508753">
    <w:abstractNumId w:val="118"/>
  </w:num>
  <w:num w:numId="7" w16cid:durableId="1260482806">
    <w:abstractNumId w:val="60"/>
  </w:num>
  <w:num w:numId="8" w16cid:durableId="1797530847">
    <w:abstractNumId w:val="88"/>
  </w:num>
  <w:num w:numId="9" w16cid:durableId="1059016793">
    <w:abstractNumId w:val="63"/>
  </w:num>
  <w:num w:numId="10" w16cid:durableId="1002392234">
    <w:abstractNumId w:val="0"/>
  </w:num>
  <w:num w:numId="11" w16cid:durableId="148523634">
    <w:abstractNumId w:val="91"/>
  </w:num>
  <w:num w:numId="12" w16cid:durableId="2125344832">
    <w:abstractNumId w:val="84"/>
  </w:num>
  <w:num w:numId="13" w16cid:durableId="204566989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2237845">
    <w:abstractNumId w:val="120"/>
    <w:lvlOverride w:ilvl="0">
      <w:startOverride w:val="1"/>
    </w:lvlOverride>
  </w:num>
  <w:num w:numId="15" w16cid:durableId="421293994">
    <w:abstractNumId w:val="109"/>
    <w:lvlOverride w:ilvl="0">
      <w:startOverride w:val="1"/>
    </w:lvlOverride>
  </w:num>
  <w:num w:numId="16" w16cid:durableId="1790660184">
    <w:abstractNumId w:val="87"/>
    <w:lvlOverride w:ilvl="0">
      <w:startOverride w:val="1"/>
    </w:lvlOverride>
  </w:num>
  <w:num w:numId="17" w16cid:durableId="883754574">
    <w:abstractNumId w:val="109"/>
  </w:num>
  <w:num w:numId="18" w16cid:durableId="370226498">
    <w:abstractNumId w:val="87"/>
  </w:num>
  <w:num w:numId="19" w16cid:durableId="1538816484">
    <w:abstractNumId w:val="57"/>
  </w:num>
  <w:num w:numId="20" w16cid:durableId="1796756029">
    <w:abstractNumId w:val="101"/>
  </w:num>
  <w:num w:numId="21" w16cid:durableId="2103598502">
    <w:abstractNumId w:val="41"/>
  </w:num>
  <w:num w:numId="22" w16cid:durableId="95097107">
    <w:abstractNumId w:val="69"/>
  </w:num>
  <w:num w:numId="23" w16cid:durableId="681511427">
    <w:abstractNumId w:val="58"/>
  </w:num>
  <w:num w:numId="24" w16cid:durableId="1811748374">
    <w:abstractNumId w:val="104"/>
  </w:num>
  <w:num w:numId="25" w16cid:durableId="1308700884">
    <w:abstractNumId w:val="122"/>
  </w:num>
  <w:num w:numId="26" w16cid:durableId="1234579872">
    <w:abstractNumId w:val="36"/>
  </w:num>
  <w:num w:numId="27" w16cid:durableId="852568220">
    <w:abstractNumId w:val="94"/>
  </w:num>
  <w:num w:numId="28" w16cid:durableId="610816448">
    <w:abstractNumId w:val="39"/>
  </w:num>
  <w:num w:numId="29" w16cid:durableId="502478996">
    <w:abstractNumId w:val="116"/>
  </w:num>
  <w:num w:numId="30" w16cid:durableId="248933338">
    <w:abstractNumId w:val="106"/>
  </w:num>
  <w:num w:numId="31" w16cid:durableId="1682275268">
    <w:abstractNumId w:val="111"/>
  </w:num>
  <w:num w:numId="32" w16cid:durableId="2025132209">
    <w:abstractNumId w:val="85"/>
  </w:num>
  <w:num w:numId="33" w16cid:durableId="114640916">
    <w:abstractNumId w:val="78"/>
  </w:num>
  <w:num w:numId="34" w16cid:durableId="186606345">
    <w:abstractNumId w:val="98"/>
  </w:num>
  <w:num w:numId="35" w16cid:durableId="732580167">
    <w:abstractNumId w:val="71"/>
  </w:num>
  <w:num w:numId="36" w16cid:durableId="292714372">
    <w:abstractNumId w:val="142"/>
  </w:num>
  <w:num w:numId="37" w16cid:durableId="1495340219">
    <w:abstractNumId w:val="77"/>
  </w:num>
  <w:num w:numId="38" w16cid:durableId="728966325">
    <w:abstractNumId w:val="37"/>
  </w:num>
  <w:num w:numId="39" w16cid:durableId="942154383">
    <w:abstractNumId w:val="133"/>
  </w:num>
  <w:num w:numId="40" w16cid:durableId="850610185">
    <w:abstractNumId w:val="127"/>
  </w:num>
  <w:num w:numId="41" w16cid:durableId="1370489365">
    <w:abstractNumId w:val="119"/>
  </w:num>
  <w:num w:numId="42" w16cid:durableId="680084466">
    <w:abstractNumId w:val="49"/>
  </w:num>
  <w:num w:numId="43" w16cid:durableId="603390034">
    <w:abstractNumId w:val="80"/>
  </w:num>
  <w:num w:numId="44" w16cid:durableId="253251646">
    <w:abstractNumId w:val="55"/>
  </w:num>
  <w:num w:numId="45" w16cid:durableId="828181160">
    <w:abstractNumId w:val="134"/>
  </w:num>
  <w:num w:numId="46" w16cid:durableId="764964020">
    <w:abstractNumId w:val="8"/>
  </w:num>
  <w:num w:numId="47" w16cid:durableId="1700274564">
    <w:abstractNumId w:val="11"/>
  </w:num>
  <w:num w:numId="48" w16cid:durableId="1232620462">
    <w:abstractNumId w:val="12"/>
  </w:num>
  <w:num w:numId="49" w16cid:durableId="464085443">
    <w:abstractNumId w:val="15"/>
  </w:num>
  <w:num w:numId="50" w16cid:durableId="207761881">
    <w:abstractNumId w:val="18"/>
  </w:num>
  <w:num w:numId="51" w16cid:durableId="1258519772">
    <w:abstractNumId w:val="20"/>
  </w:num>
  <w:num w:numId="52" w16cid:durableId="423767574">
    <w:abstractNumId w:val="21"/>
  </w:num>
  <w:num w:numId="53" w16cid:durableId="2142067075">
    <w:abstractNumId w:val="24"/>
  </w:num>
  <w:num w:numId="54" w16cid:durableId="191892410">
    <w:abstractNumId w:val="25"/>
  </w:num>
  <w:num w:numId="55" w16cid:durableId="84956808">
    <w:abstractNumId w:val="26"/>
  </w:num>
  <w:num w:numId="56" w16cid:durableId="1821654218">
    <w:abstractNumId w:val="27"/>
  </w:num>
  <w:num w:numId="57" w16cid:durableId="1953974195">
    <w:abstractNumId w:val="28"/>
  </w:num>
  <w:num w:numId="58" w16cid:durableId="129714146">
    <w:abstractNumId w:val="29"/>
  </w:num>
  <w:num w:numId="59" w16cid:durableId="1134561413">
    <w:abstractNumId w:val="30"/>
  </w:num>
  <w:num w:numId="60" w16cid:durableId="1501461204">
    <w:abstractNumId w:val="31"/>
  </w:num>
  <w:num w:numId="61" w16cid:durableId="505217680">
    <w:abstractNumId w:val="32"/>
  </w:num>
  <w:num w:numId="62" w16cid:durableId="757796626">
    <w:abstractNumId w:val="33"/>
  </w:num>
  <w:num w:numId="63" w16cid:durableId="776799982">
    <w:abstractNumId w:val="34"/>
  </w:num>
  <w:num w:numId="64" w16cid:durableId="865095389">
    <w:abstractNumId w:val="102"/>
  </w:num>
  <w:num w:numId="65" w16cid:durableId="1663701810">
    <w:abstractNumId w:val="68"/>
  </w:num>
  <w:num w:numId="66" w16cid:durableId="1192572631">
    <w:abstractNumId w:val="72"/>
  </w:num>
  <w:num w:numId="67" w16cid:durableId="488406329">
    <w:abstractNumId w:val="105"/>
  </w:num>
  <w:num w:numId="68" w16cid:durableId="1519194921">
    <w:abstractNumId w:val="47"/>
  </w:num>
  <w:num w:numId="69" w16cid:durableId="1358700592">
    <w:abstractNumId w:val="139"/>
  </w:num>
  <w:num w:numId="70" w16cid:durableId="992756890">
    <w:abstractNumId w:val="138"/>
  </w:num>
  <w:num w:numId="71" w16cid:durableId="185024614">
    <w:abstractNumId w:val="89"/>
  </w:num>
  <w:num w:numId="72" w16cid:durableId="846017225">
    <w:abstractNumId w:val="79"/>
  </w:num>
  <w:num w:numId="73" w16cid:durableId="1130780388">
    <w:abstractNumId w:val="82"/>
  </w:num>
  <w:num w:numId="74" w16cid:durableId="1150515839">
    <w:abstractNumId w:val="65"/>
  </w:num>
  <w:num w:numId="75" w16cid:durableId="924075431">
    <w:abstractNumId w:val="70"/>
  </w:num>
  <w:num w:numId="76" w16cid:durableId="1985348612">
    <w:abstractNumId w:val="115"/>
  </w:num>
  <w:num w:numId="77" w16cid:durableId="2036346844">
    <w:abstractNumId w:val="97"/>
  </w:num>
  <w:num w:numId="78" w16cid:durableId="1741902447">
    <w:abstractNumId w:val="141"/>
  </w:num>
  <w:num w:numId="79" w16cid:durableId="749498734">
    <w:abstractNumId w:val="130"/>
  </w:num>
  <w:num w:numId="80" w16cid:durableId="436677870">
    <w:abstractNumId w:val="108"/>
  </w:num>
  <w:num w:numId="81" w16cid:durableId="519393873">
    <w:abstractNumId w:val="117"/>
  </w:num>
  <w:num w:numId="82" w16cid:durableId="1157456079">
    <w:abstractNumId w:val="140"/>
  </w:num>
  <w:num w:numId="83" w16cid:durableId="2082943900">
    <w:abstractNumId w:val="81"/>
  </w:num>
  <w:num w:numId="84" w16cid:durableId="1638758305">
    <w:abstractNumId w:val="103"/>
  </w:num>
  <w:num w:numId="85" w16cid:durableId="1907689492">
    <w:abstractNumId w:val="93"/>
  </w:num>
  <w:num w:numId="86" w16cid:durableId="1243678760">
    <w:abstractNumId w:val="92"/>
  </w:num>
  <w:num w:numId="87" w16cid:durableId="1086801219">
    <w:abstractNumId w:val="136"/>
  </w:num>
  <w:num w:numId="88" w16cid:durableId="1344749235">
    <w:abstractNumId w:val="54"/>
  </w:num>
  <w:num w:numId="89" w16cid:durableId="645936308">
    <w:abstractNumId w:val="67"/>
  </w:num>
  <w:num w:numId="90" w16cid:durableId="1505046384">
    <w:abstractNumId w:val="96"/>
  </w:num>
  <w:num w:numId="91" w16cid:durableId="2104645690">
    <w:abstractNumId w:val="56"/>
  </w:num>
  <w:num w:numId="92" w16cid:durableId="292293375">
    <w:abstractNumId w:val="74"/>
  </w:num>
  <w:num w:numId="93" w16cid:durableId="109471154">
    <w:abstractNumId w:val="64"/>
  </w:num>
  <w:num w:numId="94" w16cid:durableId="1503474559">
    <w:abstractNumId w:val="40"/>
  </w:num>
  <w:num w:numId="95" w16cid:durableId="472407589">
    <w:abstractNumId w:val="125"/>
  </w:num>
  <w:num w:numId="96" w16cid:durableId="1525481916">
    <w:abstractNumId w:val="110"/>
  </w:num>
  <w:num w:numId="97" w16cid:durableId="415521839">
    <w:abstractNumId w:val="73"/>
  </w:num>
  <w:num w:numId="98" w16cid:durableId="1925915694">
    <w:abstractNumId w:val="59"/>
  </w:num>
  <w:num w:numId="99" w16cid:durableId="358431767">
    <w:abstractNumId w:val="75"/>
  </w:num>
  <w:num w:numId="100" w16cid:durableId="2052613912">
    <w:abstractNumId w:val="124"/>
  </w:num>
  <w:num w:numId="101" w16cid:durableId="1355498724">
    <w:abstractNumId w:val="137"/>
  </w:num>
  <w:num w:numId="102" w16cid:durableId="1309552131">
    <w:abstractNumId w:val="121"/>
  </w:num>
  <w:num w:numId="103" w16cid:durableId="2100521048">
    <w:abstractNumId w:val="114"/>
  </w:num>
  <w:num w:numId="104" w16cid:durableId="1201963">
    <w:abstractNumId w:val="90"/>
  </w:num>
  <w:num w:numId="105" w16cid:durableId="1225482124">
    <w:abstractNumId w:val="48"/>
  </w:num>
  <w:num w:numId="106" w16cid:durableId="516384778">
    <w:abstractNumId w:val="112"/>
  </w:num>
  <w:num w:numId="107" w16cid:durableId="1479612676">
    <w:abstractNumId w:val="38"/>
  </w:num>
  <w:num w:numId="108" w16cid:durableId="596256872">
    <w:abstractNumId w:val="52"/>
  </w:num>
  <w:num w:numId="109" w16cid:durableId="1983389362">
    <w:abstractNumId w:val="42"/>
  </w:num>
  <w:num w:numId="110" w16cid:durableId="2117825817">
    <w:abstractNumId w:val="135"/>
  </w:num>
  <w:num w:numId="111" w16cid:durableId="1739816597">
    <w:abstractNumId w:val="99"/>
  </w:num>
  <w:num w:numId="112" w16cid:durableId="53968710">
    <w:abstractNumId w:val="62"/>
  </w:num>
  <w:num w:numId="113" w16cid:durableId="270430771">
    <w:abstractNumId w:val="113"/>
  </w:num>
  <w:num w:numId="114" w16cid:durableId="1149247804">
    <w:abstractNumId w:val="126"/>
  </w:num>
  <w:num w:numId="115" w16cid:durableId="705330415">
    <w:abstractNumId w:val="46"/>
  </w:num>
  <w:num w:numId="116" w16cid:durableId="930310588">
    <w:abstractNumId w:val="100"/>
  </w:num>
  <w:num w:numId="117" w16cid:durableId="726420902">
    <w:abstractNumId w:val="44"/>
  </w:num>
  <w:num w:numId="118" w16cid:durableId="878392927">
    <w:abstractNumId w:val="131"/>
  </w:num>
  <w:num w:numId="119" w16cid:durableId="1909069038">
    <w:abstractNumId w:val="51"/>
  </w:num>
  <w:num w:numId="120" w16cid:durableId="1088383187">
    <w:abstractNumId w:val="1"/>
  </w:num>
  <w:num w:numId="121" w16cid:durableId="521673144">
    <w:abstractNumId w:val="3"/>
  </w:num>
  <w:num w:numId="122" w16cid:durableId="72554949">
    <w:abstractNumId w:val="83"/>
  </w:num>
  <w:num w:numId="123" w16cid:durableId="1159884152">
    <w:abstractNumId w:val="86"/>
  </w:num>
  <w:num w:numId="124" w16cid:durableId="288781604">
    <w:abstractNumId w:val="132"/>
  </w:num>
  <w:num w:numId="125" w16cid:durableId="374549375">
    <w:abstractNumId w:val="53"/>
  </w:num>
  <w:num w:numId="126" w16cid:durableId="2107799914">
    <w:abstractNumId w:val="43"/>
  </w:num>
  <w:num w:numId="127" w16cid:durableId="1325426170">
    <w:abstractNumId w:val="50"/>
  </w:num>
  <w:num w:numId="128" w16cid:durableId="1580483165">
    <w:abstractNumId w:val="66"/>
  </w:num>
  <w:num w:numId="129" w16cid:durableId="1945065940">
    <w:abstractNumId w:val="45"/>
  </w:num>
  <w:num w:numId="130" w16cid:durableId="703214920">
    <w:abstractNumId w:val="129"/>
  </w:num>
  <w:num w:numId="131" w16cid:durableId="1922329852">
    <w:abstractNumId w:val="123"/>
  </w:num>
  <w:num w:numId="132" w16cid:durableId="597910445">
    <w:abstractNumId w:val="95"/>
  </w:num>
  <w:num w:numId="133" w16cid:durableId="1772816385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99A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96A91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4B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E6C7C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246A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338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10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437"/>
    <w:rsid w:val="008E6D0D"/>
    <w:rsid w:val="008F0B20"/>
    <w:rsid w:val="008F22B6"/>
    <w:rsid w:val="008F2C3C"/>
    <w:rsid w:val="008F3EC5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3B27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1EB9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760"/>
    <w:rsid w:val="00CD1033"/>
    <w:rsid w:val="00CD1651"/>
    <w:rsid w:val="00CD1FB7"/>
    <w:rsid w:val="00CD3130"/>
    <w:rsid w:val="00CD3E58"/>
    <w:rsid w:val="00CD46EE"/>
    <w:rsid w:val="00CD487F"/>
    <w:rsid w:val="00CD4F21"/>
    <w:rsid w:val="00CD592B"/>
    <w:rsid w:val="00CD65EF"/>
    <w:rsid w:val="00CD6AFF"/>
    <w:rsid w:val="00CD6E41"/>
    <w:rsid w:val="00CD7880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CD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4E6D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041"/>
    <w:rsid w:val="00E909C9"/>
    <w:rsid w:val="00E90AF5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2EA8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1170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1226 N.Cierpiszewo Jakub Andrejczuk</cp:lastModifiedBy>
  <cp:revision>12</cp:revision>
  <cp:lastPrinted>2022-06-27T10:12:00Z</cp:lastPrinted>
  <dcterms:created xsi:type="dcterms:W3CDTF">2023-07-11T09:39:00Z</dcterms:created>
  <dcterms:modified xsi:type="dcterms:W3CDTF">2023-08-04T09:45:00Z</dcterms:modified>
</cp:coreProperties>
</file>