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029064AA" w:rsidR="00D07A49" w:rsidRPr="009D6F8D" w:rsidRDefault="003626C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prostredníctvom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78728547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="003626C9"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7E2D9684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7F4C8B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 w:rsidR="003626C9">
        <w:rPr>
          <w:rFonts w:ascii="Arial Narrow" w:hAnsi="Arial Narrow"/>
          <w:i/>
          <w:sz w:val="22"/>
          <w:szCs w:val="22"/>
        </w:rPr>
        <w:t xml:space="preserve">položke č.3 </w:t>
      </w:r>
      <w:r w:rsidR="00116114" w:rsidRPr="007F4C8B">
        <w:rPr>
          <w:rFonts w:ascii="Arial Narrow" w:hAnsi="Arial Narrow"/>
          <w:i/>
          <w:sz w:val="22"/>
          <w:szCs w:val="22"/>
        </w:rPr>
        <w:t xml:space="preserve"> </w:t>
      </w:r>
      <w:r w:rsidR="007B7C7E">
        <w:rPr>
          <w:rFonts w:ascii="Arial Narrow" w:hAnsi="Arial Narrow"/>
          <w:i/>
          <w:sz w:val="22"/>
          <w:szCs w:val="22"/>
        </w:rPr>
        <w:t xml:space="preserve">– </w:t>
      </w:r>
      <w:r w:rsidR="003626C9" w:rsidRPr="003626C9">
        <w:rPr>
          <w:rFonts w:ascii="Arial Narrow" w:hAnsi="Arial Narrow"/>
          <w:i/>
          <w:sz w:val="22"/>
          <w:szCs w:val="22"/>
        </w:rPr>
        <w:t>Tlačiareň MFZ A3_typ 3</w:t>
      </w:r>
      <w:r w:rsidR="003626C9">
        <w:rPr>
          <w:rFonts w:ascii="Arial Narrow" w:hAnsi="Arial Narrow"/>
          <w:i/>
          <w:sz w:val="22"/>
          <w:szCs w:val="22"/>
        </w:rPr>
        <w:t xml:space="preserve"> v </w:t>
      </w:r>
      <w:r w:rsidRPr="007F4C8B">
        <w:rPr>
          <w:rFonts w:ascii="Arial Narrow" w:hAnsi="Arial Narrow"/>
          <w:i/>
          <w:sz w:val="22"/>
          <w:szCs w:val="22"/>
        </w:rPr>
        <w:t xml:space="preserve">množstve </w:t>
      </w:r>
      <w:r w:rsidR="00574E1E">
        <w:rPr>
          <w:rFonts w:ascii="Arial Narrow" w:hAnsi="Arial Narrow"/>
          <w:i/>
          <w:sz w:val="22"/>
          <w:szCs w:val="22"/>
        </w:rPr>
        <w:t>1</w:t>
      </w:r>
      <w:r w:rsidR="003626C9">
        <w:rPr>
          <w:rFonts w:ascii="Arial Narrow" w:hAnsi="Arial Narrow"/>
          <w:i/>
          <w:sz w:val="22"/>
          <w:szCs w:val="22"/>
        </w:rPr>
        <w:t>8</w:t>
      </w:r>
      <w:r w:rsidRPr="007F4C8B">
        <w:rPr>
          <w:rFonts w:ascii="Arial Narrow" w:hAnsi="Arial Narrow"/>
          <w:i/>
          <w:sz w:val="22"/>
          <w:szCs w:val="22"/>
        </w:rPr>
        <w:t xml:space="preserve"> kus</w:t>
      </w:r>
      <w:r w:rsidR="00116114" w:rsidRPr="007F4C8B">
        <w:rPr>
          <w:rFonts w:ascii="Arial Narrow" w:hAnsi="Arial Narrow"/>
          <w:i/>
          <w:sz w:val="22"/>
          <w:szCs w:val="22"/>
        </w:rPr>
        <w:t>ov</w:t>
      </w:r>
      <w:r w:rsidRPr="007F4C8B">
        <w:rPr>
          <w:rFonts w:ascii="Arial Narrow" w:hAnsi="Arial Narrow"/>
          <w:i/>
          <w:sz w:val="22"/>
          <w:szCs w:val="22"/>
        </w:rPr>
        <w:t>.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EFA9A" w14:textId="77777777" w:rsidR="00713174" w:rsidRDefault="00713174" w:rsidP="007C6581">
      <w:r>
        <w:separator/>
      </w:r>
    </w:p>
  </w:endnote>
  <w:endnote w:type="continuationSeparator" w:id="0">
    <w:p w14:paraId="65AD8654" w14:textId="77777777" w:rsidR="00713174" w:rsidRDefault="00713174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5C120D18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7F4C8B">
      <w:rPr>
        <w:rFonts w:ascii="Arial Narrow" w:hAnsi="Arial Narrow"/>
        <w:sz w:val="18"/>
        <w:szCs w:val="18"/>
      </w:rPr>
      <w:t>Súťažné podklady  „</w:t>
    </w:r>
    <w:r w:rsidR="00801BF8" w:rsidRPr="00801BF8">
      <w:rPr>
        <w:rFonts w:ascii="Arial Narrow" w:hAnsi="Arial Narrow"/>
        <w:sz w:val="18"/>
        <w:szCs w:val="18"/>
        <w:shd w:val="clear" w:color="auto" w:fill="FFFFFF"/>
      </w:rPr>
      <w:t>IKT4 - tlačiarne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A96EDE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A96EDE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EC55" w14:textId="77777777" w:rsidR="00713174" w:rsidRDefault="00713174" w:rsidP="007C6581">
      <w:r>
        <w:separator/>
      </w:r>
    </w:p>
  </w:footnote>
  <w:footnote w:type="continuationSeparator" w:id="0">
    <w:p w14:paraId="7467F070" w14:textId="77777777" w:rsidR="00713174" w:rsidRDefault="00713174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61135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6C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07492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74E1E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13174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B7C7E"/>
    <w:rsid w:val="007C6581"/>
    <w:rsid w:val="007D2A46"/>
    <w:rsid w:val="007D2A5D"/>
    <w:rsid w:val="007E1790"/>
    <w:rsid w:val="007E1D5D"/>
    <w:rsid w:val="007F0443"/>
    <w:rsid w:val="007F15B5"/>
    <w:rsid w:val="007F4C8B"/>
    <w:rsid w:val="00801BF8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96EDE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30E"/>
    <w:rsid w:val="00EA370C"/>
    <w:rsid w:val="00EA79FC"/>
    <w:rsid w:val="00EC4CF1"/>
    <w:rsid w:val="00EC6F48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270AE"/>
    <w:rsid w:val="00F33D09"/>
    <w:rsid w:val="00F343B2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2</cp:revision>
  <cp:lastPrinted>2022-07-13T07:06:00Z</cp:lastPrinted>
  <dcterms:created xsi:type="dcterms:W3CDTF">2023-09-18T05:23:00Z</dcterms:created>
  <dcterms:modified xsi:type="dcterms:W3CDTF">2023-09-18T05:23:00Z</dcterms:modified>
</cp:coreProperties>
</file>