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653A65D4" w:rsidR="00AE6C8E" w:rsidRPr="00AE6C8E" w:rsidRDefault="00215096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F</w:t>
      </w:r>
      <w:r w:rsidR="00AE6C8E"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347C8B35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6350E199" w14:textId="77777777" w:rsidR="00AE6C8E" w:rsidRPr="00AE6C8E" w:rsidRDefault="00AE6C8E" w:rsidP="00AE6C8E">
      <w:pPr>
        <w:pStyle w:val="Odsekzoznamu"/>
        <w:spacing w:after="120"/>
        <w:ind w:left="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Uchádzačom predložený návrh na plnenie tohto kritéria musí byť zaokrúhlený na dve desatinné miesta.</w:t>
      </w:r>
    </w:p>
    <w:p w14:paraId="30EB9BA6" w14:textId="5760043A" w:rsidR="00AE6C8E" w:rsidRPr="00AE6C8E" w:rsidRDefault="00AE6C8E" w:rsidP="00AE6C8E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 xml:space="preserve">Jediným kritériom na vyhodnotenie ponúk je najnižšia navrhovaná celková cena za dodanie požadovaného predmetu zákazky vyjadrená v EUR bez DPH, uvedená v ponuke uchádzača podľa prílohy č. </w:t>
      </w:r>
      <w:r w:rsidR="00F57477">
        <w:rPr>
          <w:rFonts w:ascii="Arial Narrow" w:hAnsi="Arial Narrow"/>
          <w:sz w:val="24"/>
          <w:szCs w:val="24"/>
        </w:rPr>
        <w:t>2</w:t>
      </w:r>
      <w:r w:rsidRPr="00AE6C8E">
        <w:rPr>
          <w:rFonts w:ascii="Arial Narrow" w:hAnsi="Arial Narrow"/>
          <w:sz w:val="24"/>
          <w:szCs w:val="24"/>
        </w:rPr>
        <w:t xml:space="preserve"> týchto súťažných podkladov. Všetky ceny uvedené v ponuke uchádzača podľa prílohy č. </w:t>
      </w:r>
      <w:r w:rsidR="00F57477">
        <w:rPr>
          <w:rFonts w:ascii="Arial Narrow" w:hAnsi="Arial Narrow"/>
          <w:sz w:val="24"/>
          <w:szCs w:val="24"/>
        </w:rPr>
        <w:t>2</w:t>
      </w:r>
      <w:r w:rsidRPr="00AE6C8E">
        <w:rPr>
          <w:rFonts w:ascii="Arial Narrow" w:hAnsi="Arial Narrow"/>
          <w:sz w:val="24"/>
          <w:szCs w:val="24"/>
        </w:rPr>
        <w:t xml:space="preserve"> týchto súťažných podkladov musia byť zaokrúhlené na dve desatinné miesta.</w:t>
      </w:r>
    </w:p>
    <w:p w14:paraId="59BF0CD0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14:paraId="115B7BC8" w14:textId="77777777" w:rsidR="00AE6C8E" w:rsidRPr="00AE6C8E" w:rsidRDefault="00AE6C8E" w:rsidP="00AE6C8E">
      <w:pPr>
        <w:rPr>
          <w:rFonts w:ascii="Arial Narrow" w:hAnsi="Arial Narrow" w:cs="Arial"/>
          <w:sz w:val="24"/>
          <w:szCs w:val="24"/>
        </w:rPr>
      </w:pPr>
      <w:r w:rsidRPr="00AE6C8E"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14:paraId="7DA85090" w14:textId="4D5D289A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Elektronick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ý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prostried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ok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AE6C8E">
        <w:rPr>
          <w:rFonts w:ascii="Arial Narrow" w:hAnsi="Arial Narrow"/>
          <w:sz w:val="24"/>
          <w:szCs w:val="24"/>
        </w:rPr>
        <w:t xml:space="preserve"> 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>. úspešnú ponuku, odporučí komisia na vyhodnotenie ponúk, verejnému obstarávateľovi prijať.</w:t>
      </w:r>
    </w:p>
    <w:p w14:paraId="3D27AB42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. rovnakej celkovej ceny </w:t>
      </w:r>
      <w:r w:rsidRPr="00AE6C8E"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ponúk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14:paraId="35AA468C" w14:textId="7A4E65F8" w:rsidR="00AE6C8E" w:rsidRPr="00F57477" w:rsidRDefault="00AE6C8E" w:rsidP="003818B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Cs/>
          <w:sz w:val="24"/>
          <w:szCs w:val="24"/>
        </w:rPr>
      </w:pPr>
      <w:r w:rsidRPr="00F57477">
        <w:rPr>
          <w:rFonts w:ascii="Arial Narrow" w:eastAsia="Calibri" w:hAnsi="Arial Narrow"/>
          <w:sz w:val="24"/>
          <w:szCs w:val="24"/>
          <w:lang w:eastAsia="sk-SK"/>
        </w:rPr>
        <w:t xml:space="preserve">Najnižšia celková cena vyjadrená v EUR bez DPH, ktorú uchádzač uvedie v rámci položky </w:t>
      </w:r>
      <w:r w:rsidR="00C8257D" w:rsidRPr="00C8257D">
        <w:rPr>
          <w:rFonts w:ascii="Arial Narrow" w:eastAsia="Calibri" w:hAnsi="Arial Narrow"/>
          <w:sz w:val="24"/>
          <w:szCs w:val="24"/>
          <w:lang w:eastAsia="sk-SK"/>
        </w:rPr>
        <w:t>č</w:t>
      </w:r>
      <w:r w:rsidR="00C8257D" w:rsidRPr="004345BA">
        <w:rPr>
          <w:rFonts w:ascii="Arial Narrow" w:eastAsia="Calibri" w:hAnsi="Arial Narrow"/>
          <w:sz w:val="24"/>
          <w:szCs w:val="24"/>
          <w:lang w:eastAsia="sk-SK"/>
        </w:rPr>
        <w:t xml:space="preserve">. </w:t>
      </w:r>
      <w:r w:rsidR="005D2F2F">
        <w:rPr>
          <w:rFonts w:ascii="Arial Narrow" w:eastAsia="Calibri" w:hAnsi="Arial Narrow"/>
          <w:sz w:val="24"/>
          <w:szCs w:val="24"/>
          <w:lang w:eastAsia="sk-SK"/>
        </w:rPr>
        <w:t>1 – Pohár 1</w:t>
      </w:r>
      <w:bookmarkStart w:id="0" w:name="_GoBack"/>
      <w:bookmarkEnd w:id="0"/>
    </w:p>
    <w:p w14:paraId="60612E51" w14:textId="77777777" w:rsidR="00087697" w:rsidRPr="003818B3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Cs/>
          <w:sz w:val="24"/>
          <w:szCs w:val="24"/>
        </w:rPr>
      </w:pPr>
    </w:p>
    <w:sectPr w:rsidR="00087697" w:rsidRPr="003818B3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5B4F2" w14:textId="77777777" w:rsidR="00C8579C" w:rsidRDefault="00C8579C" w:rsidP="007C6581">
      <w:r>
        <w:separator/>
      </w:r>
    </w:p>
  </w:endnote>
  <w:endnote w:type="continuationSeparator" w:id="0">
    <w:p w14:paraId="54A9E784" w14:textId="77777777" w:rsidR="00C8579C" w:rsidRDefault="00C8579C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32AE24C2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5D2F2F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5D2F2F" w:rsidRPr="005D2F2F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4AB06" w14:textId="77777777" w:rsidR="00C8579C" w:rsidRDefault="00C8579C" w:rsidP="007C6581">
      <w:r>
        <w:separator/>
      </w:r>
    </w:p>
  </w:footnote>
  <w:footnote w:type="continuationSeparator" w:id="0">
    <w:p w14:paraId="4D8884EA" w14:textId="77777777" w:rsidR="00C8579C" w:rsidRDefault="00C8579C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23F9E6AC" w:rsidR="00AE6C8E" w:rsidRPr="00506046" w:rsidRDefault="008A469F" w:rsidP="00AE6C8E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Príloha č. </w:t>
    </w:r>
    <w:r w:rsidR="00B57C9C">
      <w:rPr>
        <w:rFonts w:ascii="Arial Narrow" w:hAnsi="Arial Narrow"/>
      </w:rPr>
      <w:t>3</w:t>
    </w:r>
    <w:r w:rsidRPr="00506046">
      <w:rPr>
        <w:rFonts w:ascii="Arial Narrow" w:hAnsi="Arial Narrow"/>
      </w:rPr>
      <w:t xml:space="preserve"> 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9F1"/>
    <w:rsid w:val="00035F9B"/>
    <w:rsid w:val="00052AFE"/>
    <w:rsid w:val="000721BB"/>
    <w:rsid w:val="00082686"/>
    <w:rsid w:val="000868C0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096"/>
    <w:rsid w:val="00215537"/>
    <w:rsid w:val="00222D88"/>
    <w:rsid w:val="0022338C"/>
    <w:rsid w:val="0022446E"/>
    <w:rsid w:val="00224689"/>
    <w:rsid w:val="00227A67"/>
    <w:rsid w:val="002325F8"/>
    <w:rsid w:val="002360D6"/>
    <w:rsid w:val="00246301"/>
    <w:rsid w:val="00290F6B"/>
    <w:rsid w:val="00297E66"/>
    <w:rsid w:val="002B2C72"/>
    <w:rsid w:val="002C02CB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818B3"/>
    <w:rsid w:val="003916BB"/>
    <w:rsid w:val="003A01E8"/>
    <w:rsid w:val="003A5FB6"/>
    <w:rsid w:val="003A6F37"/>
    <w:rsid w:val="003B12BC"/>
    <w:rsid w:val="003C70FD"/>
    <w:rsid w:val="003D79E3"/>
    <w:rsid w:val="003E39A6"/>
    <w:rsid w:val="003F4C98"/>
    <w:rsid w:val="00405DE0"/>
    <w:rsid w:val="0040689D"/>
    <w:rsid w:val="00406E1B"/>
    <w:rsid w:val="0041211D"/>
    <w:rsid w:val="0043364B"/>
    <w:rsid w:val="00434479"/>
    <w:rsid w:val="004345BA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75D4"/>
    <w:rsid w:val="004D2514"/>
    <w:rsid w:val="004D7D86"/>
    <w:rsid w:val="004F0513"/>
    <w:rsid w:val="00506046"/>
    <w:rsid w:val="00511B17"/>
    <w:rsid w:val="00527184"/>
    <w:rsid w:val="00530300"/>
    <w:rsid w:val="005343E1"/>
    <w:rsid w:val="005353B0"/>
    <w:rsid w:val="00535778"/>
    <w:rsid w:val="00541BE2"/>
    <w:rsid w:val="0055309E"/>
    <w:rsid w:val="00554084"/>
    <w:rsid w:val="00556901"/>
    <w:rsid w:val="00572DC8"/>
    <w:rsid w:val="00583604"/>
    <w:rsid w:val="00596FF3"/>
    <w:rsid w:val="005A2B51"/>
    <w:rsid w:val="005B606D"/>
    <w:rsid w:val="005B6932"/>
    <w:rsid w:val="005C0737"/>
    <w:rsid w:val="005D2F2F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97843"/>
    <w:rsid w:val="006B0711"/>
    <w:rsid w:val="006B612D"/>
    <w:rsid w:val="006C128A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3BF6"/>
    <w:rsid w:val="00774FE2"/>
    <w:rsid w:val="0077769A"/>
    <w:rsid w:val="007801C9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3B5D"/>
    <w:rsid w:val="007F5B81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289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22A9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339"/>
    <w:rsid w:val="00A944EC"/>
    <w:rsid w:val="00AA1025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E2"/>
    <w:rsid w:val="00B10724"/>
    <w:rsid w:val="00B169A2"/>
    <w:rsid w:val="00B24B84"/>
    <w:rsid w:val="00B3464C"/>
    <w:rsid w:val="00B34B85"/>
    <w:rsid w:val="00B444D0"/>
    <w:rsid w:val="00B46D5D"/>
    <w:rsid w:val="00B5271E"/>
    <w:rsid w:val="00B57C9C"/>
    <w:rsid w:val="00B615A4"/>
    <w:rsid w:val="00B665EC"/>
    <w:rsid w:val="00B726FB"/>
    <w:rsid w:val="00B832B9"/>
    <w:rsid w:val="00B83D02"/>
    <w:rsid w:val="00B961F7"/>
    <w:rsid w:val="00BA1434"/>
    <w:rsid w:val="00BB2C79"/>
    <w:rsid w:val="00BB6F78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8257D"/>
    <w:rsid w:val="00C8579C"/>
    <w:rsid w:val="00C96320"/>
    <w:rsid w:val="00CA56F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57477"/>
    <w:rsid w:val="00F63F3E"/>
    <w:rsid w:val="00F662B0"/>
    <w:rsid w:val="00F724F1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Nikola Šimunová</cp:lastModifiedBy>
  <cp:revision>4</cp:revision>
  <cp:lastPrinted>2019-07-12T11:07:00Z</cp:lastPrinted>
  <dcterms:created xsi:type="dcterms:W3CDTF">2023-08-28T11:11:00Z</dcterms:created>
  <dcterms:modified xsi:type="dcterms:W3CDTF">2023-09-19T07:39:00Z</dcterms:modified>
</cp:coreProperties>
</file>