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B34878C" w14:textId="787DBEA1" w:rsidR="000E1C61" w:rsidRPr="00243617" w:rsidRDefault="00916821" w:rsidP="0024361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 w:rsidR="001E74BF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E1C61"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7940A999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B74513" w14:textId="77777777" w:rsidR="00916821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E1B25B" w14:textId="77777777" w:rsidR="004E0C25" w:rsidRPr="002E64B8" w:rsidRDefault="000E1C6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843FB3" w14:textId="77777777" w:rsidR="00916821" w:rsidRPr="002E64B8" w:rsidRDefault="00826760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="00916821"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1E8C8C6C" w14:textId="77777777" w:rsidR="000E1C61" w:rsidRPr="002E64B8" w:rsidRDefault="000E1C61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0F3CF46" w14:textId="23E711BB" w:rsidR="00916821" w:rsidRPr="002E64B8" w:rsidRDefault="003B28AB" w:rsidP="0044541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Solec Kujawski,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dnia </w:t>
      </w:r>
      <w:r w:rsidR="000E1C61" w:rsidRPr="002E64B8">
        <w:rPr>
          <w:rFonts w:ascii="Cambria" w:hAnsi="Cambria" w:cs="Arial"/>
          <w:bCs/>
          <w:sz w:val="22"/>
          <w:szCs w:val="22"/>
        </w:rPr>
        <w:t>_____________</w:t>
      </w:r>
      <w:r w:rsidR="00916821" w:rsidRPr="002E64B8">
        <w:rPr>
          <w:rFonts w:ascii="Cambria" w:hAnsi="Cambria" w:cs="Arial"/>
          <w:bCs/>
          <w:sz w:val="22"/>
          <w:szCs w:val="22"/>
        </w:rPr>
        <w:t xml:space="preserve"> r.</w:t>
      </w:r>
    </w:p>
    <w:p w14:paraId="28D1621E" w14:textId="77777777" w:rsidR="00916821" w:rsidRPr="002E64B8" w:rsidRDefault="00916821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3ADE794" w14:textId="7AF2DC99" w:rsidR="00916821" w:rsidRPr="002E64B8" w:rsidRDefault="00900ABC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Formularz ofertowy</w:t>
      </w:r>
    </w:p>
    <w:p w14:paraId="4199C19A" w14:textId="77777777" w:rsidR="000E1C61" w:rsidRPr="002E64B8" w:rsidRDefault="000E1C61" w:rsidP="00445412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2A50A8F" w14:textId="77777777" w:rsidR="00916821" w:rsidRPr="002E64B8" w:rsidRDefault="00C42AEA" w:rsidP="00445412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="00916821"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5092F314" w14:textId="77777777" w:rsidR="005F634C" w:rsidRPr="00C46CD3" w:rsidRDefault="005F634C" w:rsidP="005F634C">
      <w:pPr>
        <w:spacing w:before="120"/>
        <w:jc w:val="both"/>
        <w:rPr>
          <w:rFonts w:ascii="Cambria" w:hAnsi="Cambria" w:cs="Arial"/>
          <w:b/>
          <w:sz w:val="22"/>
          <w:szCs w:val="22"/>
        </w:rPr>
      </w:pPr>
      <w:r w:rsidRPr="00C46CD3">
        <w:rPr>
          <w:rFonts w:ascii="Cambria" w:hAnsi="Cambria" w:cs="Arial"/>
          <w:b/>
          <w:sz w:val="22"/>
          <w:szCs w:val="22"/>
        </w:rPr>
        <w:t xml:space="preserve">Nadleśnictwo </w:t>
      </w:r>
      <w:r>
        <w:rPr>
          <w:rFonts w:ascii="Cambria" w:hAnsi="Cambria" w:cs="Arial"/>
          <w:b/>
          <w:sz w:val="22"/>
          <w:szCs w:val="22"/>
        </w:rPr>
        <w:t>Solec Kujawski</w:t>
      </w:r>
    </w:p>
    <w:p w14:paraId="30842C05" w14:textId="77777777" w:rsidR="00916821" w:rsidRPr="002E64B8" w:rsidRDefault="005F634C" w:rsidP="0044541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ul. Leśna 64, </w:t>
      </w:r>
      <w:r w:rsidRPr="005F634C">
        <w:rPr>
          <w:rFonts w:ascii="Cambria" w:hAnsi="Cambria" w:cs="Arial"/>
          <w:b/>
          <w:bCs/>
          <w:sz w:val="22"/>
          <w:szCs w:val="22"/>
        </w:rPr>
        <w:t>86–050 Solec Kujawski</w:t>
      </w:r>
    </w:p>
    <w:p w14:paraId="57EB6B39" w14:textId="0B072BA4" w:rsidR="006B76C0" w:rsidRPr="006B76C0" w:rsidRDefault="00916821" w:rsidP="00FC3462">
      <w:pPr>
        <w:spacing w:before="240" w:after="24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 w:rsidR="00F27A66">
        <w:rPr>
          <w:rFonts w:ascii="Cambria" w:hAnsi="Cambria" w:cs="Arial"/>
          <w:bCs/>
          <w:sz w:val="22"/>
          <w:szCs w:val="22"/>
        </w:rPr>
        <w:t>postępowaniu</w:t>
      </w:r>
      <w:r w:rsidR="00826760">
        <w:rPr>
          <w:rFonts w:ascii="Cambria" w:hAnsi="Cambria" w:cs="Arial"/>
          <w:bCs/>
          <w:sz w:val="22"/>
          <w:szCs w:val="22"/>
        </w:rPr>
        <w:t xml:space="preserve"> prowadzonym w trybie</w:t>
      </w:r>
      <w:r w:rsidR="006310CB">
        <w:rPr>
          <w:rFonts w:ascii="Cambria" w:hAnsi="Cambria" w:cs="Arial"/>
          <w:bCs/>
          <w:sz w:val="22"/>
          <w:szCs w:val="22"/>
        </w:rPr>
        <w:t xml:space="preserve"> przetargu nieograniczonego </w:t>
      </w:r>
      <w:r w:rsidR="005F634C">
        <w:rPr>
          <w:rFonts w:ascii="Cambria" w:hAnsi="Cambria" w:cs="Arial"/>
          <w:bCs/>
          <w:sz w:val="22"/>
          <w:szCs w:val="22"/>
        </w:rPr>
        <w:t>pn.</w:t>
      </w:r>
      <w:r w:rsidR="00F8086C">
        <w:rPr>
          <w:rFonts w:ascii="Cambria" w:hAnsi="Cambria" w:cs="Arial"/>
          <w:bCs/>
          <w:sz w:val="22"/>
          <w:szCs w:val="22"/>
        </w:rPr>
        <w:t>:</w:t>
      </w:r>
      <w:r w:rsidR="003B28AB">
        <w:rPr>
          <w:rFonts w:ascii="Cambria" w:hAnsi="Cambria" w:cs="Arial"/>
          <w:b/>
          <w:bCs/>
          <w:sz w:val="22"/>
          <w:szCs w:val="22"/>
        </w:rPr>
        <w:t xml:space="preserve"> K</w:t>
      </w:r>
      <w:r w:rsidR="003B28AB">
        <w:rPr>
          <w:rFonts w:ascii="Cambria" w:hAnsi="Cambria" w:cs="Arial"/>
          <w:b/>
          <w:bCs/>
          <w:iCs/>
          <w:sz w:val="22"/>
          <w:szCs w:val="22"/>
        </w:rPr>
        <w:t>ompleksowa obsługa</w:t>
      </w:r>
      <w:r w:rsidR="0097248F">
        <w:rPr>
          <w:rFonts w:ascii="Cambria" w:hAnsi="Cambria" w:cs="Arial"/>
          <w:b/>
          <w:bCs/>
          <w:iCs/>
          <w:sz w:val="22"/>
          <w:szCs w:val="22"/>
        </w:rPr>
        <w:t xml:space="preserve"> Hotelu „Dobre z lasu</w:t>
      </w:r>
      <w:r w:rsidR="00155E84" w:rsidRPr="00155E84">
        <w:rPr>
          <w:rFonts w:ascii="Cambria" w:hAnsi="Cambria" w:cs="Arial"/>
          <w:b/>
          <w:bCs/>
          <w:sz w:val="22"/>
          <w:szCs w:val="22"/>
        </w:rPr>
        <w:t>"</w:t>
      </w:r>
      <w:r w:rsidR="008F4196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3B28AB">
        <w:rPr>
          <w:rFonts w:ascii="Cambria" w:hAnsi="Cambria" w:cs="Arial"/>
          <w:b/>
          <w:bCs/>
          <w:sz w:val="22"/>
          <w:szCs w:val="22"/>
        </w:rPr>
        <w:t>w Solcu Kujawskim</w:t>
      </w:r>
      <w:r w:rsidR="00757385">
        <w:rPr>
          <w:rFonts w:ascii="Cambria" w:hAnsi="Cambria" w:cs="Arial"/>
          <w:b/>
          <w:bCs/>
          <w:sz w:val="22"/>
          <w:szCs w:val="22"/>
        </w:rPr>
        <w:t xml:space="preserve"> w 2024</w:t>
      </w:r>
      <w:r w:rsidR="00060D65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3B28AB">
        <w:rPr>
          <w:rFonts w:ascii="Cambria" w:hAnsi="Cambria" w:cs="Arial"/>
          <w:b/>
          <w:bCs/>
          <w:sz w:val="22"/>
          <w:szCs w:val="22"/>
        </w:rPr>
        <w:t xml:space="preserve">,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14:paraId="487DC45E" w14:textId="5A249865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Za wykonanie przedmiotu zamówienia oferujemy następujące wynagrodzenie brutto: ___________________________________________________________</w:t>
      </w:r>
      <w:r w:rsidR="00060D65" w:rsidRPr="000674EA">
        <w:rPr>
          <w:rFonts w:ascii="Cambria" w:hAnsi="Cambria" w:cs="Arial"/>
          <w:bCs/>
          <w:sz w:val="22"/>
          <w:szCs w:val="22"/>
        </w:rPr>
        <w:t>PLN,</w:t>
      </w:r>
    </w:p>
    <w:p w14:paraId="7B25DA1E" w14:textId="77777777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>w tym:</w:t>
      </w:r>
    </w:p>
    <w:p w14:paraId="762DAACE" w14:textId="77777777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>wynagrodzenie netto: _________________________zł</w:t>
      </w:r>
    </w:p>
    <w:p w14:paraId="2B08FF98" w14:textId="50C2ED6B" w:rsidR="00060D65" w:rsidRPr="00060D65" w:rsidRDefault="00060D65" w:rsidP="000674EA">
      <w:pPr>
        <w:spacing w:before="60" w:after="60"/>
        <w:ind w:firstLine="357"/>
        <w:jc w:val="both"/>
        <w:rPr>
          <w:rFonts w:ascii="Cambria" w:hAnsi="Cambria"/>
          <w:color w:val="000000"/>
          <w:sz w:val="22"/>
          <w:szCs w:val="22"/>
          <w:lang w:eastAsia="pl-PL"/>
        </w:rPr>
      </w:pPr>
      <w:r w:rsidRPr="00060D65">
        <w:rPr>
          <w:rFonts w:ascii="Cambria" w:hAnsi="Cambria"/>
          <w:color w:val="000000"/>
          <w:sz w:val="22"/>
          <w:szCs w:val="22"/>
          <w:lang w:eastAsia="pl-PL"/>
        </w:rPr>
        <w:t xml:space="preserve">podatek VAT: ________________________________ zł </w:t>
      </w:r>
    </w:p>
    <w:p w14:paraId="1BE3257D" w14:textId="133A1CFA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Wynagrodzenie zaoferowan</w:t>
      </w:r>
      <w:r w:rsidR="005F4C12" w:rsidRPr="000674EA">
        <w:rPr>
          <w:rFonts w:ascii="Cambria" w:hAnsi="Cambria" w:cs="Arial"/>
          <w:bCs/>
          <w:sz w:val="22"/>
          <w:szCs w:val="22"/>
        </w:rPr>
        <w:t>e</w:t>
      </w:r>
      <w:r w:rsidRPr="000674EA">
        <w:rPr>
          <w:rFonts w:ascii="Cambria" w:hAnsi="Cambria" w:cs="Arial"/>
          <w:bCs/>
          <w:sz w:val="22"/>
          <w:szCs w:val="22"/>
        </w:rPr>
        <w:t xml:space="preserve"> w pkt 1 powyżej wynika z załączonego kosztorysu ofertowego i stanowi sumę wartości całkowitych brutto za poszczególne </w:t>
      </w:r>
      <w:r w:rsidR="00FD778D">
        <w:rPr>
          <w:rFonts w:ascii="Cambria" w:hAnsi="Cambria" w:cs="Arial"/>
          <w:bCs/>
          <w:sz w:val="22"/>
          <w:szCs w:val="22"/>
        </w:rPr>
        <w:t>pozycje</w:t>
      </w:r>
      <w:r w:rsidRPr="000674EA">
        <w:rPr>
          <w:rFonts w:ascii="Cambria" w:hAnsi="Cambria" w:cs="Arial"/>
          <w:bCs/>
          <w:sz w:val="22"/>
          <w:szCs w:val="22"/>
        </w:rPr>
        <w:t xml:space="preserve"> tworzące </w:t>
      </w:r>
      <w:r w:rsidR="00F14EDA" w:rsidRPr="000674EA">
        <w:rPr>
          <w:rFonts w:ascii="Cambria" w:hAnsi="Cambria" w:cs="Arial"/>
          <w:bCs/>
          <w:sz w:val="22"/>
          <w:szCs w:val="22"/>
        </w:rPr>
        <w:t>przedmiot zamówienia</w:t>
      </w:r>
      <w:r w:rsidR="00FC3462" w:rsidRPr="000674EA">
        <w:rPr>
          <w:rFonts w:ascii="Cambria" w:hAnsi="Cambria" w:cs="Arial"/>
          <w:bCs/>
          <w:sz w:val="22"/>
          <w:szCs w:val="22"/>
        </w:rPr>
        <w:t>.</w:t>
      </w:r>
    </w:p>
    <w:p w14:paraId="661127DC" w14:textId="0128EC5B" w:rsidR="00060D65" w:rsidRPr="00B57B33" w:rsidRDefault="00EC3B1C" w:rsidP="00B57B33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B57B33">
        <w:rPr>
          <w:rFonts w:ascii="Cambria" w:hAnsi="Cambria" w:cs="Arial"/>
          <w:bCs/>
          <w:sz w:val="22"/>
          <w:szCs w:val="22"/>
        </w:rPr>
        <w:t xml:space="preserve">Wykonawca zobowiązuje się/nie zobowiązuje się* </w:t>
      </w:r>
      <w:r w:rsidR="0093024B" w:rsidRPr="00B57B33">
        <w:rPr>
          <w:rFonts w:ascii="Cambria" w:hAnsi="Cambria" w:cs="Arial"/>
          <w:bCs/>
          <w:sz w:val="22"/>
          <w:szCs w:val="22"/>
        </w:rPr>
        <w:t>do skierowania do realizacji przedmiotu zamówienia osób posiadających wymagane doświadczenie, określone przez Zamawiającego w specyfikacji warunków zamówienia („Doświadczenie Personelu” – zgodnie z</w:t>
      </w:r>
      <w:r w:rsidR="00E726B6">
        <w:rPr>
          <w:rFonts w:ascii="Cambria" w:hAnsi="Cambria" w:cs="Arial"/>
          <w:bCs/>
          <w:sz w:val="22"/>
          <w:szCs w:val="22"/>
        </w:rPr>
        <w:t xml:space="preserve"> pkt 16.2.</w:t>
      </w:r>
      <w:r w:rsidR="0093024B" w:rsidRPr="00B57B33">
        <w:rPr>
          <w:rFonts w:ascii="Cambria" w:hAnsi="Cambria" w:cs="Arial"/>
          <w:bCs/>
          <w:sz w:val="22"/>
          <w:szCs w:val="22"/>
        </w:rPr>
        <w:t xml:space="preserve"> SWZ</w:t>
      </w:r>
      <w:r w:rsidRPr="00B57B33">
        <w:rPr>
          <w:rFonts w:ascii="Cambria" w:hAnsi="Cambria" w:cs="Arial"/>
          <w:bCs/>
          <w:sz w:val="22"/>
          <w:szCs w:val="22"/>
        </w:rPr>
        <w:t>).</w:t>
      </w:r>
      <w:bookmarkStart w:id="0" w:name="_GoBack"/>
      <w:bookmarkEnd w:id="0"/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2690"/>
        <w:gridCol w:w="3236"/>
      </w:tblGrid>
      <w:tr w:rsidR="008F4845" w:rsidRPr="00B57B33" w14:paraId="464BB63F" w14:textId="77777777" w:rsidTr="001A6931">
        <w:tc>
          <w:tcPr>
            <w:tcW w:w="2652" w:type="dxa"/>
            <w:shd w:val="clear" w:color="auto" w:fill="auto"/>
            <w:vAlign w:val="center"/>
          </w:tcPr>
          <w:p w14:paraId="5500DD55" w14:textId="6D8C273C" w:rsidR="008F4845" w:rsidRPr="00B57B33" w:rsidRDefault="008F4845" w:rsidP="00D538AD">
            <w:pPr>
              <w:spacing w:before="240" w:after="240"/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Imię i nazwisko osoby skierowanej przez Wykonawcę do realizacji zamówie</w:t>
            </w:r>
            <w:r w:rsidR="00060D65" w:rsidRPr="00B57B33">
              <w:rPr>
                <w:rFonts w:ascii="Cambria" w:hAnsi="Cambria" w:cs="Arial"/>
                <w:bCs/>
                <w:sz w:val="22"/>
                <w:szCs w:val="22"/>
              </w:rPr>
              <w:t>nia zgodnie z zapisami SWZ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, </w:t>
            </w:r>
            <w:r w:rsidR="00F27914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którą 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Wykonawca szczegółowo wymieni w Wykazie osób (załącznik nr </w:t>
            </w:r>
            <w:r w:rsidR="00B57B33" w:rsidRPr="00B57B33">
              <w:rPr>
                <w:rFonts w:ascii="Cambria" w:hAnsi="Cambria" w:cs="Arial"/>
                <w:bCs/>
                <w:sz w:val="22"/>
                <w:szCs w:val="22"/>
              </w:rPr>
              <w:t>11</w:t>
            </w:r>
            <w:r w:rsidR="00D538AD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 </w:t>
            </w: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do SWZ)</w:t>
            </w:r>
          </w:p>
        </w:tc>
        <w:tc>
          <w:tcPr>
            <w:tcW w:w="2690" w:type="dxa"/>
            <w:vAlign w:val="center"/>
          </w:tcPr>
          <w:p w14:paraId="1D37DBAD" w14:textId="4E83C883" w:rsidR="008F4845" w:rsidRPr="00B57B33" w:rsidRDefault="00060D65" w:rsidP="001A6931">
            <w:pPr>
              <w:spacing w:before="240" w:after="240"/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Stanowisko</w:t>
            </w:r>
            <w:r w:rsidR="008F4845"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 osoby skierowanej do realizacji zamówienia</w:t>
            </w:r>
          </w:p>
        </w:tc>
        <w:tc>
          <w:tcPr>
            <w:tcW w:w="3236" w:type="dxa"/>
            <w:shd w:val="clear" w:color="auto" w:fill="auto"/>
            <w:vAlign w:val="center"/>
          </w:tcPr>
          <w:p w14:paraId="30B022C1" w14:textId="77777777" w:rsidR="00060D65" w:rsidRPr="00B57B33" w:rsidRDefault="008F4845" w:rsidP="00060D65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 xml:space="preserve">Doświadczenie personelu </w:t>
            </w:r>
          </w:p>
          <w:p w14:paraId="02F32E81" w14:textId="64C7D2FD" w:rsidR="008F4845" w:rsidRPr="00B57B33" w:rsidRDefault="008F4845" w:rsidP="00060D65">
            <w:pPr>
              <w:ind w:left="8" w:hanging="8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(lata pracy na stanowisku) skierowanego do realizacji przedmiotu zamówien</w:t>
            </w:r>
            <w:r w:rsidR="00060D65" w:rsidRPr="00B57B33">
              <w:rPr>
                <w:rFonts w:ascii="Cambria" w:hAnsi="Cambria" w:cs="Arial"/>
                <w:bCs/>
                <w:sz w:val="22"/>
                <w:szCs w:val="22"/>
              </w:rPr>
              <w:t>ia</w:t>
            </w:r>
          </w:p>
        </w:tc>
      </w:tr>
      <w:tr w:rsidR="0097248F" w:rsidRPr="00B57B33" w14:paraId="0EB5D550" w14:textId="77777777" w:rsidTr="008F4845">
        <w:tc>
          <w:tcPr>
            <w:tcW w:w="2652" w:type="dxa"/>
            <w:shd w:val="clear" w:color="auto" w:fill="auto"/>
          </w:tcPr>
          <w:p w14:paraId="619B6F3F" w14:textId="77777777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0" w:type="dxa"/>
          </w:tcPr>
          <w:p w14:paraId="2307A4FF" w14:textId="32C0480F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Recepcjonista</w:t>
            </w:r>
          </w:p>
        </w:tc>
        <w:tc>
          <w:tcPr>
            <w:tcW w:w="3236" w:type="dxa"/>
            <w:shd w:val="clear" w:color="auto" w:fill="auto"/>
          </w:tcPr>
          <w:p w14:paraId="77518DB2" w14:textId="77777777" w:rsidR="0097248F" w:rsidRPr="00B57B33" w:rsidRDefault="0097248F" w:rsidP="0097248F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81E31" w:rsidRPr="004A3437" w14:paraId="1BF75171" w14:textId="77777777" w:rsidTr="008F4845">
        <w:tc>
          <w:tcPr>
            <w:tcW w:w="2652" w:type="dxa"/>
            <w:shd w:val="clear" w:color="auto" w:fill="auto"/>
          </w:tcPr>
          <w:p w14:paraId="5A401712" w14:textId="77777777" w:rsidR="00F81E31" w:rsidRPr="00B57B33" w:rsidRDefault="00F81E31" w:rsidP="00F81E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0" w:type="dxa"/>
          </w:tcPr>
          <w:p w14:paraId="67C2069F" w14:textId="6D88B42C" w:rsidR="00F81E31" w:rsidRPr="004A3437" w:rsidRDefault="00F81E31" w:rsidP="00F81E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B57B33">
              <w:rPr>
                <w:rFonts w:ascii="Cambria" w:hAnsi="Cambria" w:cs="Arial"/>
                <w:bCs/>
                <w:sz w:val="22"/>
                <w:szCs w:val="22"/>
              </w:rPr>
              <w:t>Pokojowa</w:t>
            </w:r>
          </w:p>
        </w:tc>
        <w:tc>
          <w:tcPr>
            <w:tcW w:w="3236" w:type="dxa"/>
            <w:shd w:val="clear" w:color="auto" w:fill="auto"/>
          </w:tcPr>
          <w:p w14:paraId="1984EFFC" w14:textId="77777777" w:rsidR="00F81E31" w:rsidRPr="004A3437" w:rsidRDefault="00F81E31" w:rsidP="00F81E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C4E6F08" w14:textId="1DDEA0C2" w:rsidR="00084DF2" w:rsidRPr="000674EA" w:rsidRDefault="00084DF2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 w:rsidR="003B28AB" w:rsidRPr="000674EA">
        <w:rPr>
          <w:rFonts w:ascii="Cambria" w:hAnsi="Cambria" w:cs="Arial"/>
          <w:bCs/>
          <w:sz w:val="22"/>
          <w:szCs w:val="22"/>
        </w:rPr>
        <w:t xml:space="preserve">                                       </w:t>
      </w:r>
      <w:r w:rsidRPr="000674EA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i usług, </w:t>
      </w:r>
    </w:p>
    <w:p w14:paraId="5C5700CE" w14:textId="77777777" w:rsidR="000674EA" w:rsidRDefault="00084DF2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</w:t>
      </w:r>
      <w:r w:rsidR="005F4C12" w:rsidRPr="002E64B8">
        <w:rPr>
          <w:rFonts w:ascii="Cambria" w:hAnsi="Cambria" w:cs="Arial"/>
          <w:bCs/>
          <w:sz w:val="22"/>
          <w:szCs w:val="22"/>
        </w:rPr>
        <w:t>,</w:t>
      </w:r>
      <w:r w:rsidRPr="002E64B8">
        <w:rPr>
          <w:rFonts w:ascii="Cambria" w:hAnsi="Cambria" w:cs="Arial"/>
          <w:bCs/>
          <w:sz w:val="22"/>
          <w:szCs w:val="22"/>
        </w:rPr>
        <w:t xml:space="preserve"> których świadczenie będzie prowadzić do powstania u Zamawiającego obowiązku podatkowego zgodnie z przepisami o podatku od towarów i usług </w:t>
      </w:r>
      <w:r w:rsidR="00E62565" w:rsidRPr="002E64B8">
        <w:rPr>
          <w:rFonts w:ascii="Cambria" w:hAnsi="Cambria" w:cs="Arial"/>
          <w:bCs/>
          <w:sz w:val="22"/>
          <w:szCs w:val="22"/>
        </w:rPr>
        <w:t>(VAT)</w:t>
      </w:r>
      <w:r w:rsidRPr="002E64B8">
        <w:rPr>
          <w:rFonts w:ascii="Cambria" w:hAnsi="Cambria" w:cs="Arial"/>
          <w:bCs/>
          <w:sz w:val="22"/>
          <w:szCs w:val="22"/>
        </w:rPr>
        <w:t xml:space="preserve">: </w:t>
      </w:r>
      <w:r w:rsidR="006B1B51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</w:t>
      </w:r>
      <w:r w:rsidR="00BD37AF"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</w:t>
      </w:r>
    </w:p>
    <w:p w14:paraId="15101108" w14:textId="10C6BC80" w:rsidR="006B1B51" w:rsidRDefault="00084DF2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usług bez kwoty podatku </w:t>
      </w:r>
      <w:r w:rsidR="00E62565" w:rsidRPr="002E64B8">
        <w:rPr>
          <w:rFonts w:ascii="Cambria" w:hAnsi="Cambria" w:cs="Arial"/>
          <w:bCs/>
          <w:sz w:val="22"/>
          <w:szCs w:val="22"/>
        </w:rPr>
        <w:t xml:space="preserve">od towarów i usług (VAT) </w:t>
      </w:r>
      <w:r w:rsidRPr="002E64B8">
        <w:rPr>
          <w:rFonts w:ascii="Cambria" w:hAnsi="Cambria" w:cs="Arial"/>
          <w:bCs/>
          <w:sz w:val="22"/>
          <w:szCs w:val="22"/>
        </w:rPr>
        <w:t>wynosi: _________________________________________ PLN.</w:t>
      </w:r>
    </w:p>
    <w:p w14:paraId="1E6B43AF" w14:textId="0D90AB4B" w:rsidR="00EF27FE" w:rsidRPr="002E64B8" w:rsidRDefault="00EF27FE" w:rsidP="000674EA">
      <w:pPr>
        <w:spacing w:before="240" w:after="240"/>
        <w:ind w:left="357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towarów i usług, która zgodnie z wiedz</w:t>
      </w:r>
      <w:r w:rsidR="00580FF3">
        <w:rPr>
          <w:rFonts w:ascii="Cambria" w:hAnsi="Cambria" w:cs="Arial"/>
          <w:bCs/>
          <w:sz w:val="22"/>
          <w:szCs w:val="22"/>
        </w:rPr>
        <w:t>ą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80FF3">
        <w:rPr>
          <w:rFonts w:ascii="Cambria" w:hAnsi="Cambria" w:cs="Arial"/>
          <w:bCs/>
          <w:sz w:val="22"/>
          <w:szCs w:val="22"/>
        </w:rPr>
        <w:t>W</w:t>
      </w:r>
      <w:r>
        <w:rPr>
          <w:rFonts w:ascii="Cambria" w:hAnsi="Cambria" w:cs="Arial"/>
          <w:bCs/>
          <w:sz w:val="22"/>
          <w:szCs w:val="22"/>
        </w:rPr>
        <w:t>ykonawcy znajdzie zastosowanie: ____%</w:t>
      </w:r>
    </w:p>
    <w:p w14:paraId="246A1555" w14:textId="5A4D5E21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zapoznaliśmy się ze </w:t>
      </w:r>
      <w:r w:rsidR="00A0743B" w:rsidRPr="000674EA">
        <w:rPr>
          <w:rFonts w:ascii="Cambria" w:hAnsi="Cambria" w:cs="Arial"/>
          <w:bCs/>
          <w:sz w:val="22"/>
          <w:szCs w:val="22"/>
        </w:rPr>
        <w:t>s</w:t>
      </w:r>
      <w:r w:rsidRPr="000674EA">
        <w:rPr>
          <w:rFonts w:ascii="Cambria" w:hAnsi="Cambria" w:cs="Arial"/>
          <w:bCs/>
          <w:sz w:val="22"/>
          <w:szCs w:val="22"/>
        </w:rPr>
        <w:t xml:space="preserve">pecyfikacją </w:t>
      </w:r>
      <w:r w:rsidR="00A0743B" w:rsidRPr="000674EA">
        <w:rPr>
          <w:rFonts w:ascii="Cambria" w:hAnsi="Cambria" w:cs="Arial"/>
          <w:bCs/>
          <w:sz w:val="22"/>
          <w:szCs w:val="22"/>
        </w:rPr>
        <w:t>w</w:t>
      </w:r>
      <w:r w:rsidRPr="000674EA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0674EA">
        <w:rPr>
          <w:rFonts w:ascii="Cambria" w:hAnsi="Cambria" w:cs="Arial"/>
          <w:bCs/>
          <w:sz w:val="22"/>
          <w:szCs w:val="22"/>
        </w:rPr>
        <w:t>z</w:t>
      </w:r>
      <w:r w:rsidRPr="000674EA">
        <w:rPr>
          <w:rFonts w:ascii="Cambria" w:hAnsi="Cambria" w:cs="Arial"/>
          <w:bCs/>
          <w:sz w:val="22"/>
          <w:szCs w:val="22"/>
        </w:rPr>
        <w:t xml:space="preserve">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A0743B" w:rsidRPr="000674EA">
        <w:rPr>
          <w:rFonts w:ascii="Cambria" w:hAnsi="Cambria" w:cs="Arial"/>
          <w:bCs/>
          <w:sz w:val="22"/>
          <w:szCs w:val="22"/>
        </w:rPr>
        <w:t>s</w:t>
      </w:r>
      <w:r w:rsidRPr="000674EA">
        <w:rPr>
          <w:rFonts w:ascii="Cambria" w:hAnsi="Cambria" w:cs="Arial"/>
          <w:bCs/>
          <w:sz w:val="22"/>
          <w:szCs w:val="22"/>
        </w:rPr>
        <w:t xml:space="preserve">pecyfikacji </w:t>
      </w:r>
      <w:r w:rsidR="00A0743B" w:rsidRPr="000674EA">
        <w:rPr>
          <w:rFonts w:ascii="Cambria" w:hAnsi="Cambria" w:cs="Arial"/>
          <w:bCs/>
          <w:sz w:val="22"/>
          <w:szCs w:val="22"/>
        </w:rPr>
        <w:t>i</w:t>
      </w:r>
      <w:r w:rsidRPr="000674EA">
        <w:rPr>
          <w:rFonts w:ascii="Cambria" w:hAnsi="Cambria" w:cs="Arial"/>
          <w:bCs/>
          <w:sz w:val="22"/>
          <w:szCs w:val="22"/>
        </w:rPr>
        <w:t xml:space="preserve">stotnych </w:t>
      </w:r>
      <w:r w:rsidR="00A0743B" w:rsidRPr="000674EA">
        <w:rPr>
          <w:rFonts w:ascii="Cambria" w:hAnsi="Cambria" w:cs="Arial"/>
          <w:bCs/>
          <w:sz w:val="22"/>
          <w:szCs w:val="22"/>
        </w:rPr>
        <w:t>w</w:t>
      </w:r>
      <w:r w:rsidRPr="000674EA">
        <w:rPr>
          <w:rFonts w:ascii="Cambria" w:hAnsi="Cambria" w:cs="Arial"/>
          <w:bCs/>
          <w:sz w:val="22"/>
          <w:szCs w:val="22"/>
        </w:rPr>
        <w:t xml:space="preserve">arunków </w:t>
      </w:r>
      <w:r w:rsidR="00A0743B" w:rsidRPr="000674EA">
        <w:rPr>
          <w:rFonts w:ascii="Cambria" w:hAnsi="Cambria" w:cs="Arial"/>
          <w:bCs/>
          <w:sz w:val="22"/>
          <w:szCs w:val="22"/>
        </w:rPr>
        <w:t>z</w:t>
      </w:r>
      <w:r w:rsidRPr="000674EA">
        <w:rPr>
          <w:rFonts w:ascii="Cambria" w:hAnsi="Cambria" w:cs="Arial"/>
          <w:bCs/>
          <w:sz w:val="22"/>
          <w:szCs w:val="22"/>
        </w:rPr>
        <w:t>amówienia oraz w miejscu i terminie wyznaczonym przez Zamawiającego, a przed zawarciem umowy wniesienia zabezpiecze</w:t>
      </w:r>
      <w:r w:rsidR="00FC3462" w:rsidRPr="000674EA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14C124EA" w14:textId="4964D1B5" w:rsidR="006B1B5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uważamy się za związanych niniejszą ofertą przez czas wskazany </w:t>
      </w:r>
      <w:r w:rsidR="00FD778D">
        <w:rPr>
          <w:rFonts w:ascii="Cambria" w:hAnsi="Cambria" w:cs="Arial"/>
          <w:bCs/>
          <w:sz w:val="22"/>
          <w:szCs w:val="22"/>
        </w:rPr>
        <w:t xml:space="preserve">                             </w:t>
      </w:r>
      <w:r w:rsidRPr="000674EA">
        <w:rPr>
          <w:rFonts w:ascii="Cambria" w:hAnsi="Cambria" w:cs="Arial"/>
          <w:bCs/>
          <w:sz w:val="22"/>
          <w:szCs w:val="22"/>
        </w:rPr>
        <w:t>w specyfikacji</w:t>
      </w:r>
      <w:r w:rsidR="00926567" w:rsidRPr="000674EA">
        <w:rPr>
          <w:rFonts w:ascii="Cambria" w:hAnsi="Cambria" w:cs="Arial"/>
          <w:bCs/>
          <w:sz w:val="22"/>
          <w:szCs w:val="22"/>
        </w:rPr>
        <w:t xml:space="preserve"> </w:t>
      </w:r>
      <w:r w:rsidR="00FC3462" w:rsidRPr="000674EA">
        <w:rPr>
          <w:rFonts w:ascii="Cambria" w:hAnsi="Cambria" w:cs="Arial"/>
          <w:bCs/>
          <w:sz w:val="22"/>
          <w:szCs w:val="22"/>
        </w:rPr>
        <w:t>warunków zamówienia.</w:t>
      </w:r>
    </w:p>
    <w:p w14:paraId="50B1DFFA" w14:textId="0DFD4134" w:rsidR="006451EC" w:rsidRPr="000674EA" w:rsidRDefault="006451EC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14:paraId="52EA51C9" w14:textId="40299FB9" w:rsidR="006451EC" w:rsidRDefault="006451EC" w:rsidP="006451EC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</w:t>
      </w:r>
      <w:r w:rsidR="00FD778D">
        <w:rPr>
          <w:rFonts w:ascii="Cambria" w:hAnsi="Cambria" w:cs="Arial"/>
          <w:bCs/>
          <w:sz w:val="22"/>
          <w:szCs w:val="22"/>
        </w:rPr>
        <w:t xml:space="preserve">      </w:t>
      </w:r>
      <w:r w:rsidRPr="006451EC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FD778D">
        <w:rPr>
          <w:rFonts w:ascii="Cambria" w:hAnsi="Cambria" w:cs="Arial"/>
          <w:bCs/>
          <w:sz w:val="22"/>
          <w:szCs w:val="22"/>
        </w:rPr>
        <w:t>……..</w:t>
      </w:r>
    </w:p>
    <w:p w14:paraId="3DC6260F" w14:textId="77777777" w:rsidR="000674EA" w:rsidRDefault="000674EA" w:rsidP="000674EA">
      <w:pPr>
        <w:pStyle w:val="Akapitzlist"/>
        <w:numPr>
          <w:ilvl w:val="0"/>
          <w:numId w:val="137"/>
        </w:numPr>
        <w:spacing w:before="120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 w:rsidRPr="000674EA">
        <w:rPr>
          <w:rFonts w:ascii="Cambria" w:hAnsi="Cambria" w:cstheme="minorHAnsi"/>
          <w:bCs/>
          <w:sz w:val="22"/>
          <w:szCs w:val="22"/>
          <w:lang w:eastAsia="pl-PL"/>
        </w:rPr>
        <w:t xml:space="preserve">Następujące zakresy rzeczowe wchodzące w przedmiot zamówienia zamierzamy zlecić następującym podwykonawcom: </w:t>
      </w:r>
    </w:p>
    <w:p w14:paraId="0F6A5E2F" w14:textId="77777777" w:rsidR="000674EA" w:rsidRPr="000674EA" w:rsidRDefault="000674EA" w:rsidP="000674EA">
      <w:pPr>
        <w:pStyle w:val="Akapitzlist"/>
        <w:spacing w:before="120"/>
        <w:ind w:left="357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0674EA" w:rsidRPr="000674EA" w14:paraId="68C15979" w14:textId="77777777" w:rsidTr="009853A7">
        <w:tc>
          <w:tcPr>
            <w:tcW w:w="3260" w:type="dxa"/>
          </w:tcPr>
          <w:p w14:paraId="75AEEFE7" w14:textId="77777777" w:rsidR="000674EA" w:rsidRPr="000674EA" w:rsidRDefault="000674EA" w:rsidP="000674EA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 xml:space="preserve">Podwykonawca </w:t>
            </w: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br/>
              <w:t>(firma lub nazwa, adres),</w:t>
            </w:r>
          </w:p>
        </w:tc>
        <w:tc>
          <w:tcPr>
            <w:tcW w:w="5103" w:type="dxa"/>
          </w:tcPr>
          <w:p w14:paraId="533664AE" w14:textId="77777777" w:rsidR="000674EA" w:rsidRPr="000674EA" w:rsidRDefault="000674EA" w:rsidP="000674EA">
            <w:pPr>
              <w:spacing w:before="120"/>
              <w:jc w:val="center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t>Zakres rzeczowy</w:t>
            </w:r>
            <w:r w:rsidRPr="000674EA"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  <w:br/>
            </w:r>
          </w:p>
        </w:tc>
      </w:tr>
      <w:tr w:rsidR="000674EA" w:rsidRPr="000674EA" w14:paraId="49AACAF5" w14:textId="77777777" w:rsidTr="009853A7">
        <w:trPr>
          <w:trHeight w:val="837"/>
        </w:trPr>
        <w:tc>
          <w:tcPr>
            <w:tcW w:w="3260" w:type="dxa"/>
          </w:tcPr>
          <w:p w14:paraId="5C92773C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79F5116F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2C4778A7" w14:textId="77777777" w:rsidTr="009853A7">
        <w:trPr>
          <w:trHeight w:val="848"/>
        </w:trPr>
        <w:tc>
          <w:tcPr>
            <w:tcW w:w="3260" w:type="dxa"/>
          </w:tcPr>
          <w:p w14:paraId="3838E7C1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7A1FAD47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366322B6" w14:textId="77777777" w:rsidTr="009853A7">
        <w:trPr>
          <w:trHeight w:val="833"/>
        </w:trPr>
        <w:tc>
          <w:tcPr>
            <w:tcW w:w="3260" w:type="dxa"/>
          </w:tcPr>
          <w:p w14:paraId="4CEC5BE2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228DD64E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  <w:tr w:rsidR="000674EA" w:rsidRPr="000674EA" w14:paraId="1E8B2719" w14:textId="77777777" w:rsidTr="009853A7">
        <w:trPr>
          <w:trHeight w:val="844"/>
        </w:trPr>
        <w:tc>
          <w:tcPr>
            <w:tcW w:w="3260" w:type="dxa"/>
          </w:tcPr>
          <w:p w14:paraId="143778AF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5103" w:type="dxa"/>
          </w:tcPr>
          <w:p w14:paraId="2F1D9FE0" w14:textId="77777777" w:rsidR="000674EA" w:rsidRPr="000674EA" w:rsidRDefault="000674EA" w:rsidP="000674EA">
            <w:pPr>
              <w:spacing w:before="120"/>
              <w:jc w:val="both"/>
              <w:rPr>
                <w:rFonts w:ascii="Cambria" w:hAnsi="Cambria" w:cstheme="minorHAnsi"/>
                <w:bCs/>
                <w:sz w:val="22"/>
                <w:szCs w:val="22"/>
                <w:lang w:eastAsia="pl-PL"/>
              </w:rPr>
            </w:pPr>
          </w:p>
        </w:tc>
      </w:tr>
    </w:tbl>
    <w:p w14:paraId="5B67B1F0" w14:textId="77777777" w:rsidR="000674EA" w:rsidRPr="000674EA" w:rsidRDefault="000674EA" w:rsidP="000674EA">
      <w:pPr>
        <w:spacing w:before="120"/>
        <w:ind w:left="709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</w:p>
    <w:p w14:paraId="08C8682F" w14:textId="267B6E3D" w:rsidR="00060D65" w:rsidRPr="000674EA" w:rsidRDefault="000674EA" w:rsidP="000674EA">
      <w:pPr>
        <w:spacing w:before="120"/>
        <w:jc w:val="both"/>
        <w:rPr>
          <w:rFonts w:ascii="Cambria" w:hAnsi="Cambria" w:cstheme="minorHAnsi"/>
          <w:bCs/>
          <w:sz w:val="22"/>
          <w:szCs w:val="22"/>
          <w:lang w:eastAsia="pl-PL"/>
        </w:rPr>
      </w:pPr>
      <w:r w:rsidRPr="000674EA">
        <w:rPr>
          <w:rFonts w:ascii="Cambria" w:hAnsi="Cambria" w:cstheme="minorHAnsi"/>
          <w:bCs/>
          <w:sz w:val="22"/>
          <w:szCs w:val="22"/>
          <w:lang w:eastAsia="pl-PL"/>
        </w:rPr>
        <w:lastRenderedPageBreak/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14:paraId="62CAAA4C" w14:textId="122EA118" w:rsidR="00926567" w:rsidRPr="000674EA" w:rsidRDefault="004A3437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 w:rsidR="00060D65" w:rsidRPr="000674EA">
        <w:rPr>
          <w:rFonts w:ascii="Cambria" w:hAnsi="Cambria" w:cs="Arial"/>
          <w:bCs/>
          <w:sz w:val="22"/>
          <w:szCs w:val="22"/>
        </w:rPr>
        <w:t>zakresy rzeczowe</w:t>
      </w:r>
      <w:r w:rsidRPr="000674EA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vertAlign w:val="superscript"/>
        </w:rPr>
        <w:footnoteReference w:id="1"/>
      </w:r>
      <w:r w:rsidRPr="000674EA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7"/>
        <w:gridCol w:w="4281"/>
      </w:tblGrid>
      <w:tr w:rsidR="004A3437" w:rsidRPr="004A3437" w14:paraId="6D0F7418" w14:textId="77777777" w:rsidTr="007B15E6">
        <w:tc>
          <w:tcPr>
            <w:tcW w:w="4605" w:type="dxa"/>
            <w:shd w:val="clear" w:color="auto" w:fill="auto"/>
          </w:tcPr>
          <w:p w14:paraId="10A7D8DC" w14:textId="77777777" w:rsidR="000674EA" w:rsidRDefault="000674EA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EABE931" w14:textId="5EB2C9B0" w:rsidR="000674EA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</w:t>
            </w:r>
          </w:p>
          <w:p w14:paraId="2DC7BDCE" w14:textId="0BF04BBE" w:rsidR="000674EA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o udzielenie zamówienia</w:t>
            </w:r>
          </w:p>
          <w:p w14:paraId="13F410D6" w14:textId="62C946EC" w:rsidR="004A3437" w:rsidRPr="004A3437" w:rsidRDefault="004A3437" w:rsidP="000674EA">
            <w:pPr>
              <w:ind w:left="29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536A974" w14:textId="77777777" w:rsidR="004A3437" w:rsidRPr="004A3437" w:rsidRDefault="004A3437" w:rsidP="004A3437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Zakres usług, które zostaną wykonane przez danego wykonawcę wspólnie ubiegającego się o udzielenie zamówienia</w:t>
            </w:r>
          </w:p>
        </w:tc>
      </w:tr>
      <w:tr w:rsidR="004A3437" w:rsidRPr="004A3437" w14:paraId="6893AEEA" w14:textId="77777777" w:rsidTr="007B15E6">
        <w:tc>
          <w:tcPr>
            <w:tcW w:w="4605" w:type="dxa"/>
            <w:shd w:val="clear" w:color="auto" w:fill="auto"/>
          </w:tcPr>
          <w:p w14:paraId="04E5BC53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7C767C83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112CBF64" w14:textId="77777777" w:rsidTr="007B15E6">
        <w:tc>
          <w:tcPr>
            <w:tcW w:w="4605" w:type="dxa"/>
            <w:shd w:val="clear" w:color="auto" w:fill="auto"/>
          </w:tcPr>
          <w:p w14:paraId="04AA34A2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0B1D45D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A3437" w:rsidRPr="004A3437" w14:paraId="34EEB947" w14:textId="77777777" w:rsidTr="007B15E6">
        <w:tc>
          <w:tcPr>
            <w:tcW w:w="4605" w:type="dxa"/>
            <w:shd w:val="clear" w:color="auto" w:fill="auto"/>
          </w:tcPr>
          <w:p w14:paraId="7CB71D5E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7EE8847" w14:textId="77777777" w:rsidR="004A3437" w:rsidRPr="004A3437" w:rsidRDefault="004A3437" w:rsidP="004A3437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5469616" w14:textId="12372B0B" w:rsidR="002B0E6E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</w:t>
      </w:r>
      <w:r w:rsidR="005F2C5C" w:rsidRPr="000674EA">
        <w:rPr>
          <w:rFonts w:ascii="Cambria" w:hAnsi="Cambria" w:cs="Arial"/>
          <w:bCs/>
          <w:sz w:val="22"/>
          <w:szCs w:val="22"/>
        </w:rPr>
        <w:t xml:space="preserve">następującym </w:t>
      </w:r>
      <w:r w:rsidRPr="000674EA">
        <w:rPr>
          <w:rFonts w:ascii="Cambria" w:hAnsi="Cambria" w:cs="Arial"/>
          <w:bCs/>
          <w:sz w:val="22"/>
          <w:szCs w:val="22"/>
        </w:rPr>
        <w:t xml:space="preserve">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2E64B8" w:rsidRPr="002E64B8" w14:paraId="570FEB82" w14:textId="77777777" w:rsidTr="000B6F32">
        <w:tc>
          <w:tcPr>
            <w:tcW w:w="4209" w:type="dxa"/>
            <w:shd w:val="clear" w:color="auto" w:fill="auto"/>
          </w:tcPr>
          <w:p w14:paraId="3FF893CC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</w:t>
            </w:r>
            <w:r w:rsidR="00872531" w:rsidRPr="002E64B8">
              <w:rPr>
                <w:rFonts w:ascii="Cambria" w:hAnsi="Cambria" w:cs="Arial"/>
                <w:bCs/>
                <w:sz w:val="22"/>
                <w:szCs w:val="22"/>
              </w:rPr>
              <w:t>, adres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)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3E4ACFBA" w14:textId="77777777" w:rsidR="002B0E6E" w:rsidRPr="002E64B8" w:rsidRDefault="002B0E6E" w:rsidP="00FC3462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="002E64B8"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2E64B8" w:rsidRPr="002E64B8" w14:paraId="19261F38" w14:textId="77777777" w:rsidTr="000B6F32">
        <w:trPr>
          <w:trHeight w:val="837"/>
        </w:trPr>
        <w:tc>
          <w:tcPr>
            <w:tcW w:w="4209" w:type="dxa"/>
            <w:shd w:val="clear" w:color="auto" w:fill="auto"/>
          </w:tcPr>
          <w:p w14:paraId="18CACB5F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36E8B9A1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560A6CA5" w14:textId="77777777" w:rsidTr="000B6F32">
        <w:trPr>
          <w:trHeight w:val="848"/>
        </w:trPr>
        <w:tc>
          <w:tcPr>
            <w:tcW w:w="4209" w:type="dxa"/>
            <w:shd w:val="clear" w:color="auto" w:fill="auto"/>
          </w:tcPr>
          <w:p w14:paraId="668876FE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1C49CB56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4F38863D" w14:textId="77777777" w:rsidTr="000B6F32">
        <w:trPr>
          <w:trHeight w:val="833"/>
        </w:trPr>
        <w:tc>
          <w:tcPr>
            <w:tcW w:w="4209" w:type="dxa"/>
            <w:shd w:val="clear" w:color="auto" w:fill="auto"/>
          </w:tcPr>
          <w:p w14:paraId="68F6DDF1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1AD44E2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2E64B8" w:rsidRPr="002E64B8" w14:paraId="3FE0967A" w14:textId="77777777" w:rsidTr="000B6F32">
        <w:trPr>
          <w:trHeight w:val="844"/>
        </w:trPr>
        <w:tc>
          <w:tcPr>
            <w:tcW w:w="4209" w:type="dxa"/>
            <w:shd w:val="clear" w:color="auto" w:fill="auto"/>
          </w:tcPr>
          <w:p w14:paraId="4682C0D4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212C69B9" w14:textId="77777777" w:rsidR="002B0E6E" w:rsidRPr="002E64B8" w:rsidRDefault="002B0E6E" w:rsidP="00FC3462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F51023" w14:textId="77777777" w:rsidR="000C620C" w:rsidRDefault="00CF57A9" w:rsidP="000C620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Nazwy (firmy) podwykonawców, na których zasoby powołujemy się na zasadach określonych w art. </w:t>
      </w:r>
      <w:r w:rsidR="00155E84">
        <w:rPr>
          <w:rFonts w:ascii="Cambria" w:hAnsi="Cambria" w:cs="Arial"/>
          <w:bCs/>
          <w:sz w:val="22"/>
          <w:szCs w:val="22"/>
        </w:rPr>
        <w:t>118</w:t>
      </w:r>
      <w:r w:rsidR="00000989">
        <w:rPr>
          <w:rFonts w:ascii="Cambria" w:hAnsi="Cambria" w:cs="Arial"/>
          <w:bCs/>
          <w:sz w:val="22"/>
          <w:szCs w:val="22"/>
        </w:rPr>
        <w:t xml:space="preserve"> </w:t>
      </w:r>
      <w:r w:rsidR="000C620C">
        <w:rPr>
          <w:rFonts w:ascii="Cambria" w:hAnsi="Cambria" w:cs="Arial"/>
          <w:bCs/>
          <w:sz w:val="22"/>
          <w:szCs w:val="22"/>
        </w:rPr>
        <w:t>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 w:rsidR="00155E84">
        <w:rPr>
          <w:rFonts w:ascii="Cambria" w:hAnsi="Cambria" w:cs="Arial"/>
          <w:bCs/>
          <w:sz w:val="22"/>
          <w:szCs w:val="22"/>
        </w:rPr>
        <w:t>nia spełniania warunków udziału</w:t>
      </w:r>
      <w:r w:rsidR="008F4196">
        <w:rPr>
          <w:rFonts w:ascii="Cambria" w:hAnsi="Cambria" w:cs="Arial"/>
          <w:bCs/>
          <w:sz w:val="22"/>
          <w:szCs w:val="22"/>
        </w:rPr>
        <w:t xml:space="preserve"> </w:t>
      </w:r>
      <w:r w:rsidR="000C620C">
        <w:rPr>
          <w:rFonts w:ascii="Cambria" w:hAnsi="Cambria" w:cs="Arial"/>
          <w:bCs/>
          <w:sz w:val="22"/>
          <w:szCs w:val="22"/>
        </w:rPr>
        <w:t xml:space="preserve">                                </w:t>
      </w:r>
      <w:r w:rsidR="00155E84">
        <w:rPr>
          <w:rFonts w:ascii="Cambria" w:hAnsi="Cambria" w:cs="Arial"/>
          <w:bCs/>
          <w:sz w:val="22"/>
          <w:szCs w:val="22"/>
        </w:rPr>
        <w:t>w postępowaniu</w:t>
      </w:r>
      <w:r w:rsidR="000C620C">
        <w:rPr>
          <w:rFonts w:ascii="Cambria" w:hAnsi="Cambria" w:cs="Arial"/>
          <w:bCs/>
          <w:sz w:val="22"/>
          <w:szCs w:val="22"/>
        </w:rPr>
        <w:t xml:space="preserve"> </w:t>
      </w:r>
    </w:p>
    <w:p w14:paraId="25F9AFF9" w14:textId="740DC6C4" w:rsidR="006B1B51" w:rsidRPr="002E64B8" w:rsidRDefault="00C42AEA" w:rsidP="000C620C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>_________</w:t>
      </w:r>
      <w:r w:rsidR="000C620C">
        <w:rPr>
          <w:rFonts w:ascii="Cambria" w:hAnsi="Cambria" w:cs="Arial"/>
          <w:bCs/>
          <w:sz w:val="22"/>
          <w:szCs w:val="22"/>
        </w:rPr>
        <w:t>_______________________________________________________________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C620C">
        <w:rPr>
          <w:rFonts w:ascii="Cambria" w:hAnsi="Cambria" w:cs="Arial"/>
          <w:bCs/>
          <w:sz w:val="22"/>
          <w:szCs w:val="22"/>
        </w:rPr>
        <w:t>_</w:t>
      </w:r>
      <w:r w:rsidR="00CF57A9" w:rsidRPr="002E64B8">
        <w:rPr>
          <w:rFonts w:ascii="Cambria" w:hAnsi="Cambria" w:cs="Arial"/>
          <w:bCs/>
          <w:sz w:val="22"/>
          <w:szCs w:val="22"/>
        </w:rPr>
        <w:t xml:space="preserve"> .</w:t>
      </w:r>
    </w:p>
    <w:p w14:paraId="76E09B47" w14:textId="72721066" w:rsidR="006B1B51" w:rsidRPr="000674EA" w:rsidRDefault="000E1C6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</w:t>
      </w:r>
      <w:r w:rsidR="006B1B51" w:rsidRPr="000674E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 w:rsidRPr="000674E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B1B51" w:rsidRPr="000674EA">
        <w:rPr>
          <w:rFonts w:ascii="Cambria" w:hAnsi="Cambria" w:cs="Arial"/>
          <w:bCs/>
          <w:sz w:val="22"/>
          <w:szCs w:val="22"/>
        </w:rPr>
        <w:t>__</w:t>
      </w:r>
      <w:r w:rsidR="00C469FC" w:rsidRPr="000674EA">
        <w:rPr>
          <w:rFonts w:ascii="Cambria" w:hAnsi="Cambria" w:cs="Arial"/>
          <w:bCs/>
          <w:sz w:val="22"/>
          <w:szCs w:val="22"/>
        </w:rPr>
        <w:t>_________________</w:t>
      </w:r>
      <w:r w:rsidR="000674EA">
        <w:rPr>
          <w:rFonts w:ascii="Cambria" w:hAnsi="Cambria" w:cs="Arial"/>
          <w:bCs/>
          <w:sz w:val="22"/>
          <w:szCs w:val="22"/>
        </w:rPr>
        <w:t>_____________________</w:t>
      </w:r>
      <w:r w:rsidRPr="000674EA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1B1D8FF" w14:textId="08592154" w:rsidR="00562A58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Wszelką korespondencję w sprawie niniejszego postępowania należy kierować</w:t>
      </w:r>
      <w:r w:rsidR="00562A58" w:rsidRPr="000674EA">
        <w:rPr>
          <w:rFonts w:ascii="Cambria" w:hAnsi="Cambria" w:cs="Arial"/>
          <w:bCs/>
          <w:sz w:val="22"/>
          <w:szCs w:val="22"/>
        </w:rPr>
        <w:t xml:space="preserve"> na:</w:t>
      </w:r>
    </w:p>
    <w:p w14:paraId="3EDE7F2F" w14:textId="77777777" w:rsidR="00007BC4" w:rsidRPr="00B56EDD" w:rsidRDefault="00916821" w:rsidP="000674EA">
      <w:pPr>
        <w:spacing w:before="240" w:after="240"/>
        <w:ind w:firstLine="357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  <w:r w:rsidR="006616A6" w:rsidRPr="00B56EDD">
        <w:rPr>
          <w:rFonts w:ascii="Cambria" w:hAnsi="Cambria" w:cs="Arial"/>
          <w:bCs/>
          <w:sz w:val="22"/>
          <w:szCs w:val="22"/>
        </w:rPr>
        <w:tab/>
      </w:r>
    </w:p>
    <w:p w14:paraId="78C21207" w14:textId="02336934" w:rsidR="006616A6" w:rsidRPr="000674EA" w:rsidRDefault="005F4C12" w:rsidP="000674EA">
      <w:pPr>
        <w:pStyle w:val="Akapitzlist"/>
        <w:numPr>
          <w:ilvl w:val="0"/>
          <w:numId w:val="137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0674EA">
        <w:rPr>
          <w:rFonts w:ascii="Cambria" w:hAnsi="Cambria" w:cs="Tahoma"/>
          <w:sz w:val="22"/>
          <w:szCs w:val="22"/>
          <w:lang w:eastAsia="pl-PL"/>
        </w:rPr>
        <w:t>Oświadczamy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r. nr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.119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s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.</w:t>
      </w:r>
      <w:r w:rsidR="002E64B8" w:rsidRPr="000674EA">
        <w:rPr>
          <w:rFonts w:ascii="Cambria" w:hAnsi="Cambria" w:cs="Tahoma"/>
          <w:sz w:val="22"/>
          <w:szCs w:val="22"/>
          <w:lang w:eastAsia="pl-PL"/>
        </w:rPr>
        <w:t xml:space="preserve"> 1</w:t>
      </w:r>
      <w:r w:rsidR="006616A6" w:rsidRPr="000674EA">
        <w:rPr>
          <w:rFonts w:ascii="Cambria" w:hAnsi="Cambria" w:cs="Tahoma"/>
          <w:sz w:val="22"/>
          <w:szCs w:val="22"/>
          <w:lang w:eastAsia="pl-PL"/>
        </w:rPr>
        <w:t>– „RODO”).</w:t>
      </w:r>
    </w:p>
    <w:p w14:paraId="483A7C38" w14:textId="4A48D2EF" w:rsidR="00E314EE" w:rsidRPr="000674EA" w:rsidRDefault="006616A6" w:rsidP="000674EA">
      <w:pPr>
        <w:pStyle w:val="Akapitzlist"/>
        <w:numPr>
          <w:ilvl w:val="0"/>
          <w:numId w:val="137"/>
        </w:numPr>
        <w:suppressAutoHyphens w:val="0"/>
        <w:spacing w:before="240" w:after="240"/>
        <w:jc w:val="both"/>
        <w:rPr>
          <w:rFonts w:ascii="Cambria" w:hAnsi="Cambria" w:cs="Tahoma"/>
          <w:sz w:val="22"/>
          <w:szCs w:val="22"/>
          <w:lang w:eastAsia="pl-PL"/>
        </w:rPr>
      </w:pPr>
      <w:r w:rsidRPr="000674EA">
        <w:rPr>
          <w:rFonts w:ascii="Cambria" w:hAnsi="Cambria" w:cs="Tahoma"/>
          <w:sz w:val="22"/>
          <w:szCs w:val="22"/>
          <w:lang w:eastAsia="pl-PL"/>
        </w:rPr>
        <w:t xml:space="preserve">Oświadczamy, że wypełniliśmy obowiązki informacyjne przewidziane w art. 13 lub art. 14 </w:t>
      </w:r>
      <w:r w:rsidR="005F4C12" w:rsidRPr="000674EA">
        <w:rPr>
          <w:rFonts w:ascii="Cambria" w:hAnsi="Cambria" w:cs="Tahoma"/>
          <w:sz w:val="22"/>
          <w:szCs w:val="22"/>
          <w:lang w:eastAsia="pl-PL"/>
        </w:rPr>
        <w:t xml:space="preserve">RODO </w:t>
      </w:r>
      <w:r w:rsidRPr="000674EA">
        <w:rPr>
          <w:rFonts w:ascii="Cambria" w:hAnsi="Cambria" w:cs="Tahoma"/>
          <w:sz w:val="22"/>
          <w:szCs w:val="22"/>
          <w:lang w:eastAsia="pl-PL"/>
        </w:rPr>
        <w:t>wobec osób fizycznych, od których dane osobowe bezpośrednio lub pośrednio pozyskaliśmy w celu ubiegania się o udzielenie zamówienia publicz</w:t>
      </w:r>
      <w:r w:rsidR="00FC3462" w:rsidRPr="000674EA"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29D5DC36" w14:textId="2CDF5268" w:rsidR="001E74BF" w:rsidRPr="000674EA" w:rsidRDefault="001E74BF" w:rsidP="000674EA">
      <w:pPr>
        <w:pStyle w:val="Akapitzlist"/>
        <w:numPr>
          <w:ilvl w:val="0"/>
          <w:numId w:val="137"/>
        </w:numPr>
        <w:spacing w:before="120" w:after="120" w:line="276" w:lineRule="auto"/>
        <w:jc w:val="both"/>
        <w:rPr>
          <w:rFonts w:ascii="Cambria" w:hAnsi="Cambria"/>
          <w:bCs/>
          <w:color w:val="000000" w:themeColor="text1"/>
          <w:sz w:val="22"/>
          <w:szCs w:val="22"/>
        </w:rPr>
      </w:pPr>
      <w:r w:rsidRPr="000674EA">
        <w:rPr>
          <w:rFonts w:ascii="Cambria" w:hAnsi="Cambria"/>
          <w:sz w:val="22"/>
          <w:szCs w:val="22"/>
        </w:rPr>
        <w:t>Oświadczamy, że Wykonawca jest:</w:t>
      </w:r>
    </w:p>
    <w:p w14:paraId="0C6DBAB1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jc w:val="both"/>
        <w:rPr>
          <w:rFonts w:ascii="Cambria" w:hAnsi="Cambria"/>
          <w:sz w:val="22"/>
          <w:szCs w:val="22"/>
          <w:lang w:eastAsia="en-US"/>
        </w:rPr>
      </w:pPr>
      <w:r w:rsidRPr="001E74BF">
        <w:rPr>
          <w:rFonts w:ascii="Cambria" w:hAnsi="Cambria"/>
          <w:sz w:val="22"/>
          <w:szCs w:val="22"/>
        </w:rPr>
        <w:sym w:font="Wingdings" w:char="F071"/>
      </w:r>
      <w:r w:rsidRPr="001E74BF">
        <w:rPr>
          <w:rFonts w:ascii="Cambria" w:hAnsi="Cambria"/>
          <w:sz w:val="22"/>
          <w:szCs w:val="22"/>
        </w:rPr>
        <w:t xml:space="preserve"> mikroprzedsiębiorstwem</w:t>
      </w:r>
    </w:p>
    <w:p w14:paraId="689FDF2E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jc w:val="both"/>
        <w:rPr>
          <w:rFonts w:ascii="Cambria" w:hAnsi="Cambria"/>
          <w:sz w:val="22"/>
          <w:szCs w:val="22"/>
        </w:rPr>
      </w:pPr>
      <w:r w:rsidRPr="001E74BF">
        <w:rPr>
          <w:rFonts w:ascii="Cambria" w:hAnsi="Cambria"/>
          <w:sz w:val="22"/>
          <w:szCs w:val="22"/>
        </w:rPr>
        <w:sym w:font="Wingdings" w:char="F071"/>
      </w:r>
      <w:r w:rsidRPr="001E74BF">
        <w:rPr>
          <w:rFonts w:ascii="Cambria" w:hAnsi="Cambria"/>
          <w:sz w:val="22"/>
          <w:szCs w:val="22"/>
        </w:rPr>
        <w:t xml:space="preserve"> małym przedsiębiorstwem</w:t>
      </w:r>
    </w:p>
    <w:p w14:paraId="5841E178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średnim przedsiębiorstwem</w:t>
      </w:r>
    </w:p>
    <w:p w14:paraId="727398CD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dużym przedsiębiorstwem</w:t>
      </w:r>
    </w:p>
    <w:p w14:paraId="57B9D301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prowadzi jednoosobową działalność gospodarczą</w:t>
      </w:r>
    </w:p>
    <w:p w14:paraId="0EE0A1D0" w14:textId="77777777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 w:rsidRPr="001E74BF">
        <w:rPr>
          <w:rFonts w:ascii="Cambria" w:hAnsi="Cambria"/>
          <w:bCs/>
          <w:color w:val="000000" w:themeColor="text1"/>
          <w:sz w:val="22"/>
          <w:szCs w:val="22"/>
        </w:rPr>
        <w:t xml:space="preserve"> jest osobą fizyczną nieprowadzącą działalności gospodarczej</w:t>
      </w:r>
    </w:p>
    <w:p w14:paraId="49CD8243" w14:textId="1ED75B20" w:rsidR="001E74BF" w:rsidRPr="001E74BF" w:rsidRDefault="001E74BF" w:rsidP="005E1CBA">
      <w:pPr>
        <w:pStyle w:val="Akapitzlist"/>
        <w:spacing w:before="120" w:after="120" w:line="276" w:lineRule="auto"/>
        <w:ind w:left="567"/>
        <w:rPr>
          <w:rFonts w:ascii="Cambria" w:hAnsi="Cambria"/>
          <w:bCs/>
          <w:color w:val="000000" w:themeColor="text1"/>
          <w:sz w:val="22"/>
          <w:szCs w:val="22"/>
        </w:rPr>
      </w:pPr>
      <w:r w:rsidRPr="001E74BF">
        <w:rPr>
          <w:rFonts w:ascii="Cambria" w:hAnsi="Cambria"/>
          <w:bCs/>
          <w:color w:val="000000" w:themeColor="text1"/>
          <w:sz w:val="22"/>
          <w:szCs w:val="22"/>
        </w:rPr>
        <w:sym w:font="Wingdings" w:char="F071"/>
      </w:r>
      <w:r>
        <w:rPr>
          <w:rFonts w:ascii="Cambria" w:hAnsi="Cambria"/>
          <w:bCs/>
          <w:color w:val="000000" w:themeColor="text1"/>
          <w:sz w:val="22"/>
          <w:szCs w:val="22"/>
        </w:rPr>
        <w:t xml:space="preserve"> inny rodzaj</w:t>
      </w:r>
    </w:p>
    <w:p w14:paraId="06BC5CEB" w14:textId="30734D4E" w:rsidR="00916821" w:rsidRPr="000674EA" w:rsidRDefault="00916821" w:rsidP="000674EA">
      <w:pPr>
        <w:pStyle w:val="Akapitzlist"/>
        <w:numPr>
          <w:ilvl w:val="0"/>
          <w:numId w:val="137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674E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03455E6B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43E772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12B937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0583153" w14:textId="77777777" w:rsidR="00916821" w:rsidRPr="002E64B8" w:rsidRDefault="00916821" w:rsidP="00FC3462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268F56C" w14:textId="77777777" w:rsidR="00916821" w:rsidRPr="002E64B8" w:rsidRDefault="00916821" w:rsidP="00FC3462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3F9C19E2" w14:textId="77777777" w:rsidR="00916821" w:rsidRDefault="00916821" w:rsidP="00FC3462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299D16F" w14:textId="77777777" w:rsidR="003D6C5A" w:rsidRDefault="00E03C24" w:rsidP="00E03C24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2048377" w14:textId="77777777" w:rsidR="003D6C5A" w:rsidRDefault="003D6C5A" w:rsidP="003D6C5A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0DBAEEA4" w14:textId="77777777" w:rsidR="00757385" w:rsidRDefault="00757385" w:rsidP="00757385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</w:p>
    <w:p w14:paraId="5761D4BB" w14:textId="77777777" w:rsidR="00757385" w:rsidRDefault="00757385" w:rsidP="00757385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42343489" w14:textId="547AFFFA" w:rsidR="00B945D9" w:rsidRPr="00B945D9" w:rsidRDefault="00B945D9" w:rsidP="00B945D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14:paraId="67D05079" w14:textId="77777777" w:rsidR="00445412" w:rsidRPr="002E64B8" w:rsidRDefault="00445412" w:rsidP="00B945D9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3DAC1098" w14:textId="77777777" w:rsidR="002B4E7F" w:rsidRPr="002E64B8" w:rsidRDefault="002B4E7F" w:rsidP="00FC3462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2B4E7F" w:rsidRPr="002E64B8" w:rsidSect="00445412">
      <w:footerReference w:type="default" r:id="rId8"/>
      <w:footerReference w:type="first" r:id="rId9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F3752" w14:textId="77777777" w:rsidR="00F65362" w:rsidRDefault="00F65362">
      <w:r>
        <w:separator/>
      </w:r>
    </w:p>
  </w:endnote>
  <w:endnote w:type="continuationSeparator" w:id="0">
    <w:p w14:paraId="116F6621" w14:textId="77777777" w:rsidR="00F65362" w:rsidRDefault="00F65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D855B6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95D05E7" w14:textId="77777777" w:rsidR="00992B9E" w:rsidRPr="00992B9E" w:rsidRDefault="001D5269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="00992B9E"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E726B6">
      <w:rPr>
        <w:rFonts w:ascii="Cambria" w:hAnsi="Cambria"/>
        <w:noProof/>
      </w:rPr>
      <w:t>3</w:t>
    </w:r>
    <w:r w:rsidRPr="00992B9E">
      <w:rPr>
        <w:rFonts w:ascii="Cambria" w:hAnsi="Cambria"/>
      </w:rPr>
      <w:fldChar w:fldCharType="end"/>
    </w:r>
    <w:r w:rsidR="00992B9E" w:rsidRPr="00992B9E">
      <w:rPr>
        <w:rFonts w:ascii="Cambria" w:hAnsi="Cambria"/>
      </w:rPr>
      <w:t xml:space="preserve"> | </w:t>
    </w:r>
    <w:r w:rsidR="00992B9E" w:rsidRPr="00992B9E">
      <w:rPr>
        <w:rFonts w:ascii="Cambria" w:hAnsi="Cambria"/>
        <w:color w:val="7F7F7F"/>
        <w:spacing w:val="60"/>
      </w:rPr>
      <w:t>Strona</w:t>
    </w:r>
  </w:p>
  <w:p w14:paraId="20B84024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955C5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3C3013" w14:textId="77777777" w:rsidR="00C469FC" w:rsidRPr="00C469FC" w:rsidRDefault="001D5269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="00C469FC"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E726B6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="00C469FC" w:rsidRPr="00C469FC">
      <w:rPr>
        <w:rFonts w:ascii="Cambria" w:hAnsi="Cambria"/>
      </w:rPr>
      <w:t xml:space="preserve"> | </w:t>
    </w:r>
    <w:r w:rsidR="00C469FC" w:rsidRPr="00C469FC">
      <w:rPr>
        <w:rFonts w:ascii="Cambria" w:hAnsi="Cambria"/>
        <w:color w:val="7F7F7F"/>
        <w:spacing w:val="60"/>
      </w:rPr>
      <w:t>Strona</w:t>
    </w:r>
  </w:p>
  <w:p w14:paraId="2B0D03A6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2811B8" w14:textId="77777777" w:rsidR="00F65362" w:rsidRDefault="00F65362">
      <w:r>
        <w:separator/>
      </w:r>
    </w:p>
  </w:footnote>
  <w:footnote w:type="continuationSeparator" w:id="0">
    <w:p w14:paraId="759F3142" w14:textId="77777777" w:rsidR="00F65362" w:rsidRDefault="00F65362">
      <w:r>
        <w:continuationSeparator/>
      </w:r>
    </w:p>
  </w:footnote>
  <w:footnote w:id="1">
    <w:p w14:paraId="2277552A" w14:textId="1D9CB64B" w:rsidR="004A3437" w:rsidRPr="008B7B99" w:rsidRDefault="004A3437" w:rsidP="004A3437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 w:rsidR="001B20C5"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(Dz.U. z 20</w:t>
      </w:r>
      <w:r w:rsidR="00B57B33">
        <w:rPr>
          <w:rFonts w:ascii="Cambria" w:hAnsi="Cambria"/>
        </w:rPr>
        <w:t>23</w:t>
      </w:r>
      <w:r w:rsidRPr="008B7B99">
        <w:rPr>
          <w:rFonts w:ascii="Cambria" w:hAnsi="Cambria"/>
        </w:rPr>
        <w:t xml:space="preserve"> r., poz. </w:t>
      </w:r>
      <w:r w:rsidR="00B57B33">
        <w:rPr>
          <w:rFonts w:ascii="Cambria" w:hAnsi="Cambria"/>
        </w:rPr>
        <w:t>16</w:t>
      </w:r>
      <w:r w:rsidR="00891A06">
        <w:rPr>
          <w:rFonts w:ascii="Cambria" w:hAnsi="Cambria"/>
        </w:rPr>
        <w:t>0</w:t>
      </w:r>
      <w:r w:rsidR="00B57B33">
        <w:rPr>
          <w:rFonts w:ascii="Cambria" w:hAnsi="Cambria"/>
        </w:rPr>
        <w:t>5</w:t>
      </w:r>
      <w:r w:rsidRPr="008B7B99">
        <w:rPr>
          <w:rFonts w:ascii="Cambria" w:hAnsi="Cambria"/>
        </w:rPr>
        <w:t xml:space="preserve"> ze zm.),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0C95D69"/>
    <w:multiLevelType w:val="hybridMultilevel"/>
    <w:tmpl w:val="BFCA24DA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9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9570456"/>
    <w:multiLevelType w:val="hybridMultilevel"/>
    <w:tmpl w:val="0C9629BC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3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4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5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6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0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1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1D03243C"/>
    <w:multiLevelType w:val="hybridMultilevel"/>
    <w:tmpl w:val="39E8F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8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9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71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2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3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6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7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9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5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6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7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8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9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0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2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3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4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5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6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7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8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101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2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3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26831EB"/>
    <w:multiLevelType w:val="hybridMultilevel"/>
    <w:tmpl w:val="849A7C00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7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8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0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11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5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6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0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22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5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7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8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A4654C2"/>
    <w:multiLevelType w:val="hybridMultilevel"/>
    <w:tmpl w:val="1840AC28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C275308"/>
    <w:multiLevelType w:val="hybridMultilevel"/>
    <w:tmpl w:val="346A2D82"/>
    <w:lvl w:ilvl="0" w:tplc="55A6129A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34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5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7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9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40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2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3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5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50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36"/>
  </w:num>
  <w:num w:numId="5">
    <w:abstractNumId w:val="112"/>
  </w:num>
  <w:num w:numId="6">
    <w:abstractNumId w:val="124"/>
  </w:num>
  <w:num w:numId="7">
    <w:abstractNumId w:val="64"/>
  </w:num>
  <w:num w:numId="8">
    <w:abstractNumId w:val="92"/>
  </w:num>
  <w:num w:numId="9">
    <w:abstractNumId w:val="67"/>
  </w:num>
  <w:num w:numId="10">
    <w:abstractNumId w:val="0"/>
  </w:num>
  <w:num w:numId="11">
    <w:abstractNumId w:val="95"/>
  </w:num>
  <w:num w:numId="12">
    <w:abstractNumId w:val="88"/>
  </w:num>
  <w:num w:numId="13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6"/>
    <w:lvlOverride w:ilvl="0">
      <w:startOverride w:val="1"/>
    </w:lvlOverride>
  </w:num>
  <w:num w:numId="15">
    <w:abstractNumId w:val="114"/>
    <w:lvlOverride w:ilvl="0">
      <w:startOverride w:val="1"/>
    </w:lvlOverride>
  </w:num>
  <w:num w:numId="16">
    <w:abstractNumId w:val="91"/>
    <w:lvlOverride w:ilvl="0">
      <w:startOverride w:val="1"/>
    </w:lvlOverride>
  </w:num>
  <w:num w:numId="17">
    <w:abstractNumId w:val="114"/>
  </w:num>
  <w:num w:numId="18">
    <w:abstractNumId w:val="91"/>
  </w:num>
  <w:num w:numId="19">
    <w:abstractNumId w:val="60"/>
  </w:num>
  <w:num w:numId="20">
    <w:abstractNumId w:val="106"/>
  </w:num>
  <w:num w:numId="21">
    <w:abstractNumId w:val="42"/>
  </w:num>
  <w:num w:numId="22">
    <w:abstractNumId w:val="73"/>
  </w:num>
  <w:num w:numId="23">
    <w:abstractNumId w:val="61"/>
  </w:num>
  <w:num w:numId="24">
    <w:abstractNumId w:val="109"/>
  </w:num>
  <w:num w:numId="25">
    <w:abstractNumId w:val="128"/>
  </w:num>
  <w:num w:numId="26">
    <w:abstractNumId w:val="36"/>
  </w:num>
  <w:num w:numId="27">
    <w:abstractNumId w:val="98"/>
  </w:num>
  <w:num w:numId="28">
    <w:abstractNumId w:val="40"/>
  </w:num>
  <w:num w:numId="29">
    <w:abstractNumId w:val="122"/>
  </w:num>
  <w:num w:numId="30">
    <w:abstractNumId w:val="111"/>
  </w:num>
  <w:num w:numId="31">
    <w:abstractNumId w:val="116"/>
  </w:num>
  <w:num w:numId="32">
    <w:abstractNumId w:val="89"/>
  </w:num>
  <w:num w:numId="33">
    <w:abstractNumId w:val="82"/>
  </w:num>
  <w:num w:numId="34">
    <w:abstractNumId w:val="102"/>
  </w:num>
  <w:num w:numId="35">
    <w:abstractNumId w:val="75"/>
  </w:num>
  <w:num w:numId="36">
    <w:abstractNumId w:val="150"/>
  </w:num>
  <w:num w:numId="37">
    <w:abstractNumId w:val="81"/>
  </w:num>
  <w:num w:numId="38">
    <w:abstractNumId w:val="38"/>
  </w:num>
  <w:num w:numId="39">
    <w:abstractNumId w:val="141"/>
  </w:num>
  <w:num w:numId="40">
    <w:abstractNumId w:val="135"/>
  </w:num>
  <w:num w:numId="41">
    <w:abstractNumId w:val="125"/>
  </w:num>
  <w:num w:numId="42">
    <w:abstractNumId w:val="52"/>
  </w:num>
  <w:num w:numId="43">
    <w:abstractNumId w:val="84"/>
  </w:num>
  <w:num w:numId="44">
    <w:abstractNumId w:val="58"/>
  </w:num>
  <w:num w:numId="45">
    <w:abstractNumId w:val="142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7"/>
  </w:num>
  <w:num w:numId="65">
    <w:abstractNumId w:val="72"/>
  </w:num>
  <w:num w:numId="66">
    <w:abstractNumId w:val="76"/>
  </w:num>
  <w:num w:numId="67">
    <w:abstractNumId w:val="110"/>
  </w:num>
  <w:num w:numId="68">
    <w:abstractNumId w:val="50"/>
  </w:num>
  <w:num w:numId="69">
    <w:abstractNumId w:val="147"/>
  </w:num>
  <w:num w:numId="70">
    <w:abstractNumId w:val="146"/>
  </w:num>
  <w:num w:numId="71">
    <w:abstractNumId w:val="93"/>
  </w:num>
  <w:num w:numId="72">
    <w:abstractNumId w:val="83"/>
  </w:num>
  <w:num w:numId="73">
    <w:abstractNumId w:val="86"/>
  </w:num>
  <w:num w:numId="74">
    <w:abstractNumId w:val="69"/>
  </w:num>
  <w:num w:numId="75">
    <w:abstractNumId w:val="74"/>
  </w:num>
  <w:num w:numId="76">
    <w:abstractNumId w:val="121"/>
  </w:num>
  <w:num w:numId="77">
    <w:abstractNumId w:val="101"/>
  </w:num>
  <w:num w:numId="78">
    <w:abstractNumId w:val="149"/>
  </w:num>
  <w:num w:numId="79">
    <w:abstractNumId w:val="138"/>
  </w:num>
  <w:num w:numId="80">
    <w:abstractNumId w:val="113"/>
  </w:num>
  <w:num w:numId="81">
    <w:abstractNumId w:val="123"/>
  </w:num>
  <w:num w:numId="82">
    <w:abstractNumId w:val="148"/>
  </w:num>
  <w:num w:numId="83">
    <w:abstractNumId w:val="85"/>
  </w:num>
  <w:num w:numId="84">
    <w:abstractNumId w:val="108"/>
  </w:num>
  <w:num w:numId="85">
    <w:abstractNumId w:val="97"/>
  </w:num>
  <w:num w:numId="86">
    <w:abstractNumId w:val="96"/>
  </w:num>
  <w:num w:numId="87">
    <w:abstractNumId w:val="144"/>
  </w:num>
  <w:num w:numId="88">
    <w:abstractNumId w:val="57"/>
  </w:num>
  <w:num w:numId="89">
    <w:abstractNumId w:val="71"/>
  </w:num>
  <w:num w:numId="90">
    <w:abstractNumId w:val="100"/>
  </w:num>
  <w:num w:numId="91">
    <w:abstractNumId w:val="59"/>
  </w:num>
  <w:num w:numId="92">
    <w:abstractNumId w:val="78"/>
  </w:num>
  <w:num w:numId="93">
    <w:abstractNumId w:val="68"/>
  </w:num>
  <w:num w:numId="94">
    <w:abstractNumId w:val="41"/>
  </w:num>
  <w:num w:numId="95">
    <w:abstractNumId w:val="133"/>
  </w:num>
  <w:num w:numId="96">
    <w:abstractNumId w:val="115"/>
  </w:num>
  <w:num w:numId="97">
    <w:abstractNumId w:val="77"/>
  </w:num>
  <w:num w:numId="98">
    <w:abstractNumId w:val="63"/>
  </w:num>
  <w:num w:numId="99">
    <w:abstractNumId w:val="79"/>
  </w:num>
  <w:num w:numId="100">
    <w:abstractNumId w:val="132"/>
  </w:num>
  <w:num w:numId="101">
    <w:abstractNumId w:val="145"/>
  </w:num>
  <w:num w:numId="102">
    <w:abstractNumId w:val="127"/>
  </w:num>
  <w:num w:numId="103">
    <w:abstractNumId w:val="120"/>
  </w:num>
  <w:num w:numId="104">
    <w:abstractNumId w:val="94"/>
  </w:num>
  <w:num w:numId="105">
    <w:abstractNumId w:val="51"/>
  </w:num>
  <w:num w:numId="106">
    <w:abstractNumId w:val="117"/>
  </w:num>
  <w:num w:numId="107">
    <w:abstractNumId w:val="39"/>
  </w:num>
  <w:num w:numId="108">
    <w:abstractNumId w:val="55"/>
  </w:num>
  <w:num w:numId="109">
    <w:abstractNumId w:val="43"/>
  </w:num>
  <w:num w:numId="110">
    <w:abstractNumId w:val="143"/>
  </w:num>
  <w:num w:numId="111">
    <w:abstractNumId w:val="103"/>
  </w:num>
  <w:num w:numId="112">
    <w:abstractNumId w:val="66"/>
  </w:num>
  <w:num w:numId="113">
    <w:abstractNumId w:val="118"/>
  </w:num>
  <w:num w:numId="114">
    <w:abstractNumId w:val="134"/>
  </w:num>
  <w:num w:numId="115">
    <w:abstractNumId w:val="48"/>
  </w:num>
  <w:num w:numId="116">
    <w:abstractNumId w:val="104"/>
  </w:num>
  <w:num w:numId="117">
    <w:abstractNumId w:val="45"/>
  </w:num>
  <w:num w:numId="118">
    <w:abstractNumId w:val="139"/>
  </w:num>
  <w:num w:numId="119">
    <w:abstractNumId w:val="54"/>
  </w:num>
  <w:num w:numId="120">
    <w:abstractNumId w:val="1"/>
  </w:num>
  <w:num w:numId="121">
    <w:abstractNumId w:val="3"/>
  </w:num>
  <w:num w:numId="122">
    <w:abstractNumId w:val="87"/>
  </w:num>
  <w:num w:numId="123">
    <w:abstractNumId w:val="90"/>
  </w:num>
  <w:num w:numId="124">
    <w:abstractNumId w:val="140"/>
  </w:num>
  <w:num w:numId="125">
    <w:abstractNumId w:val="56"/>
  </w:num>
  <w:num w:numId="126">
    <w:abstractNumId w:val="44"/>
  </w:num>
  <w:num w:numId="127">
    <w:abstractNumId w:val="53"/>
  </w:num>
  <w:num w:numId="128">
    <w:abstractNumId w:val="70"/>
  </w:num>
  <w:num w:numId="129">
    <w:abstractNumId w:val="46"/>
  </w:num>
  <w:num w:numId="130">
    <w:abstractNumId w:val="137"/>
  </w:num>
  <w:num w:numId="131">
    <w:abstractNumId w:val="129"/>
  </w:num>
  <w:num w:numId="132">
    <w:abstractNumId w:val="99"/>
  </w:num>
  <w:num w:numId="133">
    <w:abstractNumId w:val="80"/>
  </w:num>
  <w:num w:numId="134">
    <w:abstractNumId w:val="47"/>
  </w:num>
  <w:num w:numId="135">
    <w:abstractNumId w:val="1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6">
    <w:abstractNumId w:val="62"/>
  </w:num>
  <w:num w:numId="137">
    <w:abstractNumId w:val="130"/>
  </w:num>
  <w:num w:numId="138">
    <w:abstractNumId w:val="37"/>
  </w:num>
  <w:num w:numId="139">
    <w:abstractNumId w:val="131"/>
  </w:num>
  <w:num w:numId="140">
    <w:abstractNumId w:val="49"/>
  </w:num>
  <w:num w:numId="141">
    <w:abstractNumId w:val="105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0989"/>
    <w:rsid w:val="0000202C"/>
    <w:rsid w:val="000028A7"/>
    <w:rsid w:val="000047B5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BF4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0D65"/>
    <w:rsid w:val="00062F7C"/>
    <w:rsid w:val="00063AA5"/>
    <w:rsid w:val="00063AFF"/>
    <w:rsid w:val="0006486E"/>
    <w:rsid w:val="0006514F"/>
    <w:rsid w:val="000674EA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4391"/>
    <w:rsid w:val="000A61E6"/>
    <w:rsid w:val="000A6412"/>
    <w:rsid w:val="000A68E5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620C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CC7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0AA"/>
    <w:rsid w:val="00142C70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CA4"/>
    <w:rsid w:val="00186667"/>
    <w:rsid w:val="00187047"/>
    <w:rsid w:val="00187EB0"/>
    <w:rsid w:val="00190666"/>
    <w:rsid w:val="00192DD0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6931"/>
    <w:rsid w:val="001A7188"/>
    <w:rsid w:val="001B03C3"/>
    <w:rsid w:val="001B0701"/>
    <w:rsid w:val="001B0918"/>
    <w:rsid w:val="001B20C5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5269"/>
    <w:rsid w:val="001D7446"/>
    <w:rsid w:val="001E0209"/>
    <w:rsid w:val="001E07D9"/>
    <w:rsid w:val="001E0ADF"/>
    <w:rsid w:val="001E2729"/>
    <w:rsid w:val="001E2E4F"/>
    <w:rsid w:val="001E334C"/>
    <w:rsid w:val="001E3CF4"/>
    <w:rsid w:val="001E74BF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FB0"/>
    <w:rsid w:val="0024139B"/>
    <w:rsid w:val="002415B5"/>
    <w:rsid w:val="00241E19"/>
    <w:rsid w:val="00241FAC"/>
    <w:rsid w:val="00242843"/>
    <w:rsid w:val="00243617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FB0"/>
    <w:rsid w:val="002840F4"/>
    <w:rsid w:val="00284BB2"/>
    <w:rsid w:val="002852F9"/>
    <w:rsid w:val="00285868"/>
    <w:rsid w:val="002934F3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AB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0DF6"/>
    <w:rsid w:val="003E17BD"/>
    <w:rsid w:val="003E3B67"/>
    <w:rsid w:val="003E493D"/>
    <w:rsid w:val="003E653F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0D14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885"/>
    <w:rsid w:val="004F22B9"/>
    <w:rsid w:val="004F397E"/>
    <w:rsid w:val="004F5FC8"/>
    <w:rsid w:val="004F646B"/>
    <w:rsid w:val="004F6ABC"/>
    <w:rsid w:val="00501F7D"/>
    <w:rsid w:val="00502FC3"/>
    <w:rsid w:val="00506412"/>
    <w:rsid w:val="00507C10"/>
    <w:rsid w:val="00510C12"/>
    <w:rsid w:val="00511815"/>
    <w:rsid w:val="005138EE"/>
    <w:rsid w:val="00514A3A"/>
    <w:rsid w:val="0051535E"/>
    <w:rsid w:val="005168F6"/>
    <w:rsid w:val="00521F24"/>
    <w:rsid w:val="00523D7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47FDC"/>
    <w:rsid w:val="00552663"/>
    <w:rsid w:val="00552F10"/>
    <w:rsid w:val="005534B7"/>
    <w:rsid w:val="00554AE7"/>
    <w:rsid w:val="00554F11"/>
    <w:rsid w:val="00555363"/>
    <w:rsid w:val="00555DF2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0FF3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AD"/>
    <w:rsid w:val="005C5EB3"/>
    <w:rsid w:val="005C6194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CBA"/>
    <w:rsid w:val="005E5EEF"/>
    <w:rsid w:val="005E5F85"/>
    <w:rsid w:val="005E6F5A"/>
    <w:rsid w:val="005F0482"/>
    <w:rsid w:val="005F11B7"/>
    <w:rsid w:val="005F18D0"/>
    <w:rsid w:val="005F1E91"/>
    <w:rsid w:val="005F2C5C"/>
    <w:rsid w:val="005F3D60"/>
    <w:rsid w:val="005F3F35"/>
    <w:rsid w:val="005F4C12"/>
    <w:rsid w:val="005F634C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10CB"/>
    <w:rsid w:val="00633D2F"/>
    <w:rsid w:val="0063483B"/>
    <w:rsid w:val="00635FDC"/>
    <w:rsid w:val="00642D26"/>
    <w:rsid w:val="00643EBA"/>
    <w:rsid w:val="00644329"/>
    <w:rsid w:val="006451EC"/>
    <w:rsid w:val="006544C9"/>
    <w:rsid w:val="0065644F"/>
    <w:rsid w:val="006616A6"/>
    <w:rsid w:val="00663C1A"/>
    <w:rsid w:val="00664B67"/>
    <w:rsid w:val="0066543D"/>
    <w:rsid w:val="00665988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6C0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7385"/>
    <w:rsid w:val="007611F4"/>
    <w:rsid w:val="00763044"/>
    <w:rsid w:val="007631C7"/>
    <w:rsid w:val="007645FC"/>
    <w:rsid w:val="007652FB"/>
    <w:rsid w:val="00766A10"/>
    <w:rsid w:val="00771E88"/>
    <w:rsid w:val="00772B8A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3BF6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3B1A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0AAC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1A06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152"/>
    <w:rsid w:val="008D234E"/>
    <w:rsid w:val="008D26B1"/>
    <w:rsid w:val="008D3466"/>
    <w:rsid w:val="008D4478"/>
    <w:rsid w:val="008D533A"/>
    <w:rsid w:val="008D5E50"/>
    <w:rsid w:val="008E0338"/>
    <w:rsid w:val="008E0A63"/>
    <w:rsid w:val="008E179D"/>
    <w:rsid w:val="008E4439"/>
    <w:rsid w:val="008E6D0D"/>
    <w:rsid w:val="008F0B20"/>
    <w:rsid w:val="008F22B6"/>
    <w:rsid w:val="008F2C3C"/>
    <w:rsid w:val="008F4196"/>
    <w:rsid w:val="008F4331"/>
    <w:rsid w:val="008F4845"/>
    <w:rsid w:val="008F5DFD"/>
    <w:rsid w:val="00900949"/>
    <w:rsid w:val="00900AB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6567"/>
    <w:rsid w:val="00927712"/>
    <w:rsid w:val="0093024B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47B16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248F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22F3"/>
    <w:rsid w:val="009F39F1"/>
    <w:rsid w:val="009F54FC"/>
    <w:rsid w:val="009F6CD8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95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CB3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2839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0696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AF7438"/>
    <w:rsid w:val="00B01FE0"/>
    <w:rsid w:val="00B032A0"/>
    <w:rsid w:val="00B038A9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EDD"/>
    <w:rsid w:val="00B57B33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347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7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0D2C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59EE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7BD5"/>
    <w:rsid w:val="00D406D2"/>
    <w:rsid w:val="00D40F7B"/>
    <w:rsid w:val="00D441A2"/>
    <w:rsid w:val="00D451E0"/>
    <w:rsid w:val="00D45980"/>
    <w:rsid w:val="00D47A42"/>
    <w:rsid w:val="00D538AD"/>
    <w:rsid w:val="00D54C99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6AF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A77CE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148A"/>
    <w:rsid w:val="00DC30C7"/>
    <w:rsid w:val="00DC50C5"/>
    <w:rsid w:val="00DC7B7D"/>
    <w:rsid w:val="00DD0092"/>
    <w:rsid w:val="00DD255C"/>
    <w:rsid w:val="00DD2583"/>
    <w:rsid w:val="00DD29F5"/>
    <w:rsid w:val="00DD65E6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26B6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8A4"/>
    <w:rsid w:val="00ED29F7"/>
    <w:rsid w:val="00ED2BC3"/>
    <w:rsid w:val="00ED63FA"/>
    <w:rsid w:val="00EE09C7"/>
    <w:rsid w:val="00EE1E61"/>
    <w:rsid w:val="00EE3A6B"/>
    <w:rsid w:val="00EE4A25"/>
    <w:rsid w:val="00EE531D"/>
    <w:rsid w:val="00EE5D03"/>
    <w:rsid w:val="00EF0ABA"/>
    <w:rsid w:val="00EF27FE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746C"/>
    <w:rsid w:val="00F2021D"/>
    <w:rsid w:val="00F25B21"/>
    <w:rsid w:val="00F27914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362"/>
    <w:rsid w:val="00F65706"/>
    <w:rsid w:val="00F677FD"/>
    <w:rsid w:val="00F704E6"/>
    <w:rsid w:val="00F705CD"/>
    <w:rsid w:val="00F75AF0"/>
    <w:rsid w:val="00F774C4"/>
    <w:rsid w:val="00F77D58"/>
    <w:rsid w:val="00F8086C"/>
    <w:rsid w:val="00F81E31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19A0"/>
    <w:rsid w:val="00FA2074"/>
    <w:rsid w:val="00FA4A24"/>
    <w:rsid w:val="00FA4AE1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78D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3F9C"/>
    <w:rsid w:val="00FF5A44"/>
    <w:rsid w:val="00FF7431"/>
    <w:rsid w:val="00FF7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84CB3"/>
  <w15:docId w15:val="{C69837F6-6F85-4C56-9F98-9148DE049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2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B4E3A-47FA-44BF-9BD0-F451CB412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1187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1217 N.Solec Kujawski Katarzyna Nieznaj</cp:lastModifiedBy>
  <cp:revision>24</cp:revision>
  <cp:lastPrinted>2017-05-23T12:32:00Z</cp:lastPrinted>
  <dcterms:created xsi:type="dcterms:W3CDTF">2022-05-25T13:16:00Z</dcterms:created>
  <dcterms:modified xsi:type="dcterms:W3CDTF">2023-10-20T11:47:00Z</dcterms:modified>
</cp:coreProperties>
</file>