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6E9F8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E6C8E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14:paraId="4A7AB72B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PRAVIDLÁ UPLATŇOVANIA </w:t>
      </w:r>
      <w:r w:rsidRPr="00AE6C8E">
        <w:rPr>
          <w:rFonts w:ascii="Arial Narrow" w:hAnsi="Arial Narrow" w:cs="Arial"/>
          <w:b/>
          <w:bCs/>
          <w:sz w:val="24"/>
          <w:szCs w:val="24"/>
        </w:rPr>
        <w:t xml:space="preserve">KRITÉRIA  NA VYHODNOTENIE PONÚK </w:t>
      </w:r>
    </w:p>
    <w:p w14:paraId="60D1D1FF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14:paraId="6C721A9F" w14:textId="77777777" w:rsidR="00AE6C8E" w:rsidRPr="00AE6C8E" w:rsidRDefault="00AE6C8E" w:rsidP="00AE6C8E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707430AF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347C8B35" w14:textId="3CC834B5" w:rsidR="00AE6C8E" w:rsidRPr="00AE6C8E" w:rsidRDefault="00B20E09" w:rsidP="00B320CD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4"/>
          <w:szCs w:val="24"/>
          <w:lang w:eastAsia="sk-SK"/>
        </w:rPr>
      </w:pPr>
      <w:r>
        <w:rPr>
          <w:rFonts w:ascii="Arial Narrow" w:eastAsia="Calibri" w:hAnsi="Arial Narrow"/>
          <w:sz w:val="24"/>
          <w:szCs w:val="24"/>
          <w:lang w:eastAsia="sk-SK"/>
        </w:rPr>
        <w:t>Verejný obstarávateľ prostredníctvom</w:t>
      </w:r>
      <w:r w:rsidR="00AE6C8E" w:rsidRPr="00AE6C8E">
        <w:rPr>
          <w:rFonts w:ascii="Arial Narrow" w:eastAsia="Calibri" w:hAnsi="Arial Narrow"/>
          <w:sz w:val="24"/>
          <w:szCs w:val="24"/>
          <w:lang w:eastAsia="sk-SK"/>
        </w:rPr>
        <w:t xml:space="preserve"> elektronického prostriedku JOSEPHINE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28F53DCE" w14:textId="77777777" w:rsidR="00AE6C8E" w:rsidRPr="00AE6C8E" w:rsidRDefault="00AE6C8E" w:rsidP="00B320CD">
      <w:pPr>
        <w:spacing w:before="120" w:after="120" w:line="276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 w:cs="Arial"/>
          <w:b/>
          <w:sz w:val="24"/>
          <w:szCs w:val="24"/>
        </w:rPr>
        <w:t xml:space="preserve">Kritérium na vyhodnotenie ponúk: </w:t>
      </w: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6350E199" w14:textId="77777777" w:rsidR="00AE6C8E" w:rsidRPr="00AE6C8E" w:rsidRDefault="00AE6C8E" w:rsidP="00B320CD">
      <w:pPr>
        <w:pStyle w:val="Odsekzoznamu"/>
        <w:spacing w:after="120" w:line="276" w:lineRule="auto"/>
        <w:ind w:left="0"/>
        <w:jc w:val="both"/>
        <w:rPr>
          <w:rFonts w:ascii="Arial Narrow" w:hAnsi="Arial Narrow"/>
          <w:sz w:val="24"/>
          <w:szCs w:val="24"/>
        </w:rPr>
      </w:pPr>
      <w:r w:rsidRPr="00AE6C8E">
        <w:rPr>
          <w:rFonts w:ascii="Arial Narrow" w:hAnsi="Arial Narrow"/>
          <w:sz w:val="24"/>
          <w:szCs w:val="24"/>
        </w:rPr>
        <w:t>Uchádzačom predložený návrh na plnenie tohto kritéria musí byť zaokrúhlený na dve desatinné miesta.</w:t>
      </w:r>
    </w:p>
    <w:p w14:paraId="30EB9BA6" w14:textId="5760043A" w:rsidR="00AE6C8E" w:rsidRPr="00AE6C8E" w:rsidRDefault="00AE6C8E" w:rsidP="00B320CD">
      <w:pPr>
        <w:spacing w:before="120" w:after="120" w:line="276" w:lineRule="auto"/>
        <w:jc w:val="both"/>
        <w:rPr>
          <w:rFonts w:ascii="Arial Narrow" w:hAnsi="Arial Narrow"/>
          <w:sz w:val="24"/>
          <w:szCs w:val="24"/>
        </w:rPr>
      </w:pPr>
      <w:r w:rsidRPr="00AE6C8E">
        <w:rPr>
          <w:rFonts w:ascii="Arial Narrow" w:hAnsi="Arial Narrow"/>
          <w:sz w:val="24"/>
          <w:szCs w:val="24"/>
        </w:rPr>
        <w:t xml:space="preserve">Jediným kritériom na vyhodnotenie ponúk je najnižšia navrhovaná celková cena za dodanie požadovaného predmetu zákazky vyjadrená v EUR bez DPH, uvedená v ponuke uchádzača podľa prílohy č. </w:t>
      </w:r>
      <w:r w:rsidR="00F57477">
        <w:rPr>
          <w:rFonts w:ascii="Arial Narrow" w:hAnsi="Arial Narrow"/>
          <w:sz w:val="24"/>
          <w:szCs w:val="24"/>
        </w:rPr>
        <w:t>2</w:t>
      </w:r>
      <w:r w:rsidRPr="00AE6C8E">
        <w:rPr>
          <w:rFonts w:ascii="Arial Narrow" w:hAnsi="Arial Narrow"/>
          <w:sz w:val="24"/>
          <w:szCs w:val="24"/>
        </w:rPr>
        <w:t xml:space="preserve"> týchto súťažných podkladov. Všetky ceny uvedené v ponuke uchádzača podľa prílohy č. </w:t>
      </w:r>
      <w:r w:rsidR="00F57477">
        <w:rPr>
          <w:rFonts w:ascii="Arial Narrow" w:hAnsi="Arial Narrow"/>
          <w:sz w:val="24"/>
          <w:szCs w:val="24"/>
        </w:rPr>
        <w:t>2</w:t>
      </w:r>
      <w:r w:rsidRPr="00AE6C8E">
        <w:rPr>
          <w:rFonts w:ascii="Arial Narrow" w:hAnsi="Arial Narrow"/>
          <w:sz w:val="24"/>
          <w:szCs w:val="24"/>
        </w:rPr>
        <w:t xml:space="preserve"> týchto súťažných podkladov musia byť zaokrúhlené na dve desatinné miesta.</w:t>
      </w:r>
    </w:p>
    <w:p w14:paraId="59BF0CD0" w14:textId="77777777" w:rsidR="00AE6C8E" w:rsidRPr="00AE6C8E" w:rsidRDefault="00AE6C8E" w:rsidP="00B320CD">
      <w:pPr>
        <w:spacing w:before="120" w:after="120" w:line="276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 w:cs="Arial"/>
          <w:b/>
          <w:sz w:val="24"/>
          <w:szCs w:val="24"/>
        </w:rPr>
        <w:t>Pravidlá na uplatnenie kritéria:</w:t>
      </w:r>
    </w:p>
    <w:p w14:paraId="115B7BC8" w14:textId="77777777" w:rsidR="00AE6C8E" w:rsidRPr="00AE6C8E" w:rsidRDefault="00AE6C8E" w:rsidP="00B320CD">
      <w:pPr>
        <w:spacing w:line="276" w:lineRule="auto"/>
        <w:rPr>
          <w:rFonts w:ascii="Arial Narrow" w:hAnsi="Arial Narrow" w:cs="Arial"/>
          <w:sz w:val="24"/>
          <w:szCs w:val="24"/>
        </w:rPr>
      </w:pPr>
      <w:r w:rsidRPr="00AE6C8E">
        <w:rPr>
          <w:rFonts w:ascii="Arial Narrow" w:hAnsi="Arial Narrow" w:cs="Arial"/>
          <w:sz w:val="24"/>
          <w:szCs w:val="24"/>
        </w:rPr>
        <w:t>Celková  cena za dodanie požadovaného predmetu zákazky vyjadrená v EUR bez DPH:</w:t>
      </w:r>
    </w:p>
    <w:p w14:paraId="7DA85090" w14:textId="1571D01A" w:rsidR="00AE6C8E" w:rsidRPr="00AE6C8E" w:rsidRDefault="00AE6C8E" w:rsidP="00B320CD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>Elektronick</w:t>
      </w:r>
      <w:r w:rsidR="0043364B">
        <w:rPr>
          <w:rFonts w:ascii="Arial Narrow" w:eastAsia="Calibri" w:hAnsi="Arial Narrow"/>
          <w:sz w:val="24"/>
          <w:szCs w:val="24"/>
          <w:lang w:eastAsia="sk-SK"/>
        </w:rPr>
        <w:t>ý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prostried</w:t>
      </w:r>
      <w:r w:rsidR="0043364B">
        <w:rPr>
          <w:rFonts w:ascii="Arial Narrow" w:eastAsia="Calibri" w:hAnsi="Arial Narrow"/>
          <w:sz w:val="24"/>
          <w:szCs w:val="24"/>
          <w:lang w:eastAsia="sk-SK"/>
        </w:rPr>
        <w:t>ok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JOSEPHINE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AE6C8E">
        <w:rPr>
          <w:rFonts w:ascii="Arial Narrow" w:hAnsi="Arial Narrow"/>
          <w:sz w:val="24"/>
          <w:szCs w:val="24"/>
        </w:rPr>
        <w:t xml:space="preserve"> 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požadovaného predmetu zákazky vyjadrenú v EUR bez DPH za tretiu, atď. Ponuku uchádzača, ktorú elektronický prostriedok JOSEPHINE automatizovane vyhodnotil podľa predmetného kritéria za prvú, </w:t>
      </w:r>
      <w:proofErr w:type="spellStart"/>
      <w:r w:rsidRPr="00AE6C8E">
        <w:rPr>
          <w:rFonts w:ascii="Arial Narrow" w:eastAsia="Calibri" w:hAnsi="Arial Narrow"/>
          <w:sz w:val="24"/>
          <w:szCs w:val="24"/>
          <w:lang w:eastAsia="sk-SK"/>
        </w:rPr>
        <w:t>t.j</w:t>
      </w:r>
      <w:proofErr w:type="spellEnd"/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. úspešnú ponuku, </w:t>
      </w:r>
      <w:r w:rsidR="00674316">
        <w:rPr>
          <w:rFonts w:ascii="Arial Narrow" w:eastAsia="Calibri" w:hAnsi="Arial Narrow"/>
          <w:sz w:val="24"/>
          <w:szCs w:val="24"/>
          <w:lang w:eastAsia="sk-SK"/>
        </w:rPr>
        <w:t>verejný obstarávateľ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</w:t>
      </w:r>
      <w:r w:rsidR="00674316">
        <w:rPr>
          <w:rFonts w:ascii="Arial Narrow" w:eastAsia="Calibri" w:hAnsi="Arial Narrow"/>
          <w:sz w:val="24"/>
          <w:szCs w:val="24"/>
          <w:lang w:eastAsia="sk-SK"/>
        </w:rPr>
        <w:t>prijme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>.</w:t>
      </w:r>
    </w:p>
    <w:p w14:paraId="3D27AB42" w14:textId="77777777" w:rsidR="00AE6C8E" w:rsidRPr="00156926" w:rsidRDefault="00AE6C8E" w:rsidP="00B320CD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4"/>
          <w:szCs w:val="24"/>
          <w:highlight w:val="yellow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V </w:t>
      </w:r>
      <w:r w:rsidRPr="00AE6C8E">
        <w:rPr>
          <w:rFonts w:ascii="Arial Narrow" w:eastAsia="Calibri" w:hAnsi="Arial Narrow"/>
          <w:b/>
          <w:sz w:val="24"/>
          <w:szCs w:val="24"/>
          <w:lang w:eastAsia="sk-SK"/>
        </w:rPr>
        <w:t>prípade rovnakých návrhov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na plnenie predmetného kritéria, </w:t>
      </w:r>
      <w:proofErr w:type="spellStart"/>
      <w:r w:rsidRPr="00AE6C8E">
        <w:rPr>
          <w:rFonts w:ascii="Arial Narrow" w:eastAsia="Calibri" w:hAnsi="Arial Narrow"/>
          <w:sz w:val="24"/>
          <w:szCs w:val="24"/>
          <w:lang w:eastAsia="sk-SK"/>
        </w:rPr>
        <w:t>t.j</w:t>
      </w:r>
      <w:proofErr w:type="spellEnd"/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. rovnakej celkovej ceny </w:t>
      </w:r>
      <w:r w:rsidRPr="00AE6C8E">
        <w:rPr>
          <w:rFonts w:ascii="Arial Narrow" w:hAnsi="Arial Narrow" w:cs="Arial"/>
          <w:sz w:val="24"/>
          <w:szCs w:val="24"/>
        </w:rPr>
        <w:t>za dodanie požadovaného predmetu zákazky vyjadrená v EUR bez DPH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viacerých uchádzačov, rozhoduje o poradí </w:t>
      </w:r>
      <w:r w:rsidRPr="00E9230A">
        <w:rPr>
          <w:rFonts w:ascii="Arial Narrow" w:eastAsia="Calibri" w:hAnsi="Arial Narrow"/>
          <w:sz w:val="24"/>
          <w:szCs w:val="24"/>
          <w:lang w:eastAsia="sk-SK"/>
        </w:rPr>
        <w:t xml:space="preserve">ponúk </w:t>
      </w:r>
      <w:r w:rsidRPr="00E9230A">
        <w:rPr>
          <w:rFonts w:ascii="Arial Narrow" w:eastAsia="Calibri" w:hAnsi="Arial Narrow"/>
          <w:b/>
          <w:sz w:val="24"/>
          <w:szCs w:val="24"/>
          <w:lang w:eastAsia="sk-SK"/>
        </w:rPr>
        <w:t xml:space="preserve">pomocné vyhodnocovacie kritérium: </w:t>
      </w:r>
    </w:p>
    <w:p w14:paraId="3FDC5F0D" w14:textId="5EAF6738" w:rsidR="00E9230A" w:rsidRPr="004E7146" w:rsidRDefault="00E9230A" w:rsidP="00E9230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Cs/>
          <w:sz w:val="24"/>
          <w:szCs w:val="24"/>
        </w:rPr>
      </w:pPr>
      <w:r w:rsidRPr="00FF12AA">
        <w:rPr>
          <w:rFonts w:ascii="Arial Narrow" w:eastAsia="Calibri" w:hAnsi="Arial Narrow"/>
          <w:sz w:val="24"/>
          <w:szCs w:val="24"/>
          <w:lang w:eastAsia="sk-SK"/>
        </w:rPr>
        <w:t xml:space="preserve">Najnižšia celková cena vyjadrená v EUR bez DPH, ktorú uchádzač uvedie v rámci </w:t>
      </w:r>
      <w:r w:rsidR="008A6868">
        <w:rPr>
          <w:rFonts w:ascii="Arial Narrow" w:eastAsia="Calibri" w:hAnsi="Arial Narrow"/>
          <w:sz w:val="24"/>
          <w:szCs w:val="24"/>
          <w:lang w:eastAsia="sk-SK"/>
        </w:rPr>
        <w:t>p</w:t>
      </w:r>
      <w:r w:rsidR="008A6868" w:rsidRPr="008A6868">
        <w:rPr>
          <w:rFonts w:ascii="Arial Narrow" w:eastAsia="Calibri" w:hAnsi="Arial Narrow"/>
          <w:sz w:val="24"/>
          <w:szCs w:val="24"/>
          <w:lang w:eastAsia="sk-SK"/>
        </w:rPr>
        <w:t>oložk</w:t>
      </w:r>
      <w:r w:rsidR="008A6868">
        <w:rPr>
          <w:rFonts w:ascii="Arial Narrow" w:eastAsia="Calibri" w:hAnsi="Arial Narrow"/>
          <w:sz w:val="24"/>
          <w:szCs w:val="24"/>
          <w:lang w:eastAsia="sk-SK"/>
        </w:rPr>
        <w:t>y</w:t>
      </w:r>
      <w:r w:rsidR="008A6868" w:rsidRPr="008A6868">
        <w:rPr>
          <w:rFonts w:ascii="Arial Narrow" w:eastAsia="Calibri" w:hAnsi="Arial Narrow"/>
          <w:sz w:val="24"/>
          <w:szCs w:val="24"/>
          <w:lang w:eastAsia="sk-SK"/>
        </w:rPr>
        <w:t xml:space="preserve"> č. 2 – Spacie vaky dekové</w:t>
      </w:r>
      <w:r w:rsidR="008A6868">
        <w:rPr>
          <w:rFonts w:ascii="Arial Narrow" w:eastAsia="Calibri" w:hAnsi="Arial Narrow"/>
          <w:sz w:val="24"/>
          <w:szCs w:val="24"/>
          <w:lang w:eastAsia="sk-SK"/>
        </w:rPr>
        <w:t>.</w:t>
      </w:r>
      <w:bookmarkStart w:id="0" w:name="_GoBack"/>
      <w:bookmarkEnd w:id="0"/>
    </w:p>
    <w:p w14:paraId="4C8A4F39" w14:textId="77777777" w:rsidR="0026687E" w:rsidRPr="004E1C98" w:rsidRDefault="0026687E" w:rsidP="004E1C9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Cs/>
          <w:sz w:val="24"/>
          <w:szCs w:val="24"/>
        </w:rPr>
      </w:pPr>
    </w:p>
    <w:sectPr w:rsidR="0026687E" w:rsidRPr="004E1C98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95F6C4" w14:textId="77777777" w:rsidR="00E0637B" w:rsidRDefault="00E0637B" w:rsidP="007C6581">
      <w:r>
        <w:separator/>
      </w:r>
    </w:p>
  </w:endnote>
  <w:endnote w:type="continuationSeparator" w:id="0">
    <w:p w14:paraId="6705C6F9" w14:textId="77777777" w:rsidR="00E0637B" w:rsidRDefault="00E0637B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E390C" w14:textId="13A0A712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8A6868">
      <w:rPr>
        <w:rFonts w:ascii="Arial Narrow" w:hAnsi="Arial Narrow" w:cs="Arial"/>
        <w:noProof/>
        <w:color w:val="000000"/>
        <w:sz w:val="18"/>
        <w:szCs w:val="18"/>
      </w:rPr>
      <w:t>1</w: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fldSimple w:instr=" NUMPAGES  \* Arabic  \* MERGEFORMAT ">
      <w:r w:rsidR="008A6868" w:rsidRPr="008A6868">
        <w:rPr>
          <w:rFonts w:ascii="Arial Narrow" w:hAnsi="Arial Narrow" w:cs="Arial"/>
          <w:noProof/>
          <w:color w:val="000000"/>
          <w:sz w:val="18"/>
          <w:szCs w:val="18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62478D" w14:textId="77777777" w:rsidR="00E0637B" w:rsidRDefault="00E0637B" w:rsidP="007C6581">
      <w:r>
        <w:separator/>
      </w:r>
    </w:p>
  </w:footnote>
  <w:footnote w:type="continuationSeparator" w:id="0">
    <w:p w14:paraId="6FD783B0" w14:textId="77777777" w:rsidR="00E0637B" w:rsidRDefault="00E0637B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F641E" w14:textId="77777777" w:rsidR="004E1C98" w:rsidRPr="009D0F4D" w:rsidRDefault="008A469F" w:rsidP="004E1C98">
    <w:pPr>
      <w:pStyle w:val="Odsekzoznamu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76" w:lineRule="auto"/>
      <w:ind w:left="360"/>
      <w:contextualSpacing/>
      <w:jc w:val="right"/>
      <w:rPr>
        <w:rFonts w:ascii="Arial Narrow" w:eastAsia="TimesNewRomanPSMT" w:hAnsi="Arial Narrow"/>
      </w:rPr>
    </w:pPr>
    <w:r w:rsidRPr="00506046">
      <w:rPr>
        <w:rFonts w:ascii="Arial Narrow" w:hAnsi="Arial Narrow"/>
      </w:rPr>
      <w:t xml:space="preserve">Príloha č. </w:t>
    </w:r>
    <w:r w:rsidR="00B57C9C">
      <w:rPr>
        <w:rFonts w:ascii="Arial Narrow" w:hAnsi="Arial Narrow"/>
      </w:rPr>
      <w:t>3</w:t>
    </w:r>
    <w:r w:rsidR="004E1C98">
      <w:rPr>
        <w:rFonts w:ascii="Arial Narrow" w:hAnsi="Arial Narrow"/>
      </w:rPr>
      <w:t xml:space="preserve"> </w:t>
    </w:r>
    <w:r w:rsidR="004E1C98" w:rsidRPr="008A38F0">
      <w:rPr>
        <w:rFonts w:ascii="Arial Narrow" w:eastAsia="TimesNewRomanPSMT" w:hAnsi="Arial Narrow"/>
      </w:rPr>
      <w:t xml:space="preserve">Kritérium  na vyhodnotenie ponúk, pravidlá jeho uplatnenia </w:t>
    </w:r>
  </w:p>
  <w:p w14:paraId="229DECC5" w14:textId="3C37DD51" w:rsidR="00AE6C8E" w:rsidRPr="00506046" w:rsidRDefault="008A469F" w:rsidP="004E1C98">
    <w:pPr>
      <w:pStyle w:val="Hlavika"/>
      <w:jc w:val="right"/>
      <w:rPr>
        <w:rFonts w:ascii="Arial Narrow" w:hAnsi="Arial Narrow"/>
      </w:rPr>
    </w:pPr>
    <w:r w:rsidRPr="00506046">
      <w:rPr>
        <w:rFonts w:ascii="Arial Narrow" w:hAnsi="Arial Narrow"/>
      </w:rPr>
      <w:t xml:space="preserve"> </w:t>
    </w:r>
  </w:p>
  <w:p w14:paraId="1F90FD96" w14:textId="77777777"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4261EB2"/>
    <w:multiLevelType w:val="hybridMultilevel"/>
    <w:tmpl w:val="523C41CA"/>
    <w:lvl w:ilvl="0" w:tplc="D23E21BE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4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3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4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9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19"/>
  </w:num>
  <w:num w:numId="5">
    <w:abstractNumId w:val="8"/>
  </w:num>
  <w:num w:numId="6">
    <w:abstractNumId w:val="4"/>
  </w:num>
  <w:num w:numId="7">
    <w:abstractNumId w:val="9"/>
  </w:num>
  <w:num w:numId="8">
    <w:abstractNumId w:val="21"/>
  </w:num>
  <w:num w:numId="9">
    <w:abstractNumId w:val="10"/>
  </w:num>
  <w:num w:numId="10">
    <w:abstractNumId w:val="14"/>
  </w:num>
  <w:num w:numId="11">
    <w:abstractNumId w:val="18"/>
  </w:num>
  <w:num w:numId="12">
    <w:abstractNumId w:val="20"/>
  </w:num>
  <w:num w:numId="13">
    <w:abstractNumId w:val="1"/>
  </w:num>
  <w:num w:numId="14">
    <w:abstractNumId w:val="7"/>
  </w:num>
  <w:num w:numId="15">
    <w:abstractNumId w:val="6"/>
  </w:num>
  <w:num w:numId="16">
    <w:abstractNumId w:val="22"/>
  </w:num>
  <w:num w:numId="17">
    <w:abstractNumId w:val="3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5"/>
  </w:num>
  <w:num w:numId="23">
    <w:abstractNumId w:val="17"/>
  </w:num>
  <w:num w:numId="24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17690"/>
    <w:rsid w:val="000225FC"/>
    <w:rsid w:val="0002698C"/>
    <w:rsid w:val="00035F9B"/>
    <w:rsid w:val="00052AFE"/>
    <w:rsid w:val="000721BB"/>
    <w:rsid w:val="00082686"/>
    <w:rsid w:val="00087697"/>
    <w:rsid w:val="00090475"/>
    <w:rsid w:val="00094C1F"/>
    <w:rsid w:val="000A0E9C"/>
    <w:rsid w:val="000A6D53"/>
    <w:rsid w:val="000B3240"/>
    <w:rsid w:val="000B61F1"/>
    <w:rsid w:val="000C048B"/>
    <w:rsid w:val="000C0675"/>
    <w:rsid w:val="000C1DA3"/>
    <w:rsid w:val="000C26D2"/>
    <w:rsid w:val="000D01F4"/>
    <w:rsid w:val="000D2B18"/>
    <w:rsid w:val="00105CCD"/>
    <w:rsid w:val="00106CC7"/>
    <w:rsid w:val="0011785B"/>
    <w:rsid w:val="00156926"/>
    <w:rsid w:val="00165614"/>
    <w:rsid w:val="0018346E"/>
    <w:rsid w:val="001918A0"/>
    <w:rsid w:val="001A1ADA"/>
    <w:rsid w:val="001B5D1E"/>
    <w:rsid w:val="001C2B34"/>
    <w:rsid w:val="001C3310"/>
    <w:rsid w:val="001C6202"/>
    <w:rsid w:val="001C72BB"/>
    <w:rsid w:val="001C7F9B"/>
    <w:rsid w:val="001D1F7C"/>
    <w:rsid w:val="001D405D"/>
    <w:rsid w:val="001D775D"/>
    <w:rsid w:val="001D7B58"/>
    <w:rsid w:val="001E4653"/>
    <w:rsid w:val="001E4F5A"/>
    <w:rsid w:val="001F5955"/>
    <w:rsid w:val="00215537"/>
    <w:rsid w:val="00222D88"/>
    <w:rsid w:val="0022338C"/>
    <w:rsid w:val="0022446E"/>
    <w:rsid w:val="00224689"/>
    <w:rsid w:val="00224B2E"/>
    <w:rsid w:val="00227A67"/>
    <w:rsid w:val="002325F8"/>
    <w:rsid w:val="002360D6"/>
    <w:rsid w:val="00246301"/>
    <w:rsid w:val="0026687E"/>
    <w:rsid w:val="00290F6B"/>
    <w:rsid w:val="00297E66"/>
    <w:rsid w:val="002B2C72"/>
    <w:rsid w:val="002C1328"/>
    <w:rsid w:val="002C2B76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818B3"/>
    <w:rsid w:val="003916BB"/>
    <w:rsid w:val="00393DFB"/>
    <w:rsid w:val="003A01E8"/>
    <w:rsid w:val="003A5FB6"/>
    <w:rsid w:val="003A6F37"/>
    <w:rsid w:val="003B12BC"/>
    <w:rsid w:val="003C70FD"/>
    <w:rsid w:val="003D79E3"/>
    <w:rsid w:val="003E39A6"/>
    <w:rsid w:val="003F4C98"/>
    <w:rsid w:val="0040689D"/>
    <w:rsid w:val="00406E1B"/>
    <w:rsid w:val="0041211D"/>
    <w:rsid w:val="0043364B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C75D4"/>
    <w:rsid w:val="004D2514"/>
    <w:rsid w:val="004D7D86"/>
    <w:rsid w:val="004E1C98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4084"/>
    <w:rsid w:val="00556901"/>
    <w:rsid w:val="00572DC8"/>
    <w:rsid w:val="00596FF3"/>
    <w:rsid w:val="005A2B51"/>
    <w:rsid w:val="005B606D"/>
    <w:rsid w:val="005B6932"/>
    <w:rsid w:val="005C0737"/>
    <w:rsid w:val="005D7521"/>
    <w:rsid w:val="005E16CA"/>
    <w:rsid w:val="005E2CF1"/>
    <w:rsid w:val="005E4C69"/>
    <w:rsid w:val="005F47CD"/>
    <w:rsid w:val="00604B41"/>
    <w:rsid w:val="0061647C"/>
    <w:rsid w:val="00625253"/>
    <w:rsid w:val="0063699B"/>
    <w:rsid w:val="00643C5C"/>
    <w:rsid w:val="00654955"/>
    <w:rsid w:val="00661BCF"/>
    <w:rsid w:val="00662949"/>
    <w:rsid w:val="00667B85"/>
    <w:rsid w:val="00672D7A"/>
    <w:rsid w:val="00674316"/>
    <w:rsid w:val="00695678"/>
    <w:rsid w:val="00697843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A6425"/>
    <w:rsid w:val="007A67A1"/>
    <w:rsid w:val="007B1A43"/>
    <w:rsid w:val="007B449B"/>
    <w:rsid w:val="007B48C6"/>
    <w:rsid w:val="007B5E6A"/>
    <w:rsid w:val="007C6581"/>
    <w:rsid w:val="007D2A46"/>
    <w:rsid w:val="007D2A5D"/>
    <w:rsid w:val="007E1790"/>
    <w:rsid w:val="007E1D5D"/>
    <w:rsid w:val="007E3048"/>
    <w:rsid w:val="007F0125"/>
    <w:rsid w:val="007F0443"/>
    <w:rsid w:val="007F15B5"/>
    <w:rsid w:val="007F5B81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868"/>
    <w:rsid w:val="008A7801"/>
    <w:rsid w:val="008B3018"/>
    <w:rsid w:val="008B5634"/>
    <w:rsid w:val="008C0DD0"/>
    <w:rsid w:val="008C4A51"/>
    <w:rsid w:val="008C6AB5"/>
    <w:rsid w:val="008D0BE5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05EB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483D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339"/>
    <w:rsid w:val="00A944EC"/>
    <w:rsid w:val="00AA1025"/>
    <w:rsid w:val="00AA6208"/>
    <w:rsid w:val="00AC1B98"/>
    <w:rsid w:val="00AC780D"/>
    <w:rsid w:val="00AD4760"/>
    <w:rsid w:val="00AE4E61"/>
    <w:rsid w:val="00AE6C8E"/>
    <w:rsid w:val="00AE78DF"/>
    <w:rsid w:val="00AF21BF"/>
    <w:rsid w:val="00AF4632"/>
    <w:rsid w:val="00B05EE2"/>
    <w:rsid w:val="00B10724"/>
    <w:rsid w:val="00B169A2"/>
    <w:rsid w:val="00B20E09"/>
    <w:rsid w:val="00B24B84"/>
    <w:rsid w:val="00B320CD"/>
    <w:rsid w:val="00B3464C"/>
    <w:rsid w:val="00B444D0"/>
    <w:rsid w:val="00B46D5D"/>
    <w:rsid w:val="00B5271E"/>
    <w:rsid w:val="00B57C9C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5573D"/>
    <w:rsid w:val="00C661DC"/>
    <w:rsid w:val="00C80E66"/>
    <w:rsid w:val="00C96320"/>
    <w:rsid w:val="00CA56F0"/>
    <w:rsid w:val="00CA581E"/>
    <w:rsid w:val="00CB07E5"/>
    <w:rsid w:val="00CD3C28"/>
    <w:rsid w:val="00CD6C8F"/>
    <w:rsid w:val="00CD6DDF"/>
    <w:rsid w:val="00CD6EC1"/>
    <w:rsid w:val="00CE5E2E"/>
    <w:rsid w:val="00CF2525"/>
    <w:rsid w:val="00D00918"/>
    <w:rsid w:val="00D02F5E"/>
    <w:rsid w:val="00D03578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0637B"/>
    <w:rsid w:val="00E15684"/>
    <w:rsid w:val="00E2383D"/>
    <w:rsid w:val="00E40E17"/>
    <w:rsid w:val="00E52814"/>
    <w:rsid w:val="00E53D1B"/>
    <w:rsid w:val="00E55DB9"/>
    <w:rsid w:val="00E667D2"/>
    <w:rsid w:val="00E76B4E"/>
    <w:rsid w:val="00E9230A"/>
    <w:rsid w:val="00E97FFB"/>
    <w:rsid w:val="00EA370C"/>
    <w:rsid w:val="00EA79FC"/>
    <w:rsid w:val="00EC23FA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1394"/>
    <w:rsid w:val="00F0271D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57477"/>
    <w:rsid w:val="00F63F3E"/>
    <w:rsid w:val="00F662B0"/>
    <w:rsid w:val="00F724F1"/>
    <w:rsid w:val="00F7635B"/>
    <w:rsid w:val="00F857EE"/>
    <w:rsid w:val="00FA2F74"/>
    <w:rsid w:val="00FB6BA4"/>
    <w:rsid w:val="00FD03B0"/>
    <w:rsid w:val="00FE309D"/>
    <w:rsid w:val="00FE3AA9"/>
    <w:rsid w:val="00FE782C"/>
    <w:rsid w:val="00FF12AA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877ED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ody,List Paragraph,Bullet Number,lp1,lp11,List Paragraph11,Bullet 1,Use Case List Paragraph,List Paragraph1,Odstavec cíl se seznamem,Odstavec se seznamem1,VS_Odsek,Odsek zoznamu2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,Odstavec cíl se seznamem Char,Odstavec se seznamem1 Char,VS_Odsek Char"/>
    <w:link w:val="Odsekzoznamu"/>
    <w:uiPriority w:val="34"/>
    <w:qFormat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Jozef Kubinec</dc:creator>
  <cp:lastModifiedBy>Martina Hlavová</cp:lastModifiedBy>
  <cp:revision>4</cp:revision>
  <cp:lastPrinted>2023-05-30T09:01:00Z</cp:lastPrinted>
  <dcterms:created xsi:type="dcterms:W3CDTF">2023-09-27T08:25:00Z</dcterms:created>
  <dcterms:modified xsi:type="dcterms:W3CDTF">2023-10-05T08:30:00Z</dcterms:modified>
</cp:coreProperties>
</file>