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5BC57" w14:textId="30EEDE88" w:rsidR="005D1545" w:rsidRPr="000821F5" w:rsidRDefault="00883B14" w:rsidP="005D154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A02D49">
        <w:rPr>
          <w:rFonts w:ascii="Cambria" w:hAnsi="Cambria" w:cs="Arial"/>
          <w:b/>
          <w:bCs/>
          <w:sz w:val="22"/>
          <w:szCs w:val="22"/>
        </w:rPr>
        <w:t>0</w:t>
      </w:r>
      <w:r w:rsidR="00BB093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47B9F5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59C97FC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7F6E0C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AD917C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B314B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42DB18E" w14:textId="77777777" w:rsidR="00883B14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84ED440" w14:textId="77777777" w:rsidR="00D4039C" w:rsidRPr="00EB5DE3" w:rsidRDefault="00D4039C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8015399" w14:textId="570F9CD6" w:rsidR="00883B14" w:rsidRPr="00EB5DE3" w:rsidRDefault="00644457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Solec Kujawski</w:t>
      </w:r>
      <w:r w:rsidR="00883B14" w:rsidRPr="00EB5DE3">
        <w:rPr>
          <w:rFonts w:ascii="Cambria" w:hAnsi="Cambria" w:cs="Arial"/>
          <w:bCs/>
          <w:sz w:val="22"/>
          <w:szCs w:val="22"/>
        </w:rPr>
        <w:t>, dnia _____________ r.</w:t>
      </w:r>
    </w:p>
    <w:p w14:paraId="5B55A49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986323" w14:textId="77777777" w:rsidR="00883B14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3316B0C" w14:textId="77777777" w:rsidR="00D4039C" w:rsidRPr="00EB5DE3" w:rsidRDefault="00D4039C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14202297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2FDBAB7C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SKIEROWANYCH PRZEZ WYKONAWCĘ DO REALIZACJI ZAMÓWIENIA </w:t>
      </w:r>
    </w:p>
    <w:p w14:paraId="194E8978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3978A1A" w14:textId="6EB8B780" w:rsidR="00644457" w:rsidRPr="00A47582" w:rsidRDefault="004248C0" w:rsidP="0064445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AA0BE2">
        <w:rPr>
          <w:rFonts w:ascii="Cambria" w:hAnsi="Cambria" w:cs="Arial"/>
          <w:bCs/>
          <w:sz w:val="22"/>
          <w:szCs w:val="22"/>
        </w:rPr>
        <w:t xml:space="preserve"> w trybie przetargu </w:t>
      </w:r>
      <w:r w:rsidR="00AA0BE2" w:rsidRPr="00A47582">
        <w:rPr>
          <w:rFonts w:ascii="Cambria" w:hAnsi="Cambria" w:cs="Arial"/>
          <w:bCs/>
          <w:sz w:val="22"/>
          <w:szCs w:val="22"/>
        </w:rPr>
        <w:t>nieograniczonego</w:t>
      </w:r>
      <w:r w:rsidR="0014281D" w:rsidRPr="00A47582">
        <w:rPr>
          <w:rFonts w:ascii="Cambria" w:hAnsi="Cambria" w:cs="Arial"/>
          <w:bCs/>
          <w:sz w:val="22"/>
          <w:szCs w:val="22"/>
        </w:rPr>
        <w:t xml:space="preserve"> </w:t>
      </w:r>
      <w:r w:rsidR="00D04020" w:rsidRPr="00A47582">
        <w:rPr>
          <w:rFonts w:ascii="Cambria" w:hAnsi="Cambria" w:cs="Arial"/>
          <w:bCs/>
          <w:sz w:val="22"/>
          <w:szCs w:val="22"/>
        </w:rPr>
        <w:t>na</w:t>
      </w:r>
      <w:r w:rsidR="0014281D" w:rsidRPr="00A47582">
        <w:rPr>
          <w:rFonts w:ascii="Cambria" w:hAnsi="Cambria" w:cs="Arial"/>
          <w:bCs/>
          <w:sz w:val="22"/>
          <w:szCs w:val="22"/>
        </w:rPr>
        <w:t xml:space="preserve"> zadanie pn.:</w:t>
      </w:r>
      <w:r w:rsidR="00D04020" w:rsidRPr="00A47582">
        <w:rPr>
          <w:rFonts w:ascii="Cambria" w:hAnsi="Cambria" w:cs="Arial"/>
          <w:bCs/>
          <w:sz w:val="22"/>
          <w:szCs w:val="22"/>
        </w:rPr>
        <w:t xml:space="preserve"> </w:t>
      </w:r>
      <w:r w:rsidR="00644457" w:rsidRPr="00A47582">
        <w:rPr>
          <w:rFonts w:ascii="Cambria" w:hAnsi="Cambria" w:cs="Arial"/>
          <w:b/>
          <w:bCs/>
          <w:iCs/>
          <w:sz w:val="22"/>
          <w:szCs w:val="22"/>
        </w:rPr>
        <w:t>Kompleksowa obsługa Hotelu „Dobre z lasu</w:t>
      </w:r>
      <w:r w:rsidR="00644457" w:rsidRPr="00A47582">
        <w:rPr>
          <w:rFonts w:ascii="Cambria" w:hAnsi="Cambria" w:cs="Arial"/>
          <w:b/>
          <w:bCs/>
          <w:sz w:val="22"/>
          <w:szCs w:val="22"/>
        </w:rPr>
        <w:t>"</w:t>
      </w:r>
      <w:r w:rsidR="000821F5" w:rsidRPr="00A47582">
        <w:rPr>
          <w:rFonts w:ascii="Cambria" w:hAnsi="Cambria" w:cs="Arial"/>
          <w:b/>
          <w:bCs/>
          <w:sz w:val="22"/>
          <w:szCs w:val="22"/>
        </w:rPr>
        <w:t xml:space="preserve"> w Solcu Kujawskim w 2024 </w:t>
      </w:r>
      <w:r w:rsidR="009A5A2C" w:rsidRPr="00A47582">
        <w:rPr>
          <w:rFonts w:ascii="Cambria" w:hAnsi="Cambria" w:cs="Arial"/>
          <w:b/>
          <w:bCs/>
          <w:sz w:val="22"/>
          <w:szCs w:val="22"/>
        </w:rPr>
        <w:t xml:space="preserve">i 2025 </w:t>
      </w:r>
      <w:r w:rsidR="000821F5" w:rsidRPr="00A47582">
        <w:rPr>
          <w:rFonts w:ascii="Cambria" w:hAnsi="Cambria" w:cs="Arial"/>
          <w:b/>
          <w:bCs/>
          <w:sz w:val="22"/>
          <w:szCs w:val="22"/>
        </w:rPr>
        <w:t>roku</w:t>
      </w:r>
    </w:p>
    <w:p w14:paraId="235ADF1C" w14:textId="77777777" w:rsidR="00BD347E" w:rsidRDefault="00D04020" w:rsidP="0064445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1465238F" w14:textId="702DE832" w:rsidR="00D04020" w:rsidRDefault="00D04020" w:rsidP="0064445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</w:t>
      </w:r>
      <w:r w:rsidR="00644457"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>___________</w:t>
      </w:r>
      <w:r w:rsidR="00BD347E">
        <w:rPr>
          <w:rFonts w:ascii="Cambria" w:hAnsi="Cambria" w:cs="Arial"/>
          <w:bCs/>
          <w:sz w:val="22"/>
          <w:szCs w:val="22"/>
        </w:rPr>
        <w:t>______________________________________________________________</w:t>
      </w:r>
    </w:p>
    <w:p w14:paraId="0711DD39" w14:textId="0AD649DF" w:rsidR="00D04020" w:rsidRDefault="00D04020" w:rsidP="00BB093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</w:t>
      </w:r>
      <w:r w:rsidR="00BD347E"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</w:t>
      </w:r>
    </w:p>
    <w:p w14:paraId="536096FE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B8D6C75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2679"/>
        <w:gridCol w:w="2679"/>
        <w:gridCol w:w="1701"/>
      </w:tblGrid>
      <w:tr w:rsidR="0052521B" w:rsidRPr="00EB5DE3" w14:paraId="76FE4C08" w14:textId="77777777" w:rsidTr="00BB093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6AAB5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B24D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817ED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AC4C6" w14:textId="77777777" w:rsidR="0052521B" w:rsidRPr="00AE2C3D" w:rsidRDefault="00BB0932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</w:t>
            </w:r>
            <w:r w:rsidR="0052521B">
              <w:rPr>
                <w:rFonts w:ascii="Cambria" w:hAnsi="Cambria" w:cs="Arial"/>
                <w:b/>
                <w:bCs/>
              </w:rPr>
              <w:br/>
            </w:r>
            <w:r w:rsidR="0052521B"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BCC6D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2DF67B33" w14:textId="77777777" w:rsidTr="00BB093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5EA96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AB55E5A" w14:textId="77777777" w:rsidR="00D4039C" w:rsidRDefault="00D4039C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4B7D854" w14:textId="77777777" w:rsidR="00D4039C" w:rsidRPr="00EB5DE3" w:rsidRDefault="00D4039C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2C716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BCC7626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D8405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E8317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7E9F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B4DA0D4" w14:textId="77777777" w:rsidTr="00BB093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15EB7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8CB58E9" w14:textId="77777777" w:rsidR="00D4039C" w:rsidRDefault="00D4039C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E1134A" w14:textId="77777777" w:rsidR="00D4039C" w:rsidRPr="00EB5DE3" w:rsidRDefault="00D4039C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DEDD3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7899FBA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87E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66607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50995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4E5628CA" w14:textId="77777777" w:rsidTr="00BB093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D8F6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6760194" w14:textId="77777777" w:rsidR="00D4039C" w:rsidRDefault="00D4039C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C1F96B2" w14:textId="77777777" w:rsidR="00D4039C" w:rsidRPr="00EB5DE3" w:rsidRDefault="00D4039C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4EE8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3A0606D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0213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4EB5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663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4039C" w:rsidRPr="00EB5DE3" w14:paraId="0C5E0638" w14:textId="77777777" w:rsidTr="00D4039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744AF" w14:textId="77777777" w:rsidR="00D4039C" w:rsidRDefault="00D4039C" w:rsidP="00E21A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582D713" w14:textId="77777777" w:rsidR="00D4039C" w:rsidRDefault="00D4039C" w:rsidP="00E21A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C6FCE0E" w14:textId="77777777" w:rsidR="00D4039C" w:rsidRPr="00EB5DE3" w:rsidRDefault="00D4039C" w:rsidP="00E21A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0EDB8" w14:textId="77777777" w:rsidR="00D4039C" w:rsidRDefault="00D4039C" w:rsidP="00E21A0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DEC5E6C" w14:textId="77777777" w:rsidR="00D4039C" w:rsidRPr="00EB5DE3" w:rsidRDefault="00D4039C" w:rsidP="00E21A0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F2003" w14:textId="77777777" w:rsidR="00D4039C" w:rsidRPr="00EB5DE3" w:rsidRDefault="00D4039C" w:rsidP="00E21A0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BF791" w14:textId="77777777" w:rsidR="00D4039C" w:rsidRPr="00EB5DE3" w:rsidRDefault="00D4039C" w:rsidP="00E21A0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565C6" w14:textId="77777777" w:rsidR="00D4039C" w:rsidRPr="00EB5DE3" w:rsidRDefault="00D4039C" w:rsidP="00E21A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4039C" w:rsidRPr="00EB5DE3" w14:paraId="7DDDE918" w14:textId="77777777" w:rsidTr="00D4039C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4336E" w14:textId="77777777" w:rsidR="00D4039C" w:rsidRDefault="00D4039C" w:rsidP="00E21A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81C427" w14:textId="77777777" w:rsidR="00D4039C" w:rsidRDefault="00D4039C" w:rsidP="00E21A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DDBA132" w14:textId="77777777" w:rsidR="00D4039C" w:rsidRPr="00EB5DE3" w:rsidRDefault="00D4039C" w:rsidP="00E21A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3E0B2" w14:textId="77777777" w:rsidR="00D4039C" w:rsidRDefault="00D4039C" w:rsidP="00E21A0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C4EF" w14:textId="77777777" w:rsidR="00D4039C" w:rsidRPr="00EB5DE3" w:rsidRDefault="00D4039C" w:rsidP="00E21A0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2EE79" w14:textId="77777777" w:rsidR="00D4039C" w:rsidRPr="00EB5DE3" w:rsidRDefault="00D4039C" w:rsidP="00E21A0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3764A" w14:textId="77777777" w:rsidR="00D4039C" w:rsidRPr="00EB5DE3" w:rsidRDefault="00D4039C" w:rsidP="00E21A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67A559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53F2A9C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52965C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5F32A5" w14:textId="77777777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926BB15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8D73CED" w14:textId="6101DF6E" w:rsidR="00AA0BE2" w:rsidRDefault="00AA0BE2" w:rsidP="00AA0BE2">
      <w:pPr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5B6050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>
        <w:rPr>
          <w:rFonts w:ascii="Cambria" w:hAnsi="Cambria" w:cs="Arial"/>
          <w:bCs/>
          <w:i/>
          <w:sz w:val="22"/>
          <w:szCs w:val="22"/>
        </w:rPr>
        <w:t>opatrzony własnoręcznym podpisem potwierdzające zg</w:t>
      </w:r>
      <w:r w:rsidR="005B6050">
        <w:rPr>
          <w:rFonts w:ascii="Cambria" w:hAnsi="Cambria" w:cs="Arial"/>
          <w:bCs/>
          <w:i/>
          <w:sz w:val="22"/>
          <w:szCs w:val="22"/>
        </w:rPr>
        <w:t>odność odwzorowania cyfrowego z </w:t>
      </w:r>
      <w:r>
        <w:rPr>
          <w:rFonts w:ascii="Cambria" w:hAnsi="Cambria" w:cs="Arial"/>
          <w:bCs/>
          <w:i/>
          <w:sz w:val="22"/>
          <w:szCs w:val="22"/>
        </w:rPr>
        <w:t xml:space="preserve">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D4FE935" w14:textId="77777777" w:rsidR="008C02A1" w:rsidRDefault="008C02A1" w:rsidP="00F3568C">
      <w:pPr>
        <w:spacing w:before="120"/>
      </w:pPr>
    </w:p>
    <w:sectPr w:rsidR="008C02A1" w:rsidSect="00BB093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A4CB88" w14:textId="77777777" w:rsidR="003C26E0" w:rsidRDefault="003C26E0" w:rsidP="00D04020">
      <w:r>
        <w:separator/>
      </w:r>
    </w:p>
  </w:endnote>
  <w:endnote w:type="continuationSeparator" w:id="0">
    <w:p w14:paraId="0B3BCAEF" w14:textId="77777777" w:rsidR="003C26E0" w:rsidRDefault="003C26E0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B2D9D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ED189EC" w14:textId="77777777" w:rsidR="00D04020" w:rsidRDefault="006908FE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D04020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039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D04020">
      <w:rPr>
        <w:rFonts w:ascii="Cambria" w:hAnsi="Cambria"/>
      </w:rPr>
      <w:t xml:space="preserve"> | </w:t>
    </w:r>
    <w:r w:rsidR="00D04020">
      <w:rPr>
        <w:rFonts w:ascii="Cambria" w:hAnsi="Cambria"/>
        <w:color w:val="7F7F7F"/>
        <w:spacing w:val="60"/>
      </w:rPr>
      <w:t>Strona</w:t>
    </w:r>
  </w:p>
  <w:p w14:paraId="17A4EAD1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6C5DAD" w14:textId="77777777" w:rsidR="003C26E0" w:rsidRDefault="003C26E0" w:rsidP="00D04020">
      <w:r>
        <w:separator/>
      </w:r>
    </w:p>
  </w:footnote>
  <w:footnote w:type="continuationSeparator" w:id="0">
    <w:p w14:paraId="7C408B17" w14:textId="77777777" w:rsidR="003C26E0" w:rsidRDefault="003C26E0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B14"/>
    <w:rsid w:val="00024FBD"/>
    <w:rsid w:val="000821F5"/>
    <w:rsid w:val="000B0783"/>
    <w:rsid w:val="000F5354"/>
    <w:rsid w:val="0014281D"/>
    <w:rsid w:val="00155822"/>
    <w:rsid w:val="001B098C"/>
    <w:rsid w:val="001E4D51"/>
    <w:rsid w:val="002020BE"/>
    <w:rsid w:val="002A3D3B"/>
    <w:rsid w:val="002D6014"/>
    <w:rsid w:val="00366E02"/>
    <w:rsid w:val="003C26E0"/>
    <w:rsid w:val="004248C0"/>
    <w:rsid w:val="004B2404"/>
    <w:rsid w:val="004C48F1"/>
    <w:rsid w:val="004C6BFB"/>
    <w:rsid w:val="0052521B"/>
    <w:rsid w:val="005B6050"/>
    <w:rsid w:val="005D10AF"/>
    <w:rsid w:val="005D1545"/>
    <w:rsid w:val="006137EF"/>
    <w:rsid w:val="00644457"/>
    <w:rsid w:val="00661664"/>
    <w:rsid w:val="006908FE"/>
    <w:rsid w:val="00695E9D"/>
    <w:rsid w:val="006C2D34"/>
    <w:rsid w:val="00743A48"/>
    <w:rsid w:val="007816C7"/>
    <w:rsid w:val="007B6526"/>
    <w:rsid w:val="007E409D"/>
    <w:rsid w:val="00804E79"/>
    <w:rsid w:val="00827B05"/>
    <w:rsid w:val="00855076"/>
    <w:rsid w:val="008603BB"/>
    <w:rsid w:val="00883B14"/>
    <w:rsid w:val="00895784"/>
    <w:rsid w:val="008C02A1"/>
    <w:rsid w:val="008C6CB1"/>
    <w:rsid w:val="009364E2"/>
    <w:rsid w:val="009A5A2C"/>
    <w:rsid w:val="00A02B83"/>
    <w:rsid w:val="00A02D49"/>
    <w:rsid w:val="00A24F6B"/>
    <w:rsid w:val="00A47582"/>
    <w:rsid w:val="00A80702"/>
    <w:rsid w:val="00AA0BE2"/>
    <w:rsid w:val="00AB4755"/>
    <w:rsid w:val="00AC080C"/>
    <w:rsid w:val="00B11D97"/>
    <w:rsid w:val="00BB0932"/>
    <w:rsid w:val="00BD347E"/>
    <w:rsid w:val="00C8638A"/>
    <w:rsid w:val="00CE6B92"/>
    <w:rsid w:val="00D04020"/>
    <w:rsid w:val="00D4039C"/>
    <w:rsid w:val="00DA261F"/>
    <w:rsid w:val="00E02FC9"/>
    <w:rsid w:val="00E0602D"/>
    <w:rsid w:val="00E84F31"/>
    <w:rsid w:val="00EC7529"/>
    <w:rsid w:val="00F34EA7"/>
    <w:rsid w:val="00F3568C"/>
    <w:rsid w:val="00F55CF0"/>
    <w:rsid w:val="00FC194E"/>
    <w:rsid w:val="00FE6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E4555"/>
  <w15:docId w15:val="{A81B8DF6-AA52-4D0C-B806-C3B2486DC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276</Words>
  <Characters>1661</Characters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2021-03-17T08:24:00Z</dcterms:created>
  <dcterms:modified xsi:type="dcterms:W3CDTF">2024-01-16T10:19:00Z</dcterms:modified>
</cp:coreProperties>
</file>