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FB4A05" w:rsidRDefault="00B320AE" w:rsidP="00AD612E">
      <w:pPr>
        <w:tabs>
          <w:tab w:val="right" w:leader="dot" w:pos="10080"/>
        </w:tabs>
        <w:rPr>
          <w:b/>
          <w:sz w:val="22"/>
          <w:szCs w:val="22"/>
        </w:rPr>
      </w:pPr>
    </w:p>
    <w:p w14:paraId="20A535B5" w14:textId="77777777" w:rsidR="00E97C49" w:rsidRPr="00FB4A05" w:rsidRDefault="00E97C49" w:rsidP="00F552BC">
      <w:pPr>
        <w:pStyle w:val="Default"/>
        <w:jc w:val="center"/>
        <w:rPr>
          <w:rFonts w:ascii="Times New Roman" w:eastAsia="Arial" w:hAnsi="Times New Roman" w:cs="Times New Roman"/>
          <w:sz w:val="22"/>
          <w:szCs w:val="22"/>
        </w:rPr>
      </w:pPr>
    </w:p>
    <w:p w14:paraId="7D0A216A" w14:textId="10F78ACA" w:rsidR="00F552BC" w:rsidRPr="00FB4A05" w:rsidRDefault="00F552BC" w:rsidP="008A38F0">
      <w:pPr>
        <w:pStyle w:val="Default"/>
        <w:jc w:val="both"/>
        <w:rPr>
          <w:rFonts w:ascii="Arial Narrow" w:eastAsia="Arial" w:hAnsi="Arial Narrow" w:cs="Times New Roman"/>
          <w:sz w:val="22"/>
          <w:szCs w:val="22"/>
        </w:rPr>
      </w:pPr>
      <w:r w:rsidRPr="00FB4A05">
        <w:rPr>
          <w:rFonts w:ascii="Arial Narrow" w:eastAsia="Arial" w:hAnsi="Arial Narrow" w:cs="Times New Roman"/>
          <w:sz w:val="22"/>
          <w:szCs w:val="22"/>
        </w:rPr>
        <w:t>Verejné obstarávanie realizované postupom zadávania zákazky podľa § 58 až 61 zákona č.</w:t>
      </w:r>
      <w:r w:rsidR="00C4373B" w:rsidRPr="00FB4A05">
        <w:rPr>
          <w:rFonts w:ascii="Arial Narrow" w:eastAsia="Arial" w:hAnsi="Arial Narrow" w:cs="Times New Roman"/>
          <w:sz w:val="22"/>
          <w:szCs w:val="22"/>
        </w:rPr>
        <w:t> </w:t>
      </w:r>
      <w:r w:rsidRPr="00FB4A05">
        <w:rPr>
          <w:rFonts w:ascii="Arial Narrow" w:eastAsia="Arial" w:hAnsi="Arial Narrow" w:cs="Times New Roman"/>
          <w:sz w:val="22"/>
          <w:szCs w:val="22"/>
        </w:rPr>
        <w:t>343/2015 Z. z. o verejnom obstarávaní a o zmene a doplnení niektorých zákonov v</w:t>
      </w:r>
      <w:r w:rsidR="00C4373B" w:rsidRPr="00FB4A05">
        <w:rPr>
          <w:rFonts w:ascii="Arial Narrow" w:eastAsia="Arial" w:hAnsi="Arial Narrow" w:cs="Times New Roman"/>
          <w:sz w:val="22"/>
          <w:szCs w:val="22"/>
        </w:rPr>
        <w:t> </w:t>
      </w:r>
      <w:r w:rsidRPr="00FB4A05">
        <w:rPr>
          <w:rFonts w:ascii="Arial Narrow" w:eastAsia="Arial" w:hAnsi="Arial Narrow" w:cs="Times New Roman"/>
          <w:sz w:val="22"/>
          <w:szCs w:val="22"/>
        </w:rPr>
        <w:t>znení neskorších predpisov (ďalej len „ZVO“)</w:t>
      </w:r>
      <w:r w:rsidR="00E97C49" w:rsidRPr="00FB4A05">
        <w:rPr>
          <w:rFonts w:ascii="Arial Narrow" w:eastAsia="Arial" w:hAnsi="Arial Narrow" w:cs="Times New Roman"/>
          <w:sz w:val="22"/>
          <w:szCs w:val="22"/>
        </w:rPr>
        <w:t xml:space="preserve">, výzva v rámci zriadeného dynamického nákupného systému s predmetom </w:t>
      </w:r>
      <w:r w:rsidR="00B320AE" w:rsidRPr="00FB4A05">
        <w:rPr>
          <w:rFonts w:ascii="Arial Narrow" w:eastAsia="Arial" w:hAnsi="Arial Narrow" w:cs="Times New Roman"/>
          <w:b/>
          <w:sz w:val="22"/>
          <w:szCs w:val="22"/>
        </w:rPr>
        <w:t>„</w:t>
      </w:r>
      <w:r w:rsidR="00170F6D" w:rsidRPr="00FB4A05">
        <w:rPr>
          <w:rFonts w:ascii="Arial Narrow" w:eastAsia="Arial" w:hAnsi="Arial Narrow" w:cs="Times New Roman"/>
          <w:sz w:val="22"/>
          <w:szCs w:val="22"/>
        </w:rPr>
        <w:t xml:space="preserve">Audio, video, </w:t>
      </w:r>
      <w:proofErr w:type="spellStart"/>
      <w:r w:rsidR="00170F6D" w:rsidRPr="00FB4A05">
        <w:rPr>
          <w:rFonts w:ascii="Arial Narrow" w:eastAsia="Arial" w:hAnsi="Arial Narrow" w:cs="Times New Roman"/>
          <w:sz w:val="22"/>
          <w:szCs w:val="22"/>
        </w:rPr>
        <w:t>foto</w:t>
      </w:r>
      <w:proofErr w:type="spellEnd"/>
      <w:r w:rsidR="00170F6D" w:rsidRPr="00FB4A05">
        <w:rPr>
          <w:rFonts w:ascii="Arial Narrow" w:eastAsia="Arial" w:hAnsi="Arial Narrow" w:cs="Times New Roman"/>
          <w:sz w:val="22"/>
          <w:szCs w:val="22"/>
        </w:rPr>
        <w:t xml:space="preserve"> a súvisiaca technika DNS</w:t>
      </w:r>
      <w:r w:rsidR="00B320AE" w:rsidRPr="00FB4A05">
        <w:rPr>
          <w:rFonts w:ascii="Arial Narrow" w:eastAsia="Arial" w:hAnsi="Arial Narrow" w:cs="Times New Roman"/>
          <w:sz w:val="22"/>
          <w:szCs w:val="22"/>
        </w:rPr>
        <w:t>“.</w:t>
      </w:r>
    </w:p>
    <w:p w14:paraId="08B0D659" w14:textId="77777777" w:rsidR="00F552BC" w:rsidRPr="00FB4A05" w:rsidRDefault="00F552BC" w:rsidP="008A38F0">
      <w:pPr>
        <w:tabs>
          <w:tab w:val="right" w:leader="dot" w:pos="10080"/>
        </w:tabs>
        <w:jc w:val="both"/>
        <w:rPr>
          <w:rFonts w:ascii="Arial Narrow" w:hAnsi="Arial Narrow"/>
          <w:sz w:val="22"/>
          <w:szCs w:val="22"/>
        </w:rPr>
      </w:pPr>
    </w:p>
    <w:p w14:paraId="031BCB1C" w14:textId="77777777" w:rsidR="00F552BC" w:rsidRPr="00FB4A05" w:rsidRDefault="00F552BC" w:rsidP="008A38F0">
      <w:pPr>
        <w:tabs>
          <w:tab w:val="right" w:leader="dot" w:pos="10080"/>
        </w:tabs>
        <w:jc w:val="both"/>
        <w:rPr>
          <w:rFonts w:ascii="Arial Narrow" w:hAnsi="Arial Narrow"/>
          <w:sz w:val="22"/>
          <w:szCs w:val="22"/>
        </w:rPr>
      </w:pPr>
    </w:p>
    <w:p w14:paraId="5C4B9C2E" w14:textId="77777777" w:rsidR="00F552BC" w:rsidRPr="00FB4A05" w:rsidRDefault="00F552BC" w:rsidP="008A38F0">
      <w:pPr>
        <w:tabs>
          <w:tab w:val="right" w:leader="dot" w:pos="10080"/>
        </w:tabs>
        <w:jc w:val="both"/>
        <w:rPr>
          <w:rFonts w:ascii="Arial Narrow" w:hAnsi="Arial Narrow"/>
          <w:sz w:val="22"/>
          <w:szCs w:val="22"/>
        </w:rPr>
      </w:pPr>
    </w:p>
    <w:p w14:paraId="5BB37497" w14:textId="77777777" w:rsidR="00F552BC" w:rsidRPr="00FB4A05" w:rsidRDefault="00F552BC" w:rsidP="008A38F0">
      <w:pPr>
        <w:tabs>
          <w:tab w:val="right" w:leader="dot" w:pos="10080"/>
        </w:tabs>
        <w:jc w:val="both"/>
        <w:rPr>
          <w:rFonts w:ascii="Arial Narrow" w:hAnsi="Arial Narrow"/>
          <w:sz w:val="22"/>
          <w:szCs w:val="22"/>
        </w:rPr>
      </w:pPr>
    </w:p>
    <w:p w14:paraId="0E8CBA92" w14:textId="77777777" w:rsidR="00F552BC" w:rsidRPr="00FB4A05" w:rsidRDefault="00F552BC" w:rsidP="008A38F0">
      <w:pPr>
        <w:tabs>
          <w:tab w:val="right" w:leader="dot" w:pos="10080"/>
        </w:tabs>
        <w:jc w:val="both"/>
        <w:rPr>
          <w:rFonts w:ascii="Arial Narrow" w:hAnsi="Arial Narrow"/>
          <w:sz w:val="22"/>
          <w:szCs w:val="22"/>
        </w:rPr>
      </w:pPr>
    </w:p>
    <w:p w14:paraId="47DE343A" w14:textId="77777777" w:rsidR="00F552BC" w:rsidRPr="00FB4A05" w:rsidRDefault="00F552BC" w:rsidP="008A38F0">
      <w:pPr>
        <w:jc w:val="both"/>
        <w:rPr>
          <w:rFonts w:ascii="Arial Narrow" w:hAnsi="Arial Narrow"/>
          <w:sz w:val="22"/>
          <w:szCs w:val="22"/>
        </w:rPr>
      </w:pPr>
    </w:p>
    <w:p w14:paraId="32866FF6" w14:textId="77777777" w:rsidR="00F552BC" w:rsidRPr="00FB4A05" w:rsidRDefault="00F552BC" w:rsidP="008A38F0">
      <w:pPr>
        <w:tabs>
          <w:tab w:val="left" w:pos="4320"/>
          <w:tab w:val="right" w:leader="underscore" w:pos="10080"/>
        </w:tabs>
        <w:spacing w:line="276" w:lineRule="auto"/>
        <w:jc w:val="both"/>
        <w:rPr>
          <w:rFonts w:ascii="Arial Narrow" w:hAnsi="Arial Narrow"/>
          <w:b/>
          <w:smallCaps/>
          <w:sz w:val="22"/>
          <w:szCs w:val="22"/>
          <w:u w:val="single"/>
        </w:rPr>
      </w:pPr>
    </w:p>
    <w:p w14:paraId="6A81F081" w14:textId="77777777" w:rsidR="00F552BC" w:rsidRPr="00FB4A05" w:rsidRDefault="00F552BC" w:rsidP="008A38F0">
      <w:pPr>
        <w:jc w:val="both"/>
        <w:rPr>
          <w:rFonts w:ascii="Arial Narrow" w:hAnsi="Arial Narrow"/>
          <w:sz w:val="22"/>
          <w:szCs w:val="22"/>
        </w:rPr>
      </w:pPr>
    </w:p>
    <w:p w14:paraId="15F4714A" w14:textId="77777777" w:rsidR="00F552BC" w:rsidRPr="00FB4A05" w:rsidRDefault="00F552BC" w:rsidP="008A38F0">
      <w:pPr>
        <w:jc w:val="both"/>
        <w:rPr>
          <w:rFonts w:ascii="Arial Narrow" w:hAnsi="Arial Narrow"/>
          <w:sz w:val="22"/>
          <w:szCs w:val="22"/>
        </w:rPr>
      </w:pPr>
    </w:p>
    <w:p w14:paraId="5DAAD0FD" w14:textId="77777777" w:rsidR="00F552BC" w:rsidRPr="00FB4A05" w:rsidRDefault="00F552BC" w:rsidP="008A38F0">
      <w:pPr>
        <w:jc w:val="both"/>
        <w:rPr>
          <w:rFonts w:ascii="Arial Narrow" w:hAnsi="Arial Narrow"/>
          <w:sz w:val="22"/>
          <w:szCs w:val="22"/>
        </w:rPr>
      </w:pPr>
    </w:p>
    <w:p w14:paraId="7D206115" w14:textId="77777777" w:rsidR="00F552BC" w:rsidRPr="00FB4A05" w:rsidRDefault="00F552BC" w:rsidP="008A38F0">
      <w:pPr>
        <w:pStyle w:val="Zkladntext31"/>
        <w:tabs>
          <w:tab w:val="left" w:pos="1470"/>
          <w:tab w:val="center" w:pos="4677"/>
        </w:tabs>
        <w:spacing w:line="276" w:lineRule="auto"/>
        <w:jc w:val="both"/>
        <w:rPr>
          <w:rFonts w:ascii="Arial Narrow" w:hAnsi="Arial Narrow"/>
          <w:color w:val="auto"/>
          <w:sz w:val="22"/>
          <w:szCs w:val="22"/>
        </w:rPr>
      </w:pPr>
    </w:p>
    <w:p w14:paraId="5B8CA271" w14:textId="77777777" w:rsidR="00F552BC" w:rsidRPr="00FB4A05" w:rsidRDefault="00F552BC" w:rsidP="008A38F0">
      <w:pPr>
        <w:pStyle w:val="Default"/>
        <w:jc w:val="both"/>
        <w:rPr>
          <w:rFonts w:ascii="Arial Narrow" w:eastAsia="Arial" w:hAnsi="Arial Narrow" w:cs="Times New Roman"/>
          <w:b/>
          <w:sz w:val="22"/>
          <w:szCs w:val="22"/>
        </w:rPr>
      </w:pPr>
    </w:p>
    <w:p w14:paraId="3D40AE21" w14:textId="77777777" w:rsidR="00F552BC" w:rsidRPr="00FB4A05" w:rsidRDefault="00F552BC" w:rsidP="008A38F0">
      <w:pPr>
        <w:pStyle w:val="Default"/>
        <w:jc w:val="both"/>
        <w:rPr>
          <w:rFonts w:ascii="Arial Narrow" w:eastAsia="Arial" w:hAnsi="Arial Narrow" w:cs="Times New Roman"/>
          <w:sz w:val="22"/>
          <w:szCs w:val="22"/>
        </w:rPr>
      </w:pPr>
    </w:p>
    <w:p w14:paraId="75650319" w14:textId="77777777" w:rsidR="008D1675" w:rsidRPr="00FB4A05" w:rsidRDefault="008D1675" w:rsidP="008A38F0">
      <w:pPr>
        <w:pStyle w:val="Default"/>
        <w:jc w:val="both"/>
        <w:rPr>
          <w:rFonts w:ascii="Arial Narrow" w:eastAsia="Arial" w:hAnsi="Arial Narrow" w:cs="Times New Roman"/>
          <w:sz w:val="22"/>
          <w:szCs w:val="22"/>
        </w:rPr>
      </w:pPr>
    </w:p>
    <w:p w14:paraId="3F34D17D" w14:textId="77777777" w:rsidR="00F552BC" w:rsidRPr="00FB4A05" w:rsidRDefault="00F552BC" w:rsidP="008A38F0">
      <w:pPr>
        <w:pStyle w:val="Default"/>
        <w:jc w:val="both"/>
        <w:rPr>
          <w:rFonts w:ascii="Arial Narrow" w:eastAsia="Arial" w:hAnsi="Arial Narrow" w:cs="Times New Roman"/>
          <w:sz w:val="22"/>
          <w:szCs w:val="22"/>
        </w:rPr>
      </w:pPr>
    </w:p>
    <w:p w14:paraId="6855888B" w14:textId="77777777" w:rsidR="001B5671" w:rsidRPr="00FB4A05" w:rsidRDefault="00A555B4" w:rsidP="008A38F0">
      <w:pPr>
        <w:pStyle w:val="Default"/>
        <w:jc w:val="both"/>
        <w:rPr>
          <w:rFonts w:ascii="Arial Narrow" w:eastAsia="Arial" w:hAnsi="Arial Narrow" w:cstheme="majorHAnsi"/>
          <w:color w:val="2F5496" w:themeColor="accent1" w:themeShade="BF"/>
          <w:sz w:val="22"/>
          <w:szCs w:val="22"/>
        </w:rPr>
      </w:pPr>
      <w:r w:rsidRPr="00FB4A05">
        <w:rPr>
          <w:rFonts w:ascii="Arial Narrow" w:eastAsia="Arial" w:hAnsi="Arial Narrow" w:cstheme="majorHAnsi"/>
          <w:color w:val="2F5496" w:themeColor="accent1" w:themeShade="BF"/>
          <w:sz w:val="22"/>
          <w:szCs w:val="22"/>
        </w:rPr>
        <w:t>K</w:t>
      </w:r>
      <w:r w:rsidR="007672A6" w:rsidRPr="00FB4A05">
        <w:rPr>
          <w:rFonts w:ascii="Arial Narrow" w:eastAsia="Arial" w:hAnsi="Arial Narrow" w:cstheme="majorHAnsi"/>
          <w:color w:val="2F5496" w:themeColor="accent1" w:themeShade="BF"/>
          <w:sz w:val="22"/>
          <w:szCs w:val="22"/>
        </w:rPr>
        <w:t>onkrétne obstarávanie</w:t>
      </w:r>
      <w:r w:rsidR="00F552BC" w:rsidRPr="00FB4A05">
        <w:rPr>
          <w:rFonts w:ascii="Arial Narrow" w:eastAsia="Arial" w:hAnsi="Arial Narrow" w:cstheme="majorHAnsi"/>
          <w:color w:val="2F5496" w:themeColor="accent1" w:themeShade="BF"/>
          <w:sz w:val="22"/>
          <w:szCs w:val="22"/>
        </w:rPr>
        <w:t>:</w:t>
      </w:r>
    </w:p>
    <w:p w14:paraId="49F00C15" w14:textId="77777777" w:rsidR="008819B2" w:rsidRPr="00FB4A05" w:rsidRDefault="00F552BC" w:rsidP="008A38F0">
      <w:pPr>
        <w:pStyle w:val="Default"/>
        <w:jc w:val="both"/>
        <w:rPr>
          <w:rFonts w:ascii="Arial Narrow" w:eastAsia="Arial" w:hAnsi="Arial Narrow" w:cstheme="majorHAnsi"/>
          <w:b/>
          <w:color w:val="000000" w:themeColor="text1"/>
          <w:sz w:val="22"/>
          <w:szCs w:val="22"/>
        </w:rPr>
      </w:pPr>
      <w:r w:rsidRPr="00FB4A05">
        <w:rPr>
          <w:rFonts w:ascii="Arial Narrow" w:eastAsia="Arial" w:hAnsi="Arial Narrow" w:cstheme="majorHAnsi"/>
          <w:b/>
          <w:color w:val="000000" w:themeColor="text1"/>
          <w:sz w:val="22"/>
          <w:szCs w:val="22"/>
        </w:rPr>
        <w:t xml:space="preserve"> </w:t>
      </w:r>
    </w:p>
    <w:p w14:paraId="3464180F" w14:textId="344A0A72" w:rsidR="00F552BC" w:rsidRPr="00FB4A05" w:rsidRDefault="00B320AE" w:rsidP="008A38F0">
      <w:pPr>
        <w:pStyle w:val="Default"/>
        <w:jc w:val="both"/>
        <w:rPr>
          <w:rFonts w:ascii="Arial Narrow" w:hAnsi="Arial Narrow" w:cstheme="majorHAnsi"/>
          <w:b/>
          <w:i/>
          <w:color w:val="000000" w:themeColor="text1"/>
          <w:sz w:val="22"/>
          <w:szCs w:val="22"/>
        </w:rPr>
      </w:pPr>
      <w:r w:rsidRPr="00FB4A05">
        <w:rPr>
          <w:rFonts w:ascii="Arial Narrow" w:eastAsia="Arial" w:hAnsi="Arial Narrow" w:cstheme="majorHAnsi"/>
          <w:b/>
          <w:i/>
          <w:color w:val="000000" w:themeColor="text1"/>
          <w:sz w:val="22"/>
          <w:szCs w:val="22"/>
        </w:rPr>
        <w:t>„</w:t>
      </w:r>
      <w:r w:rsidR="00E56A97" w:rsidRPr="00E56A97">
        <w:rPr>
          <w:rFonts w:ascii="Arial Narrow" w:eastAsia="Arial" w:hAnsi="Arial Narrow" w:cstheme="majorHAnsi"/>
          <w:b/>
          <w:i/>
          <w:color w:val="000000" w:themeColor="text1"/>
          <w:sz w:val="22"/>
          <w:szCs w:val="22"/>
        </w:rPr>
        <w:t xml:space="preserve">Digitálne videokamery a </w:t>
      </w:r>
      <w:proofErr w:type="spellStart"/>
      <w:r w:rsidR="00E56A97" w:rsidRPr="00E56A97">
        <w:rPr>
          <w:rFonts w:ascii="Arial Narrow" w:eastAsia="Arial" w:hAnsi="Arial Narrow" w:cstheme="majorHAnsi"/>
          <w:b/>
          <w:i/>
          <w:color w:val="000000" w:themeColor="text1"/>
          <w:sz w:val="22"/>
          <w:szCs w:val="22"/>
        </w:rPr>
        <w:t>outdoorové</w:t>
      </w:r>
      <w:proofErr w:type="spellEnd"/>
      <w:r w:rsidR="00E56A97" w:rsidRPr="00E56A97">
        <w:rPr>
          <w:rFonts w:ascii="Arial Narrow" w:eastAsia="Arial" w:hAnsi="Arial Narrow" w:cstheme="majorHAnsi"/>
          <w:b/>
          <w:i/>
          <w:color w:val="000000" w:themeColor="text1"/>
          <w:sz w:val="22"/>
          <w:szCs w:val="22"/>
        </w:rPr>
        <w:t xml:space="preserve"> kamery</w:t>
      </w:r>
      <w:r w:rsidRPr="00FB4A05">
        <w:rPr>
          <w:rFonts w:ascii="Arial Narrow" w:eastAsia="Arial" w:hAnsi="Arial Narrow" w:cstheme="majorHAnsi"/>
          <w:b/>
          <w:i/>
          <w:color w:val="000000" w:themeColor="text1"/>
          <w:sz w:val="22"/>
          <w:szCs w:val="22"/>
        </w:rPr>
        <w:t>“</w:t>
      </w:r>
    </w:p>
    <w:p w14:paraId="7EFBCFF0" w14:textId="77777777" w:rsidR="00F552BC" w:rsidRPr="00FB4A05" w:rsidRDefault="00F552BC" w:rsidP="008A38F0">
      <w:pPr>
        <w:pStyle w:val="Default"/>
        <w:jc w:val="both"/>
        <w:rPr>
          <w:rFonts w:ascii="Arial Narrow" w:hAnsi="Arial Narrow" w:cstheme="majorHAnsi"/>
          <w:color w:val="2F5496" w:themeColor="accent1" w:themeShade="BF"/>
          <w:sz w:val="22"/>
          <w:szCs w:val="22"/>
        </w:rPr>
      </w:pPr>
    </w:p>
    <w:p w14:paraId="1D6517E3" w14:textId="77777777" w:rsidR="00F552BC" w:rsidRPr="00FB4A05" w:rsidRDefault="00F552BC" w:rsidP="008A38F0">
      <w:pPr>
        <w:jc w:val="both"/>
        <w:rPr>
          <w:rFonts w:ascii="Arial Narrow" w:hAnsi="Arial Narrow"/>
          <w:sz w:val="22"/>
          <w:szCs w:val="22"/>
        </w:rPr>
      </w:pPr>
    </w:p>
    <w:p w14:paraId="4A520FF1" w14:textId="77777777" w:rsidR="00517590" w:rsidRPr="00FB4A05" w:rsidRDefault="00517590" w:rsidP="008A38F0">
      <w:pPr>
        <w:jc w:val="both"/>
        <w:rPr>
          <w:rFonts w:ascii="Arial Narrow" w:hAnsi="Arial Narrow"/>
          <w:sz w:val="22"/>
          <w:szCs w:val="22"/>
        </w:rPr>
      </w:pPr>
    </w:p>
    <w:p w14:paraId="493A7E65" w14:textId="77777777" w:rsidR="00517590" w:rsidRPr="00FB4A05" w:rsidRDefault="00517590" w:rsidP="008A38F0">
      <w:pPr>
        <w:jc w:val="both"/>
        <w:rPr>
          <w:rFonts w:ascii="Arial Narrow" w:hAnsi="Arial Narrow"/>
          <w:sz w:val="22"/>
          <w:szCs w:val="22"/>
        </w:rPr>
      </w:pPr>
    </w:p>
    <w:p w14:paraId="640FCD78" w14:textId="77777777" w:rsidR="00F552BC" w:rsidRPr="00FB4A05" w:rsidRDefault="00F552BC" w:rsidP="008A38F0">
      <w:pPr>
        <w:jc w:val="both"/>
        <w:rPr>
          <w:rFonts w:ascii="Arial Narrow" w:hAnsi="Arial Narrow"/>
          <w:sz w:val="22"/>
          <w:szCs w:val="22"/>
        </w:rPr>
      </w:pPr>
    </w:p>
    <w:p w14:paraId="4D4A5A32" w14:textId="77777777" w:rsidR="00F552BC" w:rsidRPr="00FB4A05" w:rsidRDefault="00F552BC" w:rsidP="008A38F0">
      <w:pPr>
        <w:jc w:val="both"/>
        <w:rPr>
          <w:rFonts w:ascii="Arial Narrow" w:hAnsi="Arial Narrow"/>
          <w:sz w:val="22"/>
          <w:szCs w:val="22"/>
        </w:rPr>
      </w:pPr>
    </w:p>
    <w:p w14:paraId="387315B1" w14:textId="77777777" w:rsidR="002A161B" w:rsidRPr="00FB4A05" w:rsidRDefault="002A161B" w:rsidP="008A38F0">
      <w:pPr>
        <w:jc w:val="both"/>
        <w:rPr>
          <w:rFonts w:ascii="Arial Narrow" w:hAnsi="Arial Narrow"/>
          <w:sz w:val="22"/>
          <w:szCs w:val="22"/>
        </w:rPr>
      </w:pPr>
    </w:p>
    <w:p w14:paraId="321405DD" w14:textId="77777777" w:rsidR="002A161B" w:rsidRPr="00FB4A05" w:rsidRDefault="002A161B" w:rsidP="008A38F0">
      <w:pPr>
        <w:jc w:val="both"/>
        <w:rPr>
          <w:rFonts w:ascii="Arial Narrow" w:hAnsi="Arial Narrow"/>
          <w:sz w:val="22"/>
          <w:szCs w:val="22"/>
        </w:rPr>
      </w:pPr>
    </w:p>
    <w:p w14:paraId="4531AB9A" w14:textId="77777777" w:rsidR="002A161B" w:rsidRPr="00FB4A05" w:rsidRDefault="002A161B" w:rsidP="008A38F0">
      <w:pPr>
        <w:jc w:val="both"/>
        <w:rPr>
          <w:rFonts w:ascii="Arial Narrow" w:hAnsi="Arial Narrow"/>
          <w:sz w:val="22"/>
          <w:szCs w:val="22"/>
        </w:rPr>
      </w:pPr>
    </w:p>
    <w:p w14:paraId="1D911541" w14:textId="77777777" w:rsidR="002A161B" w:rsidRPr="00FB4A05" w:rsidRDefault="002A161B" w:rsidP="008A38F0">
      <w:pPr>
        <w:jc w:val="both"/>
        <w:rPr>
          <w:rFonts w:ascii="Arial Narrow" w:hAnsi="Arial Narrow"/>
          <w:sz w:val="22"/>
          <w:szCs w:val="22"/>
        </w:rPr>
      </w:pPr>
    </w:p>
    <w:p w14:paraId="61E91E13" w14:textId="77777777" w:rsidR="002A161B" w:rsidRPr="00FB4A05" w:rsidRDefault="002A161B" w:rsidP="008A38F0">
      <w:pPr>
        <w:jc w:val="both"/>
        <w:rPr>
          <w:rFonts w:ascii="Arial Narrow" w:hAnsi="Arial Narrow"/>
          <w:sz w:val="22"/>
          <w:szCs w:val="22"/>
        </w:rPr>
      </w:pPr>
    </w:p>
    <w:p w14:paraId="4733B956" w14:textId="77777777" w:rsidR="002A161B" w:rsidRPr="00FB4A05" w:rsidRDefault="002A161B" w:rsidP="008A38F0">
      <w:pPr>
        <w:jc w:val="both"/>
        <w:rPr>
          <w:rFonts w:ascii="Arial Narrow" w:hAnsi="Arial Narrow"/>
          <w:sz w:val="22"/>
          <w:szCs w:val="22"/>
        </w:rPr>
      </w:pPr>
    </w:p>
    <w:p w14:paraId="2659EA71" w14:textId="77777777" w:rsidR="002A161B" w:rsidRPr="00FB4A05" w:rsidRDefault="002A161B" w:rsidP="008A38F0">
      <w:pPr>
        <w:jc w:val="both"/>
        <w:rPr>
          <w:rFonts w:ascii="Arial Narrow" w:hAnsi="Arial Narrow"/>
          <w:sz w:val="22"/>
          <w:szCs w:val="22"/>
        </w:rPr>
      </w:pPr>
    </w:p>
    <w:p w14:paraId="6283AE7D" w14:textId="77777777" w:rsidR="002A161B" w:rsidRPr="00FB4A05" w:rsidRDefault="002A161B" w:rsidP="008A38F0">
      <w:pPr>
        <w:jc w:val="both"/>
        <w:rPr>
          <w:rFonts w:ascii="Arial Narrow" w:hAnsi="Arial Narrow"/>
          <w:sz w:val="22"/>
          <w:szCs w:val="22"/>
        </w:rPr>
      </w:pPr>
    </w:p>
    <w:p w14:paraId="59DE35F7" w14:textId="77777777" w:rsidR="00F07060" w:rsidRPr="00FB4A05" w:rsidRDefault="00F07060" w:rsidP="008819B2">
      <w:pPr>
        <w:jc w:val="both"/>
        <w:rPr>
          <w:rFonts w:ascii="Arial Narrow" w:hAnsi="Arial Narrow"/>
          <w:sz w:val="22"/>
          <w:szCs w:val="22"/>
        </w:rPr>
      </w:pPr>
    </w:p>
    <w:p w14:paraId="0C7E0381" w14:textId="77777777" w:rsidR="00F07060" w:rsidRPr="00FB4A05" w:rsidRDefault="00F07060" w:rsidP="008819B2">
      <w:pPr>
        <w:jc w:val="both"/>
        <w:rPr>
          <w:rFonts w:ascii="Arial Narrow" w:hAnsi="Arial Narrow"/>
          <w:sz w:val="22"/>
          <w:szCs w:val="22"/>
        </w:rPr>
      </w:pPr>
    </w:p>
    <w:p w14:paraId="4D3645B4" w14:textId="77777777" w:rsidR="00F07060" w:rsidRPr="00FB4A05" w:rsidRDefault="00F07060" w:rsidP="008819B2">
      <w:pPr>
        <w:jc w:val="both"/>
        <w:rPr>
          <w:rFonts w:ascii="Arial Narrow" w:hAnsi="Arial Narrow"/>
          <w:sz w:val="22"/>
          <w:szCs w:val="22"/>
        </w:rPr>
      </w:pPr>
    </w:p>
    <w:p w14:paraId="10BF56D4" w14:textId="77777777" w:rsidR="00F07060" w:rsidRPr="00FB4A05" w:rsidRDefault="00F07060" w:rsidP="008819B2">
      <w:pPr>
        <w:jc w:val="both"/>
        <w:rPr>
          <w:rFonts w:ascii="Arial Narrow" w:hAnsi="Arial Narrow"/>
          <w:sz w:val="22"/>
          <w:szCs w:val="22"/>
        </w:rPr>
      </w:pPr>
    </w:p>
    <w:p w14:paraId="11983DCB" w14:textId="77777777" w:rsidR="0094000C" w:rsidRDefault="0094000C" w:rsidP="008819B2">
      <w:pPr>
        <w:jc w:val="both"/>
        <w:rPr>
          <w:rFonts w:ascii="Arial Narrow" w:hAnsi="Arial Narrow"/>
          <w:sz w:val="22"/>
          <w:szCs w:val="22"/>
        </w:rPr>
      </w:pPr>
    </w:p>
    <w:p w14:paraId="79EA8452" w14:textId="77777777" w:rsidR="00FB4A05" w:rsidRDefault="00FB4A05" w:rsidP="008819B2">
      <w:pPr>
        <w:jc w:val="both"/>
        <w:rPr>
          <w:rFonts w:ascii="Arial Narrow" w:hAnsi="Arial Narrow"/>
          <w:sz w:val="22"/>
          <w:szCs w:val="22"/>
        </w:rPr>
      </w:pPr>
    </w:p>
    <w:p w14:paraId="34E325F1" w14:textId="77777777" w:rsidR="00FB4A05" w:rsidRDefault="00FB4A05" w:rsidP="008819B2">
      <w:pPr>
        <w:jc w:val="both"/>
        <w:rPr>
          <w:rFonts w:ascii="Arial Narrow" w:hAnsi="Arial Narrow"/>
          <w:sz w:val="22"/>
          <w:szCs w:val="22"/>
        </w:rPr>
      </w:pPr>
    </w:p>
    <w:p w14:paraId="0933549D" w14:textId="77777777" w:rsidR="00FB4A05" w:rsidRDefault="00FB4A05" w:rsidP="008819B2">
      <w:pPr>
        <w:jc w:val="both"/>
        <w:rPr>
          <w:rFonts w:ascii="Arial Narrow" w:hAnsi="Arial Narrow"/>
          <w:sz w:val="22"/>
          <w:szCs w:val="22"/>
        </w:rPr>
      </w:pPr>
    </w:p>
    <w:p w14:paraId="1141B825" w14:textId="77777777" w:rsidR="00FB4A05" w:rsidRDefault="00FB4A05" w:rsidP="008819B2">
      <w:pPr>
        <w:jc w:val="both"/>
        <w:rPr>
          <w:rFonts w:ascii="Arial Narrow" w:hAnsi="Arial Narrow"/>
          <w:sz w:val="22"/>
          <w:szCs w:val="22"/>
        </w:rPr>
      </w:pPr>
    </w:p>
    <w:p w14:paraId="21422442" w14:textId="77777777" w:rsidR="00FB4A05" w:rsidRDefault="00FB4A05" w:rsidP="008819B2">
      <w:pPr>
        <w:jc w:val="both"/>
        <w:rPr>
          <w:rFonts w:ascii="Arial Narrow" w:hAnsi="Arial Narrow"/>
          <w:sz w:val="22"/>
          <w:szCs w:val="22"/>
        </w:rPr>
      </w:pPr>
    </w:p>
    <w:p w14:paraId="0175B007" w14:textId="77777777" w:rsidR="00FB4A05" w:rsidRDefault="00FB4A05" w:rsidP="008819B2">
      <w:pPr>
        <w:jc w:val="both"/>
        <w:rPr>
          <w:rFonts w:ascii="Arial Narrow" w:hAnsi="Arial Narrow"/>
          <w:sz w:val="22"/>
          <w:szCs w:val="22"/>
        </w:rPr>
      </w:pPr>
    </w:p>
    <w:p w14:paraId="1AEEAAED" w14:textId="77777777" w:rsidR="00FB4A05" w:rsidRPr="00FB4A05" w:rsidRDefault="00FB4A05" w:rsidP="008819B2">
      <w:pPr>
        <w:jc w:val="both"/>
        <w:rPr>
          <w:rFonts w:ascii="Arial Narrow" w:hAnsi="Arial Narrow"/>
          <w:sz w:val="22"/>
          <w:szCs w:val="22"/>
        </w:rPr>
      </w:pPr>
    </w:p>
    <w:p w14:paraId="18874EE5" w14:textId="77777777" w:rsidR="0094000C" w:rsidRPr="00FB4A05" w:rsidRDefault="0094000C" w:rsidP="008819B2">
      <w:pPr>
        <w:jc w:val="both"/>
        <w:rPr>
          <w:rFonts w:ascii="Arial Narrow" w:hAnsi="Arial Narrow"/>
          <w:sz w:val="22"/>
          <w:szCs w:val="22"/>
        </w:rPr>
      </w:pPr>
    </w:p>
    <w:p w14:paraId="19EA58DF" w14:textId="77777777" w:rsidR="0094000C" w:rsidRPr="00FB4A05" w:rsidRDefault="0094000C" w:rsidP="008819B2">
      <w:pPr>
        <w:jc w:val="both"/>
        <w:rPr>
          <w:rFonts w:ascii="Arial Narrow" w:hAnsi="Arial Narrow"/>
          <w:sz w:val="22"/>
          <w:szCs w:val="22"/>
        </w:rPr>
      </w:pPr>
    </w:p>
    <w:p w14:paraId="4E6026E5" w14:textId="77777777" w:rsidR="0094000C" w:rsidRPr="00FB4A05" w:rsidRDefault="0094000C" w:rsidP="008819B2">
      <w:pPr>
        <w:jc w:val="both"/>
        <w:rPr>
          <w:rFonts w:ascii="Arial Narrow" w:hAnsi="Arial Narrow"/>
          <w:sz w:val="22"/>
          <w:szCs w:val="22"/>
        </w:rPr>
      </w:pPr>
    </w:p>
    <w:p w14:paraId="59C10EC2" w14:textId="77777777" w:rsidR="0094000C" w:rsidRPr="00FB4A05" w:rsidRDefault="0094000C" w:rsidP="008819B2">
      <w:pPr>
        <w:jc w:val="both"/>
        <w:rPr>
          <w:rFonts w:ascii="Arial Narrow" w:hAnsi="Arial Narrow"/>
          <w:sz w:val="22"/>
          <w:szCs w:val="22"/>
        </w:rPr>
      </w:pPr>
    </w:p>
    <w:p w14:paraId="70C9EF83" w14:textId="6346077E" w:rsidR="00F552BC" w:rsidRPr="00FB4A05" w:rsidRDefault="008819B2" w:rsidP="008819B2">
      <w:pPr>
        <w:jc w:val="both"/>
        <w:rPr>
          <w:rFonts w:ascii="Arial Narrow" w:hAnsi="Arial Narrow"/>
          <w:sz w:val="22"/>
          <w:szCs w:val="22"/>
        </w:rPr>
      </w:pPr>
      <w:r w:rsidRPr="00FB4A05">
        <w:rPr>
          <w:rFonts w:ascii="Arial Narrow" w:hAnsi="Arial Narrow"/>
          <w:sz w:val="22"/>
          <w:szCs w:val="22"/>
        </w:rPr>
        <w:t xml:space="preserve">V </w:t>
      </w:r>
      <w:r w:rsidR="007672A6" w:rsidRPr="00FB4A05">
        <w:rPr>
          <w:rFonts w:ascii="Arial Narrow" w:hAnsi="Arial Narrow"/>
          <w:sz w:val="22"/>
          <w:szCs w:val="22"/>
        </w:rPr>
        <w:t>Bratislave</w:t>
      </w:r>
      <w:r w:rsidR="00F552BC" w:rsidRPr="00FB4A05">
        <w:rPr>
          <w:rFonts w:ascii="Arial Narrow" w:hAnsi="Arial Narrow"/>
          <w:sz w:val="22"/>
          <w:szCs w:val="22"/>
        </w:rPr>
        <w:t>,</w:t>
      </w:r>
      <w:r w:rsidR="0094000C" w:rsidRPr="00FB4A05">
        <w:rPr>
          <w:rFonts w:ascii="Arial Narrow" w:hAnsi="Arial Narrow"/>
          <w:sz w:val="22"/>
          <w:szCs w:val="22"/>
        </w:rPr>
        <w:t xml:space="preserve"> </w:t>
      </w:r>
      <w:r w:rsidR="009546F1">
        <w:rPr>
          <w:rFonts w:ascii="Arial Narrow" w:hAnsi="Arial Narrow"/>
          <w:sz w:val="22"/>
          <w:szCs w:val="22"/>
        </w:rPr>
        <w:t>september</w:t>
      </w:r>
      <w:r w:rsidR="009546F1" w:rsidRPr="00FB4A05">
        <w:rPr>
          <w:rFonts w:ascii="Arial Narrow" w:hAnsi="Arial Narrow"/>
          <w:sz w:val="22"/>
          <w:szCs w:val="22"/>
        </w:rPr>
        <w:t xml:space="preserve"> </w:t>
      </w:r>
      <w:r w:rsidR="004E4DE9" w:rsidRPr="00FB4A05">
        <w:rPr>
          <w:rFonts w:ascii="Arial Narrow" w:hAnsi="Arial Narrow"/>
          <w:sz w:val="22"/>
          <w:szCs w:val="22"/>
        </w:rPr>
        <w:t>202</w:t>
      </w:r>
      <w:r w:rsidR="00E56A97">
        <w:rPr>
          <w:rFonts w:ascii="Arial Narrow" w:hAnsi="Arial Narrow"/>
          <w:sz w:val="22"/>
          <w:szCs w:val="22"/>
        </w:rPr>
        <w:t>4</w:t>
      </w:r>
    </w:p>
    <w:p w14:paraId="0DF66955" w14:textId="77777777" w:rsidR="00EC02B2" w:rsidRPr="00FB4A05" w:rsidRDefault="00EC02B2" w:rsidP="008A38F0">
      <w:pPr>
        <w:jc w:val="both"/>
        <w:rPr>
          <w:rFonts w:ascii="Arial Narrow" w:hAnsi="Arial Narrow"/>
          <w:sz w:val="22"/>
          <w:szCs w:val="22"/>
        </w:rPr>
      </w:pPr>
    </w:p>
    <w:p w14:paraId="4133955B" w14:textId="77777777" w:rsidR="007842D8" w:rsidRPr="00FB4A05" w:rsidRDefault="007842D8" w:rsidP="008A38F0">
      <w:pPr>
        <w:jc w:val="both"/>
        <w:rPr>
          <w:rFonts w:ascii="Arial Narrow" w:hAnsi="Arial Narrow"/>
          <w:sz w:val="22"/>
          <w:szCs w:val="22"/>
          <w:lang w:eastAsia="cs-CZ"/>
        </w:rPr>
      </w:pPr>
    </w:p>
    <w:p w14:paraId="72F595BA" w14:textId="593AAF80" w:rsidR="00E600D3" w:rsidRPr="00FB4A05" w:rsidRDefault="00E600D3" w:rsidP="008A38F0">
      <w:pPr>
        <w:jc w:val="both"/>
        <w:rPr>
          <w:rFonts w:ascii="Arial Narrow" w:eastAsia="Calibri" w:hAnsi="Arial Narrow" w:cstheme="majorHAnsi"/>
          <w:bCs/>
          <w:color w:val="2F5496" w:themeColor="accent1" w:themeShade="BF"/>
          <w:sz w:val="22"/>
          <w:szCs w:val="22"/>
          <w:lang w:eastAsia="en-US"/>
        </w:rPr>
      </w:pPr>
    </w:p>
    <w:p w14:paraId="527E0052" w14:textId="77777777" w:rsidR="00B704C9" w:rsidRPr="00FB4A05" w:rsidRDefault="00B704C9" w:rsidP="008A38F0">
      <w:pPr>
        <w:pStyle w:val="Obsah2"/>
        <w:rPr>
          <w:rFonts w:ascii="Arial Narrow" w:hAnsi="Arial Narrow" w:cs="Times New Roman"/>
          <w:smallCaps/>
          <w:sz w:val="22"/>
          <w:szCs w:val="22"/>
        </w:rPr>
      </w:pPr>
      <w:r w:rsidRPr="00FB4A05">
        <w:rPr>
          <w:rFonts w:ascii="Arial Narrow" w:hAnsi="Arial Narrow" w:cs="Times New Roman"/>
          <w:sz w:val="22"/>
          <w:szCs w:val="22"/>
        </w:rPr>
        <w:lastRenderedPageBreak/>
        <w:t>A. POKYNY NA VYPRACOVANIE PONUKY A VŠEOBECNÉ INFORMÁCIE</w:t>
      </w:r>
    </w:p>
    <w:p w14:paraId="46DF3E74" w14:textId="77777777" w:rsidR="00814958" w:rsidRPr="00FB4A05" w:rsidRDefault="00814958" w:rsidP="008A38F0">
      <w:pPr>
        <w:spacing w:line="276" w:lineRule="auto"/>
        <w:jc w:val="both"/>
        <w:rPr>
          <w:rFonts w:ascii="Arial Narrow" w:hAnsi="Arial Narrow"/>
          <w:color w:val="2F5496" w:themeColor="accent1" w:themeShade="BF"/>
          <w:sz w:val="22"/>
          <w:szCs w:val="22"/>
        </w:rPr>
      </w:pPr>
      <w:r w:rsidRPr="00FB4A05">
        <w:rPr>
          <w:rFonts w:ascii="Arial Narrow" w:hAnsi="Arial Narrow"/>
          <w:smallCaps/>
          <w:color w:val="2F5496" w:themeColor="accent1" w:themeShade="BF"/>
          <w:sz w:val="22"/>
          <w:szCs w:val="22"/>
        </w:rPr>
        <w:t xml:space="preserve">Identifikácia </w:t>
      </w:r>
      <w:r w:rsidR="00DE1ED9" w:rsidRPr="00FB4A05">
        <w:rPr>
          <w:rFonts w:ascii="Arial Narrow" w:hAnsi="Arial Narrow"/>
          <w:smallCaps/>
          <w:color w:val="2F5496" w:themeColor="accent1" w:themeShade="BF"/>
          <w:sz w:val="22"/>
          <w:szCs w:val="22"/>
        </w:rPr>
        <w:t>verejného</w:t>
      </w:r>
      <w:r w:rsidRPr="00FB4A05">
        <w:rPr>
          <w:rFonts w:ascii="Arial Narrow" w:hAnsi="Arial Narrow"/>
          <w:smallCaps/>
          <w:color w:val="2F5496" w:themeColor="accent1" w:themeShade="BF"/>
          <w:sz w:val="22"/>
          <w:szCs w:val="22"/>
        </w:rPr>
        <w:t xml:space="preserve"> obstarávateľa</w:t>
      </w:r>
    </w:p>
    <w:p w14:paraId="4ADA220A" w14:textId="77777777" w:rsidR="008819B2"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Názov organizácie:</w:t>
      </w:r>
      <w:r w:rsidRPr="00FB4A05">
        <w:rPr>
          <w:rFonts w:ascii="Arial Narrow" w:hAnsi="Arial Narrow"/>
          <w:sz w:val="22"/>
          <w:szCs w:val="22"/>
        </w:rPr>
        <w:tab/>
      </w:r>
      <w:r w:rsidR="00481BAF" w:rsidRPr="00FB4A05">
        <w:rPr>
          <w:rFonts w:ascii="Arial Narrow" w:hAnsi="Arial Narrow"/>
          <w:sz w:val="22"/>
          <w:szCs w:val="22"/>
        </w:rPr>
        <w:t>Ministerstvo vnútra Slovenskej republiky</w:t>
      </w:r>
    </w:p>
    <w:p w14:paraId="12C9DE6A" w14:textId="7485C4C1"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Sídlo organizácie:</w:t>
      </w:r>
      <w:r w:rsidRPr="00FB4A05">
        <w:rPr>
          <w:rFonts w:ascii="Arial Narrow" w:hAnsi="Arial Narrow"/>
          <w:sz w:val="22"/>
          <w:szCs w:val="22"/>
        </w:rPr>
        <w:tab/>
      </w:r>
      <w:r w:rsidR="00481BAF" w:rsidRPr="00FB4A05">
        <w:rPr>
          <w:rFonts w:ascii="Arial Narrow" w:hAnsi="Arial Narrow"/>
          <w:sz w:val="22"/>
          <w:szCs w:val="22"/>
        </w:rPr>
        <w:t>Pribinova 2, 81272 Bratislava</w:t>
      </w:r>
    </w:p>
    <w:p w14:paraId="65663A1C" w14:textId="77777777"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IČO:</w:t>
      </w:r>
      <w:r w:rsidRPr="00FB4A05">
        <w:rPr>
          <w:rFonts w:ascii="Arial Narrow" w:hAnsi="Arial Narrow"/>
          <w:sz w:val="22"/>
          <w:szCs w:val="22"/>
        </w:rPr>
        <w:tab/>
      </w:r>
      <w:r w:rsidR="00481BAF" w:rsidRPr="00FB4A05">
        <w:rPr>
          <w:rFonts w:ascii="Arial Narrow" w:hAnsi="Arial Narrow"/>
          <w:sz w:val="22"/>
          <w:szCs w:val="22"/>
        </w:rPr>
        <w:t>00151866</w:t>
      </w:r>
    </w:p>
    <w:p w14:paraId="1DD02774" w14:textId="5ED2FE32"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Kontaktná osoba:</w:t>
      </w:r>
      <w:r w:rsidR="009549B9" w:rsidRPr="00FB4A05">
        <w:rPr>
          <w:rFonts w:ascii="Arial Narrow" w:hAnsi="Arial Narrow"/>
          <w:sz w:val="22"/>
          <w:szCs w:val="22"/>
        </w:rPr>
        <w:t xml:space="preserve">          </w:t>
      </w:r>
      <w:r w:rsidR="00FB4A05">
        <w:rPr>
          <w:rFonts w:ascii="Arial Narrow" w:hAnsi="Arial Narrow"/>
          <w:sz w:val="22"/>
          <w:szCs w:val="22"/>
        </w:rPr>
        <w:tab/>
      </w:r>
      <w:r w:rsidR="00DC5CD4" w:rsidRPr="00FB4A05">
        <w:rPr>
          <w:rFonts w:ascii="Arial Narrow" w:hAnsi="Arial Narrow"/>
          <w:sz w:val="22"/>
          <w:szCs w:val="22"/>
        </w:rPr>
        <w:t xml:space="preserve">Mgr. </w:t>
      </w:r>
      <w:r w:rsidR="00E56A97">
        <w:rPr>
          <w:rFonts w:ascii="Arial Narrow" w:hAnsi="Arial Narrow"/>
          <w:sz w:val="22"/>
          <w:szCs w:val="22"/>
        </w:rPr>
        <w:t>Martina Hlavová</w:t>
      </w:r>
    </w:p>
    <w:p w14:paraId="55865A77" w14:textId="68B3090E"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Telefón:</w:t>
      </w:r>
      <w:r w:rsidRPr="00FB4A05">
        <w:rPr>
          <w:rFonts w:ascii="Arial Narrow" w:hAnsi="Arial Narrow"/>
          <w:sz w:val="22"/>
          <w:szCs w:val="22"/>
        </w:rPr>
        <w:tab/>
      </w:r>
      <w:r w:rsidR="00481BAF" w:rsidRPr="00FB4A05">
        <w:rPr>
          <w:rFonts w:ascii="Arial Narrow" w:hAnsi="Arial Narrow"/>
          <w:sz w:val="22"/>
          <w:szCs w:val="22"/>
        </w:rPr>
        <w:t>+421 2509445</w:t>
      </w:r>
      <w:r w:rsidR="00E56A97">
        <w:rPr>
          <w:rFonts w:ascii="Arial Narrow" w:hAnsi="Arial Narrow"/>
          <w:sz w:val="22"/>
          <w:szCs w:val="22"/>
        </w:rPr>
        <w:t>90</w:t>
      </w:r>
    </w:p>
    <w:p w14:paraId="1E497275" w14:textId="6E46965C"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E-mail:</w:t>
      </w:r>
      <w:r w:rsidRPr="00FB4A05">
        <w:rPr>
          <w:rFonts w:ascii="Arial Narrow" w:hAnsi="Arial Narrow"/>
          <w:sz w:val="22"/>
          <w:szCs w:val="22"/>
        </w:rPr>
        <w:tab/>
      </w:r>
      <w:proofErr w:type="spellStart"/>
      <w:r w:rsidR="00E56A97">
        <w:rPr>
          <w:rFonts w:ascii="Arial Narrow" w:hAnsi="Arial Narrow"/>
          <w:sz w:val="22"/>
          <w:szCs w:val="22"/>
        </w:rPr>
        <w:t>martina.hlavova</w:t>
      </w:r>
      <w:proofErr w:type="spellEnd"/>
      <w:r w:rsidR="003827BF" w:rsidRPr="00FB4A05">
        <w:rPr>
          <w:rFonts w:ascii="Arial Narrow" w:hAnsi="Arial Narrow"/>
          <w:sz w:val="22"/>
          <w:szCs w:val="22"/>
          <w:lang w:val="en-US"/>
        </w:rPr>
        <w:t>@</w:t>
      </w:r>
      <w:r w:rsidR="003827BF" w:rsidRPr="00FB4A05">
        <w:rPr>
          <w:rFonts w:ascii="Arial Narrow" w:hAnsi="Arial Narrow"/>
          <w:sz w:val="22"/>
          <w:szCs w:val="22"/>
        </w:rPr>
        <w:t>minv.sk</w:t>
      </w:r>
    </w:p>
    <w:p w14:paraId="170F47E3" w14:textId="003BB1A2" w:rsidR="00391E39" w:rsidRPr="00FB4A05" w:rsidRDefault="00391E39" w:rsidP="008A38F0">
      <w:pPr>
        <w:spacing w:line="276" w:lineRule="auto"/>
        <w:jc w:val="both"/>
        <w:rPr>
          <w:rFonts w:ascii="Arial Narrow" w:hAnsi="Arial Narrow"/>
          <w:sz w:val="22"/>
          <w:szCs w:val="22"/>
        </w:rPr>
      </w:pPr>
      <w:r w:rsidRPr="00FB4A05">
        <w:rPr>
          <w:rFonts w:ascii="Arial Narrow" w:hAnsi="Arial Narrow"/>
          <w:sz w:val="22"/>
          <w:szCs w:val="22"/>
        </w:rPr>
        <w:t>ID JOSEPHINE:</w:t>
      </w:r>
      <w:r w:rsidRPr="00FB4A05">
        <w:rPr>
          <w:rFonts w:ascii="Arial Narrow" w:hAnsi="Arial Narrow"/>
          <w:sz w:val="22"/>
          <w:szCs w:val="22"/>
        </w:rPr>
        <w:tab/>
      </w:r>
      <w:r w:rsidR="00196275">
        <w:rPr>
          <w:rFonts w:ascii="Arial Narrow" w:hAnsi="Arial Narrow"/>
          <w:sz w:val="22"/>
          <w:szCs w:val="22"/>
        </w:rPr>
        <w:t>56248</w:t>
      </w:r>
    </w:p>
    <w:p w14:paraId="005A04A5" w14:textId="77777777" w:rsidR="00814958" w:rsidRPr="00FB4A05" w:rsidRDefault="00814958" w:rsidP="008A38F0">
      <w:pPr>
        <w:jc w:val="both"/>
        <w:rPr>
          <w:rFonts w:ascii="Arial Narrow" w:hAnsi="Arial Narrow"/>
          <w:sz w:val="22"/>
          <w:szCs w:val="22"/>
          <w:lang w:eastAsia="en-US"/>
        </w:rPr>
      </w:pPr>
    </w:p>
    <w:p w14:paraId="1C4620DF" w14:textId="77777777" w:rsidR="004E4DE9" w:rsidRPr="00FB4A05" w:rsidRDefault="004E4DE9" w:rsidP="004E4DE9">
      <w:pPr>
        <w:pStyle w:val="Default"/>
        <w:rPr>
          <w:rFonts w:ascii="Arial Narrow" w:hAnsi="Arial Narrow" w:cs="Times New Roman"/>
          <w:color w:val="auto"/>
          <w:sz w:val="22"/>
          <w:szCs w:val="22"/>
        </w:rPr>
      </w:pPr>
      <w:r w:rsidRPr="00FB4A05">
        <w:rPr>
          <w:rFonts w:ascii="Arial Narrow" w:hAnsi="Arial Narrow" w:cs="Times New Roman"/>
          <w:color w:val="auto"/>
          <w:sz w:val="22"/>
          <w:szCs w:val="22"/>
        </w:rPr>
        <w:t xml:space="preserve">Adresa stránky, kde je možný prístup k dokumentácií VO: </w:t>
      </w:r>
    </w:p>
    <w:p w14:paraId="4967BF89" w14:textId="77777777" w:rsidR="004E4DE9" w:rsidRPr="00FB4A05" w:rsidRDefault="004E4DE9" w:rsidP="004E4DE9">
      <w:pPr>
        <w:pStyle w:val="Default"/>
        <w:rPr>
          <w:rFonts w:ascii="Arial Narrow" w:hAnsi="Arial Narrow" w:cs="Times New Roman"/>
          <w:color w:val="auto"/>
          <w:sz w:val="22"/>
          <w:szCs w:val="22"/>
        </w:rPr>
      </w:pPr>
    </w:p>
    <w:p w14:paraId="2C2BD146" w14:textId="43ED35C5" w:rsidR="004E4DE9" w:rsidRPr="00FB4A05" w:rsidRDefault="004E4DE9" w:rsidP="004E4DE9">
      <w:pPr>
        <w:pStyle w:val="Default"/>
        <w:rPr>
          <w:rFonts w:ascii="Arial Narrow" w:hAnsi="Arial Narrow" w:cs="Times New Roman"/>
          <w:color w:val="auto"/>
          <w:sz w:val="22"/>
          <w:szCs w:val="22"/>
        </w:rPr>
      </w:pPr>
      <w:r w:rsidRPr="00FB4A05">
        <w:rPr>
          <w:rFonts w:ascii="Arial Narrow" w:hAnsi="Arial Narrow" w:cs="Times New Roman"/>
          <w:color w:val="auto"/>
          <w:sz w:val="22"/>
          <w:szCs w:val="22"/>
        </w:rPr>
        <w:t xml:space="preserve">KO: </w:t>
      </w:r>
      <w:hyperlink r:id="rId8" w:history="1">
        <w:r w:rsidR="00993C94" w:rsidRPr="00993C94">
          <w:rPr>
            <w:rStyle w:val="Hypertextovprepojenie"/>
            <w:rFonts w:ascii="Arial Narrow" w:hAnsi="Arial Narrow"/>
            <w:sz w:val="22"/>
          </w:rPr>
          <w:t>https://josephine.proebiz.com/sk/tender/56248/summary</w:t>
        </w:r>
      </w:hyperlink>
      <w:r w:rsidR="00993C94">
        <w:t xml:space="preserve"> </w:t>
      </w:r>
      <w:r w:rsidR="00E10917">
        <w:rPr>
          <w:rFonts w:ascii="Arial Narrow" w:hAnsi="Arial Narrow" w:cs="Times New Roman"/>
          <w:color w:val="auto"/>
          <w:sz w:val="22"/>
          <w:szCs w:val="22"/>
        </w:rPr>
        <w:t xml:space="preserve"> </w:t>
      </w:r>
    </w:p>
    <w:p w14:paraId="2808307D" w14:textId="77777777" w:rsidR="004E4DE9" w:rsidRPr="00FB4A05" w:rsidRDefault="004E4DE9" w:rsidP="004E4DE9">
      <w:pPr>
        <w:pStyle w:val="Default"/>
        <w:rPr>
          <w:rStyle w:val="Hypertextovprepojenie"/>
          <w:sz w:val="22"/>
          <w:szCs w:val="22"/>
        </w:rPr>
      </w:pPr>
      <w:r w:rsidRPr="00FB4A05">
        <w:rPr>
          <w:rFonts w:ascii="Arial Narrow" w:hAnsi="Arial Narrow" w:cs="Times New Roman"/>
          <w:color w:val="auto"/>
          <w:sz w:val="22"/>
          <w:szCs w:val="22"/>
        </w:rPr>
        <w:t xml:space="preserve">DNS: </w:t>
      </w:r>
      <w:hyperlink r:id="rId9" w:history="1">
        <w:r w:rsidRPr="00FB4A05">
          <w:rPr>
            <w:rStyle w:val="Hypertextovprepojenie"/>
            <w:rFonts w:ascii="Arial Narrow" w:hAnsi="Arial Narrow" w:cs="Times New Roman"/>
            <w:sz w:val="22"/>
            <w:szCs w:val="22"/>
          </w:rPr>
          <w:t>https://josephine.proebiz.com/sk/tender/18656/summary</w:t>
        </w:r>
      </w:hyperlink>
      <w:r w:rsidRPr="00FB4A05">
        <w:rPr>
          <w:rStyle w:val="Hypertextovprepojenie"/>
          <w:sz w:val="22"/>
          <w:szCs w:val="22"/>
        </w:rPr>
        <w:t xml:space="preserve"> </w:t>
      </w:r>
    </w:p>
    <w:p w14:paraId="5D38FEE1" w14:textId="77777777" w:rsidR="004E4DE9" w:rsidRPr="00FB4A05" w:rsidRDefault="004E4DE9" w:rsidP="004E4DE9">
      <w:pPr>
        <w:pStyle w:val="Default"/>
        <w:rPr>
          <w:rFonts w:ascii="Arial Narrow" w:hAnsi="Arial Narrow" w:cs="Times New Roman"/>
          <w:color w:val="auto"/>
          <w:sz w:val="22"/>
          <w:szCs w:val="22"/>
        </w:rPr>
      </w:pPr>
    </w:p>
    <w:p w14:paraId="68FE9CBD" w14:textId="77777777" w:rsidR="00196275" w:rsidRDefault="004E4DE9" w:rsidP="00196275">
      <w:pPr>
        <w:spacing w:line="276" w:lineRule="auto"/>
        <w:rPr>
          <w:rFonts w:ascii="Arial Narrow" w:hAnsi="Arial Narrow"/>
          <w:sz w:val="22"/>
          <w:szCs w:val="22"/>
        </w:rPr>
      </w:pPr>
      <w:r w:rsidRPr="00FB4A05">
        <w:rPr>
          <w:rFonts w:ascii="Arial Narrow" w:hAnsi="Arial Narrow"/>
          <w:sz w:val="22"/>
          <w:szCs w:val="22"/>
        </w:rPr>
        <w:t xml:space="preserve">Oznámenie o vyhlásení VO: </w:t>
      </w:r>
    </w:p>
    <w:p w14:paraId="356FC786" w14:textId="386ED225" w:rsidR="004E4DE9" w:rsidRPr="00FB4A05" w:rsidRDefault="00975734" w:rsidP="00196275">
      <w:pPr>
        <w:spacing w:line="276" w:lineRule="auto"/>
        <w:rPr>
          <w:rFonts w:ascii="Arial Narrow" w:hAnsi="Arial Narrow"/>
          <w:sz w:val="22"/>
          <w:szCs w:val="22"/>
        </w:rPr>
      </w:pPr>
      <w:hyperlink r:id="rId10" w:history="1">
        <w:r w:rsidR="00196275" w:rsidRPr="00064ADD">
          <w:rPr>
            <w:rStyle w:val="Hypertextovprepojenie"/>
            <w:rFonts w:ascii="Arial Narrow" w:hAnsi="Arial Narrow"/>
            <w:sz w:val="22"/>
            <w:szCs w:val="22"/>
          </w:rPr>
          <w:t>https://www.uvo.gov.sk/vestnik-a-registre/vestnik/oznamenie/detail/466448?cHash=5337eb8dfe2bd20fdd3da8fe48d17db4</w:t>
        </w:r>
      </w:hyperlink>
    </w:p>
    <w:p w14:paraId="1870E000"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0" w:name="_Toc488059670"/>
      <w:r w:rsidRPr="00FB4A05">
        <w:rPr>
          <w:rFonts w:ascii="Arial Narrow" w:hAnsi="Arial Narrow"/>
          <w:bCs/>
          <w:color w:val="2F5496" w:themeColor="accent1" w:themeShade="BF"/>
          <w:sz w:val="22"/>
          <w:szCs w:val="22"/>
        </w:rPr>
        <w:t>Predmet zákazky</w:t>
      </w:r>
      <w:bookmarkEnd w:id="0"/>
    </w:p>
    <w:p w14:paraId="2046435F" w14:textId="4180116A" w:rsidR="00CE23CC" w:rsidRPr="00FB4A05" w:rsidRDefault="003827BF" w:rsidP="008A38F0">
      <w:pPr>
        <w:pStyle w:val="tl1"/>
        <w:jc w:val="both"/>
        <w:rPr>
          <w:rFonts w:ascii="Arial Narrow" w:hAnsi="Arial Narrow"/>
          <w:sz w:val="22"/>
          <w:szCs w:val="22"/>
        </w:rPr>
      </w:pPr>
      <w:r w:rsidRPr="00FB4A05">
        <w:rPr>
          <w:rFonts w:ascii="Arial Narrow" w:hAnsi="Arial Narrow"/>
          <w:sz w:val="22"/>
          <w:szCs w:val="22"/>
        </w:rPr>
        <w:t>Predmetom zákazky je nákup</w:t>
      </w:r>
      <w:r w:rsidR="00391E39" w:rsidRPr="00FB4A05">
        <w:rPr>
          <w:rFonts w:ascii="Arial Narrow" w:hAnsi="Arial Narrow"/>
          <w:sz w:val="22"/>
          <w:szCs w:val="22"/>
        </w:rPr>
        <w:t xml:space="preserve"> </w:t>
      </w:r>
      <w:r w:rsidR="00993C94">
        <w:rPr>
          <w:rFonts w:ascii="Arial Narrow" w:hAnsi="Arial Narrow"/>
          <w:sz w:val="22"/>
          <w:szCs w:val="22"/>
        </w:rPr>
        <w:t>digitálnych videokamier a </w:t>
      </w:r>
      <w:proofErr w:type="spellStart"/>
      <w:r w:rsidR="00993C94">
        <w:rPr>
          <w:rFonts w:ascii="Arial Narrow" w:hAnsi="Arial Narrow"/>
          <w:sz w:val="22"/>
          <w:szCs w:val="22"/>
        </w:rPr>
        <w:t>outdoorových</w:t>
      </w:r>
      <w:proofErr w:type="spellEnd"/>
      <w:r w:rsidR="00993C94">
        <w:rPr>
          <w:rFonts w:ascii="Arial Narrow" w:hAnsi="Arial Narrow"/>
          <w:sz w:val="22"/>
          <w:szCs w:val="22"/>
        </w:rPr>
        <w:t xml:space="preserve"> kamier </w:t>
      </w:r>
      <w:r w:rsidR="00993C94" w:rsidRPr="00993C94">
        <w:rPr>
          <w:rFonts w:ascii="Arial Narrow" w:hAnsi="Arial Narrow"/>
          <w:sz w:val="22"/>
          <w:szCs w:val="22"/>
        </w:rPr>
        <w:t xml:space="preserve">s nabíjacím </w:t>
      </w:r>
      <w:proofErr w:type="spellStart"/>
      <w:r w:rsidR="00993C94" w:rsidRPr="00993C94">
        <w:rPr>
          <w:rFonts w:ascii="Arial Narrow" w:hAnsi="Arial Narrow"/>
          <w:sz w:val="22"/>
          <w:szCs w:val="22"/>
        </w:rPr>
        <w:t>kitom</w:t>
      </w:r>
      <w:proofErr w:type="spellEnd"/>
      <w:r w:rsidR="00993C94" w:rsidRPr="00993C94">
        <w:rPr>
          <w:rFonts w:ascii="Arial Narrow" w:hAnsi="Arial Narrow"/>
          <w:sz w:val="22"/>
          <w:szCs w:val="22"/>
        </w:rPr>
        <w:t xml:space="preserve"> pre motocyklistov</w:t>
      </w:r>
      <w:r w:rsidR="00993C94">
        <w:rPr>
          <w:rFonts w:ascii="Arial Narrow" w:hAnsi="Arial Narrow"/>
          <w:sz w:val="22"/>
          <w:szCs w:val="22"/>
        </w:rPr>
        <w:t>, ktoré</w:t>
      </w:r>
      <w:r w:rsidR="00993C94" w:rsidRPr="00993C94">
        <w:rPr>
          <w:rFonts w:ascii="Arial Narrow" w:hAnsi="Arial Narrow"/>
          <w:sz w:val="22"/>
          <w:szCs w:val="22"/>
        </w:rPr>
        <w:t xml:space="preserve"> sú potrebné pre využitie v priamom </w:t>
      </w:r>
      <w:r w:rsidR="00993C94">
        <w:rPr>
          <w:rFonts w:ascii="Arial Narrow" w:hAnsi="Arial Narrow"/>
          <w:sz w:val="22"/>
          <w:szCs w:val="22"/>
        </w:rPr>
        <w:t>výkone služby dopravnej polície</w:t>
      </w:r>
      <w:r w:rsidR="0094000C" w:rsidRPr="00FB4A05">
        <w:rPr>
          <w:rFonts w:ascii="Arial Narrow" w:hAnsi="Arial Narrow"/>
          <w:sz w:val="22"/>
          <w:szCs w:val="22"/>
        </w:rPr>
        <w:t xml:space="preserve"> </w:t>
      </w:r>
      <w:r w:rsidRPr="00FB4A05">
        <w:rPr>
          <w:rFonts w:ascii="Arial Narrow" w:hAnsi="Arial Narrow"/>
          <w:sz w:val="22"/>
          <w:szCs w:val="22"/>
        </w:rPr>
        <w:t>a s tým súvisiace služby</w:t>
      </w:r>
      <w:r w:rsidR="002232C6" w:rsidRPr="00FB4A05">
        <w:rPr>
          <w:rFonts w:ascii="Arial Narrow" w:hAnsi="Arial Narrow"/>
          <w:sz w:val="22"/>
          <w:szCs w:val="22"/>
        </w:rPr>
        <w:t xml:space="preserve"> </w:t>
      </w:r>
      <w:r w:rsidR="00EC5D0F" w:rsidRPr="00FB4A05">
        <w:rPr>
          <w:rFonts w:ascii="Arial Narrow" w:hAnsi="Arial Narrow"/>
          <w:sz w:val="22"/>
          <w:szCs w:val="22"/>
        </w:rPr>
        <w:t xml:space="preserve">v množstve </w:t>
      </w:r>
      <w:r w:rsidR="00E600D3" w:rsidRPr="00FB4A05">
        <w:rPr>
          <w:rFonts w:ascii="Arial Narrow" w:hAnsi="Arial Narrow"/>
          <w:sz w:val="22"/>
          <w:szCs w:val="22"/>
        </w:rPr>
        <w:t>podľa prílohy č. 1</w:t>
      </w:r>
      <w:r w:rsidR="00EC5D0F" w:rsidRPr="00FB4A05">
        <w:rPr>
          <w:rFonts w:ascii="Arial Narrow" w:hAnsi="Arial Narrow"/>
          <w:sz w:val="22"/>
          <w:szCs w:val="22"/>
        </w:rPr>
        <w:t xml:space="preserve">, miesto dodania: </w:t>
      </w:r>
      <w:r w:rsidR="001726BE" w:rsidRPr="00FB4A05">
        <w:rPr>
          <w:rFonts w:ascii="Arial Narrow" w:hAnsi="Arial Narrow"/>
          <w:sz w:val="22"/>
          <w:szCs w:val="22"/>
        </w:rPr>
        <w:t xml:space="preserve">definované v </w:t>
      </w:r>
      <w:r w:rsidR="00861910" w:rsidRPr="00FB4A05">
        <w:rPr>
          <w:rFonts w:ascii="Arial Narrow" w:hAnsi="Arial Narrow"/>
          <w:sz w:val="22"/>
          <w:szCs w:val="22"/>
        </w:rPr>
        <w:t>príloh</w:t>
      </w:r>
      <w:r w:rsidR="001726BE" w:rsidRPr="00FB4A05">
        <w:rPr>
          <w:rFonts w:ascii="Arial Narrow" w:hAnsi="Arial Narrow"/>
          <w:sz w:val="22"/>
          <w:szCs w:val="22"/>
        </w:rPr>
        <w:t>e</w:t>
      </w:r>
      <w:r w:rsidR="00861910" w:rsidRPr="00FB4A05">
        <w:rPr>
          <w:rFonts w:ascii="Arial Narrow" w:hAnsi="Arial Narrow"/>
          <w:sz w:val="22"/>
          <w:szCs w:val="22"/>
        </w:rPr>
        <w:t xml:space="preserve"> č. 1</w:t>
      </w:r>
      <w:r w:rsidR="00CE23CC" w:rsidRPr="00FB4A05">
        <w:rPr>
          <w:rFonts w:ascii="Arial Narrow" w:hAnsi="Arial Narrow"/>
          <w:sz w:val="22"/>
          <w:szCs w:val="22"/>
        </w:rPr>
        <w:t>.</w:t>
      </w:r>
    </w:p>
    <w:p w14:paraId="671229DD" w14:textId="77777777" w:rsidR="00CE23CC" w:rsidRPr="00FB4A05" w:rsidRDefault="00CE23CC" w:rsidP="00CE23CC">
      <w:pPr>
        <w:pStyle w:val="Nadpis7"/>
        <w:rPr>
          <w:sz w:val="22"/>
          <w:szCs w:val="22"/>
          <w:lang w:val="sk-SK" w:eastAsia="sk-SK"/>
        </w:rPr>
      </w:pPr>
    </w:p>
    <w:p w14:paraId="4745C18D" w14:textId="77777777" w:rsidR="006E20FB" w:rsidRPr="00FB4A05" w:rsidRDefault="00ED1F88" w:rsidP="008A38F0">
      <w:pPr>
        <w:spacing w:line="276" w:lineRule="auto"/>
        <w:jc w:val="both"/>
        <w:rPr>
          <w:rFonts w:ascii="Arial Narrow" w:eastAsia="Calibri" w:hAnsi="Arial Narrow"/>
          <w:sz w:val="22"/>
          <w:szCs w:val="22"/>
        </w:rPr>
      </w:pPr>
      <w:r w:rsidRPr="00FB4A05">
        <w:rPr>
          <w:rFonts w:ascii="Arial Narrow" w:eastAsia="Calibri" w:hAnsi="Arial Narrow"/>
          <w:sz w:val="22"/>
          <w:szCs w:val="22"/>
        </w:rPr>
        <w:t>Podrobnosti sú uvedené v prílohe</w:t>
      </w:r>
      <w:r w:rsidR="008E4EE8" w:rsidRPr="00FB4A05">
        <w:rPr>
          <w:rFonts w:ascii="Arial Narrow" w:eastAsia="Calibri" w:hAnsi="Arial Narrow"/>
          <w:sz w:val="22"/>
          <w:szCs w:val="22"/>
        </w:rPr>
        <w:t xml:space="preserve"> č. 1</w:t>
      </w:r>
      <w:r w:rsidR="007D084C" w:rsidRPr="00FB4A05">
        <w:rPr>
          <w:rFonts w:ascii="Arial Narrow" w:eastAsia="Calibri" w:hAnsi="Arial Narrow"/>
          <w:sz w:val="22"/>
          <w:szCs w:val="22"/>
        </w:rPr>
        <w:t xml:space="preserve"> – </w:t>
      </w:r>
      <w:r w:rsidR="00101C05" w:rsidRPr="00FB4A05">
        <w:rPr>
          <w:rFonts w:ascii="Arial Narrow" w:eastAsia="Calibri" w:hAnsi="Arial Narrow"/>
          <w:sz w:val="22"/>
          <w:szCs w:val="22"/>
        </w:rPr>
        <w:t>Opis predmetu zákazky</w:t>
      </w:r>
      <w:r w:rsidR="007D084C" w:rsidRPr="00FB4A05">
        <w:rPr>
          <w:rFonts w:ascii="Arial Narrow" w:eastAsia="Calibri" w:hAnsi="Arial Narrow"/>
          <w:sz w:val="22"/>
          <w:szCs w:val="22"/>
        </w:rPr>
        <w:t>,</w:t>
      </w:r>
      <w:r w:rsidR="008E4EE8" w:rsidRPr="00FB4A05">
        <w:rPr>
          <w:rFonts w:ascii="Arial Narrow" w:eastAsia="Calibri" w:hAnsi="Arial Narrow"/>
          <w:sz w:val="22"/>
          <w:szCs w:val="22"/>
        </w:rPr>
        <w:t xml:space="preserve"> týchto súťažných podkladov. </w:t>
      </w:r>
    </w:p>
    <w:p w14:paraId="15CF35E3" w14:textId="77777777" w:rsidR="001B4669" w:rsidRPr="00FB4A05" w:rsidRDefault="001B4669" w:rsidP="008A38F0">
      <w:pPr>
        <w:spacing w:line="276" w:lineRule="auto"/>
        <w:jc w:val="both"/>
        <w:rPr>
          <w:rFonts w:ascii="Arial Narrow" w:hAnsi="Arial Narrow"/>
          <w:sz w:val="22"/>
          <w:szCs w:val="22"/>
        </w:rPr>
      </w:pPr>
    </w:p>
    <w:p w14:paraId="5A1F0C12" w14:textId="030FD836" w:rsidR="006E20FB" w:rsidRDefault="006E20FB"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Predpokladaná hodnota</w:t>
      </w:r>
      <w:r w:rsidR="006F69DE" w:rsidRPr="00FB4A05">
        <w:rPr>
          <w:rFonts w:ascii="Arial Narrow" w:hAnsi="Arial Narrow"/>
          <w:sz w:val="22"/>
          <w:szCs w:val="22"/>
        </w:rPr>
        <w:t xml:space="preserve"> </w:t>
      </w:r>
      <w:r w:rsidRPr="00FB4A05">
        <w:rPr>
          <w:rFonts w:ascii="Arial Narrow" w:hAnsi="Arial Narrow"/>
          <w:sz w:val="22"/>
          <w:szCs w:val="22"/>
        </w:rPr>
        <w:t>zákazky</w:t>
      </w:r>
      <w:r w:rsidR="006F69DE" w:rsidRPr="00FB4A05">
        <w:rPr>
          <w:rFonts w:ascii="Arial Narrow" w:hAnsi="Arial Narrow"/>
          <w:sz w:val="22"/>
          <w:szCs w:val="22"/>
        </w:rPr>
        <w:t xml:space="preserve"> v zriadenom DNS</w:t>
      </w:r>
      <w:r w:rsidRPr="00FB4A05">
        <w:rPr>
          <w:rFonts w:ascii="Arial Narrow" w:hAnsi="Arial Narrow"/>
          <w:sz w:val="22"/>
          <w:szCs w:val="22"/>
        </w:rPr>
        <w:t xml:space="preserve"> </w:t>
      </w:r>
      <w:r w:rsidR="0062226A" w:rsidRPr="00FB4A05">
        <w:rPr>
          <w:rFonts w:ascii="Arial Narrow" w:hAnsi="Arial Narrow"/>
          <w:sz w:val="22"/>
          <w:szCs w:val="22"/>
        </w:rPr>
        <w:t>(tejto výzvy</w:t>
      </w:r>
      <w:r w:rsidR="0004792D" w:rsidRPr="00FB4A05">
        <w:rPr>
          <w:rFonts w:ascii="Arial Narrow" w:hAnsi="Arial Narrow"/>
          <w:sz w:val="22"/>
          <w:szCs w:val="22"/>
        </w:rPr>
        <w:t xml:space="preserve">) </w:t>
      </w:r>
      <w:r w:rsidRPr="008746B2">
        <w:rPr>
          <w:rFonts w:ascii="Arial Narrow" w:hAnsi="Arial Narrow"/>
          <w:sz w:val="22"/>
          <w:szCs w:val="22"/>
        </w:rPr>
        <w:t xml:space="preserve">je </w:t>
      </w:r>
      <w:r w:rsidR="00A9282F" w:rsidRPr="008746B2">
        <w:rPr>
          <w:rFonts w:ascii="Arial Narrow" w:hAnsi="Arial Narrow"/>
          <w:b/>
          <w:bCs/>
          <w:sz w:val="22"/>
          <w:szCs w:val="22"/>
        </w:rPr>
        <w:t>27.</w:t>
      </w:r>
      <w:r w:rsidR="008746B2" w:rsidRPr="008746B2">
        <w:rPr>
          <w:rFonts w:ascii="Arial Narrow" w:hAnsi="Arial Narrow"/>
          <w:b/>
          <w:bCs/>
          <w:sz w:val="22"/>
          <w:szCs w:val="22"/>
        </w:rPr>
        <w:t>245</w:t>
      </w:r>
      <w:r w:rsidR="008746B2">
        <w:rPr>
          <w:rFonts w:ascii="Arial Narrow" w:hAnsi="Arial Narrow"/>
          <w:b/>
          <w:bCs/>
          <w:sz w:val="22"/>
          <w:szCs w:val="22"/>
        </w:rPr>
        <w:t>,80</w:t>
      </w:r>
      <w:r w:rsidR="00A9282F">
        <w:rPr>
          <w:rFonts w:ascii="Arial Narrow" w:hAnsi="Arial Narrow"/>
          <w:b/>
          <w:bCs/>
          <w:sz w:val="22"/>
          <w:szCs w:val="22"/>
        </w:rPr>
        <w:t xml:space="preserve"> </w:t>
      </w:r>
      <w:r w:rsidR="00EF14A5" w:rsidRPr="00FB4A05">
        <w:rPr>
          <w:rFonts w:ascii="Arial Narrow" w:hAnsi="Arial Narrow"/>
          <w:sz w:val="22"/>
          <w:szCs w:val="22"/>
        </w:rPr>
        <w:t>EUR</w:t>
      </w:r>
      <w:r w:rsidRPr="00FB4A05">
        <w:rPr>
          <w:rFonts w:ascii="Arial Narrow" w:hAnsi="Arial Narrow"/>
          <w:sz w:val="22"/>
          <w:szCs w:val="22"/>
        </w:rPr>
        <w:t xml:space="preserve"> bez DPH</w:t>
      </w:r>
      <w:r w:rsidR="00C53C16" w:rsidRPr="00FB4A05">
        <w:rPr>
          <w:rFonts w:ascii="Arial Narrow" w:hAnsi="Arial Narrow"/>
          <w:sz w:val="22"/>
          <w:szCs w:val="22"/>
        </w:rPr>
        <w:t>.</w:t>
      </w:r>
      <w:r w:rsidRPr="00FB4A05">
        <w:rPr>
          <w:rFonts w:ascii="Arial Narrow" w:hAnsi="Arial Narrow"/>
          <w:sz w:val="22"/>
          <w:szCs w:val="22"/>
        </w:rPr>
        <w:t xml:space="preserve"> </w:t>
      </w:r>
    </w:p>
    <w:p w14:paraId="69BC699B" w14:textId="613C3CE3" w:rsidR="00D937F6" w:rsidRDefault="00D937F6" w:rsidP="008A38F0">
      <w:pPr>
        <w:pStyle w:val="Bezriadkovania"/>
        <w:spacing w:line="276" w:lineRule="auto"/>
        <w:jc w:val="both"/>
        <w:rPr>
          <w:rFonts w:ascii="Arial Narrow" w:hAnsi="Arial Narrow"/>
          <w:sz w:val="22"/>
          <w:szCs w:val="22"/>
        </w:rPr>
      </w:pPr>
    </w:p>
    <w:p w14:paraId="69E60226" w14:textId="5E66A0D0" w:rsidR="00D937F6" w:rsidRDefault="00D937F6" w:rsidP="00D937F6">
      <w:pPr>
        <w:pStyle w:val="Bezriadkovania"/>
        <w:spacing w:line="276" w:lineRule="auto"/>
        <w:jc w:val="both"/>
        <w:rPr>
          <w:rFonts w:ascii="Arial Narrow" w:hAnsi="Arial Narrow"/>
          <w:sz w:val="22"/>
          <w:szCs w:val="22"/>
        </w:rPr>
      </w:pPr>
      <w:r w:rsidRPr="00BC3176">
        <w:rPr>
          <w:rFonts w:ascii="Arial Narrow" w:hAnsi="Arial Narrow"/>
          <w:sz w:val="22"/>
          <w:szCs w:val="22"/>
          <w:u w:val="single"/>
        </w:rPr>
        <w:t>Upozornenie:</w:t>
      </w:r>
      <w:r w:rsidRPr="00BC3176">
        <w:rPr>
          <w:rFonts w:ascii="Arial Narrow" w:hAnsi="Arial Narrow"/>
          <w:sz w:val="22"/>
          <w:szCs w:val="22"/>
        </w:rPr>
        <w:t xml:space="preserve"> </w:t>
      </w:r>
      <w:r w:rsidR="00D24170" w:rsidRPr="00D24170">
        <w:rPr>
          <w:rFonts w:ascii="Arial Narrow" w:hAnsi="Arial Narrow"/>
          <w:sz w:val="22"/>
          <w:szCs w:val="22"/>
        </w:rPr>
        <w:t>Verejný obstarávateľ disponuje obmedzeným rozsahom finančných prostriedkov na zabezpečenie predmetu zákazky a to výške 27.500,00 EUR bez DPH (33.000,00 EUR s DPH). Verejný obstarávateľ si vyhradzuje právo zrušiť predmetnú zákazku, ak navrhované ceny v predložených ponukách budú vyššie ako je maximálny rozsah finančných prostriedkov verejného obstarávateľa.</w:t>
      </w:r>
    </w:p>
    <w:p w14:paraId="741F042C" w14:textId="77777777" w:rsidR="00BA7D76" w:rsidRPr="00FB4A05" w:rsidRDefault="00BA7D76" w:rsidP="008A38F0">
      <w:pPr>
        <w:pStyle w:val="Bezriadkovania"/>
        <w:spacing w:line="276" w:lineRule="auto"/>
        <w:jc w:val="both"/>
        <w:rPr>
          <w:rFonts w:ascii="Arial Narrow" w:hAnsi="Arial Narrow"/>
          <w:sz w:val="22"/>
          <w:szCs w:val="22"/>
        </w:rPr>
      </w:pPr>
    </w:p>
    <w:p w14:paraId="64F012EE" w14:textId="1A11D385" w:rsidR="006E20FB" w:rsidRPr="00FB4A05" w:rsidRDefault="006E20FB"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Lehota </w:t>
      </w:r>
      <w:r w:rsidR="00EC5D0F" w:rsidRPr="00FB4A05">
        <w:rPr>
          <w:rFonts w:ascii="Arial Narrow" w:hAnsi="Arial Narrow"/>
          <w:sz w:val="22"/>
          <w:szCs w:val="22"/>
        </w:rPr>
        <w:t>dodania</w:t>
      </w:r>
      <w:r w:rsidRPr="00FB4A05">
        <w:rPr>
          <w:rFonts w:ascii="Arial Narrow" w:hAnsi="Arial Narrow"/>
          <w:sz w:val="22"/>
          <w:szCs w:val="22"/>
        </w:rPr>
        <w:t xml:space="preserve">: </w:t>
      </w:r>
      <w:r w:rsidR="00EC5D0F" w:rsidRPr="00FB4A05">
        <w:rPr>
          <w:rFonts w:ascii="Arial Narrow" w:hAnsi="Arial Narrow"/>
          <w:sz w:val="22"/>
          <w:szCs w:val="22"/>
        </w:rPr>
        <w:t>do</w:t>
      </w:r>
      <w:r w:rsidRPr="00FB4A05">
        <w:rPr>
          <w:rFonts w:ascii="Arial Narrow" w:hAnsi="Arial Narrow"/>
          <w:sz w:val="22"/>
          <w:szCs w:val="22"/>
        </w:rPr>
        <w:t xml:space="preserve"> </w:t>
      </w:r>
      <w:r w:rsidR="00310D28">
        <w:rPr>
          <w:rFonts w:ascii="Arial Narrow" w:hAnsi="Arial Narrow"/>
          <w:b/>
          <w:bCs/>
          <w:sz w:val="22"/>
          <w:szCs w:val="22"/>
        </w:rPr>
        <w:t>60</w:t>
      </w:r>
      <w:r w:rsidR="00C4567F">
        <w:rPr>
          <w:rFonts w:ascii="Arial Narrow" w:hAnsi="Arial Narrow"/>
          <w:b/>
          <w:sz w:val="22"/>
          <w:szCs w:val="22"/>
        </w:rPr>
        <w:t xml:space="preserve"> dní</w:t>
      </w:r>
      <w:r w:rsidR="001B4669" w:rsidRPr="00FB4A05">
        <w:rPr>
          <w:sz w:val="22"/>
          <w:szCs w:val="22"/>
        </w:rPr>
        <w:t xml:space="preserve"> </w:t>
      </w:r>
      <w:r w:rsidR="00EC5D0F" w:rsidRPr="00FB4A05">
        <w:rPr>
          <w:rFonts w:ascii="Arial Narrow" w:hAnsi="Arial Narrow"/>
          <w:sz w:val="22"/>
          <w:szCs w:val="22"/>
        </w:rPr>
        <w:t xml:space="preserve">od </w:t>
      </w:r>
      <w:r w:rsidR="00310D28">
        <w:rPr>
          <w:rFonts w:ascii="Arial Narrow" w:hAnsi="Arial Narrow"/>
          <w:sz w:val="22"/>
          <w:szCs w:val="22"/>
        </w:rPr>
        <w:t xml:space="preserve">nadobudnutia </w:t>
      </w:r>
      <w:r w:rsidR="00702CCD" w:rsidRPr="00FB4A05">
        <w:rPr>
          <w:rFonts w:ascii="Arial Narrow" w:hAnsi="Arial Narrow"/>
          <w:sz w:val="22"/>
          <w:szCs w:val="22"/>
        </w:rPr>
        <w:t xml:space="preserve">účinnosti </w:t>
      </w:r>
      <w:r w:rsidR="00EC5D0F" w:rsidRPr="00FB4A05">
        <w:rPr>
          <w:rFonts w:ascii="Arial Narrow" w:hAnsi="Arial Narrow"/>
          <w:sz w:val="22"/>
          <w:szCs w:val="22"/>
        </w:rPr>
        <w:t>zmluvy.</w:t>
      </w:r>
    </w:p>
    <w:p w14:paraId="6913138B" w14:textId="77777777" w:rsidR="009C6825" w:rsidRPr="00FB4A05" w:rsidRDefault="009C6825" w:rsidP="008A38F0">
      <w:pPr>
        <w:pStyle w:val="Bezriadkovania"/>
        <w:spacing w:line="276" w:lineRule="auto"/>
        <w:jc w:val="both"/>
        <w:rPr>
          <w:rFonts w:ascii="Arial Narrow" w:hAnsi="Arial Narrow"/>
          <w:sz w:val="22"/>
          <w:szCs w:val="22"/>
        </w:rPr>
      </w:pPr>
    </w:p>
    <w:p w14:paraId="1BE1A898"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1" w:name="_Toc488059671"/>
      <w:r w:rsidRPr="00FB4A05">
        <w:rPr>
          <w:rFonts w:ascii="Arial Narrow" w:hAnsi="Arial Narrow"/>
          <w:bCs/>
          <w:color w:val="2F5496" w:themeColor="accent1" w:themeShade="BF"/>
          <w:sz w:val="22"/>
          <w:szCs w:val="22"/>
        </w:rPr>
        <w:t>Komplexnosť dodávky</w:t>
      </w:r>
      <w:bookmarkEnd w:id="1"/>
    </w:p>
    <w:p w14:paraId="3B0D94AE" w14:textId="77777777" w:rsidR="009C6825" w:rsidRPr="00FB4A05" w:rsidRDefault="00BA7D76"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Zaradený záujemca</w:t>
      </w:r>
      <w:r w:rsidR="009C6825" w:rsidRPr="00FB4A05">
        <w:rPr>
          <w:rFonts w:ascii="Arial Narrow" w:hAnsi="Arial Narrow"/>
          <w:sz w:val="22"/>
          <w:szCs w:val="22"/>
        </w:rPr>
        <w:t xml:space="preserve"> predloží ponuku na celý predmet </w:t>
      </w:r>
      <w:r w:rsidRPr="00FB4A05">
        <w:rPr>
          <w:rFonts w:ascii="Arial Narrow" w:hAnsi="Arial Narrow"/>
          <w:sz w:val="22"/>
          <w:szCs w:val="22"/>
        </w:rPr>
        <w:t>výzvy</w:t>
      </w:r>
      <w:r w:rsidR="009C6825" w:rsidRPr="00FB4A05">
        <w:rPr>
          <w:rFonts w:ascii="Arial Narrow" w:hAnsi="Arial Narrow"/>
          <w:sz w:val="22"/>
          <w:szCs w:val="22"/>
        </w:rPr>
        <w:t xml:space="preserve"> tak, ako je definovaný v</w:t>
      </w:r>
      <w:r w:rsidR="007842D8" w:rsidRPr="00FB4A05">
        <w:rPr>
          <w:rFonts w:ascii="Arial Narrow" w:hAnsi="Arial Narrow"/>
          <w:sz w:val="22"/>
          <w:szCs w:val="22"/>
        </w:rPr>
        <w:t> </w:t>
      </w:r>
      <w:r w:rsidR="009C6825" w:rsidRPr="00FB4A05">
        <w:rPr>
          <w:rFonts w:ascii="Arial Narrow" w:hAnsi="Arial Narrow"/>
          <w:sz w:val="22"/>
          <w:szCs w:val="22"/>
        </w:rPr>
        <w:t>týchto súťažných podkladoch.</w:t>
      </w:r>
    </w:p>
    <w:p w14:paraId="130D994D" w14:textId="77777777" w:rsidR="002532C3" w:rsidRPr="00FB4A05" w:rsidRDefault="002532C3" w:rsidP="008A38F0">
      <w:pPr>
        <w:pStyle w:val="Bezriadkovania"/>
        <w:spacing w:line="276" w:lineRule="auto"/>
        <w:jc w:val="both"/>
        <w:rPr>
          <w:rFonts w:ascii="Arial Narrow" w:hAnsi="Arial Narrow"/>
          <w:sz w:val="22"/>
          <w:szCs w:val="22"/>
        </w:rPr>
      </w:pPr>
    </w:p>
    <w:p w14:paraId="0BBEDA65"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2" w:name="_Toc488059672"/>
      <w:r w:rsidRPr="00FB4A05">
        <w:rPr>
          <w:rFonts w:ascii="Arial Narrow" w:hAnsi="Arial Narrow"/>
          <w:bCs/>
          <w:color w:val="2F5496" w:themeColor="accent1" w:themeShade="BF"/>
          <w:sz w:val="22"/>
          <w:szCs w:val="22"/>
        </w:rPr>
        <w:t>Typ zmluvy</w:t>
      </w:r>
      <w:bookmarkEnd w:id="2"/>
    </w:p>
    <w:p w14:paraId="33CD09BE" w14:textId="28B6CB01" w:rsidR="009C6825" w:rsidRPr="00FB4A05" w:rsidRDefault="0069131A"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Výsledkom </w:t>
      </w:r>
      <w:r w:rsidR="00AF3617" w:rsidRPr="00FB4A05">
        <w:rPr>
          <w:rFonts w:ascii="Arial Narrow" w:hAnsi="Arial Narrow"/>
          <w:sz w:val="22"/>
          <w:szCs w:val="22"/>
        </w:rPr>
        <w:t xml:space="preserve">verejného obstarávania bude uzatvorenie </w:t>
      </w:r>
      <w:r w:rsidRPr="00FB4A05">
        <w:rPr>
          <w:rFonts w:ascii="Arial Narrow" w:hAnsi="Arial Narrow"/>
          <w:sz w:val="22"/>
          <w:szCs w:val="22"/>
        </w:rPr>
        <w:t>Kúpnej zmluvy</w:t>
      </w:r>
      <w:r w:rsidR="00EC5D0F" w:rsidRPr="00FB4A05">
        <w:rPr>
          <w:rFonts w:ascii="Arial Narrow" w:hAnsi="Arial Narrow"/>
          <w:sz w:val="22"/>
          <w:szCs w:val="22"/>
        </w:rPr>
        <w:t>.</w:t>
      </w:r>
    </w:p>
    <w:p w14:paraId="5BFB8893" w14:textId="77777777" w:rsidR="002532C3" w:rsidRPr="00FB4A05" w:rsidRDefault="002532C3" w:rsidP="008A38F0">
      <w:pPr>
        <w:pStyle w:val="Bezriadkovania"/>
        <w:spacing w:line="276" w:lineRule="auto"/>
        <w:jc w:val="both"/>
        <w:rPr>
          <w:rFonts w:ascii="Arial Narrow" w:hAnsi="Arial Narrow"/>
          <w:sz w:val="22"/>
          <w:szCs w:val="22"/>
        </w:rPr>
      </w:pPr>
    </w:p>
    <w:p w14:paraId="5BB36557"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3" w:name="_Toc488059673"/>
      <w:r w:rsidRPr="00FB4A05">
        <w:rPr>
          <w:rFonts w:ascii="Arial Narrow" w:hAnsi="Arial Narrow"/>
          <w:bCs/>
          <w:color w:val="2F5496" w:themeColor="accent1" w:themeShade="BF"/>
          <w:sz w:val="22"/>
          <w:szCs w:val="22"/>
        </w:rPr>
        <w:t>Zdroj finančných prostriedkov</w:t>
      </w:r>
      <w:bookmarkEnd w:id="3"/>
    </w:p>
    <w:p w14:paraId="0C4390B4" w14:textId="146D885D" w:rsidR="009C6825" w:rsidRPr="00FB4A05" w:rsidRDefault="003A07B8" w:rsidP="003A07B8">
      <w:pPr>
        <w:pStyle w:val="Bezriadkovania"/>
        <w:spacing w:line="276" w:lineRule="auto"/>
        <w:jc w:val="both"/>
        <w:rPr>
          <w:rFonts w:ascii="Arial Narrow" w:hAnsi="Arial Narrow"/>
          <w:sz w:val="22"/>
          <w:szCs w:val="22"/>
        </w:rPr>
      </w:pPr>
      <w:r w:rsidRPr="003A07B8">
        <w:rPr>
          <w:rFonts w:ascii="Arial Narrow" w:hAnsi="Arial Narrow"/>
          <w:sz w:val="22"/>
          <w:szCs w:val="22"/>
        </w:rPr>
        <w:t>Predmet zákazky bude financovaný na základe rozhodnutia o rozdelení finančných prostriedkov podľa § 68</w:t>
      </w:r>
      <w:r>
        <w:rPr>
          <w:rFonts w:ascii="Arial Narrow" w:hAnsi="Arial Narrow"/>
          <w:sz w:val="22"/>
          <w:szCs w:val="22"/>
        </w:rPr>
        <w:t xml:space="preserve"> </w:t>
      </w:r>
      <w:r w:rsidRPr="003A07B8">
        <w:rPr>
          <w:rFonts w:ascii="Arial Narrow" w:hAnsi="Arial Narrow"/>
          <w:sz w:val="22"/>
          <w:szCs w:val="22"/>
        </w:rPr>
        <w:t>ods. 3 zákona č. 39/2015 Z. z. o poisťovníctve a o zmene a doplnení niektorých zákonov.</w:t>
      </w:r>
    </w:p>
    <w:p w14:paraId="1712F18E" w14:textId="77777777" w:rsidR="00726D27" w:rsidRPr="00FB4A05"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2"/>
          <w:szCs w:val="22"/>
        </w:rPr>
      </w:pPr>
    </w:p>
    <w:p w14:paraId="4CC995D9"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4" w:name="_Toc488059674"/>
      <w:r w:rsidRPr="00FB4A05">
        <w:rPr>
          <w:rFonts w:ascii="Arial Narrow" w:hAnsi="Arial Narrow"/>
          <w:bCs/>
          <w:color w:val="2F5496" w:themeColor="accent1" w:themeShade="BF"/>
          <w:sz w:val="22"/>
          <w:szCs w:val="22"/>
        </w:rPr>
        <w:t>Podmienky predloženia ponuky</w:t>
      </w:r>
      <w:bookmarkEnd w:id="4"/>
      <w:r w:rsidRPr="00FB4A05">
        <w:rPr>
          <w:rFonts w:ascii="Arial Narrow" w:hAnsi="Arial Narrow"/>
          <w:bCs/>
          <w:color w:val="2F5496" w:themeColor="accent1" w:themeShade="BF"/>
          <w:sz w:val="22"/>
          <w:szCs w:val="22"/>
        </w:rPr>
        <w:t xml:space="preserve"> </w:t>
      </w:r>
    </w:p>
    <w:p w14:paraId="6C8687B0" w14:textId="77777777" w:rsidR="00C53C16" w:rsidRPr="00FB4A05" w:rsidRDefault="001A108A"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 xml:space="preserve">Zaradený záujemca </w:t>
      </w:r>
      <w:r w:rsidR="009C6825" w:rsidRPr="00FB4A05">
        <w:rPr>
          <w:rFonts w:ascii="Arial Narrow" w:hAnsi="Arial Narrow"/>
          <w:sz w:val="22"/>
          <w:szCs w:val="22"/>
        </w:rPr>
        <w:t xml:space="preserve">môže predložiť len jednu ponuku. </w:t>
      </w:r>
      <w:r w:rsidRPr="00FB4A05">
        <w:rPr>
          <w:rFonts w:ascii="Arial Narrow" w:eastAsia="TimesNewRomanPSMT" w:hAnsi="Arial Narrow"/>
          <w:color w:val="000000"/>
          <w:sz w:val="22"/>
          <w:szCs w:val="22"/>
        </w:rPr>
        <w:t>Zaradený záujemca</w:t>
      </w:r>
      <w:r w:rsidR="009C6825" w:rsidRPr="00FB4A05">
        <w:rPr>
          <w:rFonts w:ascii="Arial Narrow" w:hAnsi="Arial Narrow"/>
          <w:sz w:val="22"/>
          <w:szCs w:val="22"/>
        </w:rPr>
        <w:t xml:space="preserve"> predkladá ponuku v</w:t>
      </w:r>
      <w:r w:rsidR="007842D8" w:rsidRPr="00FB4A05">
        <w:rPr>
          <w:rFonts w:ascii="Arial Narrow" w:hAnsi="Arial Narrow"/>
          <w:sz w:val="22"/>
          <w:szCs w:val="22"/>
        </w:rPr>
        <w:t> </w:t>
      </w:r>
      <w:r w:rsidR="009C6825" w:rsidRPr="00FB4A05">
        <w:rPr>
          <w:rFonts w:ascii="Arial Narrow" w:hAnsi="Arial Narrow"/>
          <w:sz w:val="22"/>
          <w:szCs w:val="22"/>
        </w:rPr>
        <w:t>elektronickej podobe v lehote na predkladanie ponúk podľa požiadaviek uvedených v týchto súťažných podkladoch.</w:t>
      </w:r>
    </w:p>
    <w:p w14:paraId="00104D53" w14:textId="77777777" w:rsidR="00C53C16" w:rsidRPr="00FB4A05" w:rsidRDefault="00C53C16" w:rsidP="008A38F0">
      <w:pPr>
        <w:pStyle w:val="Bezriadkovania"/>
        <w:spacing w:line="276" w:lineRule="auto"/>
        <w:jc w:val="both"/>
        <w:rPr>
          <w:rFonts w:ascii="Arial Narrow" w:hAnsi="Arial Narrow"/>
          <w:sz w:val="22"/>
          <w:szCs w:val="22"/>
        </w:rPr>
      </w:pPr>
    </w:p>
    <w:p w14:paraId="0C73094D" w14:textId="4A2C28DD"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u w:val="single"/>
        </w:rPr>
        <w:lastRenderedPageBreak/>
        <w:t>Ponuka je vyhotovená elektronicky</w:t>
      </w:r>
      <w:r w:rsidRPr="00FB4A05">
        <w:rPr>
          <w:rFonts w:ascii="Arial Narrow" w:hAnsi="Arial Narrow"/>
          <w:sz w:val="22"/>
          <w:szCs w:val="22"/>
        </w:rPr>
        <w:t xml:space="preserve"> v zmysle § 49 ods. 1 písm. a) </w:t>
      </w:r>
      <w:r w:rsidR="003D7FF7" w:rsidRPr="00FB4A05">
        <w:rPr>
          <w:rFonts w:ascii="Arial Narrow" w:hAnsi="Arial Narrow"/>
          <w:sz w:val="22"/>
          <w:szCs w:val="22"/>
        </w:rPr>
        <w:t>ZVO</w:t>
      </w:r>
      <w:r w:rsidRPr="00FB4A05">
        <w:rPr>
          <w:rFonts w:ascii="Arial Narrow" w:hAnsi="Arial Narrow"/>
          <w:sz w:val="22"/>
          <w:szCs w:val="22"/>
        </w:rPr>
        <w:t xml:space="preserve"> </w:t>
      </w:r>
      <w:r w:rsidRPr="00FB4A05">
        <w:rPr>
          <w:rFonts w:ascii="Arial Narrow" w:hAnsi="Arial Narrow"/>
          <w:sz w:val="22"/>
          <w:szCs w:val="22"/>
          <w:u w:val="single"/>
        </w:rPr>
        <w:t xml:space="preserve">a vložená do </w:t>
      </w:r>
      <w:r w:rsidR="00FC62B4" w:rsidRPr="00FB4A05">
        <w:rPr>
          <w:rFonts w:ascii="Arial Narrow" w:hAnsi="Arial Narrow"/>
          <w:sz w:val="22"/>
          <w:szCs w:val="22"/>
          <w:u w:val="single"/>
        </w:rPr>
        <w:t>elektronického prostriedku JOSEPHINE</w:t>
      </w:r>
      <w:r w:rsidRPr="00FB4A05">
        <w:rPr>
          <w:rFonts w:ascii="Arial Narrow" w:hAnsi="Arial Narrow"/>
          <w:sz w:val="22"/>
          <w:szCs w:val="22"/>
        </w:rPr>
        <w:t xml:space="preserve"> umiestnenom na webovej adrese </w:t>
      </w:r>
      <w:hyperlink r:id="rId11" w:history="1">
        <w:r w:rsidR="00B320AE" w:rsidRPr="00FB4A05">
          <w:rPr>
            <w:rStyle w:val="Hypertextovprepojenie"/>
            <w:rFonts w:ascii="Arial Narrow" w:hAnsi="Arial Narrow"/>
            <w:sz w:val="22"/>
            <w:szCs w:val="22"/>
          </w:rPr>
          <w:t>https://josephine.proebiz.com/</w:t>
        </w:r>
      </w:hyperlink>
      <w:r w:rsidR="00DA1F71" w:rsidRPr="00FB4A05">
        <w:rPr>
          <w:rFonts w:ascii="Arial Narrow" w:hAnsi="Arial Narrow"/>
          <w:sz w:val="22"/>
          <w:szCs w:val="22"/>
        </w:rPr>
        <w:t>. (ďalej ako aj „webová aplikácia JOSEPHINE“).</w:t>
      </w:r>
    </w:p>
    <w:p w14:paraId="34387F87" w14:textId="77777777" w:rsidR="00B320AE" w:rsidRPr="00FB4A05" w:rsidRDefault="00B320AE" w:rsidP="008A38F0">
      <w:pPr>
        <w:pStyle w:val="Bezriadkovania"/>
        <w:spacing w:line="276" w:lineRule="auto"/>
        <w:jc w:val="both"/>
        <w:rPr>
          <w:rFonts w:ascii="Arial Narrow" w:hAnsi="Arial Narrow"/>
          <w:sz w:val="22"/>
          <w:szCs w:val="22"/>
        </w:rPr>
      </w:pPr>
    </w:p>
    <w:p w14:paraId="76813A25" w14:textId="1B2871F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Elektronická ponuka sa vloží vyplnením ponukového formulára a vložením požadovaných dokladov a dokumentov v </w:t>
      </w:r>
      <w:r w:rsidR="00FC62B4" w:rsidRPr="00FB4A05">
        <w:rPr>
          <w:rFonts w:ascii="Arial Narrow" w:hAnsi="Arial Narrow"/>
          <w:sz w:val="22"/>
          <w:szCs w:val="22"/>
        </w:rPr>
        <w:t>elektronickom prostriedku JOSEPHINE</w:t>
      </w:r>
      <w:r w:rsidRPr="00FB4A05">
        <w:rPr>
          <w:rFonts w:ascii="Arial Narrow" w:hAnsi="Arial Narrow"/>
          <w:sz w:val="22"/>
          <w:szCs w:val="22"/>
        </w:rPr>
        <w:t xml:space="preserve"> umiestnenom na webovej adrese </w:t>
      </w:r>
      <w:hyperlink r:id="rId12" w:history="1">
        <w:r w:rsidR="00C4720E" w:rsidRPr="00FB4A05">
          <w:rPr>
            <w:rStyle w:val="Hypertextovprepojenie"/>
            <w:rFonts w:ascii="Arial Narrow" w:hAnsi="Arial Narrow"/>
            <w:color w:val="000000"/>
            <w:sz w:val="22"/>
            <w:szCs w:val="22"/>
          </w:rPr>
          <w:t>https://josephine.proebiz.com/</w:t>
        </w:r>
      </w:hyperlink>
      <w:r w:rsidR="00621A1F" w:rsidRPr="00FB4A05">
        <w:rPr>
          <w:rFonts w:ascii="Arial Narrow" w:hAnsi="Arial Narrow"/>
          <w:sz w:val="22"/>
          <w:szCs w:val="22"/>
        </w:rPr>
        <w:t>.</w:t>
      </w:r>
    </w:p>
    <w:p w14:paraId="56A09ED7" w14:textId="77777777" w:rsidR="00C4720E" w:rsidRPr="00FB4A05" w:rsidRDefault="00C4720E" w:rsidP="008A38F0">
      <w:pPr>
        <w:pStyle w:val="Bezriadkovania"/>
        <w:spacing w:line="276" w:lineRule="auto"/>
        <w:jc w:val="both"/>
        <w:rPr>
          <w:rFonts w:ascii="Arial Narrow" w:hAnsi="Arial Narrow"/>
          <w:sz w:val="22"/>
          <w:szCs w:val="22"/>
        </w:rPr>
      </w:pPr>
    </w:p>
    <w:p w14:paraId="6AFA929E" w14:textId="79A8D5BC"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V predloženej ponuke prostredníctvom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musia byť pripojené požadované naskenované doklady (doporučený formát je „PDF“) </w:t>
      </w:r>
      <w:r w:rsidRPr="00FB4A05">
        <w:rPr>
          <w:rFonts w:ascii="Arial Narrow" w:hAnsi="Arial Narrow"/>
          <w:sz w:val="22"/>
          <w:szCs w:val="22"/>
          <w:u w:val="single"/>
        </w:rPr>
        <w:t xml:space="preserve">a vyplnenie elektronického formulára, ktorý </w:t>
      </w:r>
      <w:r w:rsidR="00A9777A" w:rsidRPr="00FB4A05">
        <w:rPr>
          <w:rFonts w:ascii="Arial Narrow" w:hAnsi="Arial Narrow"/>
          <w:sz w:val="22"/>
          <w:szCs w:val="22"/>
          <w:u w:val="single"/>
        </w:rPr>
        <w:t>z</w:t>
      </w:r>
      <w:r w:rsidRPr="00FB4A05">
        <w:rPr>
          <w:rFonts w:ascii="Arial Narrow" w:hAnsi="Arial Narrow"/>
          <w:sz w:val="22"/>
          <w:szCs w:val="22"/>
          <w:u w:val="single"/>
        </w:rPr>
        <w:t>od</w:t>
      </w:r>
      <w:r w:rsidR="00621A1F" w:rsidRPr="00FB4A05">
        <w:rPr>
          <w:rFonts w:ascii="Arial Narrow" w:hAnsi="Arial Narrow"/>
          <w:sz w:val="22"/>
          <w:szCs w:val="22"/>
          <w:u w:val="single"/>
        </w:rPr>
        <w:t>povedá návrhu na plnenie</w:t>
      </w:r>
      <w:r w:rsidR="00A637DD" w:rsidRPr="00FB4A05">
        <w:rPr>
          <w:rFonts w:ascii="Arial Narrow" w:hAnsi="Arial Narrow"/>
          <w:sz w:val="22"/>
          <w:szCs w:val="22"/>
          <w:u w:val="single"/>
        </w:rPr>
        <w:t xml:space="preserve"> kritéria</w:t>
      </w:r>
      <w:r w:rsidRPr="00FB4A05">
        <w:rPr>
          <w:rFonts w:ascii="Arial Narrow" w:hAnsi="Arial Narrow"/>
          <w:sz w:val="22"/>
          <w:szCs w:val="22"/>
          <w:u w:val="single"/>
        </w:rPr>
        <w:t xml:space="preserve"> uvedeného v</w:t>
      </w:r>
      <w:r w:rsidR="007B7986" w:rsidRPr="00FB4A05">
        <w:rPr>
          <w:rFonts w:ascii="Arial Narrow" w:hAnsi="Arial Narrow"/>
          <w:sz w:val="22"/>
          <w:szCs w:val="22"/>
          <w:u w:val="single"/>
        </w:rPr>
        <w:t> súťažných podkladoch</w:t>
      </w:r>
      <w:r w:rsidRPr="00FB4A05">
        <w:rPr>
          <w:rFonts w:ascii="Arial Narrow" w:hAnsi="Arial Narrow"/>
          <w:sz w:val="22"/>
          <w:szCs w:val="22"/>
        </w:rPr>
        <w:t>.</w:t>
      </w:r>
    </w:p>
    <w:p w14:paraId="29D7A28C" w14:textId="77777777" w:rsidR="003211F5" w:rsidRPr="00FB4A05" w:rsidRDefault="003211F5" w:rsidP="008A38F0">
      <w:pPr>
        <w:pStyle w:val="Bezriadkovania"/>
        <w:spacing w:line="276" w:lineRule="auto"/>
        <w:jc w:val="both"/>
        <w:rPr>
          <w:rFonts w:ascii="Arial Narrow" w:hAnsi="Arial Narrow"/>
          <w:sz w:val="22"/>
          <w:szCs w:val="22"/>
        </w:rPr>
      </w:pPr>
    </w:p>
    <w:p w14:paraId="5083A51B" w14:textId="77777777" w:rsidR="009C6825" w:rsidRPr="00FB4A05" w:rsidRDefault="009C6825" w:rsidP="008A38F0">
      <w:pPr>
        <w:pStyle w:val="Bezriadkovania"/>
        <w:spacing w:line="276" w:lineRule="auto"/>
        <w:jc w:val="both"/>
        <w:rPr>
          <w:rFonts w:ascii="Arial Narrow" w:hAnsi="Arial Narrow"/>
          <w:b/>
          <w:strike/>
          <w:sz w:val="22"/>
          <w:szCs w:val="22"/>
        </w:rPr>
      </w:pPr>
      <w:r w:rsidRPr="00FB4A05">
        <w:rPr>
          <w:rFonts w:ascii="Arial Narrow" w:hAnsi="Arial Narrow"/>
          <w:b/>
          <w:sz w:val="22"/>
          <w:szCs w:val="22"/>
        </w:rPr>
        <w:t xml:space="preserve">V prípade, že </w:t>
      </w:r>
      <w:r w:rsidR="001A108A" w:rsidRPr="00FB4A05">
        <w:rPr>
          <w:rFonts w:ascii="Arial Narrow" w:hAnsi="Arial Narrow"/>
          <w:b/>
          <w:sz w:val="22"/>
          <w:szCs w:val="22"/>
        </w:rPr>
        <w:t>z</w:t>
      </w:r>
      <w:r w:rsidR="001A108A" w:rsidRPr="00FB4A05">
        <w:rPr>
          <w:rFonts w:ascii="Arial Narrow" w:eastAsia="TimesNewRomanPSMT" w:hAnsi="Arial Narrow"/>
          <w:b/>
          <w:color w:val="000000"/>
          <w:sz w:val="22"/>
          <w:szCs w:val="22"/>
        </w:rPr>
        <w:t>aradený záujemca</w:t>
      </w:r>
      <w:r w:rsidRPr="00FB4A05">
        <w:rPr>
          <w:rFonts w:ascii="Arial Narrow" w:hAnsi="Arial Narrow"/>
          <w:b/>
          <w:sz w:val="22"/>
          <w:szCs w:val="22"/>
        </w:rPr>
        <w:t xml:space="preserve"> predloží listinnú ponuku, verejný obstarávateľ na ňu nebude prihliadať. </w:t>
      </w:r>
    </w:p>
    <w:p w14:paraId="6561EB40" w14:textId="77777777" w:rsidR="007B7986" w:rsidRPr="00FB4A05" w:rsidRDefault="007B7986" w:rsidP="008A38F0">
      <w:pPr>
        <w:pStyle w:val="Bezriadkovania"/>
        <w:spacing w:line="276" w:lineRule="auto"/>
        <w:jc w:val="both"/>
        <w:rPr>
          <w:rFonts w:ascii="Arial Narrow" w:hAnsi="Arial Narrow"/>
          <w:sz w:val="22"/>
          <w:szCs w:val="22"/>
        </w:rPr>
      </w:pPr>
    </w:p>
    <w:p w14:paraId="788AEC69" w14:textId="7777777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Ponuka, pre účely zadávania tejto zákazky, je prejav slobodnej vôle </w:t>
      </w:r>
      <w:r w:rsidR="001A108A" w:rsidRPr="00FB4A05">
        <w:rPr>
          <w:rFonts w:ascii="Arial Narrow" w:eastAsia="TimesNewRomanPSMT" w:hAnsi="Arial Narrow"/>
          <w:color w:val="000000"/>
          <w:sz w:val="22"/>
          <w:szCs w:val="22"/>
        </w:rPr>
        <w:t>zaradeného záujemcu</w:t>
      </w:r>
      <w:r w:rsidRPr="00FB4A05">
        <w:rPr>
          <w:rFonts w:ascii="Arial Narrow" w:hAnsi="Arial Narrow"/>
          <w:sz w:val="22"/>
          <w:szCs w:val="22"/>
        </w:rPr>
        <w:t>, že chce za úhradu poskytnúť verejnému obstarávateľovi určené plnenie pri dodržaní podmienok stanovených verejným obstarávateľom bez určovania svojich osobitných podmienok.</w:t>
      </w:r>
    </w:p>
    <w:p w14:paraId="049C6325" w14:textId="77777777" w:rsidR="007B7986" w:rsidRPr="00FB4A05" w:rsidRDefault="007B7986" w:rsidP="008A38F0">
      <w:pPr>
        <w:pStyle w:val="Bezriadkovania"/>
        <w:spacing w:line="276" w:lineRule="auto"/>
        <w:jc w:val="both"/>
        <w:rPr>
          <w:rFonts w:ascii="Arial Narrow" w:hAnsi="Arial Narrow"/>
          <w:sz w:val="22"/>
          <w:szCs w:val="22"/>
        </w:rPr>
      </w:pPr>
    </w:p>
    <w:p w14:paraId="7E944499" w14:textId="7777777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Ponuku môžu predkladať </w:t>
      </w:r>
      <w:r w:rsidR="001A108A" w:rsidRPr="00FB4A05">
        <w:rPr>
          <w:rFonts w:ascii="Arial Narrow" w:eastAsia="TimesNewRomanPSMT" w:hAnsi="Arial Narrow"/>
          <w:color w:val="000000"/>
          <w:sz w:val="22"/>
          <w:szCs w:val="22"/>
        </w:rPr>
        <w:t xml:space="preserve">zaradení záujemcovia </w:t>
      </w:r>
      <w:r w:rsidRPr="00FB4A05">
        <w:rPr>
          <w:rFonts w:ascii="Arial Narrow" w:hAnsi="Arial Narrow"/>
          <w:sz w:val="22"/>
          <w:szCs w:val="22"/>
        </w:rPr>
        <w:t>(fyzické, právnické osoby alebo skupina fyzických alebo právnických osôb vystupujúcich voči verejnému obstarávateľovi spoločne). V</w:t>
      </w:r>
      <w:r w:rsidR="00BE7612" w:rsidRPr="00FB4A05">
        <w:rPr>
          <w:rFonts w:ascii="Arial Narrow" w:hAnsi="Arial Narrow"/>
          <w:sz w:val="22"/>
          <w:szCs w:val="22"/>
        </w:rPr>
        <w:t> </w:t>
      </w:r>
      <w:r w:rsidRPr="00FB4A05">
        <w:rPr>
          <w:rFonts w:ascii="Arial Narrow" w:hAnsi="Arial Narrow"/>
          <w:sz w:val="22"/>
          <w:szCs w:val="22"/>
        </w:rPr>
        <w:t xml:space="preserve">prípade, že je </w:t>
      </w:r>
      <w:r w:rsidR="001A108A" w:rsidRPr="00FB4A05">
        <w:rPr>
          <w:rFonts w:ascii="Arial Narrow" w:eastAsia="TimesNewRomanPSMT" w:hAnsi="Arial Narrow"/>
          <w:color w:val="000000"/>
          <w:sz w:val="22"/>
          <w:szCs w:val="22"/>
        </w:rPr>
        <w:t>zaradeným záujemcom</w:t>
      </w:r>
      <w:r w:rsidRPr="00FB4A05">
        <w:rPr>
          <w:rFonts w:ascii="Arial Narrow" w:hAnsi="Arial Narrow"/>
          <w:sz w:val="22"/>
          <w:szCs w:val="22"/>
        </w:rPr>
        <w:t xml:space="preserve"> skupina, takýto </w:t>
      </w:r>
      <w:r w:rsidR="001A108A" w:rsidRPr="00FB4A05">
        <w:rPr>
          <w:rFonts w:ascii="Arial Narrow" w:eastAsia="TimesNewRomanPSMT" w:hAnsi="Arial Narrow"/>
          <w:color w:val="000000"/>
          <w:sz w:val="22"/>
          <w:szCs w:val="22"/>
        </w:rPr>
        <w:t>zaradený záujemca</w:t>
      </w:r>
      <w:r w:rsidRPr="00FB4A05">
        <w:rPr>
          <w:rFonts w:ascii="Arial Narrow" w:hAnsi="Arial Narrow"/>
          <w:sz w:val="22"/>
          <w:szCs w:val="22"/>
        </w:rPr>
        <w:t xml:space="preserve"> je povinný predložiť doklad podpísaný všetkými členmi skupiny o nominovaní vedúceho člena oprávneného konať v</w:t>
      </w:r>
      <w:r w:rsidR="00612589" w:rsidRPr="00FB4A05">
        <w:rPr>
          <w:rFonts w:ascii="Arial Narrow" w:hAnsi="Arial Narrow"/>
          <w:sz w:val="22"/>
          <w:szCs w:val="22"/>
        </w:rPr>
        <w:t> </w:t>
      </w:r>
      <w:r w:rsidRPr="00FB4A05">
        <w:rPr>
          <w:rFonts w:ascii="Arial Narrow" w:hAnsi="Arial Narrow"/>
          <w:sz w:val="22"/>
          <w:szCs w:val="22"/>
        </w:rPr>
        <w:t>mene ostatných členov skupiny v súvislosti s touto zákazkou</w:t>
      </w:r>
      <w:r w:rsidR="00470868" w:rsidRPr="00FB4A05">
        <w:rPr>
          <w:rFonts w:ascii="Arial Narrow" w:hAnsi="Arial Narrow"/>
          <w:sz w:val="22"/>
          <w:szCs w:val="22"/>
        </w:rPr>
        <w:t>, ak tento doklad nepredložil počas zaradenia do DNS</w:t>
      </w:r>
      <w:r w:rsidRPr="00FB4A05">
        <w:rPr>
          <w:rFonts w:ascii="Arial Narrow" w:hAnsi="Arial Narrow"/>
          <w:sz w:val="22"/>
          <w:szCs w:val="22"/>
        </w:rPr>
        <w:t xml:space="preserve">. V prípade, ak bude ponuka skupiny </w:t>
      </w:r>
      <w:r w:rsidR="001A108A" w:rsidRPr="00FB4A05">
        <w:rPr>
          <w:rFonts w:ascii="Arial Narrow" w:eastAsia="TimesNewRomanPSMT" w:hAnsi="Arial Narrow"/>
          <w:color w:val="000000"/>
          <w:sz w:val="22"/>
          <w:szCs w:val="22"/>
        </w:rPr>
        <w:t>zaradených záujemcov</w:t>
      </w:r>
      <w:r w:rsidRPr="00FB4A05">
        <w:rPr>
          <w:rFonts w:ascii="Arial Narrow" w:hAnsi="Arial Narrow"/>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4A05">
        <w:rPr>
          <w:rFonts w:ascii="Arial Narrow" w:hAnsi="Arial Narrow"/>
          <w:sz w:val="22"/>
          <w:szCs w:val="22"/>
        </w:rPr>
        <w:t> </w:t>
      </w:r>
      <w:r w:rsidRPr="00FB4A05">
        <w:rPr>
          <w:rFonts w:ascii="Arial Narrow" w:hAnsi="Arial Narrow"/>
          <w:sz w:val="22"/>
          <w:szCs w:val="22"/>
        </w:rPr>
        <w:t>zrejmé, ako sú stanovené vzájomné práva a povinnosti, kto a akou časťou sa bude na plnení podieľať a skutočnosť, že všetci členovia združenia ručia za záväzky združenia spoločne a</w:t>
      </w:r>
      <w:r w:rsidR="00612589" w:rsidRPr="00FB4A05">
        <w:rPr>
          <w:rFonts w:ascii="Arial Narrow" w:hAnsi="Arial Narrow"/>
          <w:sz w:val="22"/>
          <w:szCs w:val="22"/>
        </w:rPr>
        <w:t> </w:t>
      </w:r>
      <w:r w:rsidRPr="00FB4A05">
        <w:rPr>
          <w:rFonts w:ascii="Arial Narrow" w:hAnsi="Arial Narrow"/>
          <w:sz w:val="22"/>
          <w:szCs w:val="22"/>
        </w:rPr>
        <w:t>nerozdielne.</w:t>
      </w:r>
    </w:p>
    <w:p w14:paraId="1918B0B3" w14:textId="77777777" w:rsidR="009C6825" w:rsidRPr="00FB4A05" w:rsidRDefault="009C6825" w:rsidP="008A38F0">
      <w:pPr>
        <w:pStyle w:val="Bezriadkovania"/>
        <w:spacing w:line="276" w:lineRule="auto"/>
        <w:jc w:val="both"/>
        <w:rPr>
          <w:rFonts w:ascii="Arial Narrow" w:hAnsi="Arial Narrow"/>
          <w:sz w:val="22"/>
          <w:szCs w:val="22"/>
        </w:rPr>
      </w:pPr>
    </w:p>
    <w:p w14:paraId="633F741B" w14:textId="77777777" w:rsidR="009C6825" w:rsidRPr="00FB4A05" w:rsidRDefault="00ED50A6"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 xml:space="preserve">Zaradený záujemca </w:t>
      </w:r>
      <w:r w:rsidR="009C6825" w:rsidRPr="00FB4A05">
        <w:rPr>
          <w:rFonts w:ascii="Arial Narrow" w:eastAsia="TimesNewRomanPSMT" w:hAnsi="Arial Narrow"/>
          <w:sz w:val="22"/>
          <w:szCs w:val="22"/>
        </w:rPr>
        <w:t xml:space="preserve">môže predložiť iba jednu ponuku. </w:t>
      </w:r>
      <w:r w:rsidRPr="00FB4A05">
        <w:rPr>
          <w:rFonts w:ascii="Arial Narrow" w:eastAsia="TimesNewRomanPSMT" w:hAnsi="Arial Narrow"/>
          <w:color w:val="000000"/>
          <w:sz w:val="22"/>
          <w:szCs w:val="22"/>
        </w:rPr>
        <w:t xml:space="preserve">Zaradený záujemca </w:t>
      </w:r>
      <w:r w:rsidR="009C6825" w:rsidRPr="00FB4A05">
        <w:rPr>
          <w:rFonts w:ascii="Arial Narrow" w:hAnsi="Arial Narrow"/>
          <w:sz w:val="22"/>
          <w:szCs w:val="22"/>
        </w:rPr>
        <w:t>nemôže byť v</w:t>
      </w:r>
      <w:r w:rsidR="00612589" w:rsidRPr="00FB4A05">
        <w:rPr>
          <w:rFonts w:ascii="Arial Narrow" w:hAnsi="Arial Narrow"/>
          <w:sz w:val="22"/>
          <w:szCs w:val="22"/>
        </w:rPr>
        <w:t> </w:t>
      </w:r>
      <w:r w:rsidR="009C6825" w:rsidRPr="00FB4A05">
        <w:rPr>
          <w:rFonts w:ascii="Arial Narrow" w:hAnsi="Arial Narrow"/>
          <w:sz w:val="22"/>
          <w:szCs w:val="22"/>
        </w:rPr>
        <w:t xml:space="preserve">tom istom postupe zadávania zákazky </w:t>
      </w:r>
      <w:r w:rsidR="00470868" w:rsidRPr="00FB4A05">
        <w:rPr>
          <w:rFonts w:ascii="Arial Narrow" w:hAnsi="Arial Narrow"/>
          <w:sz w:val="22"/>
          <w:szCs w:val="22"/>
        </w:rPr>
        <w:t xml:space="preserve">(v konkrétnej výzve) </w:t>
      </w:r>
      <w:r w:rsidR="009C6825" w:rsidRPr="00FB4A05">
        <w:rPr>
          <w:rFonts w:ascii="Arial Narrow" w:hAnsi="Arial Narrow"/>
          <w:sz w:val="22"/>
          <w:szCs w:val="22"/>
        </w:rPr>
        <w:t xml:space="preserve">členom skupiny dodávateľov, ktorá predkladá ponuku. Verejný obstarávateľ alebo obstarávateľ vylúči </w:t>
      </w:r>
      <w:r w:rsidRPr="00FB4A05">
        <w:rPr>
          <w:rFonts w:ascii="Arial Narrow" w:eastAsia="TimesNewRomanPSMT" w:hAnsi="Arial Narrow"/>
          <w:color w:val="000000"/>
          <w:sz w:val="22"/>
          <w:szCs w:val="22"/>
        </w:rPr>
        <w:t>zaradeného záujemcu</w:t>
      </w:r>
      <w:r w:rsidR="009C6825" w:rsidRPr="00FB4A05">
        <w:rPr>
          <w:rFonts w:ascii="Arial Narrow" w:hAnsi="Arial Narrow"/>
          <w:sz w:val="22"/>
          <w:szCs w:val="22"/>
        </w:rPr>
        <w:t xml:space="preserve">, ktorý je súčasne členom skupiny dodávateľov. </w:t>
      </w:r>
    </w:p>
    <w:p w14:paraId="145608AD" w14:textId="77777777" w:rsidR="009C6825" w:rsidRPr="00FB4A05" w:rsidRDefault="009C6825" w:rsidP="008A38F0">
      <w:pPr>
        <w:pStyle w:val="Bezriadkovania"/>
        <w:spacing w:line="276" w:lineRule="auto"/>
        <w:jc w:val="both"/>
        <w:rPr>
          <w:rFonts w:ascii="Arial Narrow" w:hAnsi="Arial Narrow"/>
          <w:sz w:val="22"/>
          <w:szCs w:val="22"/>
        </w:rPr>
      </w:pPr>
    </w:p>
    <w:p w14:paraId="439798A8"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5" w:name="_Toc488059675"/>
      <w:r w:rsidRPr="00FB4A05">
        <w:rPr>
          <w:rFonts w:ascii="Arial Narrow" w:hAnsi="Arial Narrow"/>
          <w:bCs/>
          <w:color w:val="2F5496" w:themeColor="accent1" w:themeShade="BF"/>
          <w:sz w:val="22"/>
          <w:szCs w:val="22"/>
        </w:rPr>
        <w:t>Jazyk ponuky</w:t>
      </w:r>
      <w:bookmarkEnd w:id="5"/>
    </w:p>
    <w:p w14:paraId="29C84DA2" w14:textId="31D066F4" w:rsidR="009C6825" w:rsidRPr="00FB4A05" w:rsidRDefault="00680E6D"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Zaradený záujemca</w:t>
      </w:r>
      <w:r w:rsidR="009C6825" w:rsidRPr="00FB4A05">
        <w:rPr>
          <w:rFonts w:ascii="Arial Narrow" w:hAnsi="Arial Narrow"/>
          <w:sz w:val="22"/>
          <w:szCs w:val="22"/>
        </w:rPr>
        <w:t xml:space="preserve"> pred</w:t>
      </w:r>
      <w:r w:rsidR="00EC5D0F" w:rsidRPr="00FB4A05">
        <w:rPr>
          <w:rFonts w:ascii="Arial Narrow" w:hAnsi="Arial Narrow"/>
          <w:sz w:val="22"/>
          <w:szCs w:val="22"/>
        </w:rPr>
        <w:t>kladá ponuku v</w:t>
      </w:r>
      <w:r w:rsidR="00944D6E" w:rsidRPr="00FB4A05">
        <w:rPr>
          <w:rFonts w:ascii="Arial Narrow" w:hAnsi="Arial Narrow"/>
          <w:sz w:val="22"/>
          <w:szCs w:val="22"/>
        </w:rPr>
        <w:t> </w:t>
      </w:r>
      <w:r w:rsidR="00EC5D0F" w:rsidRPr="00FB4A05">
        <w:rPr>
          <w:rFonts w:ascii="Arial Narrow" w:hAnsi="Arial Narrow"/>
          <w:sz w:val="22"/>
          <w:szCs w:val="22"/>
        </w:rPr>
        <w:t>slovenskom</w:t>
      </w:r>
      <w:r w:rsidR="00944D6E" w:rsidRPr="00FB4A05">
        <w:rPr>
          <w:rFonts w:ascii="Arial Narrow" w:hAnsi="Arial Narrow"/>
          <w:sz w:val="22"/>
          <w:szCs w:val="22"/>
        </w:rPr>
        <w:t xml:space="preserve"> alebo</w:t>
      </w:r>
      <w:r w:rsidR="00EC5D0F" w:rsidRPr="00FB4A05">
        <w:rPr>
          <w:rFonts w:ascii="Arial Narrow" w:hAnsi="Arial Narrow"/>
          <w:sz w:val="22"/>
          <w:szCs w:val="22"/>
        </w:rPr>
        <w:t xml:space="preserve"> </w:t>
      </w:r>
      <w:r w:rsidR="009C6825" w:rsidRPr="00FB4A05">
        <w:rPr>
          <w:rFonts w:ascii="Arial Narrow" w:hAnsi="Arial Narrow"/>
          <w:sz w:val="22"/>
          <w:szCs w:val="22"/>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04570936" w14:textId="77777777" w:rsidR="00772672" w:rsidRPr="00FB4A05" w:rsidRDefault="00772672" w:rsidP="008A38F0">
      <w:pPr>
        <w:pStyle w:val="Bezriadkovania"/>
        <w:spacing w:line="276" w:lineRule="auto"/>
        <w:jc w:val="both"/>
        <w:rPr>
          <w:rFonts w:ascii="Arial Narrow" w:hAnsi="Arial Narrow"/>
          <w:strike/>
          <w:sz w:val="22"/>
          <w:szCs w:val="22"/>
        </w:rPr>
      </w:pPr>
    </w:p>
    <w:p w14:paraId="1A09096D"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6" w:name="_Toc488059676"/>
      <w:r w:rsidRPr="00FB4A05">
        <w:rPr>
          <w:rFonts w:ascii="Arial Narrow" w:hAnsi="Arial Narrow"/>
          <w:bCs/>
          <w:color w:val="2F5496" w:themeColor="accent1" w:themeShade="BF"/>
          <w:sz w:val="22"/>
          <w:szCs w:val="22"/>
        </w:rPr>
        <w:t>Predkladanie a obsah ponuky</w:t>
      </w:r>
      <w:bookmarkEnd w:id="6"/>
    </w:p>
    <w:p w14:paraId="67BB65E6" w14:textId="5D1C98A9"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Ponuky sa budú predkladať elektronicky v zmysle § 49 ods. 1 písm. a)</w:t>
      </w:r>
      <w:r w:rsidR="00015857" w:rsidRPr="00FB4A05">
        <w:rPr>
          <w:rFonts w:ascii="Arial Narrow" w:hAnsi="Arial Narrow"/>
          <w:sz w:val="22"/>
          <w:szCs w:val="22"/>
        </w:rPr>
        <w:t xml:space="preserve"> ZVO,</w:t>
      </w:r>
      <w:r w:rsidR="008566EA" w:rsidRPr="00FB4A05">
        <w:rPr>
          <w:rFonts w:ascii="Arial Narrow" w:hAnsi="Arial Narrow"/>
          <w:sz w:val="22"/>
          <w:szCs w:val="22"/>
        </w:rPr>
        <w:t xml:space="preserve"> </w:t>
      </w:r>
      <w:r w:rsidRPr="00FB4A05">
        <w:rPr>
          <w:rFonts w:ascii="Arial Narrow" w:hAnsi="Arial Narrow"/>
          <w:sz w:val="22"/>
          <w:szCs w:val="22"/>
        </w:rPr>
        <w:t xml:space="preserve">do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umiestnenom na webovej adrese </w:t>
      </w:r>
      <w:hyperlink r:id="rId13" w:history="1">
        <w:r w:rsidR="00144254" w:rsidRPr="00FB4A05">
          <w:rPr>
            <w:rStyle w:val="Hypertextovprepojenie"/>
            <w:rFonts w:ascii="Arial Narrow" w:hAnsi="Arial Narrow"/>
            <w:sz w:val="22"/>
            <w:szCs w:val="22"/>
          </w:rPr>
          <w:t>https://josephine.proebiz.com</w:t>
        </w:r>
      </w:hyperlink>
      <w:r w:rsidRPr="00FB4A05">
        <w:rPr>
          <w:rFonts w:ascii="Arial Narrow" w:hAnsi="Arial Narrow"/>
          <w:sz w:val="22"/>
          <w:szCs w:val="22"/>
        </w:rPr>
        <w:t>.</w:t>
      </w:r>
    </w:p>
    <w:p w14:paraId="1B411773" w14:textId="77777777" w:rsidR="008566EA" w:rsidRPr="00FB4A05" w:rsidRDefault="008566EA" w:rsidP="008A38F0">
      <w:pPr>
        <w:pStyle w:val="Bezriadkovania"/>
        <w:spacing w:line="276" w:lineRule="auto"/>
        <w:jc w:val="both"/>
        <w:rPr>
          <w:rFonts w:ascii="Arial Narrow" w:hAnsi="Arial Narrow"/>
          <w:sz w:val="22"/>
          <w:szCs w:val="22"/>
          <w:u w:val="single"/>
        </w:rPr>
      </w:pPr>
    </w:p>
    <w:p w14:paraId="2B2D6A06" w14:textId="77777777" w:rsidR="009C6825" w:rsidRPr="00FB4A05" w:rsidRDefault="004C6673" w:rsidP="008A38F0">
      <w:pPr>
        <w:pStyle w:val="Bezriadkovania"/>
        <w:spacing w:line="276" w:lineRule="auto"/>
        <w:jc w:val="both"/>
        <w:rPr>
          <w:rFonts w:ascii="Arial Narrow" w:hAnsi="Arial Narrow"/>
          <w:sz w:val="22"/>
          <w:szCs w:val="22"/>
        </w:rPr>
      </w:pPr>
      <w:r w:rsidRPr="00FB4A05">
        <w:rPr>
          <w:rFonts w:ascii="Arial Narrow" w:hAnsi="Arial Narrow"/>
          <w:sz w:val="22"/>
          <w:szCs w:val="22"/>
          <w:u w:val="single"/>
        </w:rPr>
        <w:t>Predkladanie ponúk je umožnené iba autentifikovaným zaradeným záujemcom do daného zriadeného Dynamického nákupného systému</w:t>
      </w:r>
      <w:r w:rsidRPr="00FB4A05">
        <w:rPr>
          <w:rFonts w:ascii="Arial Narrow" w:hAnsi="Arial Narrow"/>
          <w:sz w:val="22"/>
          <w:szCs w:val="22"/>
        </w:rPr>
        <w:t xml:space="preserve">. Zaradený záujemca sa prihlasuje do systému pomocou </w:t>
      </w:r>
      <w:proofErr w:type="spellStart"/>
      <w:r w:rsidRPr="00FB4A05">
        <w:rPr>
          <w:rFonts w:ascii="Arial Narrow" w:hAnsi="Arial Narrow"/>
          <w:sz w:val="22"/>
          <w:szCs w:val="22"/>
        </w:rPr>
        <w:t>eID</w:t>
      </w:r>
      <w:proofErr w:type="spellEnd"/>
      <w:r w:rsidRPr="00FB4A05">
        <w:rPr>
          <w:rFonts w:ascii="Arial Narrow" w:hAnsi="Arial Narrow"/>
          <w:sz w:val="22"/>
          <w:szCs w:val="22"/>
        </w:rPr>
        <w:t xml:space="preserve"> alebo svojich hesiel, ktoré nadobudol v rámci autentifikačného procesu.</w:t>
      </w:r>
    </w:p>
    <w:p w14:paraId="08493A74" w14:textId="77777777" w:rsidR="008566EA" w:rsidRPr="00FB4A05" w:rsidRDefault="008566EA" w:rsidP="008A38F0">
      <w:pPr>
        <w:pStyle w:val="Bezriadkovania"/>
        <w:spacing w:line="276" w:lineRule="auto"/>
        <w:jc w:val="both"/>
        <w:rPr>
          <w:rFonts w:ascii="Arial Narrow" w:hAnsi="Arial Narrow"/>
          <w:sz w:val="22"/>
          <w:szCs w:val="22"/>
        </w:rPr>
      </w:pPr>
    </w:p>
    <w:p w14:paraId="7C54388C" w14:textId="2D1985E7" w:rsidR="007B7986" w:rsidRPr="00FB4A05" w:rsidRDefault="008566EA"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Autentifikovaný zaradený záujemca si po prihlásení do </w:t>
      </w:r>
      <w:r w:rsidR="002606C0" w:rsidRPr="00FB4A05">
        <w:rPr>
          <w:rFonts w:ascii="Arial Narrow" w:hAnsi="Arial Narrow"/>
          <w:sz w:val="22"/>
          <w:szCs w:val="22"/>
        </w:rPr>
        <w:t>elektronického prostriedku JOSEPHINE</w:t>
      </w:r>
      <w:r w:rsidR="002606C0" w:rsidRPr="00FB4A05" w:rsidDel="002606C0">
        <w:rPr>
          <w:rFonts w:ascii="Arial Narrow" w:hAnsi="Arial Narrow"/>
          <w:sz w:val="22"/>
          <w:szCs w:val="22"/>
        </w:rPr>
        <w:t xml:space="preserve"> </w:t>
      </w:r>
      <w:r w:rsidRPr="00FB4A05">
        <w:rPr>
          <w:rFonts w:ascii="Arial Narrow" w:hAnsi="Arial Narrow"/>
          <w:sz w:val="22"/>
          <w:szCs w:val="22"/>
        </w:rPr>
        <w:t>v záložke „Moje obstarávania“ vyberie predmetnú zákazku a vloží svoju ponuku do určeného formulára na príjem ponúk, ktorý nájde v záložke ponuky.</w:t>
      </w:r>
    </w:p>
    <w:p w14:paraId="460A4CD8" w14:textId="77777777" w:rsidR="008566EA" w:rsidRPr="00FB4A05" w:rsidRDefault="008566EA" w:rsidP="008A38F0">
      <w:pPr>
        <w:pStyle w:val="Bezriadkovania"/>
        <w:spacing w:line="276" w:lineRule="auto"/>
        <w:jc w:val="both"/>
        <w:rPr>
          <w:rFonts w:ascii="Arial Narrow" w:hAnsi="Arial Narrow"/>
          <w:sz w:val="22"/>
          <w:szCs w:val="22"/>
        </w:rPr>
      </w:pPr>
    </w:p>
    <w:p w14:paraId="1432C939" w14:textId="528248D7" w:rsidR="009C6825" w:rsidRPr="00FB4A05" w:rsidRDefault="00680E6D"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lastRenderedPageBreak/>
        <w:t xml:space="preserve">Zaradeným záujemcom </w:t>
      </w:r>
      <w:r w:rsidR="009C6825" w:rsidRPr="00FB4A05">
        <w:rPr>
          <w:rFonts w:ascii="Arial Narrow" w:hAnsi="Arial Narrow"/>
          <w:sz w:val="22"/>
          <w:szCs w:val="22"/>
        </w:rPr>
        <w:t xml:space="preserve">navrhovaná </w:t>
      </w:r>
      <w:r w:rsidR="000143D6" w:rsidRPr="00FB4A05">
        <w:rPr>
          <w:rFonts w:ascii="Arial Narrow" w:hAnsi="Arial Narrow"/>
          <w:color w:val="000000"/>
          <w:sz w:val="22"/>
          <w:szCs w:val="22"/>
          <w:shd w:val="clear" w:color="auto" w:fill="FFFFFF"/>
        </w:rPr>
        <w:t> cel</w:t>
      </w:r>
      <w:r w:rsidR="006D11CF" w:rsidRPr="00FB4A05">
        <w:rPr>
          <w:rFonts w:ascii="Arial Narrow" w:hAnsi="Arial Narrow"/>
          <w:color w:val="000000"/>
          <w:sz w:val="22"/>
          <w:szCs w:val="22"/>
          <w:shd w:val="clear" w:color="auto" w:fill="FFFFFF"/>
        </w:rPr>
        <w:t>ková cena</w:t>
      </w:r>
      <w:r w:rsidR="00E06D57" w:rsidRPr="00FB4A05">
        <w:rPr>
          <w:rFonts w:ascii="Arial Narrow" w:hAnsi="Arial Narrow"/>
          <w:color w:val="000000"/>
          <w:sz w:val="22"/>
          <w:szCs w:val="22"/>
          <w:shd w:val="clear" w:color="auto" w:fill="FFFFFF"/>
        </w:rPr>
        <w:t xml:space="preserve"> </w:t>
      </w:r>
      <w:r w:rsidR="006D11CF" w:rsidRPr="00FB4A05">
        <w:rPr>
          <w:rFonts w:ascii="Arial Narrow" w:hAnsi="Arial Narrow"/>
          <w:color w:val="000000"/>
          <w:sz w:val="22"/>
          <w:szCs w:val="22"/>
          <w:shd w:val="clear" w:color="auto" w:fill="FFFFFF"/>
        </w:rPr>
        <w:t>verejného o</w:t>
      </w:r>
      <w:r w:rsidR="005C1CD4" w:rsidRPr="00FB4A05">
        <w:rPr>
          <w:rFonts w:ascii="Arial Narrow" w:hAnsi="Arial Narrow"/>
          <w:color w:val="000000"/>
          <w:sz w:val="22"/>
          <w:szCs w:val="22"/>
          <w:shd w:val="clear" w:color="auto" w:fill="FFFFFF"/>
        </w:rPr>
        <w:t>b</w:t>
      </w:r>
      <w:r w:rsidR="006D11CF" w:rsidRPr="00FB4A05">
        <w:rPr>
          <w:rFonts w:ascii="Arial Narrow" w:hAnsi="Arial Narrow"/>
          <w:color w:val="000000"/>
          <w:sz w:val="22"/>
          <w:szCs w:val="22"/>
          <w:shd w:val="clear" w:color="auto" w:fill="FFFFFF"/>
        </w:rPr>
        <w:t>starávania</w:t>
      </w:r>
      <w:r w:rsidR="00AF57EB" w:rsidRPr="00FB4A05">
        <w:rPr>
          <w:rFonts w:ascii="Arial Narrow" w:hAnsi="Arial Narrow"/>
          <w:color w:val="000000"/>
          <w:sz w:val="22"/>
          <w:szCs w:val="22"/>
          <w:shd w:val="clear" w:color="auto" w:fill="FFFFFF"/>
        </w:rPr>
        <w:t xml:space="preserve"> musí byť</w:t>
      </w:r>
      <w:r w:rsidR="006D11CF" w:rsidRPr="00FB4A05">
        <w:rPr>
          <w:rFonts w:ascii="Arial Narrow" w:hAnsi="Arial Narrow"/>
          <w:color w:val="000000"/>
          <w:sz w:val="22"/>
          <w:szCs w:val="22"/>
          <w:shd w:val="clear" w:color="auto" w:fill="FFFFFF"/>
        </w:rPr>
        <w:t xml:space="preserve"> uvedená na </w:t>
      </w:r>
      <w:r w:rsidR="00E06D57" w:rsidRPr="00FB4A05">
        <w:rPr>
          <w:rFonts w:ascii="Arial Narrow" w:hAnsi="Arial Narrow"/>
          <w:color w:val="000000"/>
          <w:sz w:val="22"/>
          <w:szCs w:val="22"/>
          <w:shd w:val="clear" w:color="auto" w:fill="FFFFFF"/>
        </w:rPr>
        <w:t xml:space="preserve">2 desatinné miesta v EUR </w:t>
      </w:r>
      <w:r w:rsidR="006C5354">
        <w:rPr>
          <w:rFonts w:ascii="Arial Narrow" w:hAnsi="Arial Narrow"/>
          <w:color w:val="000000"/>
          <w:sz w:val="22"/>
          <w:szCs w:val="22"/>
          <w:shd w:val="clear" w:color="auto" w:fill="FFFFFF"/>
        </w:rPr>
        <w:t>bez</w:t>
      </w:r>
      <w:r w:rsidR="00AF57EB" w:rsidRPr="00FB4A05">
        <w:rPr>
          <w:rFonts w:ascii="Arial Narrow" w:hAnsi="Arial Narrow"/>
          <w:color w:val="000000"/>
          <w:sz w:val="22"/>
          <w:szCs w:val="22"/>
          <w:shd w:val="clear" w:color="auto" w:fill="FFFFFF"/>
        </w:rPr>
        <w:t> </w:t>
      </w:r>
      <w:r w:rsidR="00E06D57" w:rsidRPr="00FB4A05">
        <w:rPr>
          <w:rFonts w:ascii="Arial Narrow" w:hAnsi="Arial Narrow"/>
          <w:color w:val="000000"/>
          <w:sz w:val="22"/>
          <w:szCs w:val="22"/>
          <w:shd w:val="clear" w:color="auto" w:fill="FFFFFF"/>
        </w:rPr>
        <w:t>DPH</w:t>
      </w:r>
      <w:r w:rsidR="00AF57EB" w:rsidRPr="00FB4A05">
        <w:rPr>
          <w:rFonts w:ascii="Arial Narrow" w:hAnsi="Arial Narrow"/>
          <w:color w:val="000000"/>
          <w:sz w:val="22"/>
          <w:szCs w:val="22"/>
          <w:shd w:val="clear" w:color="auto" w:fill="FFFFFF"/>
        </w:rPr>
        <w:t xml:space="preserve"> a</w:t>
      </w:r>
      <w:r w:rsidR="00E06D57" w:rsidRPr="00FB4A05">
        <w:rPr>
          <w:rFonts w:ascii="Arial Narrow" w:hAnsi="Arial Narrow"/>
          <w:color w:val="000000"/>
          <w:sz w:val="22"/>
          <w:szCs w:val="22"/>
          <w:shd w:val="clear" w:color="auto" w:fill="FFFFFF"/>
        </w:rPr>
        <w:t xml:space="preserve"> </w:t>
      </w:r>
      <w:r w:rsidR="00AF57EB" w:rsidRPr="00FB4A05">
        <w:rPr>
          <w:rFonts w:ascii="Arial Narrow" w:hAnsi="Arial Narrow"/>
          <w:color w:val="000000"/>
          <w:sz w:val="22"/>
          <w:szCs w:val="22"/>
          <w:shd w:val="clear" w:color="auto" w:fill="FFFFFF"/>
        </w:rPr>
        <w:t>vložená</w:t>
      </w:r>
      <w:r w:rsidR="00E06D57" w:rsidRPr="00FB4A05">
        <w:rPr>
          <w:rFonts w:ascii="Arial Narrow" w:hAnsi="Arial Narrow"/>
          <w:color w:val="000000"/>
          <w:sz w:val="22"/>
          <w:szCs w:val="22"/>
          <w:shd w:val="clear" w:color="auto" w:fill="FFFFFF"/>
        </w:rPr>
        <w:t xml:space="preserve"> do </w:t>
      </w:r>
      <w:r w:rsidR="00FC62B4" w:rsidRPr="00FB4A05">
        <w:rPr>
          <w:rFonts w:ascii="Arial Narrow" w:hAnsi="Arial Narrow"/>
          <w:sz w:val="22"/>
          <w:szCs w:val="22"/>
        </w:rPr>
        <w:t>elektronického prostriedku JOSEPHINE</w:t>
      </w:r>
      <w:r w:rsidR="00E06D57" w:rsidRPr="00FB4A05">
        <w:rPr>
          <w:rFonts w:ascii="Arial Narrow" w:hAnsi="Arial Narrow"/>
          <w:sz w:val="22"/>
          <w:szCs w:val="22"/>
        </w:rPr>
        <w:t>.</w:t>
      </w:r>
      <w:r w:rsidR="008F6093" w:rsidRPr="00FB4A05">
        <w:rPr>
          <w:rFonts w:ascii="Arial Narrow" w:hAnsi="Arial Narrow"/>
          <w:sz w:val="22"/>
          <w:szCs w:val="22"/>
        </w:rPr>
        <w:t xml:space="preserve"> </w:t>
      </w:r>
      <w:r w:rsidR="009C6825" w:rsidRPr="00FB4A05">
        <w:rPr>
          <w:rFonts w:ascii="Arial Narrow" w:hAnsi="Arial Narrow"/>
          <w:sz w:val="22"/>
          <w:szCs w:val="22"/>
        </w:rPr>
        <w:t xml:space="preserve">V predloženej ponuke prostredníctvom </w:t>
      </w:r>
      <w:r w:rsidR="00FC62B4" w:rsidRPr="00FB4A05">
        <w:rPr>
          <w:rFonts w:ascii="Arial Narrow" w:hAnsi="Arial Narrow"/>
          <w:sz w:val="22"/>
          <w:szCs w:val="22"/>
        </w:rPr>
        <w:t>elektronického prostriedku JOSEPHINE</w:t>
      </w:r>
      <w:r w:rsidR="009C6825" w:rsidRPr="00FB4A05">
        <w:rPr>
          <w:rFonts w:ascii="Arial Narrow" w:hAnsi="Arial Narrow"/>
          <w:sz w:val="22"/>
          <w:szCs w:val="22"/>
        </w:rPr>
        <w:t xml:space="preserve"> musia byť pripojené</w:t>
      </w:r>
      <w:r w:rsidR="00E06D57" w:rsidRPr="00FB4A05">
        <w:rPr>
          <w:rFonts w:ascii="Arial Narrow" w:hAnsi="Arial Narrow"/>
          <w:sz w:val="22"/>
          <w:szCs w:val="22"/>
        </w:rPr>
        <w:t xml:space="preserve"> požadované naskenované d</w:t>
      </w:r>
      <w:r w:rsidR="00621A1F" w:rsidRPr="00FB4A05">
        <w:rPr>
          <w:rFonts w:ascii="Arial Narrow" w:hAnsi="Arial Narrow"/>
          <w:sz w:val="22"/>
          <w:szCs w:val="22"/>
        </w:rPr>
        <w:t xml:space="preserve">oklady a dokumenty </w:t>
      </w:r>
      <w:r w:rsidR="009C6825" w:rsidRPr="00FB4A05">
        <w:rPr>
          <w:rFonts w:ascii="Arial Narrow" w:hAnsi="Arial Narrow"/>
          <w:sz w:val="22"/>
          <w:szCs w:val="22"/>
        </w:rPr>
        <w:t>tvoriace obsah ponuky, požadované v týchto súťažných podkladoch</w:t>
      </w:r>
      <w:r w:rsidR="00621A1F" w:rsidRPr="00FB4A05">
        <w:rPr>
          <w:rFonts w:ascii="Arial Narrow" w:hAnsi="Arial Narrow"/>
          <w:sz w:val="22"/>
          <w:szCs w:val="22"/>
        </w:rPr>
        <w:t xml:space="preserve">, ktoré musia byť k termínu </w:t>
      </w:r>
      <w:r w:rsidR="009C6825" w:rsidRPr="00FB4A05">
        <w:rPr>
          <w:rFonts w:ascii="Arial Narrow" w:hAnsi="Arial Narrow"/>
          <w:sz w:val="22"/>
          <w:szCs w:val="22"/>
        </w:rPr>
        <w:t>predloženia ponuky platné a aktuálne.</w:t>
      </w:r>
    </w:p>
    <w:p w14:paraId="7B5E3F82" w14:textId="77777777" w:rsidR="00E06D57" w:rsidRDefault="00E06D57" w:rsidP="008A38F0">
      <w:pPr>
        <w:autoSpaceDE w:val="0"/>
        <w:autoSpaceDN w:val="0"/>
        <w:adjustRightInd w:val="0"/>
        <w:spacing w:line="276" w:lineRule="auto"/>
        <w:jc w:val="both"/>
        <w:rPr>
          <w:rFonts w:ascii="Arial Narrow" w:hAnsi="Arial Narrow"/>
          <w:b/>
          <w:color w:val="000000"/>
          <w:sz w:val="22"/>
          <w:szCs w:val="22"/>
          <w:u w:val="single"/>
        </w:rPr>
      </w:pPr>
    </w:p>
    <w:p w14:paraId="69B75A15" w14:textId="77777777" w:rsidR="009C6825" w:rsidRPr="00FB4A05" w:rsidRDefault="009C6825" w:rsidP="008A38F0">
      <w:pPr>
        <w:autoSpaceDE w:val="0"/>
        <w:autoSpaceDN w:val="0"/>
        <w:adjustRightInd w:val="0"/>
        <w:spacing w:line="276" w:lineRule="auto"/>
        <w:jc w:val="both"/>
        <w:rPr>
          <w:rFonts w:ascii="Arial Narrow" w:hAnsi="Arial Narrow"/>
          <w:b/>
          <w:color w:val="000000"/>
          <w:sz w:val="22"/>
          <w:szCs w:val="22"/>
          <w:u w:val="single"/>
        </w:rPr>
      </w:pPr>
      <w:r w:rsidRPr="00FB4A05">
        <w:rPr>
          <w:rFonts w:ascii="Arial Narrow" w:hAnsi="Arial Narrow"/>
          <w:b/>
          <w:color w:val="000000"/>
          <w:sz w:val="22"/>
          <w:szCs w:val="22"/>
          <w:u w:val="single"/>
        </w:rPr>
        <w:t>Ponuka bude obsahovať:</w:t>
      </w:r>
    </w:p>
    <w:p w14:paraId="55A5C974" w14:textId="38B13FE1" w:rsidR="0014283F" w:rsidRPr="00FB4A05"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FB4A05">
        <w:rPr>
          <w:rFonts w:ascii="Arial Narrow" w:eastAsia="TimesNewRomanPSMT" w:hAnsi="Arial Narrow"/>
          <w:b/>
          <w:color w:val="000000"/>
          <w:sz w:val="22"/>
          <w:szCs w:val="22"/>
        </w:rPr>
        <w:t>opis ponúkaného tovaru</w:t>
      </w:r>
      <w:r w:rsidR="003E26B2" w:rsidRPr="00FB4A05">
        <w:rPr>
          <w:rFonts w:ascii="Arial Narrow" w:eastAsia="TimesNewRomanPSMT" w:hAnsi="Arial Narrow"/>
          <w:b/>
          <w:color w:val="000000"/>
          <w:sz w:val="22"/>
          <w:szCs w:val="22"/>
        </w:rPr>
        <w:t xml:space="preserve"> – Vlastný návrh plnenia</w:t>
      </w:r>
      <w:r w:rsidRPr="00FB4A05">
        <w:rPr>
          <w:rFonts w:ascii="Arial Narrow" w:eastAsia="TimesNewRomanPSMT" w:hAnsi="Arial Narrow"/>
          <w:b/>
          <w:color w:val="000000"/>
          <w:sz w:val="22"/>
          <w:szCs w:val="22"/>
        </w:rPr>
        <w:t>, preukazujúci splnenie požiadaviek verejného obstarávateľa na predmet zákazky</w:t>
      </w:r>
      <w:r w:rsidR="007C7FF6" w:rsidRPr="00FB4A05">
        <w:rPr>
          <w:rFonts w:ascii="Arial Narrow" w:eastAsia="TimesNewRomanPSMT" w:hAnsi="Arial Narrow"/>
          <w:b/>
          <w:color w:val="000000"/>
          <w:sz w:val="22"/>
          <w:szCs w:val="22"/>
        </w:rPr>
        <w:t xml:space="preserve"> </w:t>
      </w:r>
      <w:r w:rsidR="007C7FF6" w:rsidRPr="00FB4A05">
        <w:rPr>
          <w:rFonts w:ascii="Arial Narrow" w:hAnsi="Arial Narrow"/>
          <w:b/>
          <w:color w:val="000000"/>
          <w:sz w:val="22"/>
          <w:szCs w:val="22"/>
          <w:shd w:val="clear" w:color="auto" w:fill="FFFFFF"/>
        </w:rPr>
        <w:t>(príloha č. 1)</w:t>
      </w:r>
      <w:r w:rsidRPr="00FB4A05">
        <w:rPr>
          <w:rFonts w:ascii="Arial Narrow" w:eastAsia="TimesNewRomanPSMT" w:hAnsi="Arial Narrow"/>
          <w:b/>
          <w:color w:val="000000"/>
          <w:sz w:val="22"/>
          <w:szCs w:val="22"/>
        </w:rPr>
        <w:t>,</w:t>
      </w:r>
    </w:p>
    <w:p w14:paraId="542E41E1" w14:textId="63655322" w:rsidR="0014283F" w:rsidRPr="00FB4A05"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FB4A05">
        <w:rPr>
          <w:rFonts w:ascii="Arial Narrow" w:eastAsia="TimesNewRomanPSMT" w:hAnsi="Arial Narrow"/>
          <w:b/>
          <w:color w:val="000000"/>
          <w:sz w:val="22"/>
          <w:szCs w:val="22"/>
        </w:rPr>
        <w:t xml:space="preserve">návrh zaradeného záujemcu na plnenie kritéria predmetu </w:t>
      </w:r>
      <w:r w:rsidRPr="00FB4A05">
        <w:rPr>
          <w:rFonts w:ascii="Arial Narrow" w:eastAsia="TimesNewRomanPSMT" w:hAnsi="Arial Narrow"/>
          <w:b/>
          <w:sz w:val="22"/>
          <w:szCs w:val="22"/>
        </w:rPr>
        <w:t xml:space="preserve">zákazky </w:t>
      </w:r>
      <w:r w:rsidRPr="00FB4A05">
        <w:rPr>
          <w:rFonts w:ascii="Arial Narrow" w:hAnsi="Arial Narrow"/>
          <w:b/>
          <w:color w:val="000000"/>
          <w:sz w:val="22"/>
          <w:szCs w:val="22"/>
          <w:shd w:val="clear" w:color="auto" w:fill="FFFFFF"/>
        </w:rPr>
        <w:t xml:space="preserve">vložený do </w:t>
      </w:r>
      <w:r w:rsidR="00FC62B4" w:rsidRPr="00FB4A05">
        <w:rPr>
          <w:rFonts w:ascii="Arial Narrow" w:hAnsi="Arial Narrow"/>
          <w:b/>
          <w:color w:val="000000"/>
          <w:sz w:val="22"/>
          <w:szCs w:val="22"/>
          <w:shd w:val="clear" w:color="auto" w:fill="FFFFFF"/>
        </w:rPr>
        <w:t>elektronického prostriedku JOSEPHINE</w:t>
      </w:r>
      <w:r w:rsidRPr="00FB4A05">
        <w:rPr>
          <w:rFonts w:ascii="Arial Narrow" w:hAnsi="Arial Narrow"/>
          <w:b/>
          <w:color w:val="000000"/>
          <w:sz w:val="22"/>
          <w:szCs w:val="22"/>
          <w:shd w:val="clear" w:color="auto" w:fill="FFFFFF"/>
        </w:rPr>
        <w:t xml:space="preserve"> (príloha č. 2</w:t>
      </w:r>
      <w:r w:rsidR="00E30205" w:rsidRPr="00FB4A05">
        <w:rPr>
          <w:rFonts w:ascii="Arial Narrow" w:hAnsi="Arial Narrow"/>
          <w:b/>
          <w:color w:val="000000"/>
          <w:sz w:val="22"/>
          <w:szCs w:val="22"/>
          <w:shd w:val="clear" w:color="auto" w:fill="FFFFFF"/>
        </w:rPr>
        <w:t xml:space="preserve"> – </w:t>
      </w:r>
      <w:r w:rsidR="001D6180" w:rsidRPr="00FB4A05">
        <w:rPr>
          <w:rFonts w:ascii="Arial Narrow" w:eastAsia="TimesNewRomanPSMT" w:hAnsi="Arial Narrow"/>
          <w:b/>
          <w:sz w:val="22"/>
          <w:szCs w:val="22"/>
        </w:rPr>
        <w:t>Návrh štruktúrovaného rozpočtu</w:t>
      </w:r>
      <w:r w:rsidRPr="00FB4A05">
        <w:rPr>
          <w:rFonts w:ascii="Arial Narrow" w:hAnsi="Arial Narrow"/>
          <w:b/>
          <w:color w:val="000000"/>
          <w:sz w:val="22"/>
          <w:szCs w:val="22"/>
          <w:shd w:val="clear" w:color="auto" w:fill="FFFFFF"/>
        </w:rPr>
        <w:t>)</w:t>
      </w:r>
      <w:r w:rsidR="00FA52D0" w:rsidRPr="00FB4A05">
        <w:rPr>
          <w:rFonts w:ascii="Arial Narrow" w:hAnsi="Arial Narrow"/>
          <w:b/>
          <w:color w:val="000000"/>
          <w:sz w:val="22"/>
          <w:szCs w:val="22"/>
          <w:shd w:val="clear" w:color="auto" w:fill="FFFFFF"/>
        </w:rPr>
        <w:t>,</w:t>
      </w:r>
    </w:p>
    <w:p w14:paraId="0DA22D4F" w14:textId="31933A12" w:rsidR="007C7FF6" w:rsidRPr="00FB4A05"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FB4A05">
        <w:rPr>
          <w:rFonts w:ascii="Arial Narrow" w:eastAsia="TimesNewRomanPSMT" w:hAnsi="Arial Narrow"/>
          <w:b/>
          <w:sz w:val="22"/>
          <w:szCs w:val="22"/>
        </w:rPr>
        <w:t xml:space="preserve">Čestné vyhlásenie uchádzača </w:t>
      </w:r>
      <w:r w:rsidR="00B633BD" w:rsidRPr="00FB4A05">
        <w:rPr>
          <w:rFonts w:ascii="Arial Narrow" w:hAnsi="Arial Narrow"/>
          <w:b/>
          <w:color w:val="000000"/>
          <w:sz w:val="22"/>
          <w:szCs w:val="22"/>
          <w:shd w:val="clear" w:color="auto" w:fill="FFFFFF"/>
        </w:rPr>
        <w:t>podľa prílohy č. 5</w:t>
      </w:r>
      <w:r w:rsidR="00FA52D0" w:rsidRPr="00FB4A05">
        <w:rPr>
          <w:rFonts w:ascii="Arial Narrow" w:hAnsi="Arial Narrow"/>
          <w:b/>
          <w:color w:val="000000"/>
          <w:sz w:val="22"/>
          <w:szCs w:val="22"/>
          <w:shd w:val="clear" w:color="auto" w:fill="FFFFFF"/>
        </w:rPr>
        <w:t>.</w:t>
      </w:r>
    </w:p>
    <w:p w14:paraId="21B0D7A3" w14:textId="77777777" w:rsidR="009C6825" w:rsidRPr="00FB4A05"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sz w:val="22"/>
          <w:szCs w:val="22"/>
        </w:rPr>
      </w:pPr>
    </w:p>
    <w:p w14:paraId="184D5AF0"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7" w:name="_Toc488059677"/>
      <w:r w:rsidRPr="00FB4A05">
        <w:rPr>
          <w:rFonts w:ascii="Arial Narrow" w:hAnsi="Arial Narrow"/>
          <w:bCs/>
          <w:color w:val="2F5496" w:themeColor="accent1" w:themeShade="BF"/>
          <w:sz w:val="22"/>
          <w:szCs w:val="22"/>
        </w:rPr>
        <w:t>Lehota na predkladanie ponúk</w:t>
      </w:r>
      <w:bookmarkEnd w:id="7"/>
    </w:p>
    <w:p w14:paraId="5843276B" w14:textId="2D0B66E6" w:rsidR="00DC5CD4" w:rsidRPr="00FB4A05" w:rsidRDefault="00DC5CD4" w:rsidP="00DC5CD4">
      <w:pPr>
        <w:pStyle w:val="Bezriadkovania"/>
        <w:spacing w:line="276" w:lineRule="auto"/>
        <w:jc w:val="both"/>
        <w:rPr>
          <w:rFonts w:ascii="Arial Narrow" w:hAnsi="Arial Narrow"/>
          <w:sz w:val="22"/>
          <w:szCs w:val="22"/>
        </w:rPr>
      </w:pPr>
      <w:r w:rsidRPr="00FB4A05">
        <w:rPr>
          <w:rFonts w:ascii="Arial Narrow" w:hAnsi="Arial Narrow"/>
          <w:sz w:val="22"/>
          <w:szCs w:val="22"/>
        </w:rPr>
        <w:t>Ponuky musia byť doručené do konca lehoty na predkladanie ponúk, ktorý je uvedený v elektronickom prostriedku JOSEPHINE v čast</w:t>
      </w:r>
      <w:r w:rsidR="00260B38" w:rsidRPr="00FB4A05">
        <w:rPr>
          <w:rFonts w:ascii="Arial Narrow" w:hAnsi="Arial Narrow"/>
          <w:sz w:val="22"/>
          <w:szCs w:val="22"/>
        </w:rPr>
        <w:t>i zodpovedajúcej tejto zákazke.</w:t>
      </w:r>
    </w:p>
    <w:p w14:paraId="6243FC75" w14:textId="77777777" w:rsidR="00DC5CD4" w:rsidRPr="00FB4A05" w:rsidRDefault="00DC5CD4" w:rsidP="00DC5CD4">
      <w:pPr>
        <w:pStyle w:val="Bezriadkovania"/>
        <w:spacing w:line="276" w:lineRule="auto"/>
        <w:jc w:val="both"/>
        <w:rPr>
          <w:rFonts w:ascii="Arial Narrow" w:hAnsi="Arial Narrow"/>
          <w:sz w:val="22"/>
          <w:szCs w:val="22"/>
        </w:rPr>
      </w:pPr>
      <w:r w:rsidRPr="00FB4A05">
        <w:rPr>
          <w:rFonts w:ascii="Arial Narrow" w:hAnsi="Arial Narrow"/>
          <w:sz w:val="22"/>
          <w:szCs w:val="22"/>
        </w:rPr>
        <w:t>Ponuka zaradeného záujemcu predložená po uplynutí lehoty na predkladanie ponúk sa elektronicky neotvorí.</w:t>
      </w:r>
    </w:p>
    <w:p w14:paraId="0483529D" w14:textId="77777777" w:rsidR="009C6825" w:rsidRPr="00FB4A05" w:rsidRDefault="009C6825" w:rsidP="008A38F0">
      <w:pPr>
        <w:pStyle w:val="Bezriadkovania"/>
        <w:spacing w:line="276" w:lineRule="auto"/>
        <w:jc w:val="both"/>
        <w:rPr>
          <w:rFonts w:ascii="Arial Narrow" w:hAnsi="Arial Narrow"/>
          <w:sz w:val="22"/>
          <w:szCs w:val="22"/>
        </w:rPr>
      </w:pPr>
    </w:p>
    <w:p w14:paraId="3D051213"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8" w:name="_Toc488059678"/>
      <w:r w:rsidRPr="00FB4A05">
        <w:rPr>
          <w:rFonts w:ascii="Arial Narrow" w:hAnsi="Arial Narrow"/>
          <w:bCs/>
          <w:color w:val="2F5496" w:themeColor="accent1" w:themeShade="BF"/>
          <w:sz w:val="22"/>
          <w:szCs w:val="22"/>
        </w:rPr>
        <w:t>Platnosť (viazanosť) ponuky</w:t>
      </w:r>
      <w:bookmarkEnd w:id="8"/>
    </w:p>
    <w:p w14:paraId="06932FDC" w14:textId="7777777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Viazanosť ponú</w:t>
      </w:r>
      <w:r w:rsidR="007B7986" w:rsidRPr="00FB4A05">
        <w:rPr>
          <w:rFonts w:ascii="Arial Narrow" w:hAnsi="Arial Narrow"/>
          <w:sz w:val="22"/>
          <w:szCs w:val="22"/>
        </w:rPr>
        <w:t xml:space="preserve">k je do </w:t>
      </w:r>
      <w:r w:rsidR="00417294" w:rsidRPr="00FB4A05">
        <w:rPr>
          <w:rFonts w:ascii="Arial Narrow" w:hAnsi="Arial Narrow"/>
          <w:b/>
          <w:sz w:val="22"/>
          <w:szCs w:val="22"/>
        </w:rPr>
        <w:t>6</w:t>
      </w:r>
      <w:r w:rsidR="006668D8" w:rsidRPr="00FB4A05">
        <w:rPr>
          <w:rFonts w:ascii="Arial Narrow" w:hAnsi="Arial Narrow"/>
          <w:sz w:val="22"/>
          <w:szCs w:val="22"/>
        </w:rPr>
        <w:t xml:space="preserve"> </w:t>
      </w:r>
      <w:r w:rsidR="0014283F" w:rsidRPr="00FB4A05">
        <w:rPr>
          <w:rFonts w:ascii="Arial Narrow" w:hAnsi="Arial Narrow"/>
          <w:b/>
          <w:sz w:val="22"/>
          <w:szCs w:val="22"/>
        </w:rPr>
        <w:t>mesiacov</w:t>
      </w:r>
      <w:r w:rsidR="0014283F" w:rsidRPr="00FB4A05">
        <w:rPr>
          <w:rFonts w:ascii="Arial Narrow" w:hAnsi="Arial Narrow"/>
          <w:sz w:val="22"/>
          <w:szCs w:val="22"/>
        </w:rPr>
        <w:t xml:space="preserve"> od uplynutia lehoty na predkladanie ponúk</w:t>
      </w:r>
      <w:r w:rsidRPr="00FB4A05">
        <w:rPr>
          <w:rFonts w:ascii="Arial Narrow" w:hAnsi="Arial Narrow"/>
          <w:sz w:val="22"/>
          <w:szCs w:val="22"/>
        </w:rPr>
        <w:t xml:space="preserve">. </w:t>
      </w:r>
      <w:r w:rsidR="00D64A6E" w:rsidRPr="00FB4A05">
        <w:rPr>
          <w:rFonts w:ascii="Arial Narrow" w:hAnsi="Arial Narrow"/>
          <w:sz w:val="22"/>
          <w:szCs w:val="22"/>
        </w:rPr>
        <w:t>V prípade potreby, vyplývajúcej najmä z aplikácie revíznych postupov, si verejný obstarávateľ vyhradzuje právo primerane predĺžiť lehotu viazanosti ponúk.</w:t>
      </w:r>
    </w:p>
    <w:p w14:paraId="579FACF0" w14:textId="77777777" w:rsidR="00D64A6E" w:rsidRPr="00FB4A05" w:rsidRDefault="00D64A6E" w:rsidP="008A38F0">
      <w:pPr>
        <w:pStyle w:val="Bezriadkovania"/>
        <w:spacing w:line="276" w:lineRule="auto"/>
        <w:jc w:val="both"/>
        <w:rPr>
          <w:rFonts w:ascii="Arial Narrow" w:hAnsi="Arial Narrow"/>
          <w:b/>
          <w:color w:val="000000"/>
          <w:sz w:val="22"/>
          <w:szCs w:val="22"/>
        </w:rPr>
      </w:pPr>
    </w:p>
    <w:p w14:paraId="23BA5EDD"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9" w:name="_Toc488059679"/>
      <w:r w:rsidRPr="00FB4A05">
        <w:rPr>
          <w:rFonts w:ascii="Arial Narrow" w:hAnsi="Arial Narrow"/>
          <w:bCs/>
          <w:color w:val="2F5496" w:themeColor="accent1" w:themeShade="BF"/>
          <w:sz w:val="22"/>
          <w:szCs w:val="22"/>
        </w:rPr>
        <w:t>Zábezpeka ponuky</w:t>
      </w:r>
      <w:bookmarkEnd w:id="9"/>
    </w:p>
    <w:p w14:paraId="3FD5F870" w14:textId="6B8077EC" w:rsidR="00EF153E" w:rsidRPr="00FB4A05" w:rsidRDefault="00EF153E" w:rsidP="00FA52D0">
      <w:pPr>
        <w:spacing w:after="120" w:line="276" w:lineRule="auto"/>
        <w:jc w:val="both"/>
        <w:rPr>
          <w:rFonts w:ascii="Arial Narrow" w:hAnsi="Arial Narrow"/>
          <w:sz w:val="22"/>
          <w:szCs w:val="22"/>
        </w:rPr>
      </w:pPr>
      <w:r w:rsidRPr="00FB4A05">
        <w:rPr>
          <w:rFonts w:ascii="Arial Narrow" w:hAnsi="Arial Narrow"/>
          <w:sz w:val="22"/>
          <w:szCs w:val="22"/>
        </w:rPr>
        <w:t xml:space="preserve">Zábezpeka ponuky sa </w:t>
      </w:r>
      <w:r w:rsidR="00B959DC" w:rsidRPr="00FB4A05">
        <w:rPr>
          <w:rFonts w:ascii="Arial Narrow" w:hAnsi="Arial Narrow"/>
          <w:sz w:val="22"/>
          <w:szCs w:val="22"/>
        </w:rPr>
        <w:t>ne</w:t>
      </w:r>
      <w:r w:rsidRPr="00FB4A05">
        <w:rPr>
          <w:rFonts w:ascii="Arial Narrow" w:hAnsi="Arial Narrow"/>
          <w:sz w:val="22"/>
          <w:szCs w:val="22"/>
        </w:rPr>
        <w:t>vyžaduje</w:t>
      </w:r>
      <w:r w:rsidR="00B959DC" w:rsidRPr="00FB4A05">
        <w:rPr>
          <w:rFonts w:ascii="Arial Narrow" w:hAnsi="Arial Narrow"/>
          <w:sz w:val="22"/>
          <w:szCs w:val="22"/>
        </w:rPr>
        <w:t xml:space="preserve">. </w:t>
      </w:r>
      <w:r w:rsidRPr="00FB4A05">
        <w:rPr>
          <w:rFonts w:ascii="Arial Narrow" w:hAnsi="Arial Narrow"/>
          <w:sz w:val="22"/>
          <w:szCs w:val="22"/>
        </w:rPr>
        <w:t xml:space="preserve"> </w:t>
      </w:r>
    </w:p>
    <w:p w14:paraId="59FC0724" w14:textId="4FCEACEF" w:rsidR="00726D27" w:rsidRPr="00FB4A05" w:rsidRDefault="00726D27" w:rsidP="008A38F0">
      <w:pPr>
        <w:spacing w:line="276" w:lineRule="auto"/>
        <w:jc w:val="both"/>
        <w:rPr>
          <w:rFonts w:ascii="Arial Narrow" w:hAnsi="Arial Narrow"/>
          <w:b/>
          <w:strike/>
          <w:sz w:val="22"/>
          <w:szCs w:val="22"/>
        </w:rPr>
      </w:pPr>
    </w:p>
    <w:p w14:paraId="34AAE50B"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0" w:name="_Toc488059680"/>
      <w:r w:rsidRPr="00FB4A05">
        <w:rPr>
          <w:rFonts w:ascii="Arial Narrow" w:hAnsi="Arial Narrow"/>
          <w:bCs/>
          <w:color w:val="2F5496" w:themeColor="accent1" w:themeShade="BF"/>
          <w:sz w:val="22"/>
          <w:szCs w:val="22"/>
        </w:rPr>
        <w:t>Doplnenie, zmena a odvolanie ponuky</w:t>
      </w:r>
      <w:bookmarkEnd w:id="10"/>
    </w:p>
    <w:p w14:paraId="1B219F3B" w14:textId="5939E591" w:rsidR="009C6825" w:rsidRPr="00FB4A05" w:rsidRDefault="00B550DD"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Zaradený záujemca</w:t>
      </w:r>
      <w:r w:rsidR="009C6825" w:rsidRPr="00FB4A05">
        <w:rPr>
          <w:rFonts w:ascii="Arial Narrow" w:eastAsia="TimesNewRomanPSMT" w:hAnsi="Arial Narrow"/>
          <w:color w:val="000000"/>
          <w:sz w:val="22"/>
          <w:szCs w:val="22"/>
        </w:rPr>
        <w:t xml:space="preserve"> môže predloženú ponuku doplniť, zmeniť alebo odvolať do uplynutia lehoty na</w:t>
      </w:r>
      <w:r w:rsidR="00F52846" w:rsidRPr="00FB4A05">
        <w:rPr>
          <w:rFonts w:ascii="Arial Narrow" w:eastAsia="TimesNewRomanPSMT" w:hAnsi="Arial Narrow"/>
          <w:color w:val="000000"/>
          <w:sz w:val="22"/>
          <w:szCs w:val="22"/>
        </w:rPr>
        <w:t xml:space="preserve"> </w:t>
      </w:r>
      <w:r w:rsidR="009C6825" w:rsidRPr="00FB4A05">
        <w:rPr>
          <w:rFonts w:ascii="Arial Narrow" w:eastAsia="TimesNewRomanPSMT" w:hAnsi="Arial Narrow"/>
          <w:color w:val="000000"/>
          <w:sz w:val="22"/>
          <w:szCs w:val="22"/>
        </w:rPr>
        <w:t>p</w:t>
      </w:r>
      <w:r w:rsidR="009C6825" w:rsidRPr="00FB4A05">
        <w:rPr>
          <w:rFonts w:ascii="Arial Narrow" w:hAnsi="Arial Narrow"/>
          <w:color w:val="000000"/>
          <w:sz w:val="22"/>
          <w:szCs w:val="22"/>
        </w:rPr>
        <w:t xml:space="preserve">redkladanie </w:t>
      </w:r>
      <w:r w:rsidR="009C6825" w:rsidRPr="00FB4A05">
        <w:rPr>
          <w:rFonts w:ascii="Arial Narrow" w:eastAsia="TimesNewRomanPSMT" w:hAnsi="Arial Narrow"/>
          <w:color w:val="000000"/>
          <w:sz w:val="22"/>
          <w:szCs w:val="22"/>
        </w:rPr>
        <w:t xml:space="preserve">ponúk. Doplnenie alebo zmenu ponuky je možné vykonať prostredníctvom funkcionality </w:t>
      </w:r>
      <w:r w:rsidR="002606C0" w:rsidRPr="00FB4A05">
        <w:rPr>
          <w:rFonts w:ascii="Arial Narrow" w:hAnsi="Arial Narrow"/>
          <w:sz w:val="22"/>
          <w:szCs w:val="22"/>
        </w:rPr>
        <w:t>elektronického prostriedku JOSEPHINE</w:t>
      </w:r>
      <w:r w:rsidR="002606C0" w:rsidRPr="00FB4A05" w:rsidDel="002606C0">
        <w:rPr>
          <w:rFonts w:ascii="Arial Narrow" w:eastAsia="TimesNewRomanPSMT" w:hAnsi="Arial Narrow"/>
          <w:color w:val="000000"/>
          <w:sz w:val="22"/>
          <w:szCs w:val="22"/>
        </w:rPr>
        <w:t xml:space="preserve"> </w:t>
      </w:r>
      <w:r w:rsidR="009C6825" w:rsidRPr="00FB4A05">
        <w:rPr>
          <w:rFonts w:ascii="Arial Narrow" w:eastAsia="TimesNewRomanPSMT" w:hAnsi="Arial Narrow"/>
          <w:color w:val="000000"/>
          <w:sz w:val="22"/>
          <w:szCs w:val="22"/>
        </w:rPr>
        <w:t>v </w:t>
      </w:r>
      <w:r w:rsidR="009C6825" w:rsidRPr="00FB4A05">
        <w:rPr>
          <w:rFonts w:ascii="Arial Narrow" w:hAnsi="Arial Narrow"/>
          <w:color w:val="000000"/>
          <w:sz w:val="22"/>
          <w:szCs w:val="22"/>
        </w:rPr>
        <w:t xml:space="preserve">primeranej </w:t>
      </w:r>
      <w:r w:rsidR="009C6825" w:rsidRPr="00FB4A05">
        <w:rPr>
          <w:rFonts w:ascii="Arial Narrow" w:eastAsia="TimesNewRomanPSMT" w:hAnsi="Arial Narrow"/>
          <w:color w:val="000000"/>
          <w:sz w:val="22"/>
          <w:szCs w:val="22"/>
        </w:rPr>
        <w:t xml:space="preserve">lehote pred uplynutím lehoty na predkladanie ponúk. </w:t>
      </w:r>
      <w:r w:rsidRPr="00FB4A05">
        <w:rPr>
          <w:rFonts w:ascii="Arial Narrow" w:eastAsia="TimesNewRomanPSMT" w:hAnsi="Arial Narrow"/>
          <w:color w:val="000000"/>
          <w:sz w:val="22"/>
          <w:szCs w:val="22"/>
        </w:rPr>
        <w:t>Zaradený záujemca</w:t>
      </w:r>
      <w:r w:rsidR="009C6825" w:rsidRPr="00FB4A05">
        <w:rPr>
          <w:rFonts w:ascii="Arial Narrow" w:eastAsia="TimesNewRomanPSMT" w:hAnsi="Arial Narrow"/>
          <w:color w:val="000000"/>
          <w:sz w:val="22"/>
          <w:szCs w:val="22"/>
        </w:rPr>
        <w:t xml:space="preserve"> pri zmene a odvolaní ponuky postupuje obdobne ako pri vložení prvotnej ponuky (kliknutím na tlačidlo Stiahnuť ponuku a predložením novej ponuky).</w:t>
      </w:r>
    </w:p>
    <w:p w14:paraId="73E651CE"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5DD2E97"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1" w:name="_Toc488059681"/>
      <w:r w:rsidRPr="00FB4A05">
        <w:rPr>
          <w:rFonts w:ascii="Arial Narrow" w:hAnsi="Arial Narrow"/>
          <w:bCs/>
          <w:color w:val="2F5496" w:themeColor="accent1" w:themeShade="BF"/>
          <w:sz w:val="22"/>
          <w:szCs w:val="22"/>
        </w:rPr>
        <w:t>Náklady na ponuku</w:t>
      </w:r>
      <w:bookmarkEnd w:id="11"/>
    </w:p>
    <w:p w14:paraId="71514047"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Všetky výdavky spojené s prípravou a predložením ponuky znáša </w:t>
      </w:r>
      <w:r w:rsidR="00B550DD" w:rsidRPr="00FB4A05">
        <w:rPr>
          <w:rFonts w:ascii="Arial Narrow" w:eastAsia="TimesNewRomanPSMT" w:hAnsi="Arial Narrow"/>
          <w:color w:val="000000"/>
          <w:sz w:val="22"/>
          <w:szCs w:val="22"/>
        </w:rPr>
        <w:t>zaradený záujemca</w:t>
      </w:r>
      <w:r w:rsidRPr="00FB4A05">
        <w:rPr>
          <w:rFonts w:ascii="Arial Narrow" w:eastAsia="TimesNewRomanPSMT" w:hAnsi="Arial Narrow"/>
          <w:color w:val="000000"/>
          <w:sz w:val="22"/>
          <w:szCs w:val="22"/>
        </w:rPr>
        <w:t xml:space="preserve"> bez akéhokoľvek finančného alebo iného nároku voči verejnému obstarávateľovi</w:t>
      </w:r>
      <w:r w:rsidR="00962367" w:rsidRPr="00FB4A05">
        <w:rPr>
          <w:rFonts w:ascii="Arial Narrow" w:eastAsia="TimesNewRomanPSMT" w:hAnsi="Arial Narrow"/>
          <w:color w:val="000000"/>
          <w:sz w:val="22"/>
          <w:szCs w:val="22"/>
        </w:rPr>
        <w:t>,</w:t>
      </w:r>
      <w:r w:rsidRPr="00FB4A05">
        <w:rPr>
          <w:rFonts w:ascii="Arial Narrow" w:eastAsia="TimesNewRomanPSMT" w:hAnsi="Arial Narrow"/>
          <w:color w:val="000000"/>
          <w:sz w:val="22"/>
          <w:szCs w:val="22"/>
        </w:rPr>
        <w:t xml:space="preserve"> a to aj v prípade, že verejný obstarávateľ </w:t>
      </w:r>
      <w:r w:rsidRPr="00FB4A05">
        <w:rPr>
          <w:rFonts w:ascii="Arial Narrow" w:hAnsi="Arial Narrow"/>
          <w:color w:val="000000"/>
          <w:sz w:val="22"/>
          <w:szCs w:val="22"/>
        </w:rPr>
        <w:t xml:space="preserve">neprijme ani jednu z </w:t>
      </w:r>
      <w:r w:rsidRPr="00FB4A05">
        <w:rPr>
          <w:rFonts w:ascii="Arial Narrow" w:eastAsia="TimesNewRomanPSMT" w:hAnsi="Arial Narrow"/>
          <w:color w:val="000000"/>
          <w:sz w:val="22"/>
          <w:szCs w:val="22"/>
        </w:rPr>
        <w:t>predložených ponúk alebo zruší postup zadávania zákazky.</w:t>
      </w:r>
    </w:p>
    <w:p w14:paraId="551BD36F" w14:textId="77777777" w:rsidR="00726D27" w:rsidRPr="00FB4A05" w:rsidRDefault="00726D27" w:rsidP="008A38F0">
      <w:pPr>
        <w:autoSpaceDE w:val="0"/>
        <w:autoSpaceDN w:val="0"/>
        <w:adjustRightInd w:val="0"/>
        <w:spacing w:line="276" w:lineRule="auto"/>
        <w:jc w:val="both"/>
        <w:rPr>
          <w:rFonts w:ascii="Arial Narrow" w:eastAsia="TimesNewRomanPSMT" w:hAnsi="Arial Narrow"/>
          <w:color w:val="000000"/>
          <w:sz w:val="22"/>
          <w:szCs w:val="22"/>
        </w:rPr>
      </w:pPr>
    </w:p>
    <w:p w14:paraId="278B3C0B" w14:textId="77777777" w:rsidR="009C6825" w:rsidRPr="00FB4A05"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sz w:val="22"/>
          <w:szCs w:val="22"/>
        </w:rPr>
      </w:pPr>
      <w:bookmarkStart w:id="12" w:name="_Toc488059682"/>
      <w:r w:rsidRPr="00FB4A05">
        <w:rPr>
          <w:rFonts w:ascii="Arial Narrow" w:hAnsi="Arial Narrow"/>
          <w:bCs/>
          <w:color w:val="2F5496" w:themeColor="accent1" w:themeShade="BF"/>
          <w:sz w:val="22"/>
          <w:szCs w:val="22"/>
        </w:rPr>
        <w:t>Variantné riešenie</w:t>
      </w:r>
      <w:bookmarkEnd w:id="12"/>
    </w:p>
    <w:p w14:paraId="238B28FF"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Neumožňuje sa predložiť variantné riešenie. Ak súčasťou ponuky bude aj variantné riešenie, nebude zaradené do vyhodnotenia a bude sa naň hľadieť akoby neb</w:t>
      </w:r>
      <w:r w:rsidR="00962367" w:rsidRPr="00FB4A05">
        <w:rPr>
          <w:rFonts w:ascii="Arial Narrow" w:eastAsia="TimesNewRomanPSMT" w:hAnsi="Arial Narrow"/>
          <w:color w:val="000000"/>
          <w:sz w:val="22"/>
          <w:szCs w:val="22"/>
        </w:rPr>
        <w:t>olo predložené. Vyhodnotené budú</w:t>
      </w:r>
      <w:r w:rsidRPr="00FB4A05">
        <w:rPr>
          <w:rFonts w:ascii="Arial Narrow" w:eastAsia="TimesNewRomanPSMT" w:hAnsi="Arial Narrow"/>
          <w:color w:val="000000"/>
          <w:sz w:val="22"/>
          <w:szCs w:val="22"/>
        </w:rPr>
        <w:t xml:space="preserve"> iba požadované riešenia.</w:t>
      </w:r>
    </w:p>
    <w:p w14:paraId="2CB07E8D"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09F3BEBE"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sz w:val="22"/>
          <w:szCs w:val="22"/>
        </w:rPr>
      </w:pPr>
      <w:bookmarkStart w:id="13" w:name="_Toc488059683"/>
      <w:r w:rsidRPr="00FB4A05">
        <w:rPr>
          <w:rFonts w:ascii="Arial Narrow" w:hAnsi="Arial Narrow"/>
          <w:bCs/>
          <w:color w:val="2F5496" w:themeColor="accent1" w:themeShade="BF"/>
          <w:sz w:val="22"/>
          <w:szCs w:val="22"/>
        </w:rPr>
        <w:t>Predkladanie žiadostí o súťažné podklady</w:t>
      </w:r>
      <w:bookmarkEnd w:id="13"/>
    </w:p>
    <w:p w14:paraId="66E9387E" w14:textId="21059D43" w:rsidR="009C6825" w:rsidRPr="00FB4A05" w:rsidRDefault="000B10C6"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Zaradený záujemca</w:t>
      </w:r>
      <w:r w:rsidR="009C6825" w:rsidRPr="00FB4A05">
        <w:rPr>
          <w:rFonts w:ascii="Arial Narrow" w:eastAsia="TimesNewRomanPSMT" w:hAnsi="Arial Narrow"/>
          <w:color w:val="000000"/>
          <w:sz w:val="22"/>
          <w:szCs w:val="22"/>
        </w:rPr>
        <w:t xml:space="preserve"> ne</w:t>
      </w:r>
      <w:r w:rsidR="003C4AA5" w:rsidRPr="00FB4A05">
        <w:rPr>
          <w:rFonts w:ascii="Arial Narrow" w:eastAsia="TimesNewRomanPSMT" w:hAnsi="Arial Narrow"/>
          <w:color w:val="000000"/>
          <w:sz w:val="22"/>
          <w:szCs w:val="22"/>
        </w:rPr>
        <w:t>bude ž</w:t>
      </w:r>
      <w:r w:rsidR="009C6825" w:rsidRPr="00FB4A05">
        <w:rPr>
          <w:rFonts w:ascii="Arial Narrow" w:eastAsia="TimesNewRomanPSMT" w:hAnsi="Arial Narrow"/>
          <w:color w:val="000000"/>
          <w:sz w:val="22"/>
          <w:szCs w:val="22"/>
        </w:rPr>
        <w:t>iadať o súťažné podklady</w:t>
      </w:r>
      <w:r w:rsidR="002C6BDD" w:rsidRPr="00FB4A05">
        <w:rPr>
          <w:rFonts w:ascii="Arial Narrow" w:eastAsia="TimesNewRomanPSMT" w:hAnsi="Arial Narrow"/>
          <w:color w:val="000000"/>
          <w:sz w:val="22"/>
          <w:szCs w:val="22"/>
        </w:rPr>
        <w:t>,</w:t>
      </w:r>
      <w:r w:rsidR="009C6825" w:rsidRPr="00FB4A05">
        <w:rPr>
          <w:rFonts w:ascii="Arial Narrow" w:eastAsia="TimesNewRomanPSMT" w:hAnsi="Arial Narrow"/>
          <w:color w:val="000000"/>
          <w:sz w:val="22"/>
          <w:szCs w:val="22"/>
        </w:rPr>
        <w:t xml:space="preserve"> nakoľko tieto </w:t>
      </w:r>
      <w:r w:rsidR="0060386F" w:rsidRPr="00FB4A05">
        <w:rPr>
          <w:rFonts w:ascii="Arial Narrow" w:eastAsia="TimesNewRomanPSMT" w:hAnsi="Arial Narrow"/>
          <w:color w:val="000000"/>
          <w:sz w:val="22"/>
          <w:szCs w:val="22"/>
        </w:rPr>
        <w:t xml:space="preserve">mu budú sprístupnené cez </w:t>
      </w:r>
      <w:r w:rsidR="002606C0" w:rsidRPr="00FB4A05">
        <w:rPr>
          <w:rFonts w:ascii="Arial Narrow" w:hAnsi="Arial Narrow"/>
          <w:sz w:val="22"/>
          <w:szCs w:val="22"/>
        </w:rPr>
        <w:t>elektronick</w:t>
      </w:r>
      <w:r w:rsidR="00DA1F71" w:rsidRPr="00FB4A05">
        <w:rPr>
          <w:rFonts w:ascii="Arial Narrow" w:hAnsi="Arial Narrow"/>
          <w:sz w:val="22"/>
          <w:szCs w:val="22"/>
        </w:rPr>
        <w:t>ý</w:t>
      </w:r>
      <w:r w:rsidR="002606C0" w:rsidRPr="00FB4A05">
        <w:rPr>
          <w:rFonts w:ascii="Arial Narrow" w:hAnsi="Arial Narrow"/>
          <w:sz w:val="22"/>
          <w:szCs w:val="22"/>
        </w:rPr>
        <w:t xml:space="preserve"> prostried</w:t>
      </w:r>
      <w:r w:rsidR="00DA1F71" w:rsidRPr="00FB4A05">
        <w:rPr>
          <w:rFonts w:ascii="Arial Narrow" w:hAnsi="Arial Narrow"/>
          <w:sz w:val="22"/>
          <w:szCs w:val="22"/>
        </w:rPr>
        <w:t>ok</w:t>
      </w:r>
      <w:r w:rsidR="002606C0" w:rsidRPr="00FB4A05">
        <w:rPr>
          <w:rFonts w:ascii="Arial Narrow" w:hAnsi="Arial Narrow"/>
          <w:sz w:val="22"/>
          <w:szCs w:val="22"/>
        </w:rPr>
        <w:t xml:space="preserve"> JOSEPHINE</w:t>
      </w:r>
      <w:r w:rsidR="009C6825" w:rsidRPr="00FB4A05">
        <w:rPr>
          <w:rFonts w:ascii="Arial Narrow" w:eastAsia="TimesNewRomanPSMT" w:hAnsi="Arial Narrow"/>
          <w:color w:val="000000"/>
          <w:sz w:val="22"/>
          <w:szCs w:val="22"/>
        </w:rPr>
        <w:t xml:space="preserve">. V profile verejného obstarávateľa na stránke Úradu pre verejné obstarávanie sa nachádza </w:t>
      </w:r>
      <w:proofErr w:type="spellStart"/>
      <w:r w:rsidR="009C6825" w:rsidRPr="00FB4A05">
        <w:rPr>
          <w:rFonts w:ascii="Arial Narrow" w:eastAsia="TimesNewRomanPSMT" w:hAnsi="Arial Narrow"/>
          <w:color w:val="000000"/>
          <w:sz w:val="22"/>
          <w:szCs w:val="22"/>
        </w:rPr>
        <w:t>link</w:t>
      </w:r>
      <w:proofErr w:type="spellEnd"/>
      <w:r w:rsidR="009C6825" w:rsidRPr="00FB4A05">
        <w:rPr>
          <w:rFonts w:ascii="Arial Narrow" w:eastAsia="TimesNewRomanPSMT" w:hAnsi="Arial Narrow"/>
          <w:color w:val="000000"/>
          <w:sz w:val="22"/>
          <w:szCs w:val="22"/>
        </w:rPr>
        <w:t xml:space="preserve"> na tieto podklady. Všetky vysvetlenia a prípadné úpravy budú tiež zverejnené v </w:t>
      </w:r>
      <w:r w:rsidR="002606C0" w:rsidRPr="00FB4A05">
        <w:rPr>
          <w:rFonts w:ascii="Arial Narrow" w:hAnsi="Arial Narrow"/>
          <w:sz w:val="22"/>
          <w:szCs w:val="22"/>
        </w:rPr>
        <w:t>elektronickom prostriedku JOSEPHINE</w:t>
      </w:r>
      <w:r w:rsidR="009C6825" w:rsidRPr="00FB4A05">
        <w:rPr>
          <w:rFonts w:ascii="Arial Narrow" w:eastAsia="TimesNewRomanPSMT" w:hAnsi="Arial Narrow"/>
          <w:color w:val="000000"/>
          <w:sz w:val="22"/>
          <w:szCs w:val="22"/>
        </w:rPr>
        <w:t>.</w:t>
      </w:r>
    </w:p>
    <w:p w14:paraId="1C291FD4"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70B6CAA0"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sz w:val="22"/>
          <w:szCs w:val="22"/>
        </w:rPr>
      </w:pPr>
      <w:bookmarkStart w:id="14" w:name="_Toc488059684"/>
      <w:r w:rsidRPr="00FB4A05">
        <w:rPr>
          <w:rFonts w:ascii="Arial Narrow" w:hAnsi="Arial Narrow"/>
          <w:bCs/>
          <w:color w:val="2F5496" w:themeColor="accent1" w:themeShade="BF"/>
          <w:sz w:val="22"/>
          <w:szCs w:val="22"/>
        </w:rPr>
        <w:lastRenderedPageBreak/>
        <w:t>Podmienky zrušenia použitého postupu zadávania zákazky</w:t>
      </w:r>
      <w:bookmarkEnd w:id="14"/>
    </w:p>
    <w:p w14:paraId="2F884853"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môže zrušiť použitý postup zadávania zákazky podľa ustanovení </w:t>
      </w:r>
      <w:r w:rsidR="00964EFE" w:rsidRPr="00FB4A05">
        <w:rPr>
          <w:rFonts w:ascii="Arial Narrow" w:eastAsia="TimesNewRomanPSMT" w:hAnsi="Arial Narrow"/>
          <w:color w:val="000000"/>
          <w:sz w:val="22"/>
          <w:szCs w:val="22"/>
        </w:rPr>
        <w:t>ZVO</w:t>
      </w:r>
      <w:r w:rsidRPr="00FB4A05">
        <w:rPr>
          <w:rFonts w:ascii="Arial Narrow" w:eastAsia="TimesNewRomanPSMT" w:hAnsi="Arial Narrow"/>
          <w:color w:val="000000"/>
          <w:sz w:val="22"/>
          <w:szCs w:val="22"/>
        </w:rPr>
        <w:t>.</w:t>
      </w:r>
      <w:r w:rsidR="00271CEB" w:rsidRPr="00FB4A05">
        <w:rPr>
          <w:rFonts w:ascii="Arial Narrow" w:eastAsia="TimesNewRomanPSMT" w:hAnsi="Arial Narrow"/>
          <w:color w:val="000000"/>
          <w:sz w:val="22"/>
          <w:szCs w:val="22"/>
        </w:rPr>
        <w:t xml:space="preserve"> Verejný obstarávateľ si vyhradzuje právo zrušiť postup zadávania zákazky</w:t>
      </w:r>
      <w:r w:rsidR="00E06D57" w:rsidRPr="00FB4A05">
        <w:rPr>
          <w:rFonts w:ascii="Arial Narrow" w:eastAsia="TimesNewRomanPSMT" w:hAnsi="Arial Narrow"/>
          <w:color w:val="000000"/>
          <w:sz w:val="22"/>
          <w:szCs w:val="22"/>
        </w:rPr>
        <w:t>,</w:t>
      </w:r>
      <w:r w:rsidR="005C6CC9" w:rsidRPr="00FB4A05">
        <w:rPr>
          <w:rFonts w:ascii="Arial Narrow" w:eastAsia="TimesNewRomanPSMT" w:hAnsi="Arial Narrow"/>
          <w:color w:val="000000"/>
          <w:sz w:val="22"/>
          <w:szCs w:val="22"/>
        </w:rPr>
        <w:t xml:space="preserve"> ak cena za </w:t>
      </w:r>
      <w:r w:rsidR="00D404A1" w:rsidRPr="00FB4A05">
        <w:rPr>
          <w:rFonts w:ascii="Arial Narrow" w:eastAsia="TimesNewRomanPSMT" w:hAnsi="Arial Narrow"/>
          <w:color w:val="000000"/>
          <w:sz w:val="22"/>
          <w:szCs w:val="22"/>
        </w:rPr>
        <w:t>celý predmet zákazky bude vyššia ako predpokladaná hodnota zákazky.</w:t>
      </w:r>
    </w:p>
    <w:p w14:paraId="1A4B56B8"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574A9E05"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5" w:name="_Toc488059685"/>
      <w:r w:rsidRPr="00FB4A05">
        <w:rPr>
          <w:rFonts w:ascii="Arial Narrow" w:hAnsi="Arial Narrow"/>
          <w:bCs/>
          <w:color w:val="2F5496" w:themeColor="accent1" w:themeShade="BF"/>
          <w:sz w:val="22"/>
          <w:szCs w:val="22"/>
        </w:rPr>
        <w:t>Komunikácia a vysvetlenie</w:t>
      </w:r>
      <w:bookmarkEnd w:id="15"/>
    </w:p>
    <w:p w14:paraId="649D031A" w14:textId="6F6EE888"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Verejný obstarávateľ bude pri komunikácii s</w:t>
      </w:r>
      <w:r w:rsidR="000B10C6" w:rsidRPr="00FB4A05">
        <w:rPr>
          <w:rFonts w:ascii="Arial Narrow" w:eastAsia="TimesNewRomanPSMT" w:hAnsi="Arial Narrow"/>
          <w:color w:val="000000"/>
          <w:sz w:val="22"/>
          <w:szCs w:val="22"/>
        </w:rPr>
        <w:t xml:space="preserve">o zaradenými záujemcami </w:t>
      </w:r>
      <w:r w:rsidRPr="00FB4A05">
        <w:rPr>
          <w:rFonts w:ascii="Arial Narrow" w:eastAsia="TimesNewRomanPSMT" w:hAnsi="Arial Narrow"/>
          <w:color w:val="000000"/>
          <w:sz w:val="22"/>
          <w:szCs w:val="22"/>
        </w:rPr>
        <w:t xml:space="preserve">postupovať v zmysle § 20 </w:t>
      </w:r>
      <w:r w:rsidR="00964EFE" w:rsidRPr="00FB4A05">
        <w:rPr>
          <w:rFonts w:ascii="Arial Narrow" w:eastAsia="TimesNewRomanPSMT" w:hAnsi="Arial Narrow"/>
          <w:color w:val="000000"/>
          <w:sz w:val="22"/>
          <w:szCs w:val="22"/>
        </w:rPr>
        <w:t>ZVO</w:t>
      </w:r>
      <w:r w:rsidRPr="00FB4A05">
        <w:rPr>
          <w:rFonts w:ascii="Arial Narrow" w:eastAsia="TimesNewRomanPSMT" w:hAnsi="Arial Narrow"/>
          <w:color w:val="000000"/>
          <w:sz w:val="22"/>
          <w:szCs w:val="22"/>
        </w:rPr>
        <w:t xml:space="preserve"> prostredníctvom komunikačného rozhrania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tento spôsob komunikácie sa týka akejkoľvek komunikácie a podaní medzi verejným obstarávateľom a </w:t>
      </w:r>
      <w:r w:rsidR="000B10C6" w:rsidRPr="00FB4A05">
        <w:rPr>
          <w:rFonts w:ascii="Arial Narrow" w:eastAsia="TimesNewRomanPSMT" w:hAnsi="Arial Narrow"/>
          <w:color w:val="000000"/>
          <w:sz w:val="22"/>
          <w:szCs w:val="22"/>
        </w:rPr>
        <w:t xml:space="preserve">zaradenými záujemcami </w:t>
      </w:r>
      <w:r w:rsidRPr="00FB4A05">
        <w:rPr>
          <w:rFonts w:ascii="Arial Narrow" w:eastAsia="TimesNewRomanPSMT" w:hAnsi="Arial Narrow"/>
          <w:color w:val="000000"/>
          <w:sz w:val="22"/>
          <w:szCs w:val="22"/>
        </w:rPr>
        <w:t xml:space="preserve">počas celého procesu verejného obstarávania. </w:t>
      </w:r>
    </w:p>
    <w:p w14:paraId="768CDBC0" w14:textId="77777777" w:rsidR="00306C70" w:rsidRPr="00FB4A05" w:rsidRDefault="00306C70" w:rsidP="008A38F0">
      <w:pPr>
        <w:autoSpaceDE w:val="0"/>
        <w:autoSpaceDN w:val="0"/>
        <w:adjustRightInd w:val="0"/>
        <w:spacing w:line="276" w:lineRule="auto"/>
        <w:jc w:val="both"/>
        <w:rPr>
          <w:rFonts w:ascii="Arial Narrow" w:eastAsia="TimesNewRomanPSMT" w:hAnsi="Arial Narrow"/>
          <w:color w:val="000000"/>
          <w:sz w:val="22"/>
          <w:szCs w:val="22"/>
        </w:rPr>
      </w:pPr>
    </w:p>
    <w:p w14:paraId="14D756C1" w14:textId="5F4C16C5"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b/>
          <w:color w:val="000000"/>
          <w:sz w:val="22"/>
          <w:szCs w:val="22"/>
        </w:rPr>
        <w:t>Pravidlá pre doručovanie</w:t>
      </w:r>
      <w:r w:rsidRPr="00FB4A05">
        <w:rPr>
          <w:rFonts w:ascii="Arial Narrow" w:eastAsia="TimesNewRomanPSMT" w:hAnsi="Arial Narrow"/>
          <w:color w:val="000000"/>
          <w:sz w:val="22"/>
          <w:szCs w:val="22"/>
        </w:rPr>
        <w:t xml:space="preserve"> – zásielka sa považuje za doručenú </w:t>
      </w:r>
      <w:r w:rsidR="000B10C6" w:rsidRPr="00FB4A05">
        <w:rPr>
          <w:rFonts w:ascii="Arial Narrow" w:eastAsia="TimesNewRomanPSMT" w:hAnsi="Arial Narrow"/>
          <w:color w:val="000000"/>
          <w:sz w:val="22"/>
          <w:szCs w:val="22"/>
        </w:rPr>
        <w:t>zaradenému záujemcovi</w:t>
      </w:r>
      <w:r w:rsidR="00962367" w:rsidRPr="00FB4A05">
        <w:rPr>
          <w:rFonts w:ascii="Arial Narrow" w:eastAsia="TimesNewRomanPSMT" w:hAnsi="Arial Narrow"/>
          <w:color w:val="000000"/>
          <w:sz w:val="22"/>
          <w:szCs w:val="22"/>
        </w:rPr>
        <w:t>,</w:t>
      </w:r>
      <w:r w:rsidR="000B10C6"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ak jej adresát</w:t>
      </w:r>
      <w:r w:rsidR="00F52846"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 xml:space="preserve">bude mať objektívnu možnosť oboznámiť sa s jej obsahom, </w:t>
      </w:r>
      <w:proofErr w:type="spellStart"/>
      <w:r w:rsidRPr="00FB4A05">
        <w:rPr>
          <w:rFonts w:ascii="Arial Narrow" w:eastAsia="TimesNewRomanPSMT" w:hAnsi="Arial Narrow"/>
          <w:color w:val="000000"/>
          <w:sz w:val="22"/>
          <w:szCs w:val="22"/>
        </w:rPr>
        <w:t>t.j</w:t>
      </w:r>
      <w:proofErr w:type="spellEnd"/>
      <w:r w:rsidRPr="00FB4A05">
        <w:rPr>
          <w:rFonts w:ascii="Arial Narrow" w:eastAsia="TimesNewRomanPSMT" w:hAnsi="Arial Narrow"/>
          <w:color w:val="000000"/>
          <w:sz w:val="22"/>
          <w:szCs w:val="22"/>
        </w:rPr>
        <w:t xml:space="preserve">. ako náhle sa dostane zásielka do sféry jeho dispozície. Za okamih doručenia sa v </w:t>
      </w:r>
      <w:r w:rsidR="00FC62B4" w:rsidRPr="00FB4A05">
        <w:rPr>
          <w:rFonts w:ascii="Arial Narrow" w:eastAsia="TimesNewRomanPSMT" w:hAnsi="Arial Narrow"/>
          <w:color w:val="000000"/>
          <w:sz w:val="22"/>
          <w:szCs w:val="22"/>
        </w:rPr>
        <w:t>elektronickom prostriedku JOSEPHINE</w:t>
      </w:r>
      <w:r w:rsidRPr="00FB4A05">
        <w:rPr>
          <w:rFonts w:ascii="Arial Narrow" w:eastAsia="TimesNewRomanPSMT" w:hAnsi="Arial Narrow"/>
          <w:color w:val="000000"/>
          <w:sz w:val="22"/>
          <w:szCs w:val="22"/>
        </w:rPr>
        <w:t xml:space="preserve"> považuje okamih jej odoslania v </w:t>
      </w:r>
      <w:r w:rsidR="00FC62B4" w:rsidRPr="00FB4A05">
        <w:rPr>
          <w:rFonts w:ascii="Arial Narrow" w:eastAsia="TimesNewRomanPSMT" w:hAnsi="Arial Narrow"/>
          <w:color w:val="000000"/>
          <w:sz w:val="22"/>
          <w:szCs w:val="22"/>
        </w:rPr>
        <w:t>elektronickom prostriedku JOSEPHINE</w:t>
      </w:r>
      <w:r w:rsidR="00962367" w:rsidRPr="00FB4A05">
        <w:rPr>
          <w:rFonts w:ascii="Arial Narrow" w:eastAsia="TimesNewRomanPSMT" w:hAnsi="Arial Narrow"/>
          <w:color w:val="000000"/>
          <w:sz w:val="22"/>
          <w:szCs w:val="22"/>
        </w:rPr>
        <w:t>,</w:t>
      </w:r>
      <w:r w:rsidRPr="00FB4A05">
        <w:rPr>
          <w:rFonts w:ascii="Arial Narrow" w:eastAsia="TimesNewRomanPSMT" w:hAnsi="Arial Narrow"/>
          <w:color w:val="000000"/>
          <w:sz w:val="22"/>
          <w:szCs w:val="22"/>
        </w:rPr>
        <w:t xml:space="preserve"> a to v s</w:t>
      </w:r>
      <w:r w:rsidR="006B2FB0" w:rsidRPr="00FB4A05">
        <w:rPr>
          <w:rFonts w:ascii="Arial Narrow" w:eastAsia="TimesNewRomanPSMT" w:hAnsi="Arial Narrow"/>
          <w:color w:val="000000"/>
          <w:sz w:val="22"/>
          <w:szCs w:val="22"/>
        </w:rPr>
        <w:t>úlade s funkcionalitou systému.</w:t>
      </w:r>
    </w:p>
    <w:p w14:paraId="2427E349"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294731B3" w14:textId="051260EE"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Ak je odosielateľom zásielky verejný obstarávateľ, tak </w:t>
      </w:r>
      <w:r w:rsidR="000B10C6" w:rsidRPr="00FB4A05">
        <w:rPr>
          <w:rFonts w:ascii="Arial Narrow" w:eastAsia="TimesNewRomanPSMT" w:hAnsi="Arial Narrow"/>
          <w:color w:val="000000"/>
          <w:sz w:val="22"/>
          <w:szCs w:val="22"/>
        </w:rPr>
        <w:t xml:space="preserve">zaradenému záujemcovi </w:t>
      </w:r>
      <w:r w:rsidRPr="00FB4A05">
        <w:rPr>
          <w:rFonts w:ascii="Arial Narrow" w:eastAsia="TimesNewRomanPSMT" w:hAnsi="Arial Narrow"/>
          <w:color w:val="000000"/>
          <w:sz w:val="22"/>
          <w:szCs w:val="22"/>
        </w:rPr>
        <w:t xml:space="preserve">bude na ním určený kontaktný email (zadaný pri registrácii do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bezodkladne odosl</w:t>
      </w:r>
      <w:r w:rsidR="00962367" w:rsidRPr="00FB4A05">
        <w:rPr>
          <w:rFonts w:ascii="Arial Narrow" w:eastAsia="TimesNewRomanPSMT" w:hAnsi="Arial Narrow"/>
          <w:color w:val="000000"/>
          <w:sz w:val="22"/>
          <w:szCs w:val="22"/>
        </w:rPr>
        <w:t xml:space="preserve">aná informácia, že k predmetnej </w:t>
      </w:r>
      <w:r w:rsidRPr="00FB4A05">
        <w:rPr>
          <w:rFonts w:ascii="Arial Narrow" w:eastAsia="TimesNewRomanPSMT" w:hAnsi="Arial Narrow"/>
          <w:color w:val="000000"/>
          <w:sz w:val="22"/>
          <w:szCs w:val="22"/>
        </w:rPr>
        <w:t xml:space="preserve">zákazke existuje nová zásielka/správa. </w:t>
      </w:r>
      <w:r w:rsidR="000B10C6" w:rsidRPr="00FB4A05">
        <w:rPr>
          <w:rFonts w:ascii="Arial Narrow" w:eastAsia="TimesNewRomanPSMT" w:hAnsi="Arial Narrow"/>
          <w:color w:val="000000"/>
          <w:sz w:val="22"/>
          <w:szCs w:val="22"/>
        </w:rPr>
        <w:t xml:space="preserve">Zaradený záujemca </w:t>
      </w:r>
      <w:r w:rsidRPr="00FB4A05">
        <w:rPr>
          <w:rFonts w:ascii="Arial Narrow" w:eastAsia="TimesNewRomanPSMT" w:hAnsi="Arial Narrow"/>
          <w:color w:val="000000"/>
          <w:sz w:val="22"/>
          <w:szCs w:val="22"/>
        </w:rPr>
        <w:t>sa prihl</w:t>
      </w:r>
      <w:r w:rsidR="00962367" w:rsidRPr="00FB4A05">
        <w:rPr>
          <w:rFonts w:ascii="Arial Narrow" w:eastAsia="TimesNewRomanPSMT" w:hAnsi="Arial Narrow"/>
          <w:color w:val="000000"/>
          <w:sz w:val="22"/>
          <w:szCs w:val="22"/>
        </w:rPr>
        <w:t xml:space="preserve">ási do systému a v komunikačnom </w:t>
      </w:r>
      <w:r w:rsidRPr="00FB4A05">
        <w:rPr>
          <w:rFonts w:ascii="Arial Narrow" w:eastAsia="TimesNewRomanPSMT" w:hAnsi="Arial Narrow"/>
          <w:color w:val="000000"/>
          <w:sz w:val="22"/>
          <w:szCs w:val="22"/>
        </w:rPr>
        <w:t>rozhraní zákazky bude mať zobrazený obsah komunikácie – zásielky, správy</w:t>
      </w:r>
      <w:r w:rsidR="00962367" w:rsidRPr="00FB4A05">
        <w:rPr>
          <w:rFonts w:ascii="Arial Narrow" w:eastAsia="TimesNewRomanPSMT" w:hAnsi="Arial Narrow"/>
          <w:color w:val="000000"/>
          <w:sz w:val="22"/>
          <w:szCs w:val="22"/>
        </w:rPr>
        <w:t>.</w:t>
      </w:r>
      <w:r w:rsidR="000B10C6" w:rsidRPr="00FB4A05">
        <w:rPr>
          <w:rFonts w:ascii="Arial Narrow" w:eastAsia="TimesNewRomanPSMT" w:hAnsi="Arial Narrow"/>
          <w:color w:val="000000"/>
          <w:sz w:val="22"/>
          <w:szCs w:val="22"/>
        </w:rPr>
        <w:t xml:space="preserve"> Zaradený záujemca </w:t>
      </w:r>
      <w:r w:rsidRPr="00FB4A05">
        <w:rPr>
          <w:rFonts w:ascii="Arial Narrow" w:eastAsia="TimesNewRomanPSMT" w:hAnsi="Arial Narrow"/>
          <w:color w:val="000000"/>
          <w:sz w:val="22"/>
          <w:szCs w:val="22"/>
        </w:rPr>
        <w:t>si môže v komunikačnom rozhraní zobraziť celú históriu o svojej komunikácií s</w:t>
      </w:r>
      <w:r w:rsidR="00962367"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verejným</w:t>
      </w:r>
      <w:r w:rsidR="00962367"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obstarávateľom.</w:t>
      </w:r>
    </w:p>
    <w:p w14:paraId="2B4A7320"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22F56F5" w14:textId="403D0829"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Ak je odosielateľom informácie </w:t>
      </w:r>
      <w:r w:rsidR="000B10C6" w:rsidRPr="00FB4A05">
        <w:rPr>
          <w:rFonts w:ascii="Arial Narrow" w:eastAsia="TimesNewRomanPSMT" w:hAnsi="Arial Narrow"/>
          <w:color w:val="000000"/>
          <w:sz w:val="22"/>
          <w:szCs w:val="22"/>
        </w:rPr>
        <w:t>zaradený záujemca</w:t>
      </w:r>
      <w:r w:rsidRPr="00FB4A05">
        <w:rPr>
          <w:rFonts w:ascii="Arial Narrow" w:eastAsia="TimesNewRomanPSMT" w:hAnsi="Arial Narrow"/>
          <w:color w:val="000000"/>
          <w:sz w:val="22"/>
          <w:szCs w:val="22"/>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4A05">
        <w:rPr>
          <w:rFonts w:ascii="Arial Narrow" w:eastAsia="TimesNewRomanPSMT" w:hAnsi="Arial Narrow"/>
          <w:color w:val="000000"/>
          <w:sz w:val="22"/>
          <w:szCs w:val="22"/>
        </w:rPr>
        <w:t>elektronickom prostriedku JOSEPHINE</w:t>
      </w:r>
      <w:r w:rsidRPr="00FB4A05">
        <w:rPr>
          <w:rFonts w:ascii="Arial Narrow" w:eastAsia="TimesNewRomanPSMT" w:hAnsi="Arial Narrow"/>
          <w:color w:val="000000"/>
          <w:sz w:val="22"/>
          <w:szCs w:val="22"/>
        </w:rPr>
        <w:t xml:space="preserve"> v súlade s funkcionalitou systému.</w:t>
      </w:r>
    </w:p>
    <w:p w14:paraId="4D27E805"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0EFCDAB1" w14:textId="006EF2F3"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umožňuje </w:t>
      </w:r>
      <w:r w:rsidR="008566EA" w:rsidRPr="00FB4A05">
        <w:rPr>
          <w:rFonts w:ascii="Arial Narrow" w:eastAsia="TimesNewRomanPSMT" w:hAnsi="Arial Narrow"/>
          <w:color w:val="000000"/>
          <w:sz w:val="22"/>
          <w:szCs w:val="22"/>
        </w:rPr>
        <w:t xml:space="preserve">zaradeným záujemcom </w:t>
      </w:r>
      <w:r w:rsidRPr="00FB4A05">
        <w:rPr>
          <w:rFonts w:ascii="Arial Narrow" w:eastAsia="TimesNewRomanPSMT" w:hAnsi="Arial Narrow"/>
          <w:color w:val="000000"/>
          <w:sz w:val="22"/>
          <w:szCs w:val="22"/>
        </w:rPr>
        <w:t>neobmedzený a</w:t>
      </w:r>
      <w:r w:rsidR="006D7FF5"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profile verejného obstarávateľa formou odkaz</w:t>
      </w:r>
      <w:r w:rsidR="00C90E65" w:rsidRPr="00FB4A05">
        <w:rPr>
          <w:rFonts w:ascii="Arial Narrow" w:eastAsia="TimesNewRomanPSMT" w:hAnsi="Arial Narrow"/>
          <w:color w:val="000000"/>
          <w:sz w:val="22"/>
          <w:szCs w:val="22"/>
        </w:rPr>
        <w:t>u</w:t>
      </w:r>
      <w:r w:rsidRPr="00FB4A05">
        <w:rPr>
          <w:rFonts w:ascii="Arial Narrow" w:eastAsia="TimesNewRomanPSMT" w:hAnsi="Arial Narrow"/>
          <w:color w:val="000000"/>
          <w:sz w:val="22"/>
          <w:szCs w:val="22"/>
        </w:rPr>
        <w:t xml:space="preserve"> na </w:t>
      </w:r>
      <w:r w:rsidR="00DA1F71" w:rsidRPr="00FB4A05">
        <w:rPr>
          <w:rFonts w:ascii="Arial Narrow" w:eastAsia="TimesNewRomanPSMT" w:hAnsi="Arial Narrow"/>
          <w:color w:val="000000"/>
          <w:sz w:val="22"/>
          <w:szCs w:val="22"/>
        </w:rPr>
        <w:t xml:space="preserve">elektronický prostriedok </w:t>
      </w:r>
      <w:r w:rsidRPr="00FB4A05">
        <w:rPr>
          <w:rFonts w:ascii="Arial Narrow" w:eastAsia="TimesNewRomanPSMT" w:hAnsi="Arial Narrow"/>
          <w:color w:val="000000"/>
          <w:sz w:val="22"/>
          <w:szCs w:val="22"/>
        </w:rPr>
        <w:t>JOSEPHINE.</w:t>
      </w:r>
    </w:p>
    <w:p w14:paraId="155E67BC"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1BE49F2"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6" w:name="_Toc488059686"/>
      <w:r w:rsidRPr="00FB4A05">
        <w:rPr>
          <w:rFonts w:ascii="Arial Narrow" w:hAnsi="Arial Narrow"/>
          <w:bCs/>
          <w:color w:val="2F5496" w:themeColor="accent1" w:themeShade="BF"/>
          <w:sz w:val="22"/>
          <w:szCs w:val="22"/>
        </w:rPr>
        <w:t>Vysvetlenie súťažných podkladov</w:t>
      </w:r>
      <w:bookmarkEnd w:id="16"/>
    </w:p>
    <w:p w14:paraId="5C27C106" w14:textId="77777777"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Adresa stránky, kde j</w:t>
      </w:r>
      <w:r w:rsidR="005D4F68" w:rsidRPr="00FB4A05">
        <w:rPr>
          <w:rFonts w:ascii="Arial Narrow" w:hAnsi="Arial Narrow"/>
          <w:color w:val="000000"/>
          <w:sz w:val="22"/>
          <w:szCs w:val="22"/>
        </w:rPr>
        <w:t>e možný prístup k dokumentácií verejného obstarávania je</w:t>
      </w:r>
      <w:r w:rsidRPr="00FB4A05">
        <w:rPr>
          <w:rFonts w:ascii="Arial Narrow" w:hAnsi="Arial Narrow"/>
          <w:color w:val="000000"/>
          <w:sz w:val="22"/>
          <w:szCs w:val="22"/>
        </w:rPr>
        <w:t xml:space="preserve">: </w:t>
      </w:r>
      <w:hyperlink r:id="rId14" w:history="1">
        <w:r w:rsidR="00146AD6" w:rsidRPr="00FB4A05">
          <w:rPr>
            <w:rStyle w:val="Hypertextovprepojenie"/>
            <w:rFonts w:ascii="Arial Narrow" w:hAnsi="Arial Narrow"/>
            <w:sz w:val="22"/>
            <w:szCs w:val="22"/>
          </w:rPr>
          <w:t>https://josephine.proebiz.com/</w:t>
        </w:r>
      </w:hyperlink>
      <w:r w:rsidR="00962367" w:rsidRPr="00FB4A05">
        <w:rPr>
          <w:rFonts w:ascii="Arial Narrow" w:hAnsi="Arial Narrow"/>
          <w:color w:val="000000"/>
          <w:sz w:val="22"/>
          <w:szCs w:val="22"/>
        </w:rPr>
        <w:t>.</w:t>
      </w:r>
    </w:p>
    <w:p w14:paraId="7C24E389" w14:textId="77777777" w:rsidR="00146AD6" w:rsidRPr="00FB4A05" w:rsidRDefault="00146AD6" w:rsidP="008A38F0">
      <w:pPr>
        <w:autoSpaceDE w:val="0"/>
        <w:autoSpaceDN w:val="0"/>
        <w:adjustRightInd w:val="0"/>
        <w:spacing w:line="276" w:lineRule="auto"/>
        <w:jc w:val="both"/>
        <w:rPr>
          <w:rFonts w:ascii="Arial Narrow" w:hAnsi="Arial Narrow"/>
          <w:color w:val="000000"/>
          <w:sz w:val="22"/>
          <w:szCs w:val="22"/>
        </w:rPr>
      </w:pPr>
    </w:p>
    <w:p w14:paraId="2E39EF3D" w14:textId="3B6B16E4"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 xml:space="preserve">V profile verejného obstarávateľa zriadenom v elektronickom úložisku na webovej stránke Úradu pre verejné obstarávanie je vo forme linku uvedená informácia o verejnom portáli </w:t>
      </w:r>
      <w:r w:rsidR="00FC62B4" w:rsidRPr="00FB4A05">
        <w:rPr>
          <w:rFonts w:ascii="Arial Narrow" w:hAnsi="Arial Narrow"/>
          <w:color w:val="000000"/>
          <w:sz w:val="22"/>
          <w:szCs w:val="22"/>
        </w:rPr>
        <w:t>elektronického prostriedku JOSEPHINE</w:t>
      </w:r>
      <w:r w:rsidRPr="00FB4A05">
        <w:rPr>
          <w:rFonts w:ascii="Arial Narrow" w:hAnsi="Arial Narrow"/>
          <w:color w:val="000000"/>
          <w:sz w:val="22"/>
          <w:szCs w:val="22"/>
        </w:rPr>
        <w:t xml:space="preserve"> – kde budú všetky informácie k dispozícii.</w:t>
      </w:r>
    </w:p>
    <w:p w14:paraId="7F9BC35C" w14:textId="77777777" w:rsidR="00146AD6" w:rsidRPr="00FB4A05" w:rsidRDefault="00146AD6" w:rsidP="008A38F0">
      <w:pPr>
        <w:autoSpaceDE w:val="0"/>
        <w:autoSpaceDN w:val="0"/>
        <w:adjustRightInd w:val="0"/>
        <w:spacing w:line="276" w:lineRule="auto"/>
        <w:jc w:val="both"/>
        <w:rPr>
          <w:rFonts w:ascii="Arial Narrow" w:hAnsi="Arial Narrow"/>
          <w:color w:val="000000"/>
          <w:sz w:val="22"/>
          <w:szCs w:val="22"/>
        </w:rPr>
      </w:pPr>
    </w:p>
    <w:p w14:paraId="15A29636" w14:textId="1659EEAA"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4A05">
        <w:rPr>
          <w:rFonts w:ascii="Arial Narrow" w:hAnsi="Arial Narrow"/>
          <w:color w:val="000000"/>
          <w:sz w:val="22"/>
          <w:szCs w:val="22"/>
        </w:rPr>
        <w:t xml:space="preserve">alebo zaradených záujemcov </w:t>
      </w:r>
      <w:r w:rsidRPr="00FB4A05">
        <w:rPr>
          <w:rFonts w:ascii="Arial Narrow" w:hAnsi="Arial Narrow"/>
          <w:color w:val="000000"/>
          <w:sz w:val="22"/>
          <w:szCs w:val="22"/>
        </w:rPr>
        <w:t xml:space="preserve">požiadať prostredníctvom komunikačného rozhrania </w:t>
      </w:r>
      <w:r w:rsidR="00FC62B4" w:rsidRPr="00FB4A05">
        <w:rPr>
          <w:rFonts w:ascii="Arial Narrow" w:hAnsi="Arial Narrow"/>
          <w:color w:val="000000"/>
          <w:sz w:val="22"/>
          <w:szCs w:val="22"/>
        </w:rPr>
        <w:t>elektronického prostriedku JOSEPHINE</w:t>
      </w:r>
      <w:r w:rsidRPr="00FB4A05">
        <w:rPr>
          <w:rFonts w:ascii="Arial Narrow" w:hAnsi="Arial Narrow"/>
          <w:color w:val="000000"/>
          <w:sz w:val="22"/>
          <w:szCs w:val="22"/>
        </w:rPr>
        <w:t>.</w:t>
      </w:r>
    </w:p>
    <w:p w14:paraId="19695DC7" w14:textId="77777777" w:rsidR="00726D27" w:rsidRPr="00FB4A05" w:rsidRDefault="00726D27" w:rsidP="008A38F0">
      <w:pPr>
        <w:autoSpaceDE w:val="0"/>
        <w:autoSpaceDN w:val="0"/>
        <w:adjustRightInd w:val="0"/>
        <w:spacing w:line="276" w:lineRule="auto"/>
        <w:jc w:val="both"/>
        <w:rPr>
          <w:rFonts w:ascii="Arial Narrow" w:hAnsi="Arial Narrow"/>
          <w:color w:val="000000"/>
          <w:sz w:val="22"/>
          <w:szCs w:val="22"/>
        </w:rPr>
      </w:pPr>
    </w:p>
    <w:p w14:paraId="7A3F4BB2" w14:textId="1325B9CA"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Verejný obstarávateľ poskytuje vysvetlenie informácií po</w:t>
      </w:r>
      <w:r w:rsidR="00E06D57" w:rsidRPr="00FB4A05">
        <w:rPr>
          <w:rFonts w:ascii="Arial Narrow" w:hAnsi="Arial Narrow"/>
          <w:color w:val="000000"/>
          <w:sz w:val="22"/>
          <w:szCs w:val="22"/>
        </w:rPr>
        <w:t>trebných na vypracovanie ponuky alebo</w:t>
      </w:r>
      <w:r w:rsidRPr="00FB4A05">
        <w:rPr>
          <w:rFonts w:ascii="Arial Narrow" w:hAnsi="Arial Narrow"/>
          <w:color w:val="000000"/>
          <w:sz w:val="22"/>
          <w:szCs w:val="22"/>
        </w:rPr>
        <w:t xml:space="preserve"> na preukázanie splnenia podmienok účasti všetkým </w:t>
      </w:r>
      <w:r w:rsidR="008566EA" w:rsidRPr="00FB4A05">
        <w:rPr>
          <w:rFonts w:ascii="Arial Narrow" w:hAnsi="Arial Narrow"/>
          <w:color w:val="000000"/>
          <w:sz w:val="22"/>
          <w:szCs w:val="22"/>
        </w:rPr>
        <w:t xml:space="preserve">zaradeným </w:t>
      </w:r>
      <w:r w:rsidRPr="00FB4A05">
        <w:rPr>
          <w:rFonts w:ascii="Arial Narrow" w:hAnsi="Arial Narrow"/>
          <w:color w:val="000000"/>
          <w:sz w:val="22"/>
          <w:szCs w:val="22"/>
        </w:rPr>
        <w:t xml:space="preserve">záujemcom, ktorí sú mu známi prostredníctvom komunikačného </w:t>
      </w:r>
      <w:r w:rsidRPr="00FB4A05">
        <w:rPr>
          <w:rFonts w:ascii="Arial Narrow" w:hAnsi="Arial Narrow"/>
          <w:color w:val="000000"/>
          <w:sz w:val="22"/>
          <w:szCs w:val="22"/>
        </w:rPr>
        <w:lastRenderedPageBreak/>
        <w:t xml:space="preserve">rozhrania </w:t>
      </w:r>
      <w:r w:rsidR="00FC62B4" w:rsidRPr="00FB4A05">
        <w:rPr>
          <w:rFonts w:ascii="Arial Narrow" w:hAnsi="Arial Narrow"/>
          <w:color w:val="000000"/>
          <w:sz w:val="22"/>
          <w:szCs w:val="22"/>
        </w:rPr>
        <w:t>elektronického prostriedku JOSEPHINE</w:t>
      </w:r>
      <w:r w:rsidRPr="00FB4A05">
        <w:rPr>
          <w:rFonts w:ascii="Arial Narrow" w:hAnsi="Arial Narrow"/>
          <w:color w:val="000000"/>
          <w:sz w:val="22"/>
          <w:szCs w:val="22"/>
        </w:rPr>
        <w:t>. Na tomto mieste budú dostupné všetky informácie potrebné na vypracovanie ponuky.</w:t>
      </w:r>
    </w:p>
    <w:p w14:paraId="6947D28A" w14:textId="77777777" w:rsidR="00726D27" w:rsidRPr="00FB4A05" w:rsidRDefault="00726D27" w:rsidP="008A38F0">
      <w:pPr>
        <w:autoSpaceDE w:val="0"/>
        <w:autoSpaceDN w:val="0"/>
        <w:adjustRightInd w:val="0"/>
        <w:spacing w:line="276" w:lineRule="auto"/>
        <w:jc w:val="both"/>
        <w:rPr>
          <w:rFonts w:ascii="Arial Narrow" w:hAnsi="Arial Narrow"/>
          <w:color w:val="000000"/>
          <w:sz w:val="22"/>
          <w:szCs w:val="22"/>
        </w:rPr>
      </w:pPr>
    </w:p>
    <w:p w14:paraId="0364E11D" w14:textId="2282612A"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Podania a dokumenty súvisiace s uplatnením revíznych postupov sú medzi verej</w:t>
      </w:r>
      <w:r w:rsidR="00DE5054" w:rsidRPr="00FB4A05">
        <w:rPr>
          <w:rFonts w:ascii="Arial Narrow" w:hAnsi="Arial Narrow"/>
          <w:color w:val="000000"/>
          <w:sz w:val="22"/>
          <w:szCs w:val="22"/>
        </w:rPr>
        <w:t>ným obstarávateľom a záujemcami/</w:t>
      </w:r>
      <w:r w:rsidR="008566EA" w:rsidRPr="00FB4A05">
        <w:rPr>
          <w:rFonts w:ascii="Arial Narrow" w:hAnsi="Arial Narrow"/>
          <w:color w:val="000000"/>
          <w:sz w:val="22"/>
          <w:szCs w:val="22"/>
        </w:rPr>
        <w:t>zaradenými záujemcami/</w:t>
      </w:r>
      <w:r w:rsidRPr="00FB4A05">
        <w:rPr>
          <w:rFonts w:ascii="Arial Narrow" w:hAnsi="Arial Narrow"/>
          <w:color w:val="000000"/>
          <w:sz w:val="22"/>
          <w:szCs w:val="22"/>
        </w:rPr>
        <w:t xml:space="preserve">uchádzačmi doručované prostredníctvom komunikačného rozhrania </w:t>
      </w:r>
      <w:r w:rsidR="00FC62B4" w:rsidRPr="00FB4A05">
        <w:rPr>
          <w:rFonts w:ascii="Arial Narrow" w:hAnsi="Arial Narrow"/>
          <w:color w:val="000000"/>
          <w:sz w:val="22"/>
          <w:szCs w:val="22"/>
        </w:rPr>
        <w:t>elektronického prostriedku JOSEPHINE</w:t>
      </w:r>
      <w:r w:rsidRPr="00FB4A05">
        <w:rPr>
          <w:rFonts w:ascii="Arial Narrow" w:hAnsi="Arial Narrow"/>
          <w:color w:val="000000"/>
          <w:sz w:val="22"/>
          <w:szCs w:val="22"/>
        </w:rPr>
        <w:t xml:space="preserve">. </w:t>
      </w:r>
      <w:r w:rsidR="000B63EA" w:rsidRPr="00FB4A05">
        <w:rPr>
          <w:rFonts w:ascii="Arial Narrow" w:hAnsi="Arial Narrow"/>
          <w:color w:val="000000"/>
          <w:sz w:val="22"/>
          <w:szCs w:val="22"/>
        </w:rPr>
        <w:t xml:space="preserve">Doručovanie námietky a ich odvolávanie vo vzťahu k Úradu pre verejné obstarávanie je riešené v zmysle § 170 ods. </w:t>
      </w:r>
      <w:r w:rsidR="00A543F0">
        <w:rPr>
          <w:rFonts w:ascii="Arial Narrow" w:hAnsi="Arial Narrow"/>
          <w:color w:val="000000"/>
          <w:sz w:val="22"/>
          <w:szCs w:val="22"/>
        </w:rPr>
        <w:t>9</w:t>
      </w:r>
      <w:r w:rsidR="000B63EA" w:rsidRPr="00FB4A05">
        <w:rPr>
          <w:rFonts w:ascii="Arial Narrow" w:hAnsi="Arial Narrow"/>
          <w:color w:val="000000"/>
          <w:sz w:val="22"/>
          <w:szCs w:val="22"/>
        </w:rPr>
        <w:t xml:space="preserve"> b) ZVO.</w:t>
      </w:r>
    </w:p>
    <w:p w14:paraId="501CB501" w14:textId="77777777" w:rsidR="009C6825" w:rsidRPr="00FB4A05" w:rsidRDefault="009C6825" w:rsidP="008A38F0">
      <w:pPr>
        <w:pStyle w:val="Bezriadkovania"/>
        <w:spacing w:line="276" w:lineRule="auto"/>
        <w:jc w:val="both"/>
        <w:rPr>
          <w:rFonts w:ascii="Arial Narrow" w:hAnsi="Arial Narrow"/>
          <w:sz w:val="22"/>
          <w:szCs w:val="22"/>
        </w:rPr>
      </w:pPr>
    </w:p>
    <w:p w14:paraId="7858CC4A" w14:textId="77777777" w:rsidR="009C6825" w:rsidRPr="00FB4A05" w:rsidRDefault="009C6825" w:rsidP="008A38F0">
      <w:pPr>
        <w:pStyle w:val="Bezriadkovania"/>
        <w:spacing w:line="276" w:lineRule="auto"/>
        <w:jc w:val="both"/>
        <w:rPr>
          <w:rFonts w:ascii="Arial Narrow" w:hAnsi="Arial Narrow"/>
          <w:b/>
          <w:bCs/>
          <w:sz w:val="22"/>
          <w:szCs w:val="22"/>
        </w:rPr>
      </w:pPr>
      <w:r w:rsidRPr="00FB4A05">
        <w:rPr>
          <w:rFonts w:ascii="Arial Narrow" w:hAnsi="Arial Narrow"/>
          <w:b/>
          <w:bCs/>
          <w:sz w:val="22"/>
          <w:szCs w:val="22"/>
        </w:rPr>
        <w:t>Všeobecné informácie k webovej aplikácií JOSEPHINE</w:t>
      </w:r>
    </w:p>
    <w:p w14:paraId="01A2266D" w14:textId="46738413" w:rsidR="00144254"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JOSEPHINE je na účely tohto verejného obstarávania </w:t>
      </w:r>
      <w:r w:rsidR="00DA1F71" w:rsidRPr="00FB4A05">
        <w:rPr>
          <w:rFonts w:ascii="Arial Narrow" w:hAnsi="Arial Narrow"/>
          <w:sz w:val="22"/>
          <w:szCs w:val="22"/>
        </w:rPr>
        <w:t xml:space="preserve">elektronický prostriedok </w:t>
      </w:r>
      <w:r w:rsidRPr="00FB4A05">
        <w:rPr>
          <w:rFonts w:ascii="Arial Narrow" w:hAnsi="Arial Narrow"/>
          <w:sz w:val="22"/>
          <w:szCs w:val="22"/>
        </w:rPr>
        <w:t>pre elektronizáciu zadávania verejných zákaziek. JOSEPHINE je webová aplikácia</w:t>
      </w:r>
      <w:r w:rsidR="00F52846" w:rsidRPr="00FB4A05">
        <w:rPr>
          <w:rFonts w:ascii="Arial Narrow" w:hAnsi="Arial Narrow"/>
          <w:sz w:val="22"/>
          <w:szCs w:val="22"/>
        </w:rPr>
        <w:t xml:space="preserve"> </w:t>
      </w:r>
      <w:r w:rsidRPr="00FB4A05">
        <w:rPr>
          <w:rFonts w:ascii="Arial Narrow" w:hAnsi="Arial Narrow"/>
          <w:sz w:val="22"/>
          <w:szCs w:val="22"/>
        </w:rPr>
        <w:t xml:space="preserve">na doméne </w:t>
      </w:r>
      <w:hyperlink r:id="rId15" w:history="1">
        <w:r w:rsidRPr="00FB4A05">
          <w:rPr>
            <w:rStyle w:val="Hypertextovprepojenie"/>
            <w:rFonts w:ascii="Arial Narrow" w:hAnsi="Arial Narrow"/>
            <w:color w:val="auto"/>
            <w:sz w:val="22"/>
            <w:szCs w:val="22"/>
          </w:rPr>
          <w:t>https://josephine.proebiz.com</w:t>
        </w:r>
      </w:hyperlink>
      <w:r w:rsidR="00DE5054" w:rsidRPr="00FB4A05">
        <w:rPr>
          <w:rFonts w:ascii="Arial Narrow" w:hAnsi="Arial Narrow"/>
          <w:sz w:val="22"/>
          <w:szCs w:val="22"/>
        </w:rPr>
        <w:t>.</w:t>
      </w:r>
    </w:p>
    <w:p w14:paraId="44A8DAAC" w14:textId="589E98CE" w:rsidR="009C6825" w:rsidRPr="00FB4A05" w:rsidRDefault="009C6825" w:rsidP="008A38F0">
      <w:pPr>
        <w:jc w:val="both"/>
        <w:rPr>
          <w:rFonts w:ascii="Arial Narrow" w:hAnsi="Arial Narrow"/>
          <w:sz w:val="22"/>
          <w:szCs w:val="22"/>
        </w:rPr>
      </w:pPr>
      <w:r w:rsidRPr="00FB4A05">
        <w:rPr>
          <w:rFonts w:ascii="Arial Narrow" w:hAnsi="Arial Narrow"/>
          <w:sz w:val="22"/>
          <w:szCs w:val="22"/>
        </w:rPr>
        <w:t xml:space="preserve">Na bezproblémové používanie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je nutné používať jeden z podporovaných internetových prehliadačov:</w:t>
      </w:r>
    </w:p>
    <w:p w14:paraId="1CD9BF5F" w14:textId="77777777" w:rsidR="00146AD6" w:rsidRPr="00FB4A05" w:rsidRDefault="00146AD6" w:rsidP="008A38F0">
      <w:pPr>
        <w:jc w:val="both"/>
        <w:rPr>
          <w:rFonts w:ascii="Arial Narrow" w:hAnsi="Arial Narrow"/>
          <w:sz w:val="22"/>
          <w:szCs w:val="22"/>
        </w:rPr>
      </w:pPr>
    </w:p>
    <w:p w14:paraId="688F5801" w14:textId="04AF660E" w:rsidR="009C6825" w:rsidRPr="00FB4A05" w:rsidRDefault="009C6825" w:rsidP="008A38F0">
      <w:pPr>
        <w:jc w:val="both"/>
        <w:rPr>
          <w:rFonts w:ascii="Arial Narrow" w:hAnsi="Arial Narrow"/>
          <w:sz w:val="22"/>
          <w:szCs w:val="22"/>
        </w:rPr>
      </w:pPr>
      <w:r w:rsidRPr="00FB4A05">
        <w:rPr>
          <w:rFonts w:ascii="Arial Narrow" w:hAnsi="Arial Narrow"/>
          <w:sz w:val="22"/>
          <w:szCs w:val="22"/>
        </w:rPr>
        <w:t xml:space="preserve">Microsoft </w:t>
      </w:r>
      <w:proofErr w:type="spellStart"/>
      <w:r w:rsidR="00FA52D0" w:rsidRPr="00FB4A05">
        <w:rPr>
          <w:rFonts w:ascii="Arial Narrow" w:hAnsi="Arial Narrow"/>
          <w:sz w:val="22"/>
          <w:szCs w:val="22"/>
        </w:rPr>
        <w:t>Edge</w:t>
      </w:r>
      <w:proofErr w:type="spellEnd"/>
      <w:r w:rsidRPr="00FB4A05">
        <w:rPr>
          <w:rFonts w:ascii="Arial Narrow" w:hAnsi="Arial Narrow"/>
          <w:sz w:val="22"/>
          <w:szCs w:val="22"/>
        </w:rPr>
        <w:t xml:space="preserve">, </w:t>
      </w:r>
    </w:p>
    <w:p w14:paraId="5E301CEA" w14:textId="77777777" w:rsidR="009C6825" w:rsidRPr="00FB4A05" w:rsidRDefault="009C6825" w:rsidP="008A38F0">
      <w:pPr>
        <w:jc w:val="both"/>
        <w:rPr>
          <w:rFonts w:ascii="Arial Narrow" w:hAnsi="Arial Narrow"/>
          <w:sz w:val="22"/>
          <w:szCs w:val="22"/>
        </w:rPr>
      </w:pPr>
      <w:proofErr w:type="spellStart"/>
      <w:r w:rsidRPr="00FB4A05">
        <w:rPr>
          <w:rFonts w:ascii="Arial Narrow" w:hAnsi="Arial Narrow"/>
          <w:sz w:val="22"/>
          <w:szCs w:val="22"/>
        </w:rPr>
        <w:t>Mozilla</w:t>
      </w:r>
      <w:proofErr w:type="spellEnd"/>
      <w:r w:rsidRPr="00FB4A05">
        <w:rPr>
          <w:rFonts w:ascii="Arial Narrow" w:hAnsi="Arial Narrow"/>
          <w:sz w:val="22"/>
          <w:szCs w:val="22"/>
        </w:rPr>
        <w:t xml:space="preserve"> Firefox verzia 13.0 a vyššia alebo </w:t>
      </w:r>
    </w:p>
    <w:p w14:paraId="76D23531" w14:textId="77777777" w:rsidR="009C6825" w:rsidRPr="00FB4A05" w:rsidRDefault="009C6825" w:rsidP="008A38F0">
      <w:pPr>
        <w:jc w:val="both"/>
        <w:rPr>
          <w:rFonts w:ascii="Arial Narrow" w:hAnsi="Arial Narrow"/>
          <w:sz w:val="22"/>
          <w:szCs w:val="22"/>
        </w:rPr>
      </w:pPr>
      <w:r w:rsidRPr="00FB4A05">
        <w:rPr>
          <w:rFonts w:ascii="Arial Narrow" w:hAnsi="Arial Narrow"/>
          <w:sz w:val="22"/>
          <w:szCs w:val="22"/>
        </w:rPr>
        <w:t>Google Chrome.</w:t>
      </w:r>
    </w:p>
    <w:p w14:paraId="794F8020" w14:textId="77777777"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p>
    <w:p w14:paraId="79F3380B" w14:textId="5758F0C0" w:rsidR="00146AD6" w:rsidRPr="00FB4A05" w:rsidRDefault="00146AD6" w:rsidP="008A38F0">
      <w:pPr>
        <w:autoSpaceDE w:val="0"/>
        <w:spacing w:line="276" w:lineRule="auto"/>
        <w:jc w:val="both"/>
        <w:rPr>
          <w:rFonts w:ascii="Arial Narrow" w:eastAsia="TimesNewRomanPSMT" w:hAnsi="Arial Narrow"/>
          <w:color w:val="000000"/>
          <w:sz w:val="22"/>
          <w:szCs w:val="22"/>
        </w:rPr>
      </w:pPr>
      <w:r w:rsidRPr="00FB4A05">
        <w:rPr>
          <w:rFonts w:ascii="Arial Narrow" w:hAnsi="Arial Narrow"/>
          <w:sz w:val="22"/>
          <w:szCs w:val="22"/>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podľa vyššie uvedených pravidiel komunikácie. Vysvetlenie informácií uvedených v oznámení o vyhlásení verejného obstarávania, v</w:t>
      </w:r>
      <w:r w:rsidR="006D7FF5" w:rsidRPr="00FB4A05">
        <w:rPr>
          <w:rFonts w:ascii="Arial Narrow" w:hAnsi="Arial Narrow"/>
          <w:sz w:val="22"/>
          <w:szCs w:val="22"/>
        </w:rPr>
        <w:t> </w:t>
      </w:r>
      <w:r w:rsidRPr="00FB4A05">
        <w:rPr>
          <w:rFonts w:ascii="Arial Narrow" w:hAnsi="Arial Narrow"/>
          <w:sz w:val="22"/>
          <w:szCs w:val="22"/>
        </w:rPr>
        <w:t>súťažných podkladoch alebo v inej sprievodnej dokumentácii verejný obstarávateľ bezodkladne oznámi všetkým záujemcom, najneskôr však šesť dní pred uplynutím lehoty na predkladanie ponúk z</w:t>
      </w:r>
      <w:r w:rsidR="00DE5054" w:rsidRPr="00FB4A05">
        <w:rPr>
          <w:rFonts w:ascii="Arial Narrow" w:hAnsi="Arial Narrow"/>
          <w:sz w:val="22"/>
          <w:szCs w:val="22"/>
        </w:rPr>
        <w:t xml:space="preserve">a predpokladu, že o vysvetlenie </w:t>
      </w:r>
      <w:r w:rsidRPr="00FB4A05">
        <w:rPr>
          <w:rFonts w:ascii="Arial Narrow" w:hAnsi="Arial Narrow"/>
          <w:sz w:val="22"/>
          <w:szCs w:val="22"/>
        </w:rPr>
        <w:t>sa požiada dostatočne vopred</w:t>
      </w:r>
      <w:r w:rsidRPr="00FB4A05">
        <w:rPr>
          <w:rFonts w:ascii="Arial Narrow" w:eastAsia="TimesNewRomanPSMT" w:hAnsi="Arial Narrow"/>
          <w:color w:val="000000"/>
          <w:sz w:val="22"/>
          <w:szCs w:val="22"/>
        </w:rPr>
        <w:t>.</w:t>
      </w:r>
    </w:p>
    <w:p w14:paraId="02B9F7E9" w14:textId="77777777" w:rsidR="00146AD6" w:rsidRPr="00FB4A05" w:rsidRDefault="00146AD6" w:rsidP="008A38F0">
      <w:pPr>
        <w:autoSpaceDE w:val="0"/>
        <w:spacing w:line="276" w:lineRule="auto"/>
        <w:jc w:val="both"/>
        <w:rPr>
          <w:rFonts w:ascii="Arial Narrow" w:eastAsia="TimesNewRomanPSMT" w:hAnsi="Arial Narrow"/>
          <w:color w:val="000000"/>
          <w:sz w:val="22"/>
          <w:szCs w:val="22"/>
        </w:rPr>
      </w:pPr>
    </w:p>
    <w:p w14:paraId="33684723" w14:textId="3F61FE7D" w:rsidR="00146AD6" w:rsidRPr="00FB4A05" w:rsidRDefault="00146AD6" w:rsidP="008A38F0">
      <w:pPr>
        <w:autoSpaceDE w:val="0"/>
        <w:spacing w:line="276" w:lineRule="auto"/>
        <w:jc w:val="both"/>
        <w:rPr>
          <w:rFonts w:ascii="Arial Narrow" w:hAnsi="Arial Narrow"/>
          <w:color w:val="000000"/>
          <w:sz w:val="22"/>
          <w:szCs w:val="22"/>
        </w:rPr>
      </w:pPr>
      <w:r w:rsidRPr="00FB4A05">
        <w:rPr>
          <w:rFonts w:ascii="Arial Narrow" w:eastAsia="TimesNewRomanPSMT" w:hAnsi="Arial Narrow"/>
          <w:color w:val="000000"/>
          <w:sz w:val="22"/>
          <w:szCs w:val="22"/>
        </w:rPr>
        <w:t xml:space="preserve">Odpoveď na žiadosť o vysvetlenie bude uverejnená vo webovej aplikácií JOSEPHINE pri dokumentoch k tejto zákazke. Odpoveď </w:t>
      </w:r>
      <w:r w:rsidRPr="00FB4A05">
        <w:rPr>
          <w:rFonts w:ascii="Arial Narrow" w:hAnsi="Arial Narrow"/>
          <w:color w:val="000000"/>
          <w:sz w:val="22"/>
          <w:szCs w:val="22"/>
        </w:rPr>
        <w:t xml:space="preserve">na </w:t>
      </w:r>
      <w:r w:rsidRPr="00FB4A05">
        <w:rPr>
          <w:rFonts w:ascii="Arial Narrow" w:eastAsia="TimesNewRomanPSMT" w:hAnsi="Arial Narrow"/>
          <w:color w:val="000000"/>
          <w:sz w:val="22"/>
          <w:szCs w:val="22"/>
        </w:rPr>
        <w:t xml:space="preserve">žiadosť o vysvetlenie sa bude považovať za doručenú okamihom uverejnenia vo webovej aplikácií JOSEPHINE. Verejný obstarávateľ o jeho uverejnení odošle správu všetkým známym záujemcom </w:t>
      </w:r>
      <w:r w:rsidRPr="00FB4A05">
        <w:rPr>
          <w:rFonts w:ascii="Arial Narrow" w:hAnsi="Arial Narrow"/>
          <w:color w:val="000000"/>
          <w:sz w:val="22"/>
          <w:szCs w:val="22"/>
        </w:rPr>
        <w:t>v </w:t>
      </w:r>
      <w:r w:rsidRPr="00FB4A05">
        <w:rPr>
          <w:rFonts w:ascii="Arial Narrow" w:eastAsia="TimesNewRomanPSMT" w:hAnsi="Arial Narrow"/>
          <w:color w:val="000000"/>
          <w:sz w:val="22"/>
          <w:szCs w:val="22"/>
        </w:rPr>
        <w:t xml:space="preserve">deň </w:t>
      </w:r>
      <w:r w:rsidRPr="00FB4A05">
        <w:rPr>
          <w:rFonts w:ascii="Arial Narrow" w:hAnsi="Arial Narrow"/>
          <w:color w:val="000000"/>
          <w:sz w:val="22"/>
          <w:szCs w:val="22"/>
        </w:rPr>
        <w:t xml:space="preserve">uverejnenia. </w:t>
      </w:r>
    </w:p>
    <w:p w14:paraId="427DEAF9" w14:textId="77777777" w:rsidR="00146AD6" w:rsidRPr="00FB4A05" w:rsidRDefault="00146AD6" w:rsidP="008A38F0">
      <w:pPr>
        <w:autoSpaceDE w:val="0"/>
        <w:spacing w:line="276" w:lineRule="auto"/>
        <w:jc w:val="both"/>
        <w:rPr>
          <w:rFonts w:ascii="Arial Narrow" w:eastAsia="TimesNewRomanPSMT" w:hAnsi="Arial Narrow"/>
          <w:color w:val="000000"/>
          <w:sz w:val="22"/>
          <w:szCs w:val="22"/>
        </w:rPr>
      </w:pPr>
    </w:p>
    <w:p w14:paraId="73AC3A74" w14:textId="77777777" w:rsidR="00146AD6" w:rsidRPr="00FB4A05" w:rsidRDefault="00146AD6" w:rsidP="008A38F0">
      <w:pPr>
        <w:pStyle w:val="tl1"/>
        <w:spacing w:line="276" w:lineRule="auto"/>
        <w:jc w:val="both"/>
        <w:rPr>
          <w:rFonts w:ascii="Arial Narrow" w:hAnsi="Arial Narrow"/>
          <w:sz w:val="22"/>
          <w:szCs w:val="22"/>
        </w:rPr>
      </w:pPr>
      <w:r w:rsidRPr="00FB4A05">
        <w:rPr>
          <w:rFonts w:ascii="Arial Narrow" w:hAnsi="Arial Narrow"/>
          <w:sz w:val="22"/>
          <w:szCs w:val="22"/>
        </w:rPr>
        <w:t>Verejný obstarávateľ primerane predĺži lehotu na predkladanie ponúk, ak</w:t>
      </w:r>
    </w:p>
    <w:p w14:paraId="314B78D7" w14:textId="77777777" w:rsidR="00146AD6" w:rsidRPr="00FB4A05" w:rsidRDefault="00146AD6" w:rsidP="008A38F0">
      <w:pPr>
        <w:pStyle w:val="tl1"/>
        <w:numPr>
          <w:ilvl w:val="0"/>
          <w:numId w:val="5"/>
        </w:numPr>
        <w:spacing w:line="276" w:lineRule="auto"/>
        <w:ind w:left="284" w:hanging="284"/>
        <w:jc w:val="both"/>
        <w:rPr>
          <w:rFonts w:ascii="Arial Narrow" w:hAnsi="Arial Narrow"/>
          <w:sz w:val="22"/>
          <w:szCs w:val="22"/>
        </w:rPr>
      </w:pPr>
      <w:r w:rsidRPr="00FB4A05">
        <w:rPr>
          <w:rFonts w:ascii="Arial Narrow" w:hAnsi="Arial Narrow"/>
          <w:sz w:val="22"/>
          <w:szCs w:val="22"/>
        </w:rPr>
        <w:t>vysvetlenie informácií potrebných na vypracovanie ponuky nie je poskytnuté v lehote podľa tohto bodu aj napriek tomu, že bolo vyžiadané dostatočne vopred alebo</w:t>
      </w:r>
    </w:p>
    <w:p w14:paraId="37679DF5" w14:textId="77777777" w:rsidR="00146AD6" w:rsidRPr="00FB4A05" w:rsidRDefault="00146AD6" w:rsidP="008A38F0">
      <w:pPr>
        <w:pStyle w:val="tl1"/>
        <w:numPr>
          <w:ilvl w:val="0"/>
          <w:numId w:val="5"/>
        </w:numPr>
        <w:spacing w:line="276" w:lineRule="auto"/>
        <w:ind w:left="284" w:hanging="284"/>
        <w:jc w:val="both"/>
        <w:rPr>
          <w:rFonts w:ascii="Arial Narrow" w:hAnsi="Arial Narrow"/>
          <w:sz w:val="22"/>
          <w:szCs w:val="22"/>
        </w:rPr>
      </w:pPr>
      <w:r w:rsidRPr="00FB4A05">
        <w:rPr>
          <w:rFonts w:ascii="Arial Narrow" w:hAnsi="Arial Narrow"/>
          <w:sz w:val="22"/>
          <w:szCs w:val="22"/>
        </w:rPr>
        <w:t>v dokumentoch potrebných na vypracovanie ponuky vykoná podstatnú zmenu.</w:t>
      </w:r>
    </w:p>
    <w:p w14:paraId="1D238F48" w14:textId="77777777" w:rsidR="00146AD6" w:rsidRPr="00FB4A05" w:rsidRDefault="00146AD6" w:rsidP="008A38F0">
      <w:pPr>
        <w:pStyle w:val="tl1"/>
        <w:jc w:val="both"/>
        <w:rPr>
          <w:rFonts w:ascii="Arial Narrow" w:hAnsi="Arial Narrow"/>
          <w:sz w:val="22"/>
          <w:szCs w:val="22"/>
        </w:rPr>
      </w:pPr>
    </w:p>
    <w:p w14:paraId="783C775F" w14:textId="77777777"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eastAsia="TimesNewRomanPSMT" w:hAnsi="Arial Narrow"/>
          <w:color w:val="000000"/>
          <w:sz w:val="22"/>
          <w:szCs w:val="22"/>
        </w:rPr>
        <w:t>Verejný obstarávateľ, ak je to nevyhnutné, môže doplniť informácie uvedené v súťažných podkladoch kedykoľvek počas lehoty na predkladanie ponúk</w:t>
      </w:r>
      <w:r w:rsidR="00772672" w:rsidRPr="00FB4A05">
        <w:rPr>
          <w:rFonts w:ascii="Arial Narrow" w:eastAsia="TimesNewRomanPSMT" w:hAnsi="Arial Narrow"/>
          <w:color w:val="000000"/>
          <w:sz w:val="22"/>
          <w:szCs w:val="22"/>
        </w:rPr>
        <w:t xml:space="preserve"> v rámci zriadeného DNS</w:t>
      </w:r>
      <w:r w:rsidRPr="00FB4A05">
        <w:rPr>
          <w:rFonts w:ascii="Arial Narrow" w:hAnsi="Arial Narrow"/>
          <w:color w:val="000000"/>
          <w:sz w:val="22"/>
          <w:szCs w:val="22"/>
        </w:rPr>
        <w:t>.</w:t>
      </w:r>
    </w:p>
    <w:p w14:paraId="42BC7CE2" w14:textId="77777777" w:rsidR="00E43246" w:rsidRPr="00FB4A05" w:rsidRDefault="00E43246" w:rsidP="008A38F0">
      <w:pPr>
        <w:autoSpaceDE w:val="0"/>
        <w:autoSpaceDN w:val="0"/>
        <w:adjustRightInd w:val="0"/>
        <w:spacing w:line="276" w:lineRule="auto"/>
        <w:ind w:firstLine="360"/>
        <w:jc w:val="both"/>
        <w:rPr>
          <w:rFonts w:ascii="Arial Narrow" w:hAnsi="Arial Narrow"/>
          <w:color w:val="000000"/>
          <w:sz w:val="22"/>
          <w:szCs w:val="22"/>
        </w:rPr>
      </w:pPr>
    </w:p>
    <w:p w14:paraId="540FD03A" w14:textId="77777777" w:rsidR="00E43246" w:rsidRPr="00FB4A05"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lang w:val="sk-SK"/>
        </w:rPr>
      </w:pPr>
      <w:bookmarkStart w:id="17" w:name="_Toc488059687"/>
      <w:r w:rsidRPr="00FB4A05">
        <w:rPr>
          <w:rFonts w:ascii="Arial Narrow" w:hAnsi="Arial Narrow"/>
          <w:bCs/>
          <w:color w:val="2F5496" w:themeColor="accent1" w:themeShade="BF"/>
          <w:sz w:val="22"/>
          <w:szCs w:val="22"/>
          <w:lang w:val="sk-SK"/>
        </w:rPr>
        <w:t>Spôsob určenia ceny</w:t>
      </w:r>
    </w:p>
    <w:p w14:paraId="7DB43102" w14:textId="77777777" w:rsidR="00746037" w:rsidRPr="00FB4A05" w:rsidRDefault="000B63EA" w:rsidP="00706E85">
      <w:pPr>
        <w:autoSpaceDE w:val="0"/>
        <w:autoSpaceDN w:val="0"/>
        <w:adjustRightInd w:val="0"/>
        <w:spacing w:line="276" w:lineRule="auto"/>
        <w:jc w:val="both"/>
        <w:rPr>
          <w:rFonts w:ascii="Arial Narrow" w:hAnsi="Arial Narrow"/>
          <w:sz w:val="22"/>
          <w:szCs w:val="22"/>
        </w:rPr>
      </w:pPr>
      <w:r w:rsidRPr="00FB4A05">
        <w:rPr>
          <w:rFonts w:ascii="Arial Narrow" w:hAnsi="Arial Narrow"/>
          <w:sz w:val="22"/>
          <w:szCs w:val="22"/>
        </w:rPr>
        <w:t>U</w:t>
      </w:r>
      <w:r w:rsidR="0014283F" w:rsidRPr="00FB4A05">
        <w:rPr>
          <w:rFonts w:ascii="Arial Narrow" w:hAnsi="Arial Narrow"/>
          <w:sz w:val="22"/>
          <w:szCs w:val="22"/>
        </w:rPr>
        <w:t>chádzač stanoví svoju cenu na základe svojho slobodného rozhodnutia</w:t>
      </w:r>
      <w:r w:rsidRPr="00FB4A05">
        <w:rPr>
          <w:rFonts w:ascii="Arial Narrow" w:hAnsi="Arial Narrow"/>
          <w:sz w:val="22"/>
          <w:szCs w:val="22"/>
        </w:rPr>
        <w:t>. V</w:t>
      </w:r>
      <w:r w:rsidR="0014283F" w:rsidRPr="00FB4A05">
        <w:rPr>
          <w:rFonts w:ascii="Arial Narrow" w:eastAsia="ArialMT" w:hAnsi="Arial Narrow"/>
          <w:sz w:val="22"/>
          <w:szCs w:val="22"/>
        </w:rPr>
        <w:t xml:space="preserve">erejný obstarávateľ považuje uchádzačom stanovenú cenu za cenu konečnú, </w:t>
      </w:r>
      <w:r w:rsidR="00E43246" w:rsidRPr="00FB4A05">
        <w:rPr>
          <w:rFonts w:ascii="Arial Narrow" w:eastAsia="ArialMT" w:hAnsi="Arial Narrow"/>
          <w:sz w:val="22"/>
          <w:szCs w:val="22"/>
        </w:rPr>
        <w:t>v</w:t>
      </w:r>
      <w:r w:rsidR="0014283F" w:rsidRPr="00FB4A05">
        <w:rPr>
          <w:rFonts w:ascii="Arial Narrow" w:eastAsia="ArialMT" w:hAnsi="Arial Narrow"/>
          <w:sz w:val="22"/>
          <w:szCs w:val="22"/>
        </w:rPr>
        <w:t xml:space="preserve"> ktorej uchádzač započítal </w:t>
      </w:r>
      <w:r w:rsidR="00E43246" w:rsidRPr="00FB4A05">
        <w:rPr>
          <w:rFonts w:ascii="Arial Narrow" w:eastAsia="ArialMT" w:hAnsi="Arial Narrow"/>
          <w:sz w:val="22"/>
          <w:szCs w:val="22"/>
        </w:rPr>
        <w:t xml:space="preserve">všetky </w:t>
      </w:r>
      <w:r w:rsidR="0014283F" w:rsidRPr="00FB4A05">
        <w:rPr>
          <w:rFonts w:ascii="Arial Narrow" w:eastAsia="ArialMT" w:hAnsi="Arial Narrow"/>
          <w:sz w:val="22"/>
          <w:szCs w:val="22"/>
        </w:rPr>
        <w:t>svoje náklady súvisiace s dodaním predmetu zákazky v požadovanej kvalite, podľa zmluvných podmienok</w:t>
      </w:r>
      <w:r w:rsidR="005060E0" w:rsidRPr="00FB4A05">
        <w:rPr>
          <w:rFonts w:ascii="Arial Narrow" w:eastAsia="ArialMT" w:hAnsi="Arial Narrow"/>
          <w:sz w:val="22"/>
          <w:szCs w:val="22"/>
        </w:rPr>
        <w:t xml:space="preserve"> kúpnej zmluvy alebo osobitných požiadaviek pre plnenie predmetu zákazky, ak pôjde o objednávku</w:t>
      </w:r>
      <w:r w:rsidR="001A4602" w:rsidRPr="00FB4A05">
        <w:rPr>
          <w:rFonts w:ascii="Arial Narrow" w:eastAsia="ArialMT" w:hAnsi="Arial Narrow"/>
          <w:sz w:val="22"/>
          <w:szCs w:val="22"/>
        </w:rPr>
        <w:t>.</w:t>
      </w:r>
    </w:p>
    <w:p w14:paraId="04C9282B" w14:textId="77777777" w:rsidR="00E43246" w:rsidRPr="00FB4A05" w:rsidRDefault="00E43246" w:rsidP="008A38F0">
      <w:pPr>
        <w:jc w:val="both"/>
        <w:rPr>
          <w:rFonts w:ascii="Arial Narrow" w:hAnsi="Arial Narrow"/>
          <w:sz w:val="22"/>
          <w:szCs w:val="22"/>
          <w:lang w:eastAsia="x-none"/>
        </w:rPr>
      </w:pPr>
    </w:p>
    <w:p w14:paraId="3416B8A3"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lang w:val="sk-SK"/>
        </w:rPr>
      </w:pPr>
      <w:r w:rsidRPr="00FB4A05">
        <w:rPr>
          <w:rFonts w:ascii="Arial Narrow" w:hAnsi="Arial Narrow"/>
          <w:bCs/>
          <w:color w:val="2F5496" w:themeColor="accent1" w:themeShade="BF"/>
          <w:sz w:val="22"/>
          <w:szCs w:val="22"/>
        </w:rPr>
        <w:t>Otváranie ponúk</w:t>
      </w:r>
      <w:bookmarkEnd w:id="17"/>
      <w:r w:rsidR="00147659" w:rsidRPr="00FB4A05">
        <w:rPr>
          <w:rFonts w:ascii="Arial Narrow" w:hAnsi="Arial Narrow"/>
          <w:bCs/>
          <w:color w:val="2F5496" w:themeColor="accent1" w:themeShade="BF"/>
          <w:sz w:val="22"/>
          <w:szCs w:val="22"/>
          <w:lang w:val="sk-SK"/>
        </w:rPr>
        <w:t xml:space="preserve"> (ku konkrétnej výzve)</w:t>
      </w:r>
    </w:p>
    <w:p w14:paraId="02697096" w14:textId="77777777" w:rsidR="00DC5CD4" w:rsidRPr="00FB4A05" w:rsidRDefault="00DC5CD4" w:rsidP="00706E85">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Otváranie ponúk sa uskutoční elektronicky. v mieste sídla verejného obstarávateľa.  Čas otvárania ponúk je uvedený v elektronickom prostriedku JOSEPHINE v časti zodpovedajúcej tejto zákazke. </w:t>
      </w:r>
    </w:p>
    <w:p w14:paraId="077CE434" w14:textId="77777777" w:rsidR="00DC5CD4" w:rsidRPr="00FB4A05" w:rsidRDefault="00DC5CD4" w:rsidP="00706E85">
      <w:pPr>
        <w:pStyle w:val="Odsekzoznamu"/>
        <w:autoSpaceDE w:val="0"/>
        <w:autoSpaceDN w:val="0"/>
        <w:adjustRightInd w:val="0"/>
        <w:spacing w:line="276" w:lineRule="auto"/>
        <w:ind w:left="0"/>
        <w:jc w:val="both"/>
        <w:rPr>
          <w:rFonts w:ascii="Arial Narrow" w:eastAsia="TimesNewRomanPSMT" w:hAnsi="Arial Narrow"/>
          <w:color w:val="000000"/>
          <w:sz w:val="22"/>
          <w:szCs w:val="22"/>
        </w:rPr>
      </w:pPr>
      <w:bookmarkStart w:id="18" w:name="_GoBack"/>
      <w:r w:rsidRPr="00FB4A05">
        <w:rPr>
          <w:rFonts w:ascii="Arial Narrow" w:eastAsia="TimesNewRomanPSMT" w:hAnsi="Arial Narrow"/>
          <w:color w:val="000000"/>
          <w:sz w:val="22"/>
          <w:szCs w:val="22"/>
        </w:rPr>
        <w:t xml:space="preserve">V zmysle § 61 ods. 4 ZVO je </w:t>
      </w:r>
      <w:bookmarkEnd w:id="18"/>
      <w:r w:rsidRPr="00FB4A05">
        <w:rPr>
          <w:rFonts w:ascii="Arial Narrow" w:eastAsia="TimesNewRomanPSMT" w:hAnsi="Arial Narrow"/>
          <w:color w:val="000000"/>
          <w:sz w:val="22"/>
          <w:szCs w:val="22"/>
        </w:rPr>
        <w:t>otváranie ponúk neverejné, údaje z otvárania ponúk verejný obstarávateľ a obstarávateľ nezverejňuje a neposiela uchádzačom ani zápisnicu z otvárania ponúk.</w:t>
      </w:r>
    </w:p>
    <w:p w14:paraId="72709DA9"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55D6450"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sz w:val="22"/>
          <w:szCs w:val="22"/>
        </w:rPr>
      </w:pPr>
      <w:bookmarkStart w:id="19" w:name="_Toc488059688"/>
      <w:r w:rsidRPr="00FB4A05">
        <w:rPr>
          <w:rFonts w:ascii="Arial Narrow" w:hAnsi="Arial Narrow"/>
          <w:bCs/>
          <w:color w:val="2F5496" w:themeColor="accent1" w:themeShade="BF"/>
          <w:sz w:val="22"/>
          <w:szCs w:val="22"/>
        </w:rPr>
        <w:lastRenderedPageBreak/>
        <w:t>Vyhodnotenie ponúk</w:t>
      </w:r>
      <w:bookmarkEnd w:id="19"/>
    </w:p>
    <w:p w14:paraId="4ADE3E15" w14:textId="5F966D27" w:rsidR="00B07F4B" w:rsidRPr="00FB4A05" w:rsidRDefault="009F564F" w:rsidP="008A38F0">
      <w:pPr>
        <w:pStyle w:val="Odsekzoznamu"/>
        <w:autoSpaceDE w:val="0"/>
        <w:autoSpaceDN w:val="0"/>
        <w:adjustRightInd w:val="0"/>
        <w:spacing w:line="276" w:lineRule="auto"/>
        <w:ind w:left="0"/>
        <w:jc w:val="both"/>
        <w:rPr>
          <w:rFonts w:ascii="Arial Narrow" w:hAnsi="Arial Narrow"/>
          <w:color w:val="000000"/>
          <w:sz w:val="22"/>
          <w:szCs w:val="22"/>
        </w:rPr>
      </w:pPr>
      <w:r w:rsidRPr="00FB4A05">
        <w:rPr>
          <w:rFonts w:ascii="Arial Narrow" w:eastAsia="TimesNewRomanPSMT" w:hAnsi="Arial Narrow"/>
          <w:color w:val="000000"/>
          <w:sz w:val="22"/>
          <w:szCs w:val="22"/>
        </w:rPr>
        <w:t>V</w:t>
      </w:r>
      <w:r w:rsidR="005C12B8" w:rsidRPr="00FB4A05">
        <w:rPr>
          <w:rFonts w:ascii="Arial Narrow" w:eastAsia="TimesNewRomanPSMT" w:hAnsi="Arial Narrow"/>
          <w:color w:val="000000"/>
          <w:sz w:val="22"/>
          <w:szCs w:val="22"/>
        </w:rPr>
        <w:t>erejný</w:t>
      </w:r>
      <w:r w:rsidR="00B07F4B" w:rsidRPr="00FB4A05">
        <w:rPr>
          <w:rFonts w:ascii="Arial Narrow" w:eastAsia="TimesNewRomanPSMT" w:hAnsi="Arial Narrow"/>
          <w:color w:val="000000"/>
          <w:sz w:val="22"/>
          <w:szCs w:val="22"/>
        </w:rPr>
        <w:t xml:space="preserve"> obstaráva</w:t>
      </w:r>
      <w:r w:rsidR="005C12B8" w:rsidRPr="00FB4A05">
        <w:rPr>
          <w:rFonts w:ascii="Arial Narrow" w:eastAsia="TimesNewRomanPSMT" w:hAnsi="Arial Narrow"/>
          <w:color w:val="000000"/>
          <w:sz w:val="22"/>
          <w:szCs w:val="22"/>
        </w:rPr>
        <w:t>teľ</w:t>
      </w:r>
      <w:r w:rsidRPr="00FB4A05">
        <w:rPr>
          <w:rFonts w:ascii="Arial Narrow" w:eastAsia="TimesNewRomanPSMT" w:hAnsi="Arial Narrow"/>
          <w:color w:val="000000"/>
          <w:sz w:val="22"/>
          <w:szCs w:val="22"/>
        </w:rPr>
        <w:t xml:space="preserve"> </w:t>
      </w:r>
      <w:r w:rsidR="00D93438" w:rsidRPr="00FB4A05">
        <w:rPr>
          <w:rFonts w:ascii="Arial Narrow" w:eastAsia="TimesNewRomanPSMT" w:hAnsi="Arial Narrow"/>
          <w:color w:val="000000"/>
          <w:sz w:val="22"/>
          <w:szCs w:val="22"/>
        </w:rPr>
        <w:t>pristúpi</w:t>
      </w:r>
      <w:r w:rsidR="00B07F4B" w:rsidRPr="00FB4A05">
        <w:rPr>
          <w:rFonts w:ascii="Arial Narrow" w:eastAsia="TimesNewRomanPSMT" w:hAnsi="Arial Narrow"/>
          <w:color w:val="000000"/>
          <w:sz w:val="22"/>
          <w:szCs w:val="22"/>
        </w:rPr>
        <w:t xml:space="preserve"> k vyhodnoteniu predložených ponúk z pohľadu splnenia požiadaviek na predmet zákazky podľa § 53 </w:t>
      </w:r>
      <w:r w:rsidR="003D7FF7" w:rsidRPr="00FB4A05">
        <w:rPr>
          <w:rFonts w:ascii="Arial Narrow" w:eastAsia="TimesNewRomanPSMT" w:hAnsi="Arial Narrow"/>
          <w:color w:val="000000"/>
          <w:sz w:val="22"/>
          <w:szCs w:val="22"/>
        </w:rPr>
        <w:t>ZVO</w:t>
      </w:r>
      <w:r w:rsidR="00B07F4B" w:rsidRPr="00FB4A05">
        <w:rPr>
          <w:rFonts w:ascii="Arial Narrow" w:hAnsi="Arial Narrow"/>
          <w:color w:val="000000"/>
          <w:sz w:val="22"/>
          <w:szCs w:val="22"/>
        </w:rPr>
        <w:t xml:space="preserve">. </w:t>
      </w:r>
    </w:p>
    <w:p w14:paraId="28E66C0D" w14:textId="4A3BAD13" w:rsidR="00DC5CD4" w:rsidRPr="00FB4A05" w:rsidRDefault="00DC5CD4" w:rsidP="008A38F0">
      <w:pPr>
        <w:pStyle w:val="Odsekzoznamu"/>
        <w:autoSpaceDE w:val="0"/>
        <w:autoSpaceDN w:val="0"/>
        <w:adjustRightInd w:val="0"/>
        <w:spacing w:line="276" w:lineRule="auto"/>
        <w:ind w:left="0"/>
        <w:jc w:val="both"/>
        <w:rPr>
          <w:rFonts w:ascii="Arial Narrow" w:hAnsi="Arial Narrow"/>
          <w:color w:val="000000"/>
          <w:sz w:val="22"/>
          <w:szCs w:val="22"/>
        </w:rPr>
      </w:pPr>
    </w:p>
    <w:p w14:paraId="282B3878" w14:textId="77777777" w:rsidR="001D750F" w:rsidRPr="00FB4A05" w:rsidRDefault="001D750F" w:rsidP="001D750F">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Verejný obstarávateľ určuje, že vyhodnotenie ponúk z hľadiska splnenia požiadaviek na predmet zákazky sa uskutoční po vyhodnotení ponúk na základe kritérií na vyhodnotenie ponúk, a to nasledujúcim spôsobom:</w:t>
      </w:r>
    </w:p>
    <w:p w14:paraId="1D221B3A" w14:textId="77777777" w:rsidR="001D750F" w:rsidRPr="00FB4A05" w:rsidRDefault="001D750F" w:rsidP="001D750F">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a.) Zostaví poradie ponúk uchádzačov na základe vyhodnotenia návrhov na plnenie kritéria.</w:t>
      </w:r>
    </w:p>
    <w:p w14:paraId="4B00907B" w14:textId="50D268CD" w:rsidR="00B07F4B" w:rsidRPr="00FB4A05" w:rsidRDefault="001D750F"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57EACB20" w14:textId="77777777" w:rsidR="00FA52D0" w:rsidRPr="00FB4A05" w:rsidRDefault="00FA52D0"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03CDC7E8" w14:textId="31A4DB37" w:rsidR="001D750F" w:rsidRPr="00FB4A05" w:rsidRDefault="001D750F" w:rsidP="008A38F0">
      <w:pPr>
        <w:pStyle w:val="Odsekzoznamu"/>
        <w:autoSpaceDE w:val="0"/>
        <w:autoSpaceDN w:val="0"/>
        <w:adjustRightInd w:val="0"/>
        <w:spacing w:line="276" w:lineRule="auto"/>
        <w:ind w:left="0"/>
        <w:jc w:val="both"/>
        <w:rPr>
          <w:rFonts w:ascii="Arial Narrow" w:eastAsia="TimesNewRomanPSMT" w:hAnsi="Arial Narrow"/>
          <w:b/>
          <w:color w:val="000000"/>
          <w:sz w:val="22"/>
          <w:szCs w:val="22"/>
        </w:rPr>
      </w:pPr>
      <w:r w:rsidRPr="00FB4A05">
        <w:rPr>
          <w:rFonts w:ascii="Arial Narrow" w:eastAsia="TimesNewRomanPSMT" w:hAnsi="Arial Narrow"/>
          <w:b/>
          <w:color w:val="000000"/>
          <w:sz w:val="22"/>
          <w:szCs w:val="22"/>
        </w:rPr>
        <w:t>V rámci vyhodnocovania ponúk nebude použitá elektronická aukcia, preto verejný obstarávateľ upozorňuje, že návrhy na plnenie kritérií už nebude možné po predložení ponúk meniť.</w:t>
      </w:r>
    </w:p>
    <w:p w14:paraId="1C7A9B5C" w14:textId="77777777" w:rsidR="001D750F" w:rsidRPr="00FB4A05" w:rsidRDefault="001D750F"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6FB3AB41" w14:textId="00476305" w:rsidR="00B07F4B" w:rsidRPr="00FB4A05"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Komunikácia medzi uchádzačom/uchád</w:t>
      </w:r>
      <w:r w:rsidR="00AC7ACA" w:rsidRPr="00FB4A05">
        <w:rPr>
          <w:rFonts w:ascii="Arial Narrow" w:eastAsia="TimesNewRomanPSMT" w:hAnsi="Arial Narrow"/>
          <w:color w:val="000000"/>
          <w:sz w:val="22"/>
          <w:szCs w:val="22"/>
        </w:rPr>
        <w:t>začmi a verejným obstarávateľom</w:t>
      </w:r>
      <w:r w:rsidR="00AE73C2" w:rsidRPr="00AE73C2">
        <w:rPr>
          <w:rFonts w:ascii="Arial Narrow" w:eastAsia="TimesNewRomanPSMT" w:hAnsi="Arial Narrow"/>
          <w:color w:val="000000"/>
          <w:sz w:val="22"/>
          <w:szCs w:val="22"/>
        </w:rPr>
        <w:t>/komisiou</w:t>
      </w:r>
      <w:r w:rsidR="00C4567F">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 xml:space="preserve">na vyhodnotenie ponúk počas vyhodnotenia ponúk bude prebiehať elektronicky, prostredníctvom komunikačného rozhrania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Uchádzač musí písomné vysvetlenie/</w:t>
      </w:r>
      <w:r w:rsidR="00AC7ACA"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 xml:space="preserve">doplnenie ponuky na základe požiadavky doručiť verejnému obstarávateľovi prostredníctvom určenej komunikácie v </w:t>
      </w:r>
      <w:r w:rsidR="00FC62B4" w:rsidRPr="00FB4A05">
        <w:rPr>
          <w:rFonts w:ascii="Arial Narrow" w:eastAsia="TimesNewRomanPSMT" w:hAnsi="Arial Narrow"/>
          <w:color w:val="000000"/>
          <w:sz w:val="22"/>
          <w:szCs w:val="22"/>
        </w:rPr>
        <w:t>elektronickom prostriedku JOSEPHINE</w:t>
      </w:r>
      <w:r w:rsidRPr="00FB4A05">
        <w:rPr>
          <w:rFonts w:ascii="Arial Narrow" w:eastAsia="TimesNewRomanPSMT" w:hAnsi="Arial Narrow"/>
          <w:color w:val="000000"/>
          <w:sz w:val="22"/>
          <w:szCs w:val="22"/>
        </w:rPr>
        <w:t xml:space="preserve">. </w:t>
      </w:r>
    </w:p>
    <w:p w14:paraId="5ABDBE05" w14:textId="77777777" w:rsidR="00B07F4B" w:rsidRPr="00FB4A05"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3C2FA4C0" w14:textId="3E8ECC94" w:rsidR="00B07F4B" w:rsidRPr="00FB4A05"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bezodkladne prostredníctvom komunikačného rozhrania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xml:space="preserve"> upovedomí uchádzača, že bol vylúčený alebo, že jeho ponuka bola vylúčená s</w:t>
      </w:r>
      <w:r w:rsidR="00F05CCD"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uvedením dôvodu a</w:t>
      </w:r>
      <w:r w:rsidR="00206F8A"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lehoty</w:t>
      </w:r>
      <w:r w:rsidR="00206F8A" w:rsidRPr="00FB4A05">
        <w:rPr>
          <w:rFonts w:ascii="Arial Narrow" w:eastAsia="TimesNewRomanPSMT" w:hAnsi="Arial Narrow"/>
          <w:color w:val="000000"/>
          <w:sz w:val="22"/>
          <w:szCs w:val="22"/>
        </w:rPr>
        <w:t>,</w:t>
      </w:r>
      <w:r w:rsidRPr="00FB4A05">
        <w:rPr>
          <w:rFonts w:ascii="Arial Narrow" w:eastAsia="TimesNewRomanPSMT" w:hAnsi="Arial Narrow"/>
          <w:color w:val="000000"/>
          <w:sz w:val="22"/>
          <w:szCs w:val="22"/>
        </w:rPr>
        <w:t xml:space="preserve"> v ktorej môže byť doručená námietka.</w:t>
      </w:r>
    </w:p>
    <w:p w14:paraId="331F3008" w14:textId="392986B5" w:rsidR="009C6825" w:rsidRPr="00FB4A05" w:rsidRDefault="009C6825" w:rsidP="008A38F0">
      <w:pPr>
        <w:autoSpaceDE w:val="0"/>
        <w:autoSpaceDN w:val="0"/>
        <w:adjustRightInd w:val="0"/>
        <w:spacing w:line="276" w:lineRule="auto"/>
        <w:jc w:val="both"/>
        <w:rPr>
          <w:rFonts w:ascii="Arial Narrow" w:eastAsia="TimesNewRomanPSMT" w:hAnsi="Arial Narrow"/>
          <w:b/>
          <w:color w:val="000000"/>
          <w:sz w:val="22"/>
          <w:szCs w:val="22"/>
        </w:rPr>
      </w:pPr>
    </w:p>
    <w:p w14:paraId="4E826BE3" w14:textId="77777777" w:rsidR="009C6825" w:rsidRPr="00FB4A05" w:rsidRDefault="009C6825" w:rsidP="008A38F0">
      <w:pPr>
        <w:pStyle w:val="Nadpis2"/>
        <w:keepLines/>
        <w:numPr>
          <w:ilvl w:val="0"/>
          <w:numId w:val="1"/>
        </w:numPr>
        <w:tabs>
          <w:tab w:val="left" w:pos="567"/>
        </w:tabs>
        <w:spacing w:before="40" w:line="276" w:lineRule="auto"/>
        <w:ind w:left="142" w:hanging="142"/>
        <w:rPr>
          <w:rFonts w:ascii="Arial Narrow" w:hAnsi="Arial Narrow"/>
          <w:bCs/>
          <w:sz w:val="22"/>
          <w:szCs w:val="22"/>
        </w:rPr>
      </w:pPr>
      <w:bookmarkStart w:id="20" w:name="_Toc488059689"/>
      <w:r w:rsidRPr="00FB4A05">
        <w:rPr>
          <w:rFonts w:ascii="Arial Narrow" w:hAnsi="Arial Narrow"/>
          <w:bCs/>
          <w:color w:val="2F5496" w:themeColor="accent1" w:themeShade="BF"/>
          <w:sz w:val="22"/>
          <w:szCs w:val="22"/>
        </w:rPr>
        <w:t>Kritériá na vyhodnotenie ponúk a pravidlá ich uplatnenia</w:t>
      </w:r>
      <w:bookmarkEnd w:id="20"/>
      <w:r w:rsidR="00B077C0" w:rsidRPr="00FB4A05">
        <w:rPr>
          <w:rFonts w:ascii="Arial Narrow" w:hAnsi="Arial Narrow"/>
          <w:bCs/>
          <w:color w:val="2F5496" w:themeColor="accent1" w:themeShade="BF"/>
          <w:sz w:val="22"/>
          <w:szCs w:val="22"/>
        </w:rPr>
        <w:t xml:space="preserve"> </w:t>
      </w:r>
    </w:p>
    <w:p w14:paraId="7C71BA27" w14:textId="2D0A43F9" w:rsidR="00EF153E" w:rsidRPr="00FB4A05" w:rsidRDefault="00EF153E" w:rsidP="008A38F0">
      <w:pPr>
        <w:pStyle w:val="Zarkazkladnhotextu"/>
        <w:spacing w:line="276" w:lineRule="auto"/>
        <w:rPr>
          <w:rFonts w:ascii="Arial Narrow" w:hAnsi="Arial Narrow"/>
          <w:sz w:val="22"/>
          <w:szCs w:val="22"/>
        </w:rPr>
      </w:pPr>
      <w:r w:rsidRPr="00FB4A05">
        <w:rPr>
          <w:rFonts w:ascii="Arial Narrow" w:hAnsi="Arial Narrow"/>
          <w:color w:val="000000"/>
          <w:sz w:val="22"/>
          <w:szCs w:val="22"/>
        </w:rPr>
        <w:t>Po</w:t>
      </w:r>
      <w:r w:rsidRPr="00FB4A05">
        <w:rPr>
          <w:rFonts w:ascii="Arial Narrow" w:eastAsia="TimesNewRomanPSMT" w:hAnsi="Arial Narrow"/>
          <w:color w:val="000000"/>
          <w:sz w:val="22"/>
          <w:szCs w:val="22"/>
        </w:rPr>
        <w:t xml:space="preserve">nuky budú vyhodnocované na základe stanovených kritérií </w:t>
      </w:r>
      <w:r w:rsidRPr="00FB4A05">
        <w:rPr>
          <w:rFonts w:ascii="Arial Narrow" w:hAnsi="Arial Narrow"/>
          <w:color w:val="000000"/>
          <w:sz w:val="22"/>
          <w:szCs w:val="22"/>
        </w:rPr>
        <w:t xml:space="preserve">v </w:t>
      </w:r>
      <w:r w:rsidRPr="00FB4A05">
        <w:rPr>
          <w:rFonts w:ascii="Arial Narrow" w:eastAsia="TimesNewRomanPSMT" w:hAnsi="Arial Narrow"/>
          <w:color w:val="000000"/>
          <w:sz w:val="22"/>
          <w:szCs w:val="22"/>
        </w:rPr>
        <w:t xml:space="preserve">týchto súťažných podkladoch </w:t>
      </w:r>
      <w:r w:rsidR="00C1283D" w:rsidRPr="00FB4A05">
        <w:rPr>
          <w:rFonts w:ascii="Arial Narrow" w:eastAsia="TimesNewRomanPSMT" w:hAnsi="Arial Narrow"/>
          <w:color w:val="000000"/>
          <w:sz w:val="22"/>
          <w:szCs w:val="22"/>
          <w:lang w:val="sk-SK"/>
        </w:rPr>
        <w:t xml:space="preserve">(príloha č. 3) </w:t>
      </w:r>
      <w:r w:rsidRPr="00FB4A05">
        <w:rPr>
          <w:rFonts w:ascii="Arial Narrow" w:eastAsia="TimesNewRomanPSMT" w:hAnsi="Arial Narrow"/>
          <w:color w:val="000000"/>
          <w:sz w:val="22"/>
          <w:szCs w:val="22"/>
        </w:rPr>
        <w:t xml:space="preserve">a </w:t>
      </w:r>
      <w:r w:rsidRPr="00FB4A05">
        <w:rPr>
          <w:rFonts w:ascii="Arial Narrow" w:hAnsi="Arial Narrow"/>
          <w:color w:val="000000"/>
          <w:sz w:val="22"/>
          <w:szCs w:val="22"/>
        </w:rPr>
        <w:t>v </w:t>
      </w:r>
      <w:r w:rsidRPr="00FB4A05">
        <w:rPr>
          <w:rFonts w:ascii="Arial Narrow" w:eastAsia="TimesNewRomanPSMT" w:hAnsi="Arial Narrow"/>
          <w:color w:val="000000"/>
          <w:sz w:val="22"/>
          <w:szCs w:val="22"/>
        </w:rPr>
        <w:t>súlade so ZVO. Kritéri</w:t>
      </w:r>
      <w:r w:rsidRPr="00FB4A05">
        <w:rPr>
          <w:rFonts w:ascii="Arial Narrow" w:hAnsi="Arial Narrow"/>
          <w:color w:val="000000"/>
          <w:sz w:val="22"/>
          <w:szCs w:val="22"/>
        </w:rPr>
        <w:t>u</w:t>
      </w:r>
      <w:r w:rsidRPr="00FB4A05">
        <w:rPr>
          <w:rFonts w:ascii="Arial Narrow" w:eastAsia="TimesNewRomanPSMT" w:hAnsi="Arial Narrow"/>
          <w:color w:val="000000"/>
          <w:sz w:val="22"/>
          <w:szCs w:val="22"/>
        </w:rPr>
        <w:t xml:space="preserve">m na vyhodnotenie ponúk je </w:t>
      </w:r>
      <w:r w:rsidRPr="00FB4A05">
        <w:rPr>
          <w:rFonts w:ascii="Arial Narrow" w:hAnsi="Arial Narrow"/>
          <w:b/>
          <w:bCs/>
          <w:color w:val="000000"/>
          <w:sz w:val="22"/>
          <w:szCs w:val="22"/>
        </w:rPr>
        <w:t>najnižšia cena</w:t>
      </w:r>
      <w:r w:rsidRPr="00FB4A05">
        <w:rPr>
          <w:rFonts w:ascii="Arial Narrow" w:hAnsi="Arial Narrow"/>
          <w:sz w:val="22"/>
          <w:szCs w:val="22"/>
        </w:rPr>
        <w:t xml:space="preserve">. Cena musí byť uvedená v eurách bez DPH a zaokrúhlená </w:t>
      </w:r>
      <w:r w:rsidRPr="00FB4A05">
        <w:rPr>
          <w:rFonts w:ascii="Arial Narrow" w:hAnsi="Arial Narrow"/>
          <w:b/>
          <w:sz w:val="22"/>
          <w:szCs w:val="22"/>
        </w:rPr>
        <w:t xml:space="preserve">najviac na 2 desatinné miesta. </w:t>
      </w:r>
    </w:p>
    <w:p w14:paraId="31FF7071" w14:textId="77777777" w:rsidR="00EF153E" w:rsidRPr="00FB4A05" w:rsidRDefault="00EF153E" w:rsidP="008A38F0">
      <w:pPr>
        <w:pStyle w:val="Zarkazkladnhotextu"/>
        <w:spacing w:line="276" w:lineRule="auto"/>
        <w:rPr>
          <w:rFonts w:ascii="Arial Narrow" w:hAnsi="Arial Narrow"/>
          <w:sz w:val="22"/>
          <w:szCs w:val="22"/>
        </w:rPr>
      </w:pPr>
    </w:p>
    <w:p w14:paraId="2F8965B6"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21" w:name="_Toc488059690"/>
      <w:r w:rsidRPr="00FB4A05">
        <w:rPr>
          <w:rFonts w:ascii="Arial Narrow" w:hAnsi="Arial Narrow"/>
          <w:bCs/>
          <w:color w:val="2F5496" w:themeColor="accent1" w:themeShade="BF"/>
          <w:sz w:val="22"/>
          <w:szCs w:val="22"/>
        </w:rPr>
        <w:t>Informácia o výsledku vyhodnotenia ponúk a uzavretie zmluvy</w:t>
      </w:r>
      <w:bookmarkEnd w:id="21"/>
    </w:p>
    <w:p w14:paraId="450FB59B" w14:textId="77777777" w:rsidR="00FC26F2" w:rsidRPr="00FB4A05" w:rsidRDefault="009C6825"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zašle v súlade s § 55 </w:t>
      </w:r>
      <w:r w:rsidR="003D7FF7" w:rsidRPr="00FB4A05">
        <w:rPr>
          <w:rFonts w:ascii="Arial Narrow" w:eastAsia="TimesNewRomanPSMT" w:hAnsi="Arial Narrow"/>
          <w:color w:val="000000"/>
          <w:sz w:val="22"/>
          <w:szCs w:val="22"/>
        </w:rPr>
        <w:t>ZVO</w:t>
      </w:r>
      <w:r w:rsidRPr="00FB4A05">
        <w:rPr>
          <w:rFonts w:ascii="Arial Narrow" w:eastAsia="TimesNewRomanPSMT" w:hAnsi="Arial Narrow"/>
          <w:color w:val="000000"/>
          <w:sz w:val="22"/>
          <w:szCs w:val="22"/>
        </w:rPr>
        <w:t xml:space="preserve"> informáciu o výsledku vyhodnotenia ponúk</w:t>
      </w:r>
      <w:r w:rsidRPr="00FB4A05">
        <w:rPr>
          <w:rFonts w:ascii="Arial Narrow" w:hAnsi="Arial Narrow"/>
          <w:color w:val="000000"/>
          <w:sz w:val="22"/>
          <w:szCs w:val="22"/>
        </w:rPr>
        <w:t xml:space="preserve">. </w:t>
      </w:r>
    </w:p>
    <w:p w14:paraId="06B6E7E2" w14:textId="6F1EB222" w:rsidR="00FC26F2" w:rsidRPr="00FB4A05" w:rsidRDefault="009C6825"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w:t>
      </w:r>
      <w:r w:rsidR="00CA17D0" w:rsidRPr="00FB4A05">
        <w:rPr>
          <w:rFonts w:ascii="Arial Narrow" w:hAnsi="Arial Narrow"/>
          <w:sz w:val="22"/>
          <w:szCs w:val="22"/>
        </w:rPr>
        <w:t xml:space="preserve">vyzve úspešného uchádzača a </w:t>
      </w:r>
      <w:r w:rsidRPr="00FB4A05">
        <w:rPr>
          <w:rFonts w:ascii="Arial Narrow" w:eastAsia="TimesNewRomanPSMT" w:hAnsi="Arial Narrow"/>
          <w:color w:val="000000"/>
          <w:sz w:val="22"/>
          <w:szCs w:val="22"/>
        </w:rPr>
        <w:t xml:space="preserve">pristúpi k uzavretiu zmluvy. </w:t>
      </w:r>
    </w:p>
    <w:p w14:paraId="31EA8425" w14:textId="2874A9B1" w:rsidR="00716738" w:rsidRPr="00FB4A05" w:rsidRDefault="009C6825"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apeluje na uchádzačov, aby pristúpili zodpovedne k poskytnutiu súčinnosti </w:t>
      </w:r>
      <w:r w:rsidRPr="00FB4A05">
        <w:rPr>
          <w:rFonts w:ascii="Arial Narrow" w:hAnsi="Arial Narrow"/>
          <w:color w:val="000000"/>
          <w:sz w:val="22"/>
          <w:szCs w:val="22"/>
        </w:rPr>
        <w:t>k</w:t>
      </w:r>
      <w:r w:rsidR="005060E0" w:rsidRPr="00FB4A05">
        <w:rPr>
          <w:rFonts w:ascii="Arial Narrow" w:hAnsi="Arial Narrow"/>
          <w:color w:val="000000"/>
          <w:sz w:val="22"/>
          <w:szCs w:val="22"/>
        </w:rPr>
        <w:t xml:space="preserve"> uzatvoreniu </w:t>
      </w:r>
      <w:r w:rsidRPr="00FB4A05">
        <w:rPr>
          <w:rFonts w:ascii="Arial Narrow" w:eastAsia="TimesNewRomanPSMT" w:hAnsi="Arial Narrow"/>
          <w:color w:val="000000"/>
          <w:sz w:val="22"/>
          <w:szCs w:val="22"/>
        </w:rPr>
        <w:t xml:space="preserve"> zmluvy</w:t>
      </w:r>
      <w:r w:rsidR="009C2ECD" w:rsidRPr="00FB4A05">
        <w:rPr>
          <w:rFonts w:ascii="Arial Narrow" w:eastAsia="TimesNewRomanPSMT" w:hAnsi="Arial Narrow"/>
          <w:color w:val="000000"/>
          <w:sz w:val="22"/>
          <w:szCs w:val="22"/>
        </w:rPr>
        <w:t xml:space="preserve"> alebo objednávky</w:t>
      </w:r>
      <w:r w:rsidRPr="00FB4A05">
        <w:rPr>
          <w:rFonts w:ascii="Arial Narrow" w:eastAsia="TimesNewRomanPSMT" w:hAnsi="Arial Narrow"/>
          <w:color w:val="000000"/>
          <w:sz w:val="22"/>
          <w:szCs w:val="22"/>
        </w:rPr>
        <w:t xml:space="preserve"> najmä, aby včas zabezpečili registráciu do Registra partnerov verejného sektora (podľa zákon</w:t>
      </w:r>
      <w:r w:rsidR="00100517" w:rsidRPr="00FB4A05">
        <w:rPr>
          <w:rFonts w:ascii="Arial Narrow" w:eastAsia="TimesNewRomanPSMT" w:hAnsi="Arial Narrow"/>
          <w:color w:val="000000"/>
          <w:sz w:val="22"/>
          <w:szCs w:val="22"/>
        </w:rPr>
        <w:t>a</w:t>
      </w:r>
      <w:r w:rsidRPr="00FB4A05">
        <w:rPr>
          <w:rFonts w:ascii="Arial Narrow" w:eastAsia="TimesNewRomanPSMT" w:hAnsi="Arial Narrow"/>
          <w:color w:val="000000"/>
          <w:sz w:val="22"/>
          <w:szCs w:val="22"/>
        </w:rPr>
        <w:t xml:space="preserve"> č. 315/2016 Z.</w:t>
      </w:r>
      <w:r w:rsidR="00100517"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z.</w:t>
      </w:r>
      <w:r w:rsidR="00100517" w:rsidRPr="00FB4A05">
        <w:rPr>
          <w:rFonts w:ascii="Arial Narrow" w:eastAsia="TimesNewRomanPSMT" w:hAnsi="Arial Narrow"/>
          <w:color w:val="000000"/>
          <w:sz w:val="22"/>
          <w:szCs w:val="22"/>
        </w:rPr>
        <w:t xml:space="preserve"> o registri partnerov verejného sektora a o zmene a doplnení niektorých zákonov v znení neskorších predpisov (ďalej len „zákon o registri partnerov“)</w:t>
      </w:r>
      <w:r w:rsidRPr="00FB4A05">
        <w:rPr>
          <w:rFonts w:ascii="Arial Narrow" w:eastAsia="TimesNewRomanPSMT" w:hAnsi="Arial Narrow"/>
          <w:color w:val="000000"/>
          <w:sz w:val="22"/>
          <w:szCs w:val="22"/>
        </w:rPr>
        <w:t xml:space="preserve">, resp. overili registráciu v Registri partnerov verejného sektora podľa § 22 zákona </w:t>
      </w:r>
      <w:r w:rsidR="00100517" w:rsidRPr="00FB4A05">
        <w:rPr>
          <w:rFonts w:ascii="Arial Narrow" w:eastAsia="TimesNewRomanPSMT" w:hAnsi="Arial Narrow"/>
          <w:color w:val="000000"/>
          <w:sz w:val="22"/>
          <w:szCs w:val="22"/>
        </w:rPr>
        <w:t>o registri partnerov,</w:t>
      </w:r>
      <w:r w:rsidRPr="00FB4A05">
        <w:rPr>
          <w:rFonts w:ascii="Arial Narrow" w:eastAsia="TimesNewRomanPSMT" w:hAnsi="Arial Narrow"/>
          <w:color w:val="000000"/>
          <w:sz w:val="22"/>
          <w:szCs w:val="22"/>
        </w:rPr>
        <w:t xml:space="preserve"> a to vo vzťahu k sebe ako zmluvnej strane a zároveň vo vzťahu k subdodávateľom, na ktorých sa táto povinnosť vzťahuj</w:t>
      </w:r>
      <w:r w:rsidR="00464C85" w:rsidRPr="00FB4A05">
        <w:rPr>
          <w:rFonts w:ascii="Arial Narrow" w:eastAsia="TimesNewRomanPSMT" w:hAnsi="Arial Narrow"/>
          <w:color w:val="000000"/>
          <w:sz w:val="22"/>
          <w:szCs w:val="22"/>
        </w:rPr>
        <w:t xml:space="preserve">e podľa zákona </w:t>
      </w:r>
      <w:r w:rsidR="00100517" w:rsidRPr="00FB4A05">
        <w:rPr>
          <w:rFonts w:ascii="Arial Narrow" w:eastAsia="TimesNewRomanPSMT" w:hAnsi="Arial Narrow"/>
          <w:color w:val="000000"/>
          <w:sz w:val="22"/>
          <w:szCs w:val="22"/>
        </w:rPr>
        <w:t>o registri partnerov</w:t>
      </w:r>
      <w:r w:rsidR="00464C85" w:rsidRPr="00FB4A05">
        <w:rPr>
          <w:rFonts w:ascii="Arial Narrow" w:eastAsia="TimesNewRomanPSMT" w:hAnsi="Arial Narrow"/>
          <w:color w:val="000000"/>
          <w:sz w:val="22"/>
          <w:szCs w:val="22"/>
        </w:rPr>
        <w:t>.</w:t>
      </w:r>
    </w:p>
    <w:p w14:paraId="0CDC5E61" w14:textId="77777777" w:rsidR="00FC26F2" w:rsidRPr="00FB4A05" w:rsidRDefault="00FC26F2"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hAnsi="Arial Narrow"/>
          <w:sz w:val="22"/>
          <w:szCs w:val="22"/>
        </w:rPr>
        <w:t>Úspešný uchádzač pred podpisom zmluvy, ktorá bude výsledkom tohto verejného obstarávania v rámci poskytnutia riadnej súčinnosti podľa § 56 ods. 8 zákona bude povinný:</w:t>
      </w:r>
    </w:p>
    <w:p w14:paraId="7D1D6808" w14:textId="7D7D80F3" w:rsidR="00FC26F2" w:rsidRPr="00FB4A05" w:rsidRDefault="00FC26F2" w:rsidP="001D6180">
      <w:pPr>
        <w:pStyle w:val="Odsekzoznamu"/>
        <w:numPr>
          <w:ilvl w:val="0"/>
          <w:numId w:val="23"/>
        </w:numPr>
        <w:spacing w:line="276" w:lineRule="auto"/>
        <w:jc w:val="both"/>
        <w:rPr>
          <w:rFonts w:ascii="Arial Narrow" w:hAnsi="Arial Narrow"/>
          <w:sz w:val="22"/>
          <w:szCs w:val="22"/>
        </w:rPr>
      </w:pPr>
      <w:r w:rsidRPr="00FB4A05">
        <w:rPr>
          <w:rFonts w:ascii="Arial Narrow" w:hAnsi="Arial Narrow"/>
          <w:sz w:val="22"/>
          <w:szCs w:val="22"/>
        </w:rPr>
        <w:t xml:space="preserve">uviesť údaje o všetkých známych subdodávateľoch, údaje o osobe oprávnenej konať </w:t>
      </w:r>
      <w:r w:rsidRPr="00FB4A05">
        <w:rPr>
          <w:rFonts w:ascii="Arial Narrow" w:hAnsi="Arial Narrow"/>
          <w:sz w:val="22"/>
          <w:szCs w:val="22"/>
        </w:rPr>
        <w:br/>
        <w:t xml:space="preserve">za subdodávateľa v rozsahu meno a priezvisko, adresa pobytu, dátum narodenia v súlade </w:t>
      </w:r>
      <w:r w:rsidRPr="00FB4A05">
        <w:rPr>
          <w:rFonts w:ascii="Arial Narrow" w:hAnsi="Arial Narrow"/>
          <w:sz w:val="22"/>
          <w:szCs w:val="22"/>
        </w:rPr>
        <w:br/>
        <w:t>so zákonom v prípade, že úspešný uchádzač/úspešní uchádzači zabezpečujú realizáciu predmetu zákazky subdodávateľmi,</w:t>
      </w:r>
    </w:p>
    <w:p w14:paraId="6C2CEEF8" w14:textId="12B7CB85" w:rsidR="00716738" w:rsidRPr="00FB4A05" w:rsidRDefault="00FC26F2" w:rsidP="001D6180">
      <w:pPr>
        <w:pStyle w:val="Odsekzoznamu"/>
        <w:numPr>
          <w:ilvl w:val="0"/>
          <w:numId w:val="23"/>
        </w:numPr>
        <w:spacing w:line="276" w:lineRule="auto"/>
        <w:jc w:val="both"/>
        <w:rPr>
          <w:rFonts w:ascii="Arial Narrow" w:hAnsi="Arial Narrow"/>
          <w:sz w:val="22"/>
          <w:szCs w:val="22"/>
        </w:rPr>
      </w:pPr>
      <w:r w:rsidRPr="00FB4A05">
        <w:rPr>
          <w:rFonts w:ascii="Arial Narrow" w:hAnsi="Arial Narrow"/>
          <w:sz w:val="22"/>
          <w:szCs w:val="22"/>
        </w:rPr>
        <w:t>čestne prehlásiť, že spĺňa požiadavky stanovené v bode 2</w:t>
      </w:r>
      <w:r w:rsidR="00716738" w:rsidRPr="00FB4A05">
        <w:rPr>
          <w:rFonts w:ascii="Arial Narrow" w:hAnsi="Arial Narrow"/>
          <w:sz w:val="22"/>
          <w:szCs w:val="22"/>
        </w:rPr>
        <w:t>2.5</w:t>
      </w:r>
      <w:r w:rsidRPr="00FB4A05">
        <w:rPr>
          <w:rFonts w:ascii="Arial Narrow" w:hAnsi="Arial Narrow"/>
          <w:sz w:val="22"/>
          <w:szCs w:val="22"/>
        </w:rPr>
        <w:t xml:space="preserve"> </w:t>
      </w:r>
      <w:r w:rsidR="00716738" w:rsidRPr="00FB4A05">
        <w:rPr>
          <w:rFonts w:ascii="Arial Narrow" w:hAnsi="Arial Narrow"/>
          <w:sz w:val="22"/>
          <w:szCs w:val="22"/>
        </w:rPr>
        <w:t xml:space="preserve">výzvy </w:t>
      </w:r>
      <w:r w:rsidRPr="00FB4A05">
        <w:rPr>
          <w:rFonts w:ascii="Arial Narrow" w:hAnsi="Arial Narrow"/>
          <w:sz w:val="22"/>
          <w:szCs w:val="22"/>
        </w:rPr>
        <w:t xml:space="preserve">a neexistuje dôvod podľa daného bodu </w:t>
      </w:r>
      <w:r w:rsidR="00716738" w:rsidRPr="00FB4A05">
        <w:rPr>
          <w:rFonts w:ascii="Arial Narrow" w:hAnsi="Arial Narrow"/>
          <w:sz w:val="22"/>
          <w:szCs w:val="22"/>
        </w:rPr>
        <w:t>výzvy</w:t>
      </w:r>
      <w:r w:rsidRPr="00FB4A05">
        <w:rPr>
          <w:rFonts w:ascii="Arial Narrow" w:hAnsi="Arial Narrow"/>
          <w:sz w:val="22"/>
          <w:szCs w:val="22"/>
        </w:rPr>
        <w:t>, pre ktorý by verejný obstarávateľ nemohol uzatvoriť s ním zmluvu.</w:t>
      </w:r>
    </w:p>
    <w:p w14:paraId="12D887DF" w14:textId="77777777" w:rsidR="00FC26F2" w:rsidRPr="00FB4A05" w:rsidRDefault="00FC26F2" w:rsidP="001D6180">
      <w:pPr>
        <w:pStyle w:val="Odsekzoznamu"/>
        <w:numPr>
          <w:ilvl w:val="1"/>
          <w:numId w:val="1"/>
        </w:numPr>
        <w:spacing w:line="276" w:lineRule="auto"/>
        <w:ind w:left="709" w:hanging="703"/>
        <w:jc w:val="both"/>
        <w:rPr>
          <w:rFonts w:ascii="Arial Narrow" w:hAnsi="Arial Narrow"/>
          <w:sz w:val="22"/>
          <w:szCs w:val="22"/>
        </w:rPr>
      </w:pPr>
      <w:r w:rsidRPr="00FB4A05">
        <w:rPr>
          <w:rFonts w:ascii="Arial Narrow" w:hAnsi="Arial Narrow"/>
          <w:sz w:val="22"/>
          <w:szCs w:val="22"/>
        </w:rPr>
        <w:t xml:space="preserve">Verejný obstarávateľ nesmie uzavrieť zmluvu s uchádzačom, ktorý má povinnosť zapisovať sa do registra partnerov verejného sektora podľa zákona  č. 315/2016 Z. z. o registri partnerov verejného sektora a o zmene </w:t>
      </w:r>
      <w:r w:rsidRPr="00FB4A05">
        <w:rPr>
          <w:rFonts w:ascii="Arial Narrow" w:hAnsi="Arial Narrow"/>
          <w:sz w:val="22"/>
          <w:szCs w:val="22"/>
        </w:rPr>
        <w:lastRenderedPageBreak/>
        <w:t>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FB4A05" w:rsidRDefault="00376264" w:rsidP="008A38F0">
      <w:pPr>
        <w:autoSpaceDE w:val="0"/>
        <w:autoSpaceDN w:val="0"/>
        <w:adjustRightInd w:val="0"/>
        <w:spacing w:line="276" w:lineRule="auto"/>
        <w:jc w:val="both"/>
        <w:rPr>
          <w:rFonts w:ascii="Arial Narrow" w:hAnsi="Arial Narrow"/>
          <w:b/>
          <w:color w:val="000000"/>
          <w:sz w:val="22"/>
          <w:szCs w:val="22"/>
        </w:rPr>
      </w:pPr>
    </w:p>
    <w:p w14:paraId="575EC725" w14:textId="77777777" w:rsidR="009C6825" w:rsidRPr="00FB4A05"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sz w:val="22"/>
          <w:szCs w:val="22"/>
        </w:rPr>
      </w:pPr>
      <w:bookmarkStart w:id="22" w:name="_Toc488059691"/>
      <w:r w:rsidRPr="00FB4A05">
        <w:rPr>
          <w:rFonts w:ascii="Arial Narrow" w:hAnsi="Arial Narrow"/>
          <w:bCs/>
          <w:color w:val="2F5496" w:themeColor="accent1" w:themeShade="BF"/>
          <w:sz w:val="22"/>
          <w:szCs w:val="22"/>
        </w:rPr>
        <w:t>Subdodávatelia</w:t>
      </w:r>
      <w:bookmarkEnd w:id="22"/>
    </w:p>
    <w:p w14:paraId="6A0AC76E" w14:textId="77777777" w:rsidR="005914D9" w:rsidRPr="00FB4A05" w:rsidRDefault="009C6825" w:rsidP="008A38F0">
      <w:pPr>
        <w:autoSpaceDE w:val="0"/>
        <w:autoSpaceDN w:val="0"/>
        <w:adjustRightInd w:val="0"/>
        <w:spacing w:line="276" w:lineRule="auto"/>
        <w:jc w:val="both"/>
        <w:rPr>
          <w:rFonts w:ascii="Arial Narrow" w:eastAsia="TimesNewRomanPSMT" w:hAnsi="Arial Narrow"/>
          <w:strike/>
          <w:color w:val="000000"/>
          <w:sz w:val="22"/>
          <w:szCs w:val="22"/>
        </w:rPr>
      </w:pPr>
      <w:r w:rsidRPr="00FB4A05">
        <w:rPr>
          <w:rFonts w:ascii="Arial Narrow" w:eastAsia="TimesNewRomanPSMT" w:hAnsi="Arial Narrow"/>
          <w:color w:val="000000"/>
          <w:sz w:val="22"/>
          <w:szCs w:val="22"/>
        </w:rPr>
        <w:t xml:space="preserve">Verejný obstarávateľ </w:t>
      </w:r>
      <w:r w:rsidR="00AF0849" w:rsidRPr="00FB4A05">
        <w:rPr>
          <w:rFonts w:ascii="Arial Narrow" w:eastAsia="TimesNewRomanPSMT" w:hAnsi="Arial Narrow"/>
          <w:color w:val="000000"/>
          <w:sz w:val="22"/>
          <w:szCs w:val="22"/>
        </w:rPr>
        <w:t>umožňuje využitie subdodávateľa/subdodávateľov</w:t>
      </w:r>
      <w:r w:rsidR="007F1D91" w:rsidRPr="00FB4A05">
        <w:rPr>
          <w:rFonts w:ascii="Arial Narrow" w:eastAsia="TimesNewRomanPSMT" w:hAnsi="Arial Narrow"/>
          <w:color w:val="000000"/>
          <w:sz w:val="22"/>
          <w:szCs w:val="22"/>
        </w:rPr>
        <w:t>.</w:t>
      </w:r>
      <w:r w:rsidR="00AF0849" w:rsidRPr="00FB4A05">
        <w:rPr>
          <w:rFonts w:ascii="Arial Narrow" w:eastAsia="TimesNewRomanPSMT" w:hAnsi="Arial Narrow"/>
          <w:color w:val="000000"/>
          <w:sz w:val="22"/>
          <w:szCs w:val="22"/>
        </w:rPr>
        <w:t xml:space="preserve"> </w:t>
      </w:r>
    </w:p>
    <w:p w14:paraId="3A91C3DE"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0513EDA0" w14:textId="77777777" w:rsidR="009C6825" w:rsidRPr="00FB4A05"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sz w:val="22"/>
          <w:szCs w:val="22"/>
        </w:rPr>
      </w:pPr>
      <w:r w:rsidRPr="00FB4A05">
        <w:rPr>
          <w:rFonts w:ascii="Arial Narrow" w:hAnsi="Arial Narrow"/>
          <w:bCs/>
          <w:color w:val="2F5496" w:themeColor="accent1" w:themeShade="BF"/>
          <w:sz w:val="22"/>
          <w:szCs w:val="22"/>
          <w:lang w:val="sk-SK"/>
        </w:rPr>
        <w:t>Záverečné ustanovenia</w:t>
      </w:r>
    </w:p>
    <w:p w14:paraId="688FBBA9"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Verejný obstarávateľ bude pri uskutočňovaní tohto postupu zadávania zákazky postupovať v súlade</w:t>
      </w:r>
      <w:r w:rsidR="00F52846"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s</w:t>
      </w:r>
      <w:r w:rsidRPr="00FB4A05">
        <w:rPr>
          <w:rFonts w:ascii="Arial Narrow" w:hAnsi="Arial Narrow"/>
          <w:color w:val="000000"/>
          <w:sz w:val="22"/>
          <w:szCs w:val="22"/>
        </w:rPr>
        <w:t>o </w:t>
      </w:r>
      <w:r w:rsidR="003D7FF7" w:rsidRPr="00FB4A05">
        <w:rPr>
          <w:rFonts w:ascii="Arial Narrow" w:hAnsi="Arial Narrow"/>
          <w:color w:val="000000"/>
          <w:sz w:val="22"/>
          <w:szCs w:val="22"/>
        </w:rPr>
        <w:t>ZVO</w:t>
      </w:r>
      <w:r w:rsidRPr="00FB4A05">
        <w:rPr>
          <w:rFonts w:ascii="Arial Narrow" w:hAnsi="Arial Narrow"/>
          <w:color w:val="000000"/>
          <w:sz w:val="22"/>
          <w:szCs w:val="22"/>
        </w:rPr>
        <w:t xml:space="preserve">, </w:t>
      </w:r>
      <w:r w:rsidRPr="00FB4A05">
        <w:rPr>
          <w:rFonts w:ascii="Arial Narrow" w:eastAsia="TimesNewRomanPSMT" w:hAnsi="Arial Narrow"/>
          <w:color w:val="000000"/>
          <w:sz w:val="22"/>
          <w:szCs w:val="22"/>
        </w:rPr>
        <w:t>prípadne inými všeobecne záväznými právnymi predpismi. Všetky ostatné informácie, úkony a lehoty sa nachádzajú v</w:t>
      </w:r>
      <w:r w:rsidR="003D7FF7" w:rsidRPr="00FB4A05">
        <w:rPr>
          <w:rFonts w:ascii="Arial Narrow" w:eastAsia="TimesNewRomanPSMT" w:hAnsi="Arial Narrow"/>
          <w:color w:val="000000"/>
          <w:sz w:val="22"/>
          <w:szCs w:val="22"/>
        </w:rPr>
        <w:t xml:space="preserve"> ZVO</w:t>
      </w:r>
      <w:r w:rsidRPr="00FB4A05">
        <w:rPr>
          <w:rFonts w:ascii="Arial Narrow" w:eastAsia="TimesNewRomanPSMT" w:hAnsi="Arial Narrow"/>
          <w:color w:val="000000"/>
          <w:sz w:val="22"/>
          <w:szCs w:val="22"/>
        </w:rPr>
        <w:t>.</w:t>
      </w:r>
    </w:p>
    <w:p w14:paraId="6D1F267F"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5F14C9C0" w14:textId="77777777" w:rsidR="009C6825" w:rsidRPr="00FB4A05"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sz w:val="22"/>
          <w:szCs w:val="22"/>
        </w:rPr>
      </w:pPr>
      <w:bookmarkStart w:id="23" w:name="_Toc488059693"/>
      <w:r w:rsidRPr="00FB4A05">
        <w:rPr>
          <w:rFonts w:ascii="Arial Narrow" w:hAnsi="Arial Narrow"/>
          <w:bCs/>
          <w:color w:val="2F5496" w:themeColor="accent1" w:themeShade="BF"/>
          <w:sz w:val="22"/>
          <w:szCs w:val="22"/>
        </w:rPr>
        <w:t>Prílohy</w:t>
      </w:r>
      <w:bookmarkEnd w:id="23"/>
    </w:p>
    <w:p w14:paraId="3B8CAF14" w14:textId="77777777" w:rsidR="009C6825" w:rsidRPr="00FB4A05" w:rsidRDefault="009C6825" w:rsidP="008A38F0">
      <w:pPr>
        <w:autoSpaceDE w:val="0"/>
        <w:autoSpaceDN w:val="0"/>
        <w:adjustRightInd w:val="0"/>
        <w:spacing w:line="276" w:lineRule="auto"/>
        <w:jc w:val="both"/>
        <w:rPr>
          <w:rFonts w:ascii="Arial Narrow" w:hAnsi="Arial Narrow"/>
          <w:bCs/>
          <w:color w:val="000000"/>
          <w:sz w:val="22"/>
          <w:szCs w:val="22"/>
        </w:rPr>
      </w:pPr>
      <w:r w:rsidRPr="00FB4A05">
        <w:rPr>
          <w:rFonts w:ascii="Arial Narrow" w:hAnsi="Arial Narrow"/>
          <w:bCs/>
          <w:color w:val="000000"/>
          <w:sz w:val="22"/>
          <w:szCs w:val="22"/>
        </w:rPr>
        <w:t>Prílohami k týmto súťažným podkladom</w:t>
      </w:r>
      <w:r w:rsidR="00E126BB" w:rsidRPr="00FB4A05">
        <w:rPr>
          <w:rFonts w:ascii="Arial Narrow" w:hAnsi="Arial Narrow"/>
          <w:bCs/>
          <w:color w:val="000000"/>
          <w:sz w:val="22"/>
          <w:szCs w:val="22"/>
        </w:rPr>
        <w:t xml:space="preserve"> k výzve v rámci DNS</w:t>
      </w:r>
      <w:r w:rsidRPr="00FB4A05">
        <w:rPr>
          <w:rFonts w:ascii="Arial Narrow" w:hAnsi="Arial Narrow"/>
          <w:bCs/>
          <w:color w:val="000000"/>
          <w:sz w:val="22"/>
          <w:szCs w:val="22"/>
        </w:rPr>
        <w:t xml:space="preserve"> sú:</w:t>
      </w:r>
    </w:p>
    <w:p w14:paraId="1F25746D" w14:textId="222418A8" w:rsidR="005B2F76" w:rsidRPr="00FB4A05"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sz w:val="22"/>
          <w:szCs w:val="22"/>
        </w:rPr>
      </w:pPr>
      <w:r w:rsidRPr="00FB4A05">
        <w:rPr>
          <w:rFonts w:ascii="Arial Narrow" w:eastAsia="TimesNewRomanPSMT" w:hAnsi="Arial Narrow"/>
          <w:color w:val="000000"/>
          <w:sz w:val="22"/>
          <w:szCs w:val="22"/>
        </w:rPr>
        <w:t>Príloha č. 1</w:t>
      </w:r>
      <w:r w:rsidR="00413475" w:rsidRPr="00FB4A05">
        <w:rPr>
          <w:rFonts w:ascii="Arial Narrow" w:eastAsia="TimesNewRomanPSMT" w:hAnsi="Arial Narrow"/>
          <w:color w:val="000000"/>
          <w:sz w:val="22"/>
          <w:szCs w:val="22"/>
        </w:rPr>
        <w:t xml:space="preserve">: </w:t>
      </w:r>
      <w:r w:rsidR="006D7653" w:rsidRPr="00FB4A05">
        <w:rPr>
          <w:rFonts w:ascii="Arial Narrow" w:eastAsia="TimesNewRomanPSMT" w:hAnsi="Arial Narrow"/>
          <w:color w:val="000000"/>
          <w:sz w:val="22"/>
          <w:szCs w:val="22"/>
        </w:rPr>
        <w:tab/>
      </w:r>
      <w:r w:rsidR="003E579B" w:rsidRPr="00FB4A05">
        <w:rPr>
          <w:rFonts w:ascii="Arial Narrow" w:eastAsia="TimesNewRomanPSMT" w:hAnsi="Arial Narrow"/>
          <w:color w:val="000000"/>
          <w:sz w:val="22"/>
          <w:szCs w:val="22"/>
        </w:rPr>
        <w:t>Opis predmetu zákazky</w:t>
      </w:r>
      <w:r w:rsidR="00880D7A" w:rsidRPr="00FB4A05">
        <w:rPr>
          <w:rFonts w:ascii="Arial Narrow" w:eastAsia="TimesNewRomanPSMT" w:hAnsi="Arial Narrow"/>
          <w:color w:val="000000"/>
          <w:sz w:val="22"/>
          <w:szCs w:val="22"/>
        </w:rPr>
        <w:t xml:space="preserve"> / V</w:t>
      </w:r>
      <w:r w:rsidR="00C76C31" w:rsidRPr="00FB4A05">
        <w:rPr>
          <w:rFonts w:ascii="Arial Narrow" w:eastAsia="TimesNewRomanPSMT" w:hAnsi="Arial Narrow"/>
          <w:color w:val="000000"/>
          <w:sz w:val="22"/>
          <w:szCs w:val="22"/>
        </w:rPr>
        <w:t>lastný návrh plnenia</w:t>
      </w:r>
    </w:p>
    <w:p w14:paraId="7AF02B1F" w14:textId="77777777" w:rsidR="006D7653" w:rsidRPr="00FB4A05"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sz w:val="22"/>
          <w:szCs w:val="22"/>
        </w:rPr>
      </w:pPr>
      <w:r w:rsidRPr="00FB4A05">
        <w:rPr>
          <w:rFonts w:ascii="Arial Narrow" w:eastAsia="TimesNewRomanPSMT" w:hAnsi="Arial Narrow"/>
          <w:sz w:val="22"/>
          <w:szCs w:val="22"/>
        </w:rPr>
        <w:t xml:space="preserve">Príloha č. 2: </w:t>
      </w:r>
      <w:r w:rsidRPr="00FB4A05">
        <w:rPr>
          <w:rFonts w:ascii="Arial Narrow" w:eastAsia="TimesNewRomanPSMT" w:hAnsi="Arial Narrow"/>
          <w:sz w:val="22"/>
          <w:szCs w:val="22"/>
        </w:rPr>
        <w:tab/>
        <w:t xml:space="preserve">Návrh štruktúrovaného rozpočtu </w:t>
      </w:r>
    </w:p>
    <w:p w14:paraId="6AB346EF" w14:textId="7D7A9104" w:rsidR="00C76C31" w:rsidRPr="00FB4A05"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FB4A05">
        <w:rPr>
          <w:rFonts w:ascii="Arial Narrow" w:eastAsia="TimesNewRomanPSMT" w:hAnsi="Arial Narrow"/>
          <w:sz w:val="22"/>
          <w:szCs w:val="22"/>
        </w:rPr>
        <w:t>Príloha č. 3:</w:t>
      </w:r>
      <w:r w:rsidRPr="00FB4A05">
        <w:rPr>
          <w:rFonts w:ascii="Arial Narrow" w:eastAsia="TimesNewRomanPSMT" w:hAnsi="Arial Narrow"/>
          <w:sz w:val="22"/>
          <w:szCs w:val="22"/>
        </w:rPr>
        <w:tab/>
      </w:r>
      <w:r w:rsidR="00C76C31" w:rsidRPr="00FB4A05">
        <w:rPr>
          <w:rFonts w:ascii="Arial Narrow" w:eastAsia="TimesNewRomanPSMT" w:hAnsi="Arial Narrow"/>
          <w:sz w:val="22"/>
          <w:szCs w:val="22"/>
        </w:rPr>
        <w:t xml:space="preserve">Kritérium  na vyhodnotenie ponúk, pravidlá jeho uplatnenia </w:t>
      </w:r>
    </w:p>
    <w:p w14:paraId="7AB536A2" w14:textId="70863996" w:rsidR="00C76C31" w:rsidRPr="00FB4A05"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FB4A05">
        <w:rPr>
          <w:rFonts w:ascii="Arial Narrow" w:eastAsia="TimesNewRomanPSMT" w:hAnsi="Arial Narrow"/>
          <w:sz w:val="22"/>
          <w:szCs w:val="22"/>
        </w:rPr>
        <w:t>Príloha č. 4:</w:t>
      </w:r>
      <w:r w:rsidRPr="00FB4A05">
        <w:rPr>
          <w:rFonts w:ascii="Arial Narrow" w:eastAsia="TimesNewRomanPSMT" w:hAnsi="Arial Narrow"/>
          <w:sz w:val="22"/>
          <w:szCs w:val="22"/>
        </w:rPr>
        <w:tab/>
        <w:t xml:space="preserve">Návrh zmluvy </w:t>
      </w:r>
    </w:p>
    <w:p w14:paraId="685C189D" w14:textId="657F72A0" w:rsidR="008819B2" w:rsidRPr="00FB4A05"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FB4A05">
        <w:rPr>
          <w:rFonts w:ascii="Arial Narrow" w:eastAsia="TimesNewRomanPSMT" w:hAnsi="Arial Narrow"/>
          <w:sz w:val="22"/>
          <w:szCs w:val="22"/>
        </w:rPr>
        <w:t>Príloha č. 5:</w:t>
      </w:r>
      <w:r w:rsidR="003A54A7" w:rsidRPr="00FB4A05">
        <w:rPr>
          <w:rFonts w:ascii="Arial Narrow" w:eastAsia="TimesNewRomanPSMT" w:hAnsi="Arial Narrow"/>
          <w:sz w:val="22"/>
          <w:szCs w:val="22"/>
        </w:rPr>
        <w:tab/>
        <w:t>Čestné vyhlásenie</w:t>
      </w:r>
      <w:r w:rsidRPr="00FB4A05">
        <w:rPr>
          <w:rFonts w:ascii="Arial Narrow" w:eastAsia="TimesNewRomanPSMT" w:hAnsi="Arial Narrow"/>
          <w:sz w:val="22"/>
          <w:szCs w:val="22"/>
        </w:rPr>
        <w:t xml:space="preserve"> uchádzača</w:t>
      </w:r>
      <w:r w:rsidR="00FA52D0" w:rsidRPr="00FB4A05">
        <w:rPr>
          <w:rFonts w:ascii="Arial Narrow" w:eastAsia="TimesNewRomanPSMT" w:hAnsi="Arial Narrow"/>
          <w:sz w:val="22"/>
          <w:szCs w:val="22"/>
        </w:rPr>
        <w:t>.</w:t>
      </w:r>
      <w:r w:rsidRPr="00FB4A05">
        <w:rPr>
          <w:rFonts w:ascii="Arial Narrow" w:eastAsia="TimesNewRomanPSMT" w:hAnsi="Arial Narrow"/>
          <w:sz w:val="22"/>
          <w:szCs w:val="22"/>
        </w:rPr>
        <w:t xml:space="preserve"> </w:t>
      </w:r>
    </w:p>
    <w:p w14:paraId="7A4FB8EA" w14:textId="47139A87" w:rsidR="003A54A7" w:rsidRPr="00FB4A05" w:rsidRDefault="003A54A7" w:rsidP="003A54A7">
      <w:pPr>
        <w:pStyle w:val="Nadpis2"/>
        <w:rPr>
          <w:sz w:val="22"/>
          <w:szCs w:val="22"/>
          <w:lang w:val="sk-SK" w:eastAsia="cs-CZ"/>
        </w:rPr>
      </w:pPr>
    </w:p>
    <w:p w14:paraId="14FDCFB4" w14:textId="77777777" w:rsidR="003027C4" w:rsidRPr="00FB4A05"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sz w:val="22"/>
          <w:szCs w:val="22"/>
        </w:rPr>
      </w:pPr>
    </w:p>
    <w:sectPr w:rsidR="003027C4" w:rsidRPr="00FB4A05"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50FDB" w14:textId="77777777" w:rsidR="00975734" w:rsidRDefault="00975734">
      <w:r>
        <w:separator/>
      </w:r>
    </w:p>
  </w:endnote>
  <w:endnote w:type="continuationSeparator" w:id="0">
    <w:p w14:paraId="5B43B0D6" w14:textId="77777777" w:rsidR="00975734" w:rsidRDefault="00975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9A3F" w14:textId="35F212D7" w:rsidR="00312F97" w:rsidRPr="0094000C" w:rsidRDefault="00BC3176" w:rsidP="00312F97">
    <w:pPr>
      <w:pStyle w:val="Pta"/>
      <w:rPr>
        <w:rFonts w:ascii="Arial Narrow" w:hAnsi="Arial Narrow"/>
        <w:color w:val="333333"/>
        <w:sz w:val="20"/>
        <w:szCs w:val="21"/>
        <w:shd w:val="clear" w:color="auto" w:fill="FFFFFF"/>
        <w:lang w:val="sk-SK"/>
      </w:rPr>
    </w:pPr>
    <w:r w:rsidRPr="009546F1">
      <w:rPr>
        <w:rFonts w:ascii="Arial Narrow" w:hAnsi="Arial Narrow"/>
        <w:color w:val="808080" w:themeColor="background1" w:themeShade="80"/>
        <w:sz w:val="20"/>
        <w:szCs w:val="21"/>
        <w:shd w:val="clear" w:color="auto" w:fill="FFFFFF"/>
        <w:lang w:val="sk-SK"/>
      </w:rPr>
      <w:t xml:space="preserve">Digitálne videokamery a </w:t>
    </w:r>
    <w:proofErr w:type="spellStart"/>
    <w:r w:rsidRPr="009546F1">
      <w:rPr>
        <w:rFonts w:ascii="Arial Narrow" w:hAnsi="Arial Narrow"/>
        <w:color w:val="808080" w:themeColor="background1" w:themeShade="80"/>
        <w:sz w:val="20"/>
        <w:szCs w:val="21"/>
        <w:shd w:val="clear" w:color="auto" w:fill="FFFFFF"/>
        <w:lang w:val="sk-SK"/>
      </w:rPr>
      <w:t>outdoorové</w:t>
    </w:r>
    <w:proofErr w:type="spellEnd"/>
    <w:r w:rsidRPr="009546F1">
      <w:rPr>
        <w:rFonts w:ascii="Arial Narrow" w:hAnsi="Arial Narrow"/>
        <w:color w:val="808080" w:themeColor="background1" w:themeShade="80"/>
        <w:sz w:val="20"/>
        <w:szCs w:val="21"/>
        <w:shd w:val="clear" w:color="auto" w:fill="FFFFFF"/>
        <w:lang w:val="sk-SK"/>
      </w:rPr>
      <w:t xml:space="preserve"> kamery</w:t>
    </w:r>
    <w:r w:rsidR="00312F97" w:rsidRPr="00312F97">
      <w:rPr>
        <w:sz w:val="22"/>
        <w:szCs w:val="22"/>
      </w:rPr>
      <w:tab/>
    </w:r>
    <w:r w:rsidR="00312F97" w:rsidRPr="003827BF">
      <w:rPr>
        <w:sz w:val="20"/>
        <w:szCs w:val="22"/>
      </w:rPr>
      <w:fldChar w:fldCharType="begin"/>
    </w:r>
    <w:r w:rsidR="00312F97" w:rsidRPr="003827BF">
      <w:rPr>
        <w:sz w:val="20"/>
        <w:szCs w:val="22"/>
      </w:rPr>
      <w:instrText>PAGE   \* MERGEFORMAT</w:instrText>
    </w:r>
    <w:r w:rsidR="00312F97" w:rsidRPr="003827BF">
      <w:rPr>
        <w:sz w:val="20"/>
        <w:szCs w:val="22"/>
      </w:rPr>
      <w:fldChar w:fldCharType="separate"/>
    </w:r>
    <w:r w:rsidR="009546F1" w:rsidRPr="009546F1">
      <w:rPr>
        <w:noProof/>
        <w:sz w:val="20"/>
        <w:szCs w:val="22"/>
        <w:lang w:val="sk-SK"/>
      </w:rPr>
      <w:t>7</w:t>
    </w:r>
    <w:r w:rsidR="00312F97" w:rsidRPr="003827BF">
      <w:rPr>
        <w:sz w:val="20"/>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BEA80" w14:textId="77777777" w:rsidR="00975734" w:rsidRDefault="00975734">
      <w:r>
        <w:separator/>
      </w:r>
    </w:p>
  </w:footnote>
  <w:footnote w:type="continuationSeparator" w:id="0">
    <w:p w14:paraId="3318636A" w14:textId="77777777" w:rsidR="00975734" w:rsidRDefault="00975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Pr="009546F1" w:rsidRDefault="002F294B">
    <w:pPr>
      <w:pStyle w:val="Hlavika"/>
      <w:rPr>
        <w:color w:val="BFBFBF" w:themeColor="background1" w:themeShade="B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49801A9"/>
    <w:multiLevelType w:val="hybridMultilevel"/>
    <w:tmpl w:val="ABBE3E7A"/>
    <w:lvl w:ilvl="0" w:tplc="041B0017">
      <w:start w:val="1"/>
      <w:numFmt w:val="lowerLetter"/>
      <w:lvlText w:val="%1)"/>
      <w:lvlJc w:val="left"/>
      <w:pPr>
        <w:ind w:left="1427" w:hanging="360"/>
      </w:pPr>
      <w:rPr>
        <w:rFonts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9"/>
  </w:num>
  <w:num w:numId="15">
    <w:abstractNumId w:val="15"/>
  </w:num>
  <w:num w:numId="16">
    <w:abstractNumId w:val="17"/>
  </w:num>
  <w:num w:numId="17">
    <w:abstractNumId w:val="3"/>
  </w:num>
  <w:num w:numId="18">
    <w:abstractNumId w:val="7"/>
  </w:num>
  <w:num w:numId="19">
    <w:abstractNumId w:val="11"/>
  </w:num>
  <w:num w:numId="20">
    <w:abstractNumId w:val="20"/>
  </w:num>
  <w:num w:numId="21">
    <w:abstractNumId w:val="4"/>
  </w:num>
  <w:num w:numId="22">
    <w:abstractNumId w:val="9"/>
  </w:num>
  <w:num w:numId="23">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3CA3"/>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0F5A"/>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19D"/>
    <w:rsid w:val="000A380E"/>
    <w:rsid w:val="000A44F4"/>
    <w:rsid w:val="000A52E7"/>
    <w:rsid w:val="000A54A6"/>
    <w:rsid w:val="000A5CAE"/>
    <w:rsid w:val="000A5FC0"/>
    <w:rsid w:val="000A64C1"/>
    <w:rsid w:val="000A67AA"/>
    <w:rsid w:val="000A7466"/>
    <w:rsid w:val="000B0105"/>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5EB"/>
    <w:rsid w:val="000B7C9E"/>
    <w:rsid w:val="000C0033"/>
    <w:rsid w:val="000C0B2A"/>
    <w:rsid w:val="000C0FCE"/>
    <w:rsid w:val="000C1F5C"/>
    <w:rsid w:val="000C2272"/>
    <w:rsid w:val="000C330A"/>
    <w:rsid w:val="000C3577"/>
    <w:rsid w:val="000C3B18"/>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5C27"/>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0E8B"/>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6D"/>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275"/>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669"/>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180"/>
    <w:rsid w:val="001D6E79"/>
    <w:rsid w:val="001D750F"/>
    <w:rsid w:val="001D79FC"/>
    <w:rsid w:val="001E0574"/>
    <w:rsid w:val="001E0A48"/>
    <w:rsid w:val="001E0F54"/>
    <w:rsid w:val="001E18E1"/>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0B38"/>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175"/>
    <w:rsid w:val="002B0E3C"/>
    <w:rsid w:val="002B0EC4"/>
    <w:rsid w:val="002B101D"/>
    <w:rsid w:val="002B18A0"/>
    <w:rsid w:val="002B1960"/>
    <w:rsid w:val="002B291A"/>
    <w:rsid w:val="002B35E8"/>
    <w:rsid w:val="002B423D"/>
    <w:rsid w:val="002B4A4C"/>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9B4"/>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5B7C"/>
    <w:rsid w:val="003064E6"/>
    <w:rsid w:val="003065CD"/>
    <w:rsid w:val="00306C70"/>
    <w:rsid w:val="00306DAD"/>
    <w:rsid w:val="00307240"/>
    <w:rsid w:val="00307785"/>
    <w:rsid w:val="003102C3"/>
    <w:rsid w:val="00310C67"/>
    <w:rsid w:val="00310D28"/>
    <w:rsid w:val="00312558"/>
    <w:rsid w:val="003129C5"/>
    <w:rsid w:val="00312C85"/>
    <w:rsid w:val="00312F97"/>
    <w:rsid w:val="00314E76"/>
    <w:rsid w:val="00315106"/>
    <w:rsid w:val="0031549D"/>
    <w:rsid w:val="00315AC9"/>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7BF"/>
    <w:rsid w:val="00382AF8"/>
    <w:rsid w:val="0038396C"/>
    <w:rsid w:val="003840DA"/>
    <w:rsid w:val="003841AD"/>
    <w:rsid w:val="0038446F"/>
    <w:rsid w:val="00384D85"/>
    <w:rsid w:val="00385C76"/>
    <w:rsid w:val="00386EC1"/>
    <w:rsid w:val="0038762A"/>
    <w:rsid w:val="00387A1A"/>
    <w:rsid w:val="003909E8"/>
    <w:rsid w:val="00390C51"/>
    <w:rsid w:val="00390EAD"/>
    <w:rsid w:val="003910C4"/>
    <w:rsid w:val="00391E39"/>
    <w:rsid w:val="0039223E"/>
    <w:rsid w:val="0039316C"/>
    <w:rsid w:val="00395156"/>
    <w:rsid w:val="0039612F"/>
    <w:rsid w:val="003961F5"/>
    <w:rsid w:val="00397665"/>
    <w:rsid w:val="003A0038"/>
    <w:rsid w:val="003A07B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332"/>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658"/>
    <w:rsid w:val="003E1D8B"/>
    <w:rsid w:val="003E26B2"/>
    <w:rsid w:val="003E2B66"/>
    <w:rsid w:val="003E3273"/>
    <w:rsid w:val="003E4B0B"/>
    <w:rsid w:val="003E579B"/>
    <w:rsid w:val="003E63E0"/>
    <w:rsid w:val="003E779E"/>
    <w:rsid w:val="003F0799"/>
    <w:rsid w:val="003F0AC8"/>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8BC"/>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1201"/>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A768B"/>
    <w:rsid w:val="004B0774"/>
    <w:rsid w:val="004B100F"/>
    <w:rsid w:val="004B1498"/>
    <w:rsid w:val="004B1997"/>
    <w:rsid w:val="004B201E"/>
    <w:rsid w:val="004B2034"/>
    <w:rsid w:val="004B23DC"/>
    <w:rsid w:val="004B2A2B"/>
    <w:rsid w:val="004B2D86"/>
    <w:rsid w:val="004B5C71"/>
    <w:rsid w:val="004B63A4"/>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DE9"/>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1C2"/>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731"/>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6814"/>
    <w:rsid w:val="00566CFC"/>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171"/>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3CCC"/>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1C6"/>
    <w:rsid w:val="0060724F"/>
    <w:rsid w:val="00610521"/>
    <w:rsid w:val="006108C0"/>
    <w:rsid w:val="006108C4"/>
    <w:rsid w:val="006110A5"/>
    <w:rsid w:val="0061111B"/>
    <w:rsid w:val="00611673"/>
    <w:rsid w:val="006119DE"/>
    <w:rsid w:val="00612589"/>
    <w:rsid w:val="00613390"/>
    <w:rsid w:val="0061351E"/>
    <w:rsid w:val="00613D0B"/>
    <w:rsid w:val="00613D4B"/>
    <w:rsid w:val="0061541C"/>
    <w:rsid w:val="006173D8"/>
    <w:rsid w:val="006175A6"/>
    <w:rsid w:val="00617CF9"/>
    <w:rsid w:val="00617F72"/>
    <w:rsid w:val="00621053"/>
    <w:rsid w:val="00621A1F"/>
    <w:rsid w:val="0062226A"/>
    <w:rsid w:val="00623285"/>
    <w:rsid w:val="0062391C"/>
    <w:rsid w:val="00624C92"/>
    <w:rsid w:val="00625BE9"/>
    <w:rsid w:val="00626D1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3F67"/>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44DF"/>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61D8"/>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354"/>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29DF"/>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2CCD"/>
    <w:rsid w:val="0070319E"/>
    <w:rsid w:val="00704A6C"/>
    <w:rsid w:val="00705550"/>
    <w:rsid w:val="00705643"/>
    <w:rsid w:val="00705871"/>
    <w:rsid w:val="00705BEE"/>
    <w:rsid w:val="007062C1"/>
    <w:rsid w:val="00706E4B"/>
    <w:rsid w:val="00706E85"/>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47B08"/>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69D3"/>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553"/>
    <w:rsid w:val="007E37CF"/>
    <w:rsid w:val="007E38F0"/>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5E2"/>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08E"/>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46B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2A4C"/>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06FDC"/>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00C"/>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0603"/>
    <w:rsid w:val="00950AE3"/>
    <w:rsid w:val="009528EF"/>
    <w:rsid w:val="00953137"/>
    <w:rsid w:val="0095318A"/>
    <w:rsid w:val="00953C78"/>
    <w:rsid w:val="009546F1"/>
    <w:rsid w:val="009549B9"/>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5734"/>
    <w:rsid w:val="00976448"/>
    <w:rsid w:val="00976C29"/>
    <w:rsid w:val="009772E4"/>
    <w:rsid w:val="00977D7D"/>
    <w:rsid w:val="009802F4"/>
    <w:rsid w:val="00980BEC"/>
    <w:rsid w:val="00980E0C"/>
    <w:rsid w:val="00980EFA"/>
    <w:rsid w:val="00982A5B"/>
    <w:rsid w:val="00983583"/>
    <w:rsid w:val="0098367A"/>
    <w:rsid w:val="00984ADC"/>
    <w:rsid w:val="00984CFC"/>
    <w:rsid w:val="009852B4"/>
    <w:rsid w:val="009855EE"/>
    <w:rsid w:val="00985FE4"/>
    <w:rsid w:val="0098654C"/>
    <w:rsid w:val="00990905"/>
    <w:rsid w:val="009912E6"/>
    <w:rsid w:val="00991B4F"/>
    <w:rsid w:val="00991FE2"/>
    <w:rsid w:val="00992BC1"/>
    <w:rsid w:val="00993A42"/>
    <w:rsid w:val="00993A44"/>
    <w:rsid w:val="00993C94"/>
    <w:rsid w:val="00993CA4"/>
    <w:rsid w:val="0099493A"/>
    <w:rsid w:val="009957D8"/>
    <w:rsid w:val="009962D3"/>
    <w:rsid w:val="0099673F"/>
    <w:rsid w:val="00996952"/>
    <w:rsid w:val="0099709B"/>
    <w:rsid w:val="009976C7"/>
    <w:rsid w:val="009A0277"/>
    <w:rsid w:val="009A1B39"/>
    <w:rsid w:val="009A1FE6"/>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6F91"/>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170"/>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3F0"/>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1CA3"/>
    <w:rsid w:val="00A92066"/>
    <w:rsid w:val="00A9282F"/>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94F"/>
    <w:rsid w:val="00AA3FEB"/>
    <w:rsid w:val="00AA3FF8"/>
    <w:rsid w:val="00AA4222"/>
    <w:rsid w:val="00AA5ABB"/>
    <w:rsid w:val="00AA6530"/>
    <w:rsid w:val="00AA7EA6"/>
    <w:rsid w:val="00AB2592"/>
    <w:rsid w:val="00AB3144"/>
    <w:rsid w:val="00AB3831"/>
    <w:rsid w:val="00AB38D0"/>
    <w:rsid w:val="00AB4127"/>
    <w:rsid w:val="00AB62D1"/>
    <w:rsid w:val="00AB64FE"/>
    <w:rsid w:val="00AB7165"/>
    <w:rsid w:val="00AB7288"/>
    <w:rsid w:val="00AC0C1E"/>
    <w:rsid w:val="00AC0CF8"/>
    <w:rsid w:val="00AC0F91"/>
    <w:rsid w:val="00AC206C"/>
    <w:rsid w:val="00AC20D0"/>
    <w:rsid w:val="00AC2DA4"/>
    <w:rsid w:val="00AC35D7"/>
    <w:rsid w:val="00AC366F"/>
    <w:rsid w:val="00AC4068"/>
    <w:rsid w:val="00AC5219"/>
    <w:rsid w:val="00AC5302"/>
    <w:rsid w:val="00AC60B0"/>
    <w:rsid w:val="00AC612E"/>
    <w:rsid w:val="00AC68A5"/>
    <w:rsid w:val="00AC697A"/>
    <w:rsid w:val="00AC6FCD"/>
    <w:rsid w:val="00AC7ACA"/>
    <w:rsid w:val="00AD19AB"/>
    <w:rsid w:val="00AD29C6"/>
    <w:rsid w:val="00AD3ABE"/>
    <w:rsid w:val="00AD3D90"/>
    <w:rsid w:val="00AD3E7A"/>
    <w:rsid w:val="00AD416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3C2"/>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7A7"/>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17A9"/>
    <w:rsid w:val="00BB2565"/>
    <w:rsid w:val="00BB418A"/>
    <w:rsid w:val="00BB4989"/>
    <w:rsid w:val="00BB4C56"/>
    <w:rsid w:val="00BB63BD"/>
    <w:rsid w:val="00BB6EF8"/>
    <w:rsid w:val="00BB7720"/>
    <w:rsid w:val="00BC0930"/>
    <w:rsid w:val="00BC12F2"/>
    <w:rsid w:val="00BC16D0"/>
    <w:rsid w:val="00BC1B30"/>
    <w:rsid w:val="00BC266D"/>
    <w:rsid w:val="00BC3176"/>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460"/>
    <w:rsid w:val="00BE3D65"/>
    <w:rsid w:val="00BE469C"/>
    <w:rsid w:val="00BE50E1"/>
    <w:rsid w:val="00BE6284"/>
    <w:rsid w:val="00BE72F5"/>
    <w:rsid w:val="00BE7612"/>
    <w:rsid w:val="00BF17EC"/>
    <w:rsid w:val="00BF209C"/>
    <w:rsid w:val="00BF21EE"/>
    <w:rsid w:val="00BF2EE2"/>
    <w:rsid w:val="00BF3E8C"/>
    <w:rsid w:val="00BF40CD"/>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3762"/>
    <w:rsid w:val="00C24A37"/>
    <w:rsid w:val="00C24C86"/>
    <w:rsid w:val="00C25506"/>
    <w:rsid w:val="00C25581"/>
    <w:rsid w:val="00C257A6"/>
    <w:rsid w:val="00C25D0E"/>
    <w:rsid w:val="00C26936"/>
    <w:rsid w:val="00C26BDB"/>
    <w:rsid w:val="00C2703D"/>
    <w:rsid w:val="00C273BA"/>
    <w:rsid w:val="00C30201"/>
    <w:rsid w:val="00C30E3D"/>
    <w:rsid w:val="00C31E83"/>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67F"/>
    <w:rsid w:val="00C45B64"/>
    <w:rsid w:val="00C46F7D"/>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4FC7"/>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506"/>
    <w:rsid w:val="00CC787F"/>
    <w:rsid w:val="00CD0E58"/>
    <w:rsid w:val="00CD1202"/>
    <w:rsid w:val="00CD12BB"/>
    <w:rsid w:val="00CD1331"/>
    <w:rsid w:val="00CD233C"/>
    <w:rsid w:val="00CD2C9A"/>
    <w:rsid w:val="00CD2D38"/>
    <w:rsid w:val="00CD3155"/>
    <w:rsid w:val="00CD45C6"/>
    <w:rsid w:val="00CD5BF4"/>
    <w:rsid w:val="00CD6108"/>
    <w:rsid w:val="00CD6A47"/>
    <w:rsid w:val="00CD7CFC"/>
    <w:rsid w:val="00CE09C2"/>
    <w:rsid w:val="00CE232F"/>
    <w:rsid w:val="00CE23CC"/>
    <w:rsid w:val="00CE34F2"/>
    <w:rsid w:val="00CE39BA"/>
    <w:rsid w:val="00CE4595"/>
    <w:rsid w:val="00CE4AAE"/>
    <w:rsid w:val="00CE4DF0"/>
    <w:rsid w:val="00CE4F01"/>
    <w:rsid w:val="00CE4F5C"/>
    <w:rsid w:val="00CE5557"/>
    <w:rsid w:val="00CE5B78"/>
    <w:rsid w:val="00CE60FE"/>
    <w:rsid w:val="00CE7309"/>
    <w:rsid w:val="00CE744B"/>
    <w:rsid w:val="00CE7FC0"/>
    <w:rsid w:val="00CF12D6"/>
    <w:rsid w:val="00CF3215"/>
    <w:rsid w:val="00CF3EBA"/>
    <w:rsid w:val="00CF5B99"/>
    <w:rsid w:val="00CF7E81"/>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647A"/>
    <w:rsid w:val="00D108E9"/>
    <w:rsid w:val="00D11531"/>
    <w:rsid w:val="00D11FBC"/>
    <w:rsid w:val="00D1220C"/>
    <w:rsid w:val="00D1295D"/>
    <w:rsid w:val="00D12E97"/>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4170"/>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34D9"/>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87C"/>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87B34"/>
    <w:rsid w:val="00D90316"/>
    <w:rsid w:val="00D9171F"/>
    <w:rsid w:val="00D9193A"/>
    <w:rsid w:val="00D9206F"/>
    <w:rsid w:val="00D92096"/>
    <w:rsid w:val="00D92908"/>
    <w:rsid w:val="00D92E5C"/>
    <w:rsid w:val="00D932A0"/>
    <w:rsid w:val="00D93438"/>
    <w:rsid w:val="00D9355E"/>
    <w:rsid w:val="00D937F6"/>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17D9"/>
    <w:rsid w:val="00DC28A0"/>
    <w:rsid w:val="00DC2B51"/>
    <w:rsid w:val="00DC2CFD"/>
    <w:rsid w:val="00DC346B"/>
    <w:rsid w:val="00DC4C2D"/>
    <w:rsid w:val="00DC5CD4"/>
    <w:rsid w:val="00DC5CF2"/>
    <w:rsid w:val="00DC6CF8"/>
    <w:rsid w:val="00DC7FFA"/>
    <w:rsid w:val="00DD3558"/>
    <w:rsid w:val="00DD38E4"/>
    <w:rsid w:val="00DD3B1E"/>
    <w:rsid w:val="00DD3F90"/>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0917"/>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0205"/>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05B"/>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97"/>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6C7"/>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211"/>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E1F"/>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32B"/>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8A7"/>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52D0"/>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3B19"/>
    <w:rsid w:val="00FB4793"/>
    <w:rsid w:val="00FB4A05"/>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881"/>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 w:type="character" w:customStyle="1" w:styleId="UnresolvedMention">
    <w:name w:val="Unresolved Mention"/>
    <w:basedOn w:val="Predvolenpsmoodseku"/>
    <w:uiPriority w:val="99"/>
    <w:semiHidden/>
    <w:unhideWhenUsed/>
    <w:rsid w:val="00E109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81791566">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374116168">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1980912154">
      <w:bodyDiv w:val="1"/>
      <w:marLeft w:val="0"/>
      <w:marRight w:val="0"/>
      <w:marTop w:val="0"/>
      <w:marBottom w:val="0"/>
      <w:divBdr>
        <w:top w:val="none" w:sz="0" w:space="0" w:color="auto"/>
        <w:left w:val="none" w:sz="0" w:space="0" w:color="auto"/>
        <w:bottom w:val="none" w:sz="0" w:space="0" w:color="auto"/>
        <w:right w:val="none" w:sz="0" w:space="0" w:color="auto"/>
      </w:divBdr>
    </w:div>
    <w:div w:id="2032338065">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717998">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56248/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estnik-a-registre/vestnik/oznamenie/detail/466448?cHash=5337eb8dfe2bd20fdd3da8fe48d17db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8656/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635B1-76AE-40B0-BA0A-B5ED1CFD9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40</TotalTime>
  <Pages>8</Pages>
  <Words>3129</Words>
  <Characters>17840</Characters>
  <Application>Microsoft Office Word</Application>
  <DocSecurity>0</DocSecurity>
  <Lines>148</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20928</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18</cp:revision>
  <cp:lastPrinted>2024-08-23T09:00:00Z</cp:lastPrinted>
  <dcterms:created xsi:type="dcterms:W3CDTF">2023-11-29T09:59:00Z</dcterms:created>
  <dcterms:modified xsi:type="dcterms:W3CDTF">2024-09-11T08:42:00Z</dcterms:modified>
</cp:coreProperties>
</file>