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723A1EF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D0839F2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A3D6E0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B7720AB" w14:textId="77777777" w:rsidR="00916821" w:rsidRPr="00474536" w:rsidRDefault="00916821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 xml:space="preserve">(Nazwa i adres </w:t>
      </w:r>
      <w:r w:rsidR="00A04FB0" w:rsidRPr="00474536">
        <w:rPr>
          <w:rFonts w:ascii="Cambria" w:hAnsi="Cambria" w:cs="Arial"/>
          <w:bCs/>
          <w:sz w:val="18"/>
          <w:szCs w:val="22"/>
        </w:rPr>
        <w:t>W</w:t>
      </w:r>
      <w:r w:rsidRPr="00474536">
        <w:rPr>
          <w:rFonts w:ascii="Cambria" w:hAnsi="Cambria" w:cs="Arial"/>
          <w:bCs/>
          <w:sz w:val="18"/>
          <w:szCs w:val="22"/>
        </w:rPr>
        <w:t>ykonawcy)</w:t>
      </w:r>
    </w:p>
    <w:p w14:paraId="542D4365" w14:textId="77777777" w:rsidR="00CD4B8E" w:rsidRPr="00474536" w:rsidRDefault="00CD4B8E" w:rsidP="00916821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0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677F5C85" w14:textId="77777777" w:rsidR="00CD4B8E" w:rsidRPr="00474536" w:rsidRDefault="00CD4B8E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14:paraId="1C0D4A90" w14:textId="77777777" w:rsidR="00A04FB0" w:rsidRPr="00474536" w:rsidRDefault="00A04FB0" w:rsidP="00A04FB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44F22D89" w14:textId="77777777" w:rsidR="00A04FB0" w:rsidRPr="00474536" w:rsidRDefault="00A04FB0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0"/>
    <w:p w14:paraId="19C9B597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6A482D02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14:paraId="6DF386AE" w14:textId="77777777" w:rsidR="00474536" w:rsidRPr="00474536" w:rsidRDefault="00474536" w:rsidP="00474536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3282C310" w14:textId="77777777" w:rsidR="00474536" w:rsidRPr="00474536" w:rsidRDefault="00474536" w:rsidP="00474536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14:paraId="5D820E68" w14:textId="77777777" w:rsidR="00474536" w:rsidRDefault="00474536" w:rsidP="00A04FB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FA490" w14:textId="77777777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3092106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044AE8E" w14:textId="77777777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45E97373" w14:textId="77777777" w:rsidR="00E81589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7FED1E7" w14:textId="77777777" w:rsidR="007A5DD6" w:rsidRPr="007A5DD6" w:rsidRDefault="00E81589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7A5DD6"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75C75D90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7C5D448F" w14:textId="77777777" w:rsidR="007A5DD6" w:rsidRPr="007A5DD6" w:rsidRDefault="007A5DD6" w:rsidP="00E81589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14:paraId="211C2DD8" w14:textId="77777777" w:rsidR="00913F5B" w:rsidRPr="00BB7ACB" w:rsidRDefault="007A5DD6" w:rsidP="000C37E1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14:paraId="51176FBD" w14:textId="77777777" w:rsidR="00916821" w:rsidRPr="00EB5DE3" w:rsidRDefault="00916821" w:rsidP="002E17A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268F50" w14:textId="77777777" w:rsidR="00916821" w:rsidRPr="00810DBC" w:rsidRDefault="00810DBC" w:rsidP="00810DBC">
      <w:pPr>
        <w:jc w:val="both"/>
        <w:rPr>
          <w:rFonts w:ascii="Cambria" w:hAnsi="Cambria" w:cs="Arial"/>
          <w:b/>
          <w:i/>
          <w:sz w:val="22"/>
          <w:szCs w:val="22"/>
        </w:rPr>
      </w:pPr>
      <w:r w:rsidRPr="00810DBC">
        <w:rPr>
          <w:rFonts w:ascii="Cambria" w:hAnsi="Cambria" w:cs="Arial"/>
          <w:bCs/>
          <w:sz w:val="22"/>
          <w:szCs w:val="22"/>
        </w:rPr>
        <w:t>Odpowiadając na ogłoszenie</w:t>
      </w:r>
      <w:r w:rsidRPr="00810DBC">
        <w:rPr>
          <w:rFonts w:ascii="Cambria" w:hAnsi="Cambria" w:cs="Arial"/>
          <w:sz w:val="22"/>
          <w:szCs w:val="22"/>
        </w:rPr>
        <w:t xml:space="preserve"> </w:t>
      </w:r>
      <w:r w:rsidRPr="00810DBC">
        <w:rPr>
          <w:rFonts w:ascii="Cambria" w:hAnsi="Cambria" w:cs="Arial"/>
          <w:bCs/>
          <w:sz w:val="22"/>
          <w:szCs w:val="22"/>
        </w:rPr>
        <w:t>w postępowaniu prowadzonym w trybie podstawowym wariant I  na</w:t>
      </w:r>
      <w:r w:rsidRPr="00810DBC">
        <w:rPr>
          <w:rFonts w:ascii="Cambria" w:hAnsi="Cambria" w:cs="Arial"/>
          <w:b/>
          <w:i/>
          <w:sz w:val="22"/>
          <w:szCs w:val="22"/>
          <w:lang w:eastAsia="pl-PL"/>
        </w:rPr>
        <w:t> „Utrzymanie przejezdności dróg leśnych”</w:t>
      </w:r>
      <w:r>
        <w:rPr>
          <w:rFonts w:ascii="Cambria" w:hAnsi="Cambria" w:cs="Arial"/>
          <w:b/>
          <w:i/>
          <w:sz w:val="22"/>
          <w:szCs w:val="22"/>
          <w:lang w:eastAsia="pl-PL"/>
        </w:rPr>
        <w:t>,</w:t>
      </w:r>
      <w:r w:rsidRPr="00810DBC">
        <w:rPr>
          <w:rFonts w:ascii="Cambria" w:hAnsi="Cambria" w:cs="Arial"/>
          <w:b/>
          <w:i/>
          <w:sz w:val="22"/>
          <w:szCs w:val="22"/>
        </w:rPr>
        <w:t xml:space="preserve"> </w:t>
      </w:r>
      <w:r w:rsidR="00A04FB0" w:rsidRPr="00810DBC">
        <w:rPr>
          <w:rFonts w:ascii="Cambria" w:hAnsi="Cambria" w:cs="Arial"/>
          <w:bCs/>
          <w:sz w:val="22"/>
          <w:szCs w:val="22"/>
        </w:rPr>
        <w:t>składam</w:t>
      </w:r>
      <w:r w:rsidR="00624701" w:rsidRPr="00810DBC">
        <w:rPr>
          <w:rFonts w:ascii="Cambria" w:hAnsi="Cambria" w:cs="Arial"/>
          <w:bCs/>
          <w:sz w:val="22"/>
          <w:szCs w:val="22"/>
        </w:rPr>
        <w:t>y</w:t>
      </w:r>
      <w:r w:rsidR="002E17AA" w:rsidRPr="00810DBC">
        <w:rPr>
          <w:rFonts w:ascii="Cambria" w:hAnsi="Cambria" w:cs="Arial"/>
          <w:bCs/>
          <w:sz w:val="22"/>
          <w:szCs w:val="22"/>
        </w:rPr>
        <w:t xml:space="preserve"> ofertę</w:t>
      </w:r>
      <w:r w:rsidR="002E17AA" w:rsidRPr="00810DBC">
        <w:rPr>
          <w:rFonts w:ascii="Cambria" w:hAnsi="Cambria" w:cs="Arial"/>
          <w:b/>
          <w:bCs/>
          <w:sz w:val="22"/>
          <w:szCs w:val="22"/>
        </w:rPr>
        <w:t xml:space="preserve"> na część  nr </w:t>
      </w:r>
      <w:r w:rsidR="004A541D" w:rsidRPr="00810DBC">
        <w:rPr>
          <w:rFonts w:ascii="Cambria" w:hAnsi="Cambria" w:cs="Arial"/>
          <w:b/>
          <w:bCs/>
          <w:sz w:val="22"/>
          <w:szCs w:val="22"/>
        </w:rPr>
        <w:t>1</w:t>
      </w:r>
      <w:r w:rsidR="002E17AA" w:rsidRPr="00810DBC">
        <w:rPr>
          <w:rFonts w:ascii="Cambria" w:hAnsi="Cambria" w:cs="Arial"/>
          <w:b/>
          <w:bCs/>
          <w:sz w:val="22"/>
          <w:szCs w:val="22"/>
        </w:rPr>
        <w:t xml:space="preserve"> zamówienia, tj.</w:t>
      </w:r>
      <w:r>
        <w:rPr>
          <w:rFonts w:ascii="Cambria" w:hAnsi="Cambria" w:cs="Arial"/>
          <w:b/>
          <w:bCs/>
          <w:sz w:val="22"/>
          <w:szCs w:val="22"/>
        </w:rPr>
        <w:t> </w:t>
      </w:r>
      <w:r w:rsidR="004A541D" w:rsidRPr="00810DBC">
        <w:rPr>
          <w:rFonts w:ascii="Cambria" w:hAnsi="Cambria" w:cs="Arial"/>
          <w:b/>
          <w:sz w:val="22"/>
          <w:szCs w:val="22"/>
        </w:rPr>
        <w:t>profilowanie dróg gruntowych</w:t>
      </w:r>
      <w:r w:rsidR="004A541D" w:rsidRPr="00810DBC">
        <w:rPr>
          <w:rFonts w:ascii="Cambria" w:hAnsi="Cambria" w:cs="Arial"/>
          <w:bCs/>
          <w:sz w:val="22"/>
          <w:szCs w:val="22"/>
        </w:rPr>
        <w:t xml:space="preserve"> </w:t>
      </w:r>
      <w:r w:rsidR="00A04FB0" w:rsidRPr="00810DBC">
        <w:rPr>
          <w:rFonts w:ascii="Cambria" w:hAnsi="Cambria" w:cs="Arial"/>
          <w:bCs/>
          <w:sz w:val="22"/>
          <w:szCs w:val="22"/>
        </w:rPr>
        <w:t>w zakresie okre</w:t>
      </w:r>
      <w:r w:rsidR="002E17AA" w:rsidRPr="00810DBC"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="00A04FB0" w:rsidRPr="00810DBC">
        <w:rPr>
          <w:rFonts w:ascii="Cambria" w:hAnsi="Cambria" w:cs="Arial"/>
          <w:bCs/>
          <w:sz w:val="22"/>
          <w:szCs w:val="22"/>
        </w:rPr>
        <w:t>Warunków Zamówienia, zgodnie z opisem przedmiot</w:t>
      </w:r>
      <w:r w:rsidR="004A541D" w:rsidRPr="00810DBC">
        <w:rPr>
          <w:rFonts w:ascii="Cambria" w:hAnsi="Cambria" w:cs="Arial"/>
          <w:bCs/>
          <w:sz w:val="22"/>
          <w:szCs w:val="22"/>
        </w:rPr>
        <w:t>u zamówienia i wzorem umowy, na </w:t>
      </w:r>
      <w:r w:rsidR="00A04FB0" w:rsidRPr="00810DBC">
        <w:rPr>
          <w:rFonts w:ascii="Cambria" w:hAnsi="Cambria" w:cs="Arial"/>
          <w:bCs/>
          <w:sz w:val="22"/>
          <w:szCs w:val="22"/>
        </w:rPr>
        <w:t>następujących warunkach:</w:t>
      </w:r>
    </w:p>
    <w:p w14:paraId="6154A7E2" w14:textId="77777777" w:rsidR="00A82D75" w:rsidRPr="000C37E1" w:rsidRDefault="00A82D75" w:rsidP="002E17AA">
      <w:pPr>
        <w:spacing w:before="120" w:line="360" w:lineRule="auto"/>
        <w:rPr>
          <w:rFonts w:ascii="Arial" w:hAnsi="Arial" w:cs="Arial"/>
          <w:bCs/>
        </w:rPr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1"/>
        <w:gridCol w:w="1585"/>
        <w:gridCol w:w="1418"/>
        <w:gridCol w:w="1612"/>
        <w:gridCol w:w="2190"/>
      </w:tblGrid>
      <w:tr w:rsidR="009F60A7" w:rsidRPr="000C37E1" w14:paraId="3752071B" w14:textId="77777777" w:rsidTr="000C37E1">
        <w:trPr>
          <w:trHeight w:val="278"/>
        </w:trPr>
        <w:tc>
          <w:tcPr>
            <w:tcW w:w="0" w:type="auto"/>
            <w:vMerge w:val="restart"/>
          </w:tcPr>
          <w:p w14:paraId="07B96F4F" w14:textId="77777777" w:rsidR="00252E6B" w:rsidRPr="000C37E1" w:rsidRDefault="00252E6B" w:rsidP="009F60A7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  <w:p w14:paraId="6FEFD3E2" w14:textId="77777777" w:rsidR="009F60A7" w:rsidRPr="000C37E1" w:rsidRDefault="004A541D" w:rsidP="009F60A7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Zadanie</w:t>
            </w:r>
          </w:p>
          <w:p w14:paraId="5EA0690E" w14:textId="77777777" w:rsidR="009F60A7" w:rsidRPr="000C37E1" w:rsidRDefault="009F60A7" w:rsidP="009F60A7">
            <w:pPr>
              <w:suppressAutoHyphens w:val="0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585" w:type="dxa"/>
            <w:vMerge w:val="restart"/>
          </w:tcPr>
          <w:p w14:paraId="4AEB23EA" w14:textId="77777777" w:rsidR="009F60A7" w:rsidRPr="000C37E1" w:rsidRDefault="009F60A7" w:rsidP="009F60A7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Cena netto</w:t>
            </w:r>
          </w:p>
          <w:p w14:paraId="39CD9C14" w14:textId="77777777" w:rsidR="009F60A7" w:rsidRPr="000C37E1" w:rsidRDefault="009F60A7" w:rsidP="009F60A7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za wykonanie 1</w:t>
            </w:r>
            <w:r w:rsidR="004A541D">
              <w:rPr>
                <w:b/>
                <w:bCs/>
                <w:lang w:eastAsia="pl-PL"/>
              </w:rPr>
              <w:t>km</w:t>
            </w:r>
          </w:p>
          <w:p w14:paraId="1FE97D77" w14:textId="77777777" w:rsidR="009F60A7" w:rsidRPr="000C37E1" w:rsidRDefault="009F60A7" w:rsidP="009F60A7">
            <w:pPr>
              <w:keepNext/>
              <w:suppressAutoHyphens w:val="0"/>
              <w:jc w:val="center"/>
              <w:outlineLvl w:val="3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(zł)</w:t>
            </w:r>
          </w:p>
        </w:tc>
        <w:tc>
          <w:tcPr>
            <w:tcW w:w="3030" w:type="dxa"/>
            <w:gridSpan w:val="2"/>
          </w:tcPr>
          <w:p w14:paraId="5B7EFBAC" w14:textId="77777777" w:rsidR="009F60A7" w:rsidRPr="000C37E1" w:rsidRDefault="009F60A7" w:rsidP="000C37E1">
            <w:pPr>
              <w:keepNext/>
              <w:suppressAutoHyphens w:val="0"/>
              <w:jc w:val="center"/>
              <w:outlineLvl w:val="4"/>
              <w:rPr>
                <w:b/>
                <w:bCs/>
                <w:lang w:eastAsia="pl-PL"/>
              </w:rPr>
            </w:pPr>
            <w:r w:rsidRPr="000C37E1">
              <w:rPr>
                <w:b/>
                <w:bCs/>
                <w:lang w:eastAsia="pl-PL"/>
              </w:rPr>
              <w:t>Podatek VAT</w:t>
            </w:r>
          </w:p>
        </w:tc>
        <w:tc>
          <w:tcPr>
            <w:tcW w:w="2190" w:type="dxa"/>
            <w:vMerge w:val="restart"/>
          </w:tcPr>
          <w:p w14:paraId="3189CD3A" w14:textId="77777777" w:rsidR="009F60A7" w:rsidRPr="000C37E1" w:rsidRDefault="00252E6B" w:rsidP="000C37E1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 xml:space="preserve">Cena brutto </w:t>
            </w:r>
            <w:r w:rsidR="009F60A7" w:rsidRPr="000C37E1">
              <w:rPr>
                <w:b/>
                <w:bCs/>
                <w:sz w:val="22"/>
                <w:lang w:eastAsia="pl-PL"/>
              </w:rPr>
              <w:t xml:space="preserve"> za wykonanie 1</w:t>
            </w:r>
            <w:r w:rsidR="004A541D">
              <w:rPr>
                <w:b/>
                <w:bCs/>
                <w:sz w:val="22"/>
                <w:lang w:eastAsia="pl-PL"/>
              </w:rPr>
              <w:t>km</w:t>
            </w:r>
            <w:r w:rsidR="009F60A7" w:rsidRPr="000C37E1">
              <w:rPr>
                <w:b/>
                <w:bCs/>
                <w:sz w:val="22"/>
                <w:lang w:eastAsia="pl-PL"/>
              </w:rPr>
              <w:br/>
              <w:t>(zł)</w:t>
            </w:r>
          </w:p>
          <w:p w14:paraId="0E92F873" w14:textId="77777777" w:rsidR="009F60A7" w:rsidRPr="000C37E1" w:rsidRDefault="009F60A7" w:rsidP="009F60A7">
            <w:pPr>
              <w:suppressAutoHyphens w:val="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kol. 2 + kol. 4</w:t>
            </w:r>
          </w:p>
        </w:tc>
      </w:tr>
      <w:tr w:rsidR="009F60A7" w:rsidRPr="009F60A7" w14:paraId="0AB4A9FC" w14:textId="77777777" w:rsidTr="000C37E1">
        <w:trPr>
          <w:trHeight w:val="409"/>
        </w:trPr>
        <w:tc>
          <w:tcPr>
            <w:tcW w:w="0" w:type="auto"/>
            <w:vMerge/>
          </w:tcPr>
          <w:p w14:paraId="60E75A8B" w14:textId="77777777" w:rsidR="009F60A7" w:rsidRPr="009F60A7" w:rsidRDefault="009F60A7" w:rsidP="009F60A7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585" w:type="dxa"/>
            <w:vMerge/>
          </w:tcPr>
          <w:p w14:paraId="26896821" w14:textId="77777777" w:rsidR="009F60A7" w:rsidRPr="009F60A7" w:rsidRDefault="009F60A7" w:rsidP="009F60A7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  <w:tc>
          <w:tcPr>
            <w:tcW w:w="1418" w:type="dxa"/>
          </w:tcPr>
          <w:p w14:paraId="006C8778" w14:textId="77777777" w:rsidR="009F60A7" w:rsidRPr="000C37E1" w:rsidRDefault="009F60A7" w:rsidP="009F60A7">
            <w:pPr>
              <w:suppressAutoHyphens w:val="0"/>
              <w:spacing w:before="120"/>
              <w:jc w:val="center"/>
              <w:rPr>
                <w:b/>
                <w:bCs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Stawka podatku</w:t>
            </w:r>
          </w:p>
          <w:p w14:paraId="5E95B306" w14:textId="77777777" w:rsidR="009F60A7" w:rsidRPr="000C37E1" w:rsidRDefault="009F60A7" w:rsidP="009F60A7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bCs/>
                <w:sz w:val="22"/>
                <w:lang w:eastAsia="pl-PL"/>
              </w:rPr>
              <w:t>(%)</w:t>
            </w:r>
          </w:p>
        </w:tc>
        <w:tc>
          <w:tcPr>
            <w:tcW w:w="1612" w:type="dxa"/>
          </w:tcPr>
          <w:p w14:paraId="3001E25F" w14:textId="77777777" w:rsidR="009F60A7" w:rsidRPr="000C37E1" w:rsidRDefault="009F60A7" w:rsidP="009F60A7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Wartość (zł)</w:t>
            </w:r>
          </w:p>
          <w:p w14:paraId="535618BF" w14:textId="77777777" w:rsidR="009F60A7" w:rsidRPr="000C37E1" w:rsidRDefault="009F60A7" w:rsidP="009F60A7">
            <w:pPr>
              <w:suppressAutoHyphens w:val="0"/>
              <w:spacing w:before="120"/>
              <w:jc w:val="center"/>
              <w:rPr>
                <w:b/>
                <w:sz w:val="22"/>
                <w:lang w:eastAsia="pl-PL"/>
              </w:rPr>
            </w:pPr>
            <w:r w:rsidRPr="000C37E1">
              <w:rPr>
                <w:b/>
                <w:sz w:val="22"/>
                <w:lang w:eastAsia="pl-PL"/>
              </w:rPr>
              <w:t>kol. 2 x kol. 3</w:t>
            </w:r>
          </w:p>
        </w:tc>
        <w:tc>
          <w:tcPr>
            <w:tcW w:w="2190" w:type="dxa"/>
            <w:vMerge/>
          </w:tcPr>
          <w:p w14:paraId="2900471B" w14:textId="77777777" w:rsidR="009F60A7" w:rsidRPr="009F60A7" w:rsidRDefault="009F60A7" w:rsidP="009F60A7">
            <w:pPr>
              <w:suppressAutoHyphens w:val="0"/>
              <w:spacing w:before="120"/>
              <w:jc w:val="center"/>
              <w:rPr>
                <w:b/>
                <w:sz w:val="24"/>
                <w:lang w:eastAsia="pl-PL"/>
              </w:rPr>
            </w:pPr>
          </w:p>
        </w:tc>
      </w:tr>
      <w:tr w:rsidR="009F60A7" w:rsidRPr="009F60A7" w14:paraId="4B0C1A73" w14:textId="77777777" w:rsidTr="00106D64">
        <w:trPr>
          <w:trHeight w:val="114"/>
        </w:trPr>
        <w:tc>
          <w:tcPr>
            <w:tcW w:w="0" w:type="auto"/>
            <w:vAlign w:val="center"/>
          </w:tcPr>
          <w:p w14:paraId="4FE9CD7C" w14:textId="77777777"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1</w:t>
            </w:r>
          </w:p>
        </w:tc>
        <w:tc>
          <w:tcPr>
            <w:tcW w:w="1585" w:type="dxa"/>
            <w:vAlign w:val="center"/>
          </w:tcPr>
          <w:p w14:paraId="577CFCF1" w14:textId="77777777"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9F60A7">
              <w:rPr>
                <w:sz w:val="24"/>
                <w:lang w:eastAsia="pl-PL"/>
              </w:rPr>
              <w:t>2</w:t>
            </w:r>
          </w:p>
        </w:tc>
        <w:tc>
          <w:tcPr>
            <w:tcW w:w="1418" w:type="dxa"/>
            <w:vAlign w:val="center"/>
          </w:tcPr>
          <w:p w14:paraId="71007CCB" w14:textId="77777777"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3</w:t>
            </w:r>
          </w:p>
        </w:tc>
        <w:tc>
          <w:tcPr>
            <w:tcW w:w="1612" w:type="dxa"/>
            <w:vAlign w:val="center"/>
          </w:tcPr>
          <w:p w14:paraId="3AC07062" w14:textId="77777777"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4</w:t>
            </w:r>
          </w:p>
        </w:tc>
        <w:tc>
          <w:tcPr>
            <w:tcW w:w="2190" w:type="dxa"/>
            <w:vAlign w:val="center"/>
          </w:tcPr>
          <w:p w14:paraId="03A4242A" w14:textId="77777777"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5</w:t>
            </w:r>
          </w:p>
        </w:tc>
      </w:tr>
      <w:tr w:rsidR="009F60A7" w:rsidRPr="009F60A7" w14:paraId="603EEC83" w14:textId="77777777" w:rsidTr="00106D64">
        <w:trPr>
          <w:trHeight w:val="572"/>
        </w:trPr>
        <w:tc>
          <w:tcPr>
            <w:tcW w:w="0" w:type="auto"/>
            <w:vAlign w:val="center"/>
          </w:tcPr>
          <w:p w14:paraId="2A5F9AA6" w14:textId="77777777" w:rsidR="009F60A7" w:rsidRPr="002E17AA" w:rsidRDefault="004A541D" w:rsidP="009F60A7">
            <w:pPr>
              <w:suppressAutoHyphens w:val="0"/>
              <w:jc w:val="center"/>
              <w:rPr>
                <w:lang w:eastAsia="pl-PL"/>
              </w:rPr>
            </w:pPr>
            <w:r>
              <w:rPr>
                <w:szCs w:val="24"/>
              </w:rPr>
              <w:t>Profilowanie dróg gruntowych</w:t>
            </w:r>
          </w:p>
        </w:tc>
        <w:tc>
          <w:tcPr>
            <w:tcW w:w="1585" w:type="dxa"/>
            <w:vAlign w:val="center"/>
          </w:tcPr>
          <w:p w14:paraId="30BCA939" w14:textId="77777777"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50B4BE28" w14:textId="77777777" w:rsidR="000C37E1" w:rsidRPr="009F60A7" w:rsidRDefault="000C37E1" w:rsidP="000C37E1">
            <w:pPr>
              <w:suppressAutoHyphens w:val="0"/>
              <w:jc w:val="center"/>
              <w:rPr>
                <w:sz w:val="24"/>
                <w:lang w:eastAsia="pl-PL"/>
              </w:rPr>
            </w:pPr>
            <w:r>
              <w:rPr>
                <w:sz w:val="24"/>
                <w:lang w:eastAsia="pl-PL"/>
              </w:rPr>
              <w:t>23</w:t>
            </w:r>
          </w:p>
        </w:tc>
        <w:tc>
          <w:tcPr>
            <w:tcW w:w="1612" w:type="dxa"/>
            <w:vAlign w:val="center"/>
          </w:tcPr>
          <w:p w14:paraId="40EFE530" w14:textId="77777777"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2190" w:type="dxa"/>
            <w:vAlign w:val="center"/>
          </w:tcPr>
          <w:p w14:paraId="4E38486A" w14:textId="77777777" w:rsidR="009F60A7" w:rsidRPr="009F60A7" w:rsidRDefault="009F60A7" w:rsidP="009F60A7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69044DE8" w14:textId="77777777" w:rsidR="00A3317C" w:rsidRDefault="00A3317C" w:rsidP="00FB02B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2DA1D5" w14:textId="77777777" w:rsidR="007A5DD6" w:rsidRDefault="007A5DD6" w:rsidP="006A6296">
      <w:pPr>
        <w:spacing w:before="12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 w:rsidRPr="007A5DD6">
        <w:rPr>
          <w:rFonts w:ascii="Cambria" w:hAnsi="Cambria" w:cs="Arial"/>
          <w:bCs/>
          <w:sz w:val="22"/>
          <w:szCs w:val="22"/>
        </w:rPr>
        <w:t>2.</w:t>
      </w:r>
      <w:r w:rsidRPr="007A5DD6">
        <w:rPr>
          <w:rFonts w:ascii="Cambria" w:hAnsi="Cambria" w:cs="Arial"/>
          <w:bCs/>
          <w:sz w:val="22"/>
          <w:szCs w:val="22"/>
        </w:rPr>
        <w:tab/>
      </w:r>
      <w:r w:rsidR="000D10E1">
        <w:rPr>
          <w:rFonts w:ascii="Cambria" w:hAnsi="Cambria" w:cs="Arial"/>
          <w:bCs/>
          <w:sz w:val="22"/>
          <w:szCs w:val="22"/>
        </w:rPr>
        <w:t>W</w:t>
      </w:r>
      <w:r w:rsidR="000D10E1" w:rsidRPr="00A04FB0">
        <w:rPr>
          <w:rFonts w:ascii="Cambria" w:hAnsi="Cambria" w:cs="Arial"/>
          <w:bCs/>
          <w:sz w:val="22"/>
          <w:szCs w:val="22"/>
        </w:rPr>
        <w:t xml:space="preserve"> podanej cenie zostały uwzględnione wszystkie koszty związane z w</w:t>
      </w:r>
      <w:r w:rsidR="000D10E1">
        <w:rPr>
          <w:rFonts w:ascii="Cambria" w:hAnsi="Cambria" w:cs="Arial"/>
          <w:bCs/>
          <w:sz w:val="22"/>
          <w:szCs w:val="22"/>
        </w:rPr>
        <w:t xml:space="preserve">ykonaniem </w:t>
      </w:r>
      <w:r w:rsidR="007308FF">
        <w:rPr>
          <w:rFonts w:ascii="Cambria" w:hAnsi="Cambria" w:cs="Arial"/>
          <w:bCs/>
          <w:sz w:val="22"/>
          <w:szCs w:val="22"/>
        </w:rPr>
        <w:t>1</w:t>
      </w:r>
      <w:r w:rsidR="004A541D">
        <w:rPr>
          <w:rFonts w:ascii="Cambria" w:hAnsi="Cambria" w:cs="Arial"/>
          <w:bCs/>
          <w:sz w:val="22"/>
          <w:szCs w:val="22"/>
        </w:rPr>
        <w:t xml:space="preserve"> km </w:t>
      </w:r>
      <w:r w:rsidR="000D10E1">
        <w:rPr>
          <w:rFonts w:ascii="Cambria" w:hAnsi="Cambria" w:cs="Arial"/>
          <w:bCs/>
          <w:sz w:val="22"/>
          <w:szCs w:val="22"/>
        </w:rPr>
        <w:t>przedmiotu zamówienia.</w:t>
      </w:r>
    </w:p>
    <w:p w14:paraId="22A65F71" w14:textId="77777777" w:rsidR="00FC040E" w:rsidRDefault="00FC040E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C37E1" w:rsidRPr="002E64B8">
        <w:rPr>
          <w:rFonts w:ascii="Cambria" w:hAnsi="Cambria" w:cs="Arial"/>
          <w:bCs/>
          <w:sz w:val="22"/>
          <w:szCs w:val="22"/>
        </w:rPr>
        <w:t>.</w:t>
      </w:r>
      <w:r w:rsidR="000C37E1"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="000C37E1">
        <w:rPr>
          <w:rFonts w:ascii="Cambria" w:hAnsi="Cambria" w:cs="Arial"/>
          <w:bCs/>
          <w:sz w:val="22"/>
          <w:szCs w:val="22"/>
        </w:rPr>
        <w:t xml:space="preserve"> </w:t>
      </w:r>
      <w:r w:rsidR="000C37E1"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 w:rsidR="000C37E1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63A83D94" w14:textId="71348D41" w:rsidR="000C37E1" w:rsidRPr="00FC040E" w:rsidRDefault="000C37E1" w:rsidP="00FC040E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521F4F">
        <w:rPr>
          <w:rFonts w:ascii="Cambria" w:hAnsi="Cambria" w:cs="Arial"/>
          <w:bCs/>
          <w:sz w:val="22"/>
          <w:szCs w:val="22"/>
        </w:rPr>
        <w:t>4.</w:t>
      </w:r>
      <w:r w:rsidRPr="00521F4F">
        <w:rPr>
          <w:rFonts w:ascii="Cambria" w:hAnsi="Cambria" w:cs="Arial"/>
          <w:bCs/>
          <w:sz w:val="22"/>
          <w:szCs w:val="22"/>
        </w:rPr>
        <w:tab/>
        <w:t>Oświadczamy, iż</w:t>
      </w:r>
      <w:r w:rsidR="007308FF" w:rsidRPr="00521F4F">
        <w:rPr>
          <w:rFonts w:ascii="Cambria" w:hAnsi="Cambria" w:cs="Arial"/>
          <w:bCs/>
          <w:sz w:val="22"/>
          <w:szCs w:val="22"/>
        </w:rPr>
        <w:t xml:space="preserve"> </w:t>
      </w:r>
      <w:r w:rsidRPr="00521F4F">
        <w:rPr>
          <w:rFonts w:ascii="Cambria" w:hAnsi="Cambria" w:cs="Arial"/>
          <w:bCs/>
          <w:sz w:val="22"/>
          <w:szCs w:val="22"/>
        </w:rPr>
        <w:t>oferujemy  okres gwarancji jakości na wykonany przedmiot zamówienia wynosząc</w:t>
      </w:r>
      <w:r w:rsidR="00D410E6" w:rsidRPr="00521F4F">
        <w:rPr>
          <w:rFonts w:ascii="Cambria" w:hAnsi="Cambria" w:cs="Arial"/>
          <w:bCs/>
          <w:sz w:val="22"/>
          <w:szCs w:val="22"/>
        </w:rPr>
        <w:t xml:space="preserve">y </w:t>
      </w:r>
      <w:r w:rsidR="00DB2C32">
        <w:rPr>
          <w:rFonts w:ascii="Cambria" w:hAnsi="Cambria" w:cs="Arial"/>
          <w:bCs/>
          <w:sz w:val="22"/>
          <w:szCs w:val="22"/>
        </w:rPr>
        <w:t xml:space="preserve">24 </w:t>
      </w:r>
      <w:r w:rsidR="00810DBC" w:rsidRPr="00521F4F">
        <w:rPr>
          <w:rFonts w:ascii="Cambria" w:hAnsi="Cambria" w:cs="Arial"/>
          <w:bCs/>
          <w:sz w:val="22"/>
          <w:szCs w:val="22"/>
        </w:rPr>
        <w:t>miesi</w:t>
      </w:r>
      <w:r w:rsidR="00810DBC">
        <w:rPr>
          <w:rFonts w:ascii="Cambria" w:hAnsi="Cambria" w:cs="Arial"/>
          <w:bCs/>
          <w:sz w:val="22"/>
          <w:szCs w:val="22"/>
        </w:rPr>
        <w:t>ące</w:t>
      </w:r>
      <w:r w:rsidR="00810DBC" w:rsidRPr="00521F4F">
        <w:rPr>
          <w:rFonts w:ascii="Cambria" w:hAnsi="Cambria" w:cs="Arial"/>
          <w:bCs/>
          <w:sz w:val="22"/>
          <w:szCs w:val="22"/>
        </w:rPr>
        <w:t xml:space="preserve"> </w:t>
      </w:r>
    </w:p>
    <w:p w14:paraId="484F3433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>Informujemy, że wybór oferty nie będzie/będzie*</w:t>
      </w:r>
      <w:r w:rsidR="007308FF">
        <w:rPr>
          <w:rFonts w:ascii="Cambria" w:hAnsi="Cambria" w:cs="Arial"/>
          <w:bCs/>
          <w:sz w:val="22"/>
          <w:szCs w:val="22"/>
        </w:rPr>
        <w:t xml:space="preserve"> prowadzić do powstania u </w:t>
      </w:r>
      <w:r w:rsidRPr="002E64B8">
        <w:rPr>
          <w:rFonts w:ascii="Cambria" w:hAnsi="Cambria" w:cs="Arial"/>
          <w:bCs/>
          <w:sz w:val="22"/>
          <w:szCs w:val="22"/>
        </w:rPr>
        <w:t xml:space="preserve">Zamawiającego obowiązku podatkowego zgodnie z przepisami o podatku od towarów </w:t>
      </w:r>
      <w:r w:rsidR="007308FF">
        <w:rPr>
          <w:rFonts w:ascii="Cambria" w:hAnsi="Cambria" w:cs="Arial"/>
          <w:bCs/>
          <w:sz w:val="22"/>
          <w:szCs w:val="22"/>
        </w:rPr>
        <w:t>i </w:t>
      </w:r>
      <w:r>
        <w:rPr>
          <w:rFonts w:ascii="Cambria" w:hAnsi="Cambria" w:cs="Arial"/>
          <w:bCs/>
          <w:sz w:val="22"/>
          <w:szCs w:val="22"/>
        </w:rPr>
        <w:t>usług.</w:t>
      </w:r>
    </w:p>
    <w:p w14:paraId="219275C6" w14:textId="77777777" w:rsidR="000C37E1" w:rsidRPr="002E64B8" w:rsidRDefault="000C37E1" w:rsidP="000C37E1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</w:t>
      </w:r>
    </w:p>
    <w:p w14:paraId="0ABD0054" w14:textId="77777777" w:rsidR="000C37E1" w:rsidRPr="002E64B8" w:rsidRDefault="000C37E1" w:rsidP="000C37E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0FC2505D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7308FF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</w:t>
      </w:r>
      <w:r w:rsidR="007308FF">
        <w:rPr>
          <w:rFonts w:ascii="Cambria" w:hAnsi="Cambria" w:cs="Arial"/>
          <w:bCs/>
          <w:sz w:val="22"/>
          <w:szCs w:val="22"/>
        </w:rPr>
        <w:t>Zamawiającego.</w:t>
      </w:r>
    </w:p>
    <w:p w14:paraId="2C91BBF4" w14:textId="77777777" w:rsidR="000C37E1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uważamy się za związanych niniejs</w:t>
      </w:r>
      <w:r w:rsidR="007308FF">
        <w:rPr>
          <w:rFonts w:ascii="Cambria" w:hAnsi="Cambria" w:cs="Arial"/>
          <w:bCs/>
          <w:sz w:val="22"/>
          <w:szCs w:val="22"/>
        </w:rPr>
        <w:t>zą ofertą przez czas wskazany w </w:t>
      </w:r>
      <w:r w:rsidRPr="002E64B8">
        <w:rPr>
          <w:rFonts w:ascii="Cambria" w:hAnsi="Cambria" w:cs="Arial"/>
          <w:bCs/>
          <w:sz w:val="22"/>
          <w:szCs w:val="22"/>
        </w:rPr>
        <w:t>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3786F39F" w14:textId="77777777" w:rsidR="000C37E1" w:rsidRPr="002E64B8" w:rsidRDefault="000C37E1" w:rsidP="0090148C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91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8"/>
        <w:gridCol w:w="4539"/>
      </w:tblGrid>
      <w:tr w:rsidR="000C37E1" w:rsidRPr="002E64B8" w14:paraId="730F5E77" w14:textId="77777777" w:rsidTr="00330FDD">
        <w:trPr>
          <w:trHeight w:val="270"/>
        </w:trPr>
        <w:tc>
          <w:tcPr>
            <w:tcW w:w="4658" w:type="dxa"/>
            <w:shd w:val="clear" w:color="auto" w:fill="auto"/>
          </w:tcPr>
          <w:p w14:paraId="4F3CE251" w14:textId="77777777"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</w:p>
        </w:tc>
        <w:tc>
          <w:tcPr>
            <w:tcW w:w="4539" w:type="dxa"/>
            <w:shd w:val="clear" w:color="auto" w:fill="auto"/>
          </w:tcPr>
          <w:p w14:paraId="6DC3292C" w14:textId="77777777" w:rsidR="000C37E1" w:rsidRPr="002E64B8" w:rsidRDefault="000C37E1" w:rsidP="00C60E80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0C37E1" w:rsidRPr="002E64B8" w14:paraId="43E9042A" w14:textId="77777777" w:rsidTr="00330FDD">
        <w:trPr>
          <w:trHeight w:val="114"/>
        </w:trPr>
        <w:tc>
          <w:tcPr>
            <w:tcW w:w="4658" w:type="dxa"/>
            <w:shd w:val="clear" w:color="auto" w:fill="auto"/>
          </w:tcPr>
          <w:p w14:paraId="2FA7E136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9" w:type="dxa"/>
            <w:shd w:val="clear" w:color="auto" w:fill="auto"/>
          </w:tcPr>
          <w:p w14:paraId="56779056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C37E1" w:rsidRPr="002E64B8" w14:paraId="77C89CE1" w14:textId="77777777" w:rsidTr="00330FDD">
        <w:trPr>
          <w:trHeight w:val="25"/>
        </w:trPr>
        <w:tc>
          <w:tcPr>
            <w:tcW w:w="4658" w:type="dxa"/>
            <w:shd w:val="clear" w:color="auto" w:fill="auto"/>
          </w:tcPr>
          <w:p w14:paraId="5D519FB0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539" w:type="dxa"/>
            <w:shd w:val="clear" w:color="auto" w:fill="auto"/>
          </w:tcPr>
          <w:p w14:paraId="1F681A60" w14:textId="77777777" w:rsidR="000C37E1" w:rsidRPr="002E64B8" w:rsidRDefault="000C37E1" w:rsidP="00C60E8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63752EE" w14:textId="77777777" w:rsidR="00521F4F" w:rsidRDefault="00521F4F" w:rsidP="00330FDD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73756394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14:paraId="797A0CEA" w14:textId="77777777" w:rsidR="000C37E1" w:rsidRPr="00B56EDD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5A4E596E" w14:textId="77777777" w:rsidR="00521F4F" w:rsidRPr="00B56EDD" w:rsidRDefault="000C37E1" w:rsidP="00810DB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0AC9A482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2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nr.119 s. 1– „RODO”).</w:t>
      </w:r>
    </w:p>
    <w:p w14:paraId="74B8D701" w14:textId="77777777" w:rsidR="000C37E1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3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721D4203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810DBC">
        <w:rPr>
          <w:rFonts w:ascii="Cambria" w:hAnsi="Cambria" w:cs="Tahoma"/>
          <w:sz w:val="22"/>
          <w:szCs w:val="22"/>
          <w:lang w:eastAsia="pl-PL"/>
        </w:rPr>
        <w:t>4</w:t>
      </w:r>
      <w:r>
        <w:rPr>
          <w:rFonts w:ascii="Cambria" w:hAnsi="Cambria" w:cs="Tahoma"/>
          <w:sz w:val="22"/>
          <w:szCs w:val="22"/>
          <w:lang w:eastAsia="pl-PL"/>
        </w:rPr>
        <w:t xml:space="preserve">.  </w:t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</w:t>
      </w:r>
      <w:proofErr w:type="spellStart"/>
      <w:r w:rsidRPr="00B76982">
        <w:rPr>
          <w:rFonts w:ascii="Cambria" w:hAnsi="Cambria" w:cs="Tahoma"/>
          <w:sz w:val="22"/>
          <w:szCs w:val="22"/>
          <w:lang w:eastAsia="pl-PL"/>
        </w:rPr>
        <w:t>śmy</w:t>
      </w:r>
      <w:proofErr w:type="spellEnd"/>
      <w:r w:rsidRPr="00B76982">
        <w:rPr>
          <w:rFonts w:ascii="Cambria" w:hAnsi="Cambria" w:cs="Tahoma"/>
          <w:sz w:val="22"/>
          <w:szCs w:val="22"/>
          <w:lang w:eastAsia="pl-PL"/>
        </w:rPr>
        <w:t>):</w:t>
      </w:r>
    </w:p>
    <w:p w14:paraId="677A68A5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>  mikroprzedsiębiorstwem*</w:t>
      </w:r>
    </w:p>
    <w:p w14:paraId="5E0D7002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448EF669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3B8FF362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1C78DD41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63CCDA9B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44EB5DE6" w14:textId="77777777" w:rsidR="000C37E1" w:rsidRPr="00B7698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147E287C" w14:textId="77777777" w:rsidR="000C37E1" w:rsidRPr="00330FDD" w:rsidRDefault="000C37E1" w:rsidP="00330FDD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b/>
          <w:bCs/>
          <w:szCs w:val="22"/>
          <w:u w:val="single"/>
          <w:lang w:eastAsia="pl-PL"/>
        </w:rPr>
        <w:t>UWAGA:</w:t>
      </w:r>
    </w:p>
    <w:p w14:paraId="46E3CE0D" w14:textId="77777777" w:rsidR="000C37E1" w:rsidRPr="00330FDD" w:rsidRDefault="000C37E1" w:rsidP="00330FDD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         Przez: </w:t>
      </w:r>
    </w:p>
    <w:p w14:paraId="2C649A9F" w14:textId="77777777" w:rsidR="000C37E1" w:rsidRPr="00330FDD" w:rsidRDefault="000C37E1" w:rsidP="00330FDD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i/>
          <w:iCs/>
          <w:szCs w:val="22"/>
          <w:lang w:eastAsia="pl-PL"/>
        </w:rPr>
        <w:t>1)          </w:t>
      </w:r>
      <w:proofErr w:type="spellStart"/>
      <w:r w:rsidRPr="00330FDD">
        <w:rPr>
          <w:rFonts w:ascii="Cambria" w:hAnsi="Cambria" w:cs="Tahoma"/>
          <w:i/>
          <w:iCs/>
          <w:szCs w:val="22"/>
          <w:lang w:eastAsia="pl-PL"/>
        </w:rPr>
        <w:t>mikroprzedsiębiorcę</w:t>
      </w:r>
      <w:proofErr w:type="spellEnd"/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2A8C8DB2" w14:textId="77777777" w:rsidR="000C37E1" w:rsidRPr="00330FDD" w:rsidRDefault="000C37E1" w:rsidP="00330FDD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330FDD">
        <w:rPr>
          <w:rFonts w:ascii="Cambria" w:hAnsi="Cambria" w:cs="Tahoma"/>
          <w:i/>
          <w:iCs/>
          <w:szCs w:val="22"/>
          <w:lang w:eastAsia="pl-PL"/>
        </w:rPr>
        <w:t>mikroprzedsiębiorcą</w:t>
      </w:r>
      <w:proofErr w:type="spellEnd"/>
      <w:r w:rsidRPr="00330FDD">
        <w:rPr>
          <w:rFonts w:ascii="Cambria" w:hAnsi="Cambria" w:cs="Tahoma"/>
          <w:i/>
          <w:iCs/>
          <w:szCs w:val="22"/>
          <w:lang w:eastAsia="pl-PL"/>
        </w:rPr>
        <w:t>,</w:t>
      </w:r>
    </w:p>
    <w:p w14:paraId="6D24A786" w14:textId="77777777" w:rsidR="000C37E1" w:rsidRPr="00330FDD" w:rsidRDefault="000C37E1" w:rsidP="00330FDD">
      <w:pPr>
        <w:suppressAutoHyphens w:val="0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330FDD">
        <w:rPr>
          <w:rFonts w:ascii="Cambria" w:hAnsi="Cambria" w:cs="Tahoma"/>
          <w:i/>
          <w:iCs/>
          <w:szCs w:val="22"/>
          <w:lang w:eastAsia="pl-PL"/>
        </w:rPr>
        <w:t>mikroprzedsiębiorcą</w:t>
      </w:r>
      <w:proofErr w:type="spellEnd"/>
      <w:r w:rsidRPr="00330FDD">
        <w:rPr>
          <w:rFonts w:ascii="Cambria" w:hAnsi="Cambria" w:cs="Tahoma"/>
          <w:i/>
          <w:iCs/>
          <w:szCs w:val="22"/>
          <w:lang w:eastAsia="pl-PL"/>
        </w:rPr>
        <w:t xml:space="preserve"> ani małym przedsiębiorcą.”</w:t>
      </w:r>
    </w:p>
    <w:p w14:paraId="323BB2EC" w14:textId="77777777" w:rsidR="000C37E1" w:rsidRPr="00FC3462" w:rsidRDefault="000C37E1" w:rsidP="000C37E1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374BC94C" w14:textId="77777777" w:rsidR="000C37E1" w:rsidRPr="002E64B8" w:rsidRDefault="000C37E1" w:rsidP="000C37E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71763FF9" w14:textId="77777777" w:rsidR="000C37E1" w:rsidRPr="002E64B8" w:rsidRDefault="000C37E1" w:rsidP="00330FDD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0812BB7" w14:textId="77777777" w:rsidR="000C37E1" w:rsidRPr="002E64B8" w:rsidRDefault="000C37E1" w:rsidP="00330FDD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676F9D9" w14:textId="77777777" w:rsidR="000C37E1" w:rsidRDefault="000C37E1" w:rsidP="00330FDD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91007C0" w14:textId="7E65FF8E" w:rsidR="000C37E1" w:rsidRDefault="000C37E1" w:rsidP="00330FDD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bookmarkStart w:id="1" w:name="_Hlk43743063"/>
    </w:p>
    <w:p w14:paraId="2A09F205" w14:textId="77777777" w:rsidR="00330FDD" w:rsidRDefault="00330FDD" w:rsidP="00330FDD">
      <w:pPr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2" w:name="_GoBack"/>
      <w:bookmarkEnd w:id="2"/>
    </w:p>
    <w:p w14:paraId="67061648" w14:textId="77777777" w:rsidR="000C37E1" w:rsidRDefault="000C37E1" w:rsidP="000C37E1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443C6010" w14:textId="0ED4E3FD" w:rsidR="000C37E1" w:rsidRPr="00330FDD" w:rsidRDefault="000C37E1" w:rsidP="00330FD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3"/>
    <w:p w14:paraId="79A197B7" w14:textId="5B4462B4" w:rsidR="000C37E1" w:rsidRPr="00330FDD" w:rsidRDefault="000C37E1" w:rsidP="000C37E1">
      <w:pPr>
        <w:spacing w:before="240" w:after="240"/>
        <w:rPr>
          <w:rFonts w:ascii="Cambria" w:hAnsi="Cambria" w:cs="Arial"/>
          <w:bCs/>
          <w:i/>
          <w:szCs w:val="22"/>
        </w:rPr>
      </w:pPr>
      <w:r w:rsidRPr="00330FDD">
        <w:rPr>
          <w:rFonts w:ascii="Cambria" w:hAnsi="Cambria" w:cs="Arial"/>
          <w:bCs/>
          <w:i/>
          <w:szCs w:val="22"/>
        </w:rPr>
        <w:t>Dokument pod rygorem nieważności może być podpisany wedle wyboru Wykonawcy</w:t>
      </w:r>
      <w:r w:rsidRPr="00330FDD">
        <w:rPr>
          <w:rFonts w:ascii="Cambria" w:hAnsi="Cambria" w:cs="Arial"/>
          <w:bCs/>
          <w:i/>
          <w:szCs w:val="22"/>
        </w:rPr>
        <w:br/>
        <w:t>kwalifikowanym podpisem elektronicznym ,</w:t>
      </w:r>
      <w:r w:rsidRPr="00330FDD">
        <w:rPr>
          <w:rFonts w:ascii="Cambria" w:hAnsi="Cambria" w:cs="Arial"/>
          <w:bCs/>
          <w:i/>
          <w:szCs w:val="22"/>
        </w:rPr>
        <w:br/>
        <w:t>podpisem zaufanym lub podpisem osobistym przez wykonawcę,</w:t>
      </w:r>
    </w:p>
    <w:p w14:paraId="12C3D8EF" w14:textId="77777777" w:rsidR="00330FDD" w:rsidRDefault="00330FDD" w:rsidP="00330FDD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6C2C53D" w14:textId="270C0260" w:rsidR="00A82D75" w:rsidRPr="00A82D75" w:rsidRDefault="000C37E1" w:rsidP="00330FDD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A82D75" w:rsidRPr="00A82D75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211A39E" w16cex:dateUtc="2024-05-27T12:33:00Z"/>
  <w16cex:commentExtensible w16cex:durableId="2817825B" w16cex:dateUtc="2024-05-27T12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08B3F0" w14:textId="77777777" w:rsidR="003C3C3A" w:rsidRDefault="003C3C3A">
      <w:r>
        <w:separator/>
      </w:r>
    </w:p>
  </w:endnote>
  <w:endnote w:type="continuationSeparator" w:id="0">
    <w:p w14:paraId="21088D0D" w14:textId="77777777" w:rsidR="003C3C3A" w:rsidRDefault="003C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9000163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D88DB27" w14:textId="77777777" w:rsidR="00FF526F" w:rsidRDefault="00FF526F">
            <w:pPr>
              <w:pStyle w:val="Stopka"/>
              <w:jc w:val="center"/>
            </w:pPr>
            <w:r>
              <w:t xml:space="preserve">Strona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2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46C89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046C89">
              <w:rPr>
                <w:b/>
                <w:bCs/>
                <w:sz w:val="24"/>
                <w:szCs w:val="24"/>
              </w:rPr>
              <w:fldChar w:fldCharType="separate"/>
            </w:r>
            <w:r w:rsidR="00D410E6">
              <w:rPr>
                <w:b/>
                <w:bCs/>
                <w:noProof/>
              </w:rPr>
              <w:t>4</w:t>
            </w:r>
            <w:r w:rsidR="00046C8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4C5085" w14:textId="77777777" w:rsidR="008D0891" w:rsidRPr="00493FE8" w:rsidRDefault="008D0891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4C9DF5" w14:textId="77777777" w:rsidR="003C3C3A" w:rsidRDefault="003C3C3A">
      <w:r>
        <w:separator/>
      </w:r>
    </w:p>
  </w:footnote>
  <w:footnote w:type="continuationSeparator" w:id="0">
    <w:p w14:paraId="17E67666" w14:textId="77777777" w:rsidR="003C3C3A" w:rsidRDefault="003C3C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CE7C8" w14:textId="77777777" w:rsidR="00810DBC" w:rsidRDefault="00026E3F" w:rsidP="00810DBC">
    <w:pPr>
      <w:pStyle w:val="Nagwek"/>
      <w:jc w:val="right"/>
    </w:pPr>
    <w:r>
      <w:rPr>
        <w:rFonts w:ascii="Cambria" w:hAnsi="Cambria"/>
      </w:rPr>
      <w:t>Załącznik nr 1</w:t>
    </w:r>
    <w:r w:rsidR="002E17AA">
      <w:rPr>
        <w:rFonts w:ascii="Cambria" w:hAnsi="Cambria"/>
      </w:rPr>
      <w:t>.</w:t>
    </w:r>
    <w:r w:rsidR="004A541D">
      <w:rPr>
        <w:rFonts w:ascii="Cambria" w:hAnsi="Cambria"/>
      </w:rPr>
      <w:t>1</w:t>
    </w:r>
    <w:r w:rsidR="002E17AA">
      <w:rPr>
        <w:rFonts w:ascii="Cambria" w:hAnsi="Cambria"/>
      </w:rPr>
      <w:t xml:space="preserve"> do S</w:t>
    </w:r>
    <w:r w:rsidR="00A04FB0" w:rsidRPr="00A04FB0">
      <w:rPr>
        <w:rFonts w:ascii="Cambria" w:hAnsi="Cambria"/>
      </w:rPr>
      <w:t>WZ</w:t>
    </w:r>
    <w:r w:rsidR="002E17AA">
      <w:rPr>
        <w:rFonts w:ascii="Cambria" w:hAnsi="Cambria"/>
      </w:rPr>
      <w:t xml:space="preserve"> nr </w:t>
    </w:r>
    <w:r w:rsidR="00810DBC">
      <w:rPr>
        <w:rFonts w:ascii="Cambria" w:hAnsi="Cambria"/>
      </w:rPr>
      <w:t xml:space="preserve"> </w:t>
    </w:r>
    <w:r w:rsidR="00810DBC" w:rsidRPr="00474536">
      <w:rPr>
        <w:rFonts w:ascii="Cambria" w:hAnsi="Cambria"/>
        <w:sz w:val="22"/>
        <w:szCs w:val="22"/>
      </w:rPr>
      <w:t>ZG.270.2.</w:t>
    </w:r>
    <w:r w:rsidR="00810DBC">
      <w:rPr>
        <w:rFonts w:ascii="Cambria" w:hAnsi="Cambria"/>
        <w:sz w:val="22"/>
        <w:szCs w:val="22"/>
      </w:rPr>
      <w:t>2</w:t>
    </w:r>
    <w:r w:rsidR="00810DBC" w:rsidRPr="00474536">
      <w:rPr>
        <w:rFonts w:ascii="Cambria" w:hAnsi="Cambria"/>
        <w:sz w:val="22"/>
        <w:szCs w:val="22"/>
      </w:rPr>
      <w:t>.202</w:t>
    </w:r>
    <w:r w:rsidR="00810DBC">
      <w:rPr>
        <w:rFonts w:ascii="Cambria" w:hAnsi="Cambria"/>
        <w:sz w:val="22"/>
        <w:szCs w:val="22"/>
      </w:rPr>
      <w:t>4</w:t>
    </w:r>
  </w:p>
  <w:p w14:paraId="7A348BD1" w14:textId="77777777" w:rsidR="00A04FB0" w:rsidRDefault="00A04FB0" w:rsidP="00474536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25708D" w14:textId="77777777" w:rsidR="008D0891" w:rsidRDefault="008D0891" w:rsidP="00313DD1">
    <w:pPr>
      <w:pStyle w:val="Nagwek"/>
    </w:pPr>
  </w:p>
  <w:p w14:paraId="3C5BBE65" w14:textId="77777777" w:rsidR="008D0891" w:rsidRDefault="008D08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7554F5A"/>
    <w:multiLevelType w:val="hybridMultilevel"/>
    <w:tmpl w:val="B9F0BDD2"/>
    <w:lvl w:ilvl="0" w:tplc="A236711C">
      <w:start w:val="8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2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705F94"/>
    <w:multiLevelType w:val="hybridMultilevel"/>
    <w:tmpl w:val="7D98AA0A"/>
    <w:lvl w:ilvl="0" w:tplc="7108DE5E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2C44AC4"/>
    <w:multiLevelType w:val="hybridMultilevel"/>
    <w:tmpl w:val="D528DF5C"/>
    <w:lvl w:ilvl="0" w:tplc="0C06BE86">
      <w:start w:val="89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1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97189D"/>
    <w:multiLevelType w:val="hybridMultilevel"/>
    <w:tmpl w:val="780E20F6"/>
    <w:lvl w:ilvl="0" w:tplc="BF407010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5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7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9" w15:restartNumberingAfterBreak="0">
    <w:nsid w:val="48F653BF"/>
    <w:multiLevelType w:val="hybridMultilevel"/>
    <w:tmpl w:val="13B8D3AC"/>
    <w:lvl w:ilvl="0" w:tplc="A34E55B0">
      <w:start w:val="1"/>
      <w:numFmt w:val="decimal"/>
      <w:lvlText w:val="%1)"/>
      <w:lvlJc w:val="left"/>
      <w:pPr>
        <w:ind w:left="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6A48DB5A">
      <w:start w:val="1"/>
      <w:numFmt w:val="bullet"/>
      <w:lvlText w:val=""/>
      <w:lvlJc w:val="left"/>
      <w:pPr>
        <w:ind w:left="2163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50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5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6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7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8" w15:restartNumberingAfterBreak="0">
    <w:nsid w:val="6CDD30AF"/>
    <w:multiLevelType w:val="hybridMultilevel"/>
    <w:tmpl w:val="EC806CCE"/>
    <w:lvl w:ilvl="0" w:tplc="7D1C3042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D36EA0EA">
      <w:start w:val="1"/>
      <w:numFmt w:val="bullet"/>
      <w:lvlText w:val=""/>
      <w:lvlJc w:val="left"/>
      <w:pPr>
        <w:tabs>
          <w:tab w:val="num" w:pos="700"/>
        </w:tabs>
        <w:ind w:left="680" w:hanging="34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0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10"/>
  </w:num>
  <w:num w:numId="8">
    <w:abstractNumId w:val="11"/>
  </w:num>
  <w:num w:numId="9">
    <w:abstractNumId w:val="61"/>
  </w:num>
  <w:num w:numId="10">
    <w:abstractNumId w:val="42"/>
  </w:num>
  <w:num w:numId="11">
    <w:abstractNumId w:val="51"/>
  </w:num>
  <w:num w:numId="12">
    <w:abstractNumId w:val="50"/>
  </w:num>
  <w:num w:numId="13">
    <w:abstractNumId w:val="54"/>
  </w:num>
  <w:num w:numId="14">
    <w:abstractNumId w:val="63"/>
  </w:num>
  <w:num w:numId="15">
    <w:abstractNumId w:val="55"/>
  </w:num>
  <w:num w:numId="16">
    <w:abstractNumId w:val="31"/>
  </w:num>
  <w:num w:numId="17">
    <w:abstractNumId w:val="46"/>
  </w:num>
  <w:num w:numId="18">
    <w:abstractNumId w:val="34"/>
  </w:num>
  <w:num w:numId="19">
    <w:abstractNumId w:val="1"/>
  </w:num>
  <w:num w:numId="20">
    <w:abstractNumId w:val="45"/>
  </w:num>
  <w:num w:numId="21">
    <w:abstractNumId w:val="43"/>
  </w:num>
  <w:num w:numId="22">
    <w:abstractNumId w:val="33"/>
  </w:num>
  <w:num w:numId="23">
    <w:abstractNumId w:val="32"/>
  </w:num>
  <w:num w:numId="24">
    <w:abstractNumId w:val="29"/>
  </w:num>
  <w:num w:numId="25">
    <w:abstractNumId w:val="41"/>
  </w:num>
  <w:num w:numId="26">
    <w:abstractNumId w:val="27"/>
  </w:num>
  <w:num w:numId="27">
    <w:abstractNumId w:val="56"/>
  </w:num>
  <w:num w:numId="28">
    <w:abstractNumId w:val="48"/>
  </w:num>
  <w:num w:numId="29">
    <w:abstractNumId w:val="62"/>
  </w:num>
  <w:num w:numId="30">
    <w:abstractNumId w:val="47"/>
  </w:num>
  <w:num w:numId="31">
    <w:abstractNumId w:val="36"/>
  </w:num>
  <w:num w:numId="32">
    <w:abstractNumId w:val="52"/>
  </w:num>
  <w:num w:numId="33">
    <w:abstractNumId w:val="0"/>
  </w:num>
  <w:num w:numId="34">
    <w:abstractNumId w:val="26"/>
  </w:num>
  <w:num w:numId="35">
    <w:abstractNumId w:val="35"/>
  </w:num>
  <w:num w:numId="36">
    <w:abstractNumId w:val="59"/>
  </w:num>
  <w:num w:numId="37">
    <w:abstractNumId w:val="60"/>
  </w:num>
  <w:num w:numId="38">
    <w:abstractNumId w:val="30"/>
  </w:num>
  <w:num w:numId="39">
    <w:abstractNumId w:val="57"/>
  </w:num>
  <w:num w:numId="40">
    <w:abstractNumId w:val="53"/>
  </w:num>
  <w:num w:numId="41">
    <w:abstractNumId w:val="40"/>
  </w:num>
  <w:num w:numId="42">
    <w:abstractNumId w:val="39"/>
  </w:num>
  <w:num w:numId="43">
    <w:abstractNumId w:val="58"/>
  </w:num>
  <w:num w:numId="44">
    <w:abstractNumId w:val="28"/>
  </w:num>
  <w:num w:numId="45">
    <w:abstractNumId w:val="37"/>
  </w:num>
  <w:num w:numId="46">
    <w:abstractNumId w:val="38"/>
  </w:num>
  <w:num w:numId="47">
    <w:abstractNumId w:val="44"/>
  </w:num>
  <w:num w:numId="48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3BF1"/>
    <w:rsid w:val="00024300"/>
    <w:rsid w:val="00024EED"/>
    <w:rsid w:val="00026BF5"/>
    <w:rsid w:val="00026E3F"/>
    <w:rsid w:val="000308F7"/>
    <w:rsid w:val="00031333"/>
    <w:rsid w:val="00032F05"/>
    <w:rsid w:val="00044516"/>
    <w:rsid w:val="00046C89"/>
    <w:rsid w:val="00046EBE"/>
    <w:rsid w:val="00047193"/>
    <w:rsid w:val="00047430"/>
    <w:rsid w:val="0005216E"/>
    <w:rsid w:val="00052DB5"/>
    <w:rsid w:val="000547B7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241E"/>
    <w:rsid w:val="0008652C"/>
    <w:rsid w:val="0009111C"/>
    <w:rsid w:val="00091245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7E1"/>
    <w:rsid w:val="000C3C7A"/>
    <w:rsid w:val="000C4CDF"/>
    <w:rsid w:val="000C55A6"/>
    <w:rsid w:val="000C5993"/>
    <w:rsid w:val="000C7379"/>
    <w:rsid w:val="000D0B9D"/>
    <w:rsid w:val="000D10E1"/>
    <w:rsid w:val="000D46E0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06D64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29EC"/>
    <w:rsid w:val="00163C32"/>
    <w:rsid w:val="00163FD9"/>
    <w:rsid w:val="001663C1"/>
    <w:rsid w:val="00174E66"/>
    <w:rsid w:val="00175321"/>
    <w:rsid w:val="001852A1"/>
    <w:rsid w:val="00190666"/>
    <w:rsid w:val="001906D3"/>
    <w:rsid w:val="0019446E"/>
    <w:rsid w:val="001A1590"/>
    <w:rsid w:val="001A1DC9"/>
    <w:rsid w:val="001A3C3F"/>
    <w:rsid w:val="001A7188"/>
    <w:rsid w:val="001B224A"/>
    <w:rsid w:val="001B3517"/>
    <w:rsid w:val="001B752F"/>
    <w:rsid w:val="001C208E"/>
    <w:rsid w:val="001C2F87"/>
    <w:rsid w:val="001C3021"/>
    <w:rsid w:val="001C3DD1"/>
    <w:rsid w:val="001C3E98"/>
    <w:rsid w:val="001C769C"/>
    <w:rsid w:val="001C7FF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2E6B"/>
    <w:rsid w:val="00255209"/>
    <w:rsid w:val="00255873"/>
    <w:rsid w:val="002603CC"/>
    <w:rsid w:val="00262C56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77F5F"/>
    <w:rsid w:val="00281000"/>
    <w:rsid w:val="00281A20"/>
    <w:rsid w:val="00282553"/>
    <w:rsid w:val="0028272B"/>
    <w:rsid w:val="002852F9"/>
    <w:rsid w:val="00286B2B"/>
    <w:rsid w:val="00293AA1"/>
    <w:rsid w:val="00295D98"/>
    <w:rsid w:val="00296CF8"/>
    <w:rsid w:val="002978EA"/>
    <w:rsid w:val="002A21DC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B51"/>
    <w:rsid w:val="002C1AB2"/>
    <w:rsid w:val="002C201B"/>
    <w:rsid w:val="002C409C"/>
    <w:rsid w:val="002D5979"/>
    <w:rsid w:val="002D642D"/>
    <w:rsid w:val="002E17AA"/>
    <w:rsid w:val="002E207D"/>
    <w:rsid w:val="002E2533"/>
    <w:rsid w:val="002E416F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15CE6"/>
    <w:rsid w:val="00321FF8"/>
    <w:rsid w:val="00322136"/>
    <w:rsid w:val="0032236D"/>
    <w:rsid w:val="00325C9D"/>
    <w:rsid w:val="003263A9"/>
    <w:rsid w:val="00330FDD"/>
    <w:rsid w:val="00333E5C"/>
    <w:rsid w:val="003358F3"/>
    <w:rsid w:val="00336101"/>
    <w:rsid w:val="0034527C"/>
    <w:rsid w:val="003505ED"/>
    <w:rsid w:val="0035299D"/>
    <w:rsid w:val="00352DD8"/>
    <w:rsid w:val="003537E3"/>
    <w:rsid w:val="00353BC1"/>
    <w:rsid w:val="003566F9"/>
    <w:rsid w:val="00357563"/>
    <w:rsid w:val="0036029D"/>
    <w:rsid w:val="003605F0"/>
    <w:rsid w:val="00360E85"/>
    <w:rsid w:val="00363E5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8B1"/>
    <w:rsid w:val="003B2A6C"/>
    <w:rsid w:val="003B2FB5"/>
    <w:rsid w:val="003B361F"/>
    <w:rsid w:val="003B5116"/>
    <w:rsid w:val="003B61A7"/>
    <w:rsid w:val="003B6ABC"/>
    <w:rsid w:val="003C1610"/>
    <w:rsid w:val="003C3C3A"/>
    <w:rsid w:val="003C425C"/>
    <w:rsid w:val="003D05BB"/>
    <w:rsid w:val="003D132E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6A8D"/>
    <w:rsid w:val="003F2856"/>
    <w:rsid w:val="003F383B"/>
    <w:rsid w:val="003F508F"/>
    <w:rsid w:val="00400DF7"/>
    <w:rsid w:val="00403F42"/>
    <w:rsid w:val="00404684"/>
    <w:rsid w:val="0040522B"/>
    <w:rsid w:val="0041179D"/>
    <w:rsid w:val="00413305"/>
    <w:rsid w:val="00413C83"/>
    <w:rsid w:val="00416837"/>
    <w:rsid w:val="004176F8"/>
    <w:rsid w:val="00423E63"/>
    <w:rsid w:val="004255F5"/>
    <w:rsid w:val="004258AC"/>
    <w:rsid w:val="0042693B"/>
    <w:rsid w:val="00427960"/>
    <w:rsid w:val="00432F55"/>
    <w:rsid w:val="00433300"/>
    <w:rsid w:val="00433FD3"/>
    <w:rsid w:val="00434F0C"/>
    <w:rsid w:val="00435EC7"/>
    <w:rsid w:val="00437288"/>
    <w:rsid w:val="00441D3D"/>
    <w:rsid w:val="00443576"/>
    <w:rsid w:val="004453A8"/>
    <w:rsid w:val="00447B6F"/>
    <w:rsid w:val="00451A44"/>
    <w:rsid w:val="00455AFF"/>
    <w:rsid w:val="00462831"/>
    <w:rsid w:val="004653F9"/>
    <w:rsid w:val="00466CF3"/>
    <w:rsid w:val="0047030B"/>
    <w:rsid w:val="00471194"/>
    <w:rsid w:val="004720A7"/>
    <w:rsid w:val="00474536"/>
    <w:rsid w:val="0047504B"/>
    <w:rsid w:val="00482159"/>
    <w:rsid w:val="00482BC8"/>
    <w:rsid w:val="00485FA2"/>
    <w:rsid w:val="00486997"/>
    <w:rsid w:val="00487923"/>
    <w:rsid w:val="004934D0"/>
    <w:rsid w:val="00493FE8"/>
    <w:rsid w:val="004A52AD"/>
    <w:rsid w:val="004A541D"/>
    <w:rsid w:val="004A6DB8"/>
    <w:rsid w:val="004B1969"/>
    <w:rsid w:val="004B2FB6"/>
    <w:rsid w:val="004B31A6"/>
    <w:rsid w:val="004C092F"/>
    <w:rsid w:val="004C099B"/>
    <w:rsid w:val="004C1B87"/>
    <w:rsid w:val="004C704E"/>
    <w:rsid w:val="004D3CB4"/>
    <w:rsid w:val="004D6E5C"/>
    <w:rsid w:val="004D7CDD"/>
    <w:rsid w:val="004E0C25"/>
    <w:rsid w:val="004E0D49"/>
    <w:rsid w:val="004E193A"/>
    <w:rsid w:val="004E2145"/>
    <w:rsid w:val="004E5479"/>
    <w:rsid w:val="004E690B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07756"/>
    <w:rsid w:val="00511815"/>
    <w:rsid w:val="00511A44"/>
    <w:rsid w:val="00514A3A"/>
    <w:rsid w:val="00520BD5"/>
    <w:rsid w:val="00521F24"/>
    <w:rsid w:val="00521F4F"/>
    <w:rsid w:val="00524193"/>
    <w:rsid w:val="005271AF"/>
    <w:rsid w:val="005326C1"/>
    <w:rsid w:val="00536E97"/>
    <w:rsid w:val="00537139"/>
    <w:rsid w:val="00541166"/>
    <w:rsid w:val="00552F10"/>
    <w:rsid w:val="005534B7"/>
    <w:rsid w:val="005610F6"/>
    <w:rsid w:val="00561994"/>
    <w:rsid w:val="00566245"/>
    <w:rsid w:val="005671C6"/>
    <w:rsid w:val="005701FE"/>
    <w:rsid w:val="00571AC3"/>
    <w:rsid w:val="005722A1"/>
    <w:rsid w:val="005728D9"/>
    <w:rsid w:val="00580DB9"/>
    <w:rsid w:val="005833D6"/>
    <w:rsid w:val="00583A45"/>
    <w:rsid w:val="005901E2"/>
    <w:rsid w:val="00590EA1"/>
    <w:rsid w:val="0059496F"/>
    <w:rsid w:val="00596F86"/>
    <w:rsid w:val="005978CC"/>
    <w:rsid w:val="005A2030"/>
    <w:rsid w:val="005A2454"/>
    <w:rsid w:val="005A780A"/>
    <w:rsid w:val="005A7FEC"/>
    <w:rsid w:val="005B2771"/>
    <w:rsid w:val="005B5C84"/>
    <w:rsid w:val="005C221B"/>
    <w:rsid w:val="005C2419"/>
    <w:rsid w:val="005C3461"/>
    <w:rsid w:val="005C49B5"/>
    <w:rsid w:val="005C5C6C"/>
    <w:rsid w:val="005C71B6"/>
    <w:rsid w:val="005D00E3"/>
    <w:rsid w:val="005D0AAF"/>
    <w:rsid w:val="005D1867"/>
    <w:rsid w:val="005D271D"/>
    <w:rsid w:val="005D6231"/>
    <w:rsid w:val="005D6C3B"/>
    <w:rsid w:val="005D7041"/>
    <w:rsid w:val="005D7321"/>
    <w:rsid w:val="005E4EB6"/>
    <w:rsid w:val="005E51AD"/>
    <w:rsid w:val="005E7277"/>
    <w:rsid w:val="005F11B7"/>
    <w:rsid w:val="005F1E91"/>
    <w:rsid w:val="005F72E9"/>
    <w:rsid w:val="005F761B"/>
    <w:rsid w:val="00600B7A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4701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E33"/>
    <w:rsid w:val="00691431"/>
    <w:rsid w:val="00691E0F"/>
    <w:rsid w:val="00692B10"/>
    <w:rsid w:val="006940D9"/>
    <w:rsid w:val="0069476D"/>
    <w:rsid w:val="006963E7"/>
    <w:rsid w:val="00696428"/>
    <w:rsid w:val="006A0F77"/>
    <w:rsid w:val="006A2581"/>
    <w:rsid w:val="006A3A90"/>
    <w:rsid w:val="006A620D"/>
    <w:rsid w:val="006A6296"/>
    <w:rsid w:val="006A67B0"/>
    <w:rsid w:val="006B0B01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1A64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8FF"/>
    <w:rsid w:val="00730C1C"/>
    <w:rsid w:val="0073244D"/>
    <w:rsid w:val="00733E35"/>
    <w:rsid w:val="00736B09"/>
    <w:rsid w:val="00747F18"/>
    <w:rsid w:val="00750438"/>
    <w:rsid w:val="00751894"/>
    <w:rsid w:val="00751E51"/>
    <w:rsid w:val="007539CA"/>
    <w:rsid w:val="00755CB5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2336"/>
    <w:rsid w:val="00793C30"/>
    <w:rsid w:val="00794E8D"/>
    <w:rsid w:val="00796B24"/>
    <w:rsid w:val="007A2E53"/>
    <w:rsid w:val="007A34AE"/>
    <w:rsid w:val="007A5DD6"/>
    <w:rsid w:val="007A6EC6"/>
    <w:rsid w:val="007B0978"/>
    <w:rsid w:val="007B0A22"/>
    <w:rsid w:val="007B5B46"/>
    <w:rsid w:val="007B610C"/>
    <w:rsid w:val="007C0BD4"/>
    <w:rsid w:val="007C0D99"/>
    <w:rsid w:val="007C2A98"/>
    <w:rsid w:val="007C3483"/>
    <w:rsid w:val="007C3B7B"/>
    <w:rsid w:val="007D0497"/>
    <w:rsid w:val="007D4130"/>
    <w:rsid w:val="007D4521"/>
    <w:rsid w:val="007E445C"/>
    <w:rsid w:val="007F2E0A"/>
    <w:rsid w:val="007F53B8"/>
    <w:rsid w:val="007F53F1"/>
    <w:rsid w:val="007F57E1"/>
    <w:rsid w:val="00802D60"/>
    <w:rsid w:val="00803915"/>
    <w:rsid w:val="00804805"/>
    <w:rsid w:val="00805A81"/>
    <w:rsid w:val="0080669F"/>
    <w:rsid w:val="00806FD6"/>
    <w:rsid w:val="0081039D"/>
    <w:rsid w:val="00810DBC"/>
    <w:rsid w:val="00812724"/>
    <w:rsid w:val="00812D81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87DFC"/>
    <w:rsid w:val="0089009B"/>
    <w:rsid w:val="008913DA"/>
    <w:rsid w:val="00892250"/>
    <w:rsid w:val="00893BCB"/>
    <w:rsid w:val="00893DB0"/>
    <w:rsid w:val="0089474F"/>
    <w:rsid w:val="0089543C"/>
    <w:rsid w:val="00896201"/>
    <w:rsid w:val="008A0E00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8F344C"/>
    <w:rsid w:val="008F4A92"/>
    <w:rsid w:val="0090148C"/>
    <w:rsid w:val="00903584"/>
    <w:rsid w:val="009036DF"/>
    <w:rsid w:val="00912787"/>
    <w:rsid w:val="00912C8F"/>
    <w:rsid w:val="009132F0"/>
    <w:rsid w:val="00913F5B"/>
    <w:rsid w:val="00914294"/>
    <w:rsid w:val="00916821"/>
    <w:rsid w:val="0091720D"/>
    <w:rsid w:val="0091770A"/>
    <w:rsid w:val="0092247B"/>
    <w:rsid w:val="009228BB"/>
    <w:rsid w:val="009234C8"/>
    <w:rsid w:val="00927712"/>
    <w:rsid w:val="00936F8D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959"/>
    <w:rsid w:val="00975BBB"/>
    <w:rsid w:val="009806E0"/>
    <w:rsid w:val="0098198D"/>
    <w:rsid w:val="00982138"/>
    <w:rsid w:val="00982F9D"/>
    <w:rsid w:val="009859CE"/>
    <w:rsid w:val="00991790"/>
    <w:rsid w:val="009A217D"/>
    <w:rsid w:val="009A2364"/>
    <w:rsid w:val="009A42CB"/>
    <w:rsid w:val="009B0257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69A"/>
    <w:rsid w:val="009F17C5"/>
    <w:rsid w:val="009F39F1"/>
    <w:rsid w:val="009F39F2"/>
    <w:rsid w:val="009F60A7"/>
    <w:rsid w:val="00A0492F"/>
    <w:rsid w:val="00A04FB0"/>
    <w:rsid w:val="00A12108"/>
    <w:rsid w:val="00A1707E"/>
    <w:rsid w:val="00A17459"/>
    <w:rsid w:val="00A249A3"/>
    <w:rsid w:val="00A31726"/>
    <w:rsid w:val="00A3317C"/>
    <w:rsid w:val="00A33D04"/>
    <w:rsid w:val="00A33E2C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2D75"/>
    <w:rsid w:val="00A85F90"/>
    <w:rsid w:val="00A87936"/>
    <w:rsid w:val="00A92059"/>
    <w:rsid w:val="00A93EF0"/>
    <w:rsid w:val="00A95D2D"/>
    <w:rsid w:val="00AA3E41"/>
    <w:rsid w:val="00AB0C55"/>
    <w:rsid w:val="00AB62C4"/>
    <w:rsid w:val="00AB75E4"/>
    <w:rsid w:val="00AB7DE9"/>
    <w:rsid w:val="00AC0458"/>
    <w:rsid w:val="00AC46D5"/>
    <w:rsid w:val="00AC4AC9"/>
    <w:rsid w:val="00AC562D"/>
    <w:rsid w:val="00AC6EC0"/>
    <w:rsid w:val="00AC6F1A"/>
    <w:rsid w:val="00AC7E35"/>
    <w:rsid w:val="00AC7FEF"/>
    <w:rsid w:val="00AD7731"/>
    <w:rsid w:val="00AE2C3D"/>
    <w:rsid w:val="00AE335D"/>
    <w:rsid w:val="00AE56CB"/>
    <w:rsid w:val="00AE6AB5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D0"/>
    <w:rsid w:val="00B440DF"/>
    <w:rsid w:val="00B4645F"/>
    <w:rsid w:val="00B51EEA"/>
    <w:rsid w:val="00B52BEB"/>
    <w:rsid w:val="00B60043"/>
    <w:rsid w:val="00B626C7"/>
    <w:rsid w:val="00B641C4"/>
    <w:rsid w:val="00B67277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7ACB"/>
    <w:rsid w:val="00BC02F7"/>
    <w:rsid w:val="00BC0FFF"/>
    <w:rsid w:val="00BC478E"/>
    <w:rsid w:val="00BC4A8B"/>
    <w:rsid w:val="00BD0E36"/>
    <w:rsid w:val="00BD17BB"/>
    <w:rsid w:val="00BD3D7D"/>
    <w:rsid w:val="00BD3FF4"/>
    <w:rsid w:val="00BD41DC"/>
    <w:rsid w:val="00BD44E7"/>
    <w:rsid w:val="00BD5AF5"/>
    <w:rsid w:val="00BD7B70"/>
    <w:rsid w:val="00BE0975"/>
    <w:rsid w:val="00BE1907"/>
    <w:rsid w:val="00BE289D"/>
    <w:rsid w:val="00BE47FF"/>
    <w:rsid w:val="00BE530A"/>
    <w:rsid w:val="00BE5676"/>
    <w:rsid w:val="00BE569A"/>
    <w:rsid w:val="00BE7BEA"/>
    <w:rsid w:val="00BF09E9"/>
    <w:rsid w:val="00BF106F"/>
    <w:rsid w:val="00BF125F"/>
    <w:rsid w:val="00BF38CA"/>
    <w:rsid w:val="00C00488"/>
    <w:rsid w:val="00C0606C"/>
    <w:rsid w:val="00C106E4"/>
    <w:rsid w:val="00C128DF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7295"/>
    <w:rsid w:val="00C578A4"/>
    <w:rsid w:val="00C600F4"/>
    <w:rsid w:val="00C60694"/>
    <w:rsid w:val="00C615E4"/>
    <w:rsid w:val="00C653D2"/>
    <w:rsid w:val="00C67424"/>
    <w:rsid w:val="00C711FB"/>
    <w:rsid w:val="00C72B98"/>
    <w:rsid w:val="00C7371F"/>
    <w:rsid w:val="00C744BC"/>
    <w:rsid w:val="00C764B7"/>
    <w:rsid w:val="00C76540"/>
    <w:rsid w:val="00C8218E"/>
    <w:rsid w:val="00C82F07"/>
    <w:rsid w:val="00C84326"/>
    <w:rsid w:val="00C844B8"/>
    <w:rsid w:val="00C947C9"/>
    <w:rsid w:val="00C95132"/>
    <w:rsid w:val="00C97A3C"/>
    <w:rsid w:val="00CA014A"/>
    <w:rsid w:val="00CA1768"/>
    <w:rsid w:val="00CA326A"/>
    <w:rsid w:val="00CA5A67"/>
    <w:rsid w:val="00CA690B"/>
    <w:rsid w:val="00CA7CD3"/>
    <w:rsid w:val="00CB018B"/>
    <w:rsid w:val="00CB5FE4"/>
    <w:rsid w:val="00CC0710"/>
    <w:rsid w:val="00CC100A"/>
    <w:rsid w:val="00CC436E"/>
    <w:rsid w:val="00CC4E51"/>
    <w:rsid w:val="00CC683F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10E6"/>
    <w:rsid w:val="00D451E0"/>
    <w:rsid w:val="00D45980"/>
    <w:rsid w:val="00D47A42"/>
    <w:rsid w:val="00D55D27"/>
    <w:rsid w:val="00D56B62"/>
    <w:rsid w:val="00D61342"/>
    <w:rsid w:val="00D62F9B"/>
    <w:rsid w:val="00D630B3"/>
    <w:rsid w:val="00D64C87"/>
    <w:rsid w:val="00D6624D"/>
    <w:rsid w:val="00D66774"/>
    <w:rsid w:val="00D67B43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0A83"/>
    <w:rsid w:val="00DA572B"/>
    <w:rsid w:val="00DA7204"/>
    <w:rsid w:val="00DB11D9"/>
    <w:rsid w:val="00DB2C32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0718"/>
    <w:rsid w:val="00DF659D"/>
    <w:rsid w:val="00DF6C30"/>
    <w:rsid w:val="00E036D1"/>
    <w:rsid w:val="00E06572"/>
    <w:rsid w:val="00E071CF"/>
    <w:rsid w:val="00E137EF"/>
    <w:rsid w:val="00E13D34"/>
    <w:rsid w:val="00E155CE"/>
    <w:rsid w:val="00E25959"/>
    <w:rsid w:val="00E261B0"/>
    <w:rsid w:val="00E26811"/>
    <w:rsid w:val="00E272C9"/>
    <w:rsid w:val="00E308B0"/>
    <w:rsid w:val="00E40D27"/>
    <w:rsid w:val="00E436A9"/>
    <w:rsid w:val="00E43708"/>
    <w:rsid w:val="00E44A03"/>
    <w:rsid w:val="00E46E9B"/>
    <w:rsid w:val="00E54205"/>
    <w:rsid w:val="00E55FDB"/>
    <w:rsid w:val="00E62EEC"/>
    <w:rsid w:val="00E66902"/>
    <w:rsid w:val="00E7097B"/>
    <w:rsid w:val="00E71E9C"/>
    <w:rsid w:val="00E73E08"/>
    <w:rsid w:val="00E80268"/>
    <w:rsid w:val="00E80449"/>
    <w:rsid w:val="00E8158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1024"/>
    <w:rsid w:val="00EB1FD5"/>
    <w:rsid w:val="00EB491F"/>
    <w:rsid w:val="00EB5DE3"/>
    <w:rsid w:val="00EB630C"/>
    <w:rsid w:val="00EB7616"/>
    <w:rsid w:val="00EC3830"/>
    <w:rsid w:val="00EC643A"/>
    <w:rsid w:val="00ED1C2F"/>
    <w:rsid w:val="00ED20BB"/>
    <w:rsid w:val="00EE09C7"/>
    <w:rsid w:val="00EE1E61"/>
    <w:rsid w:val="00EE2AD0"/>
    <w:rsid w:val="00EE3488"/>
    <w:rsid w:val="00EE531D"/>
    <w:rsid w:val="00EE6C14"/>
    <w:rsid w:val="00EF0ABA"/>
    <w:rsid w:val="00EF539E"/>
    <w:rsid w:val="00EF59A4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0B71"/>
    <w:rsid w:val="00F34B99"/>
    <w:rsid w:val="00F35EB3"/>
    <w:rsid w:val="00F40796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1D75"/>
    <w:rsid w:val="00F829C8"/>
    <w:rsid w:val="00F909FA"/>
    <w:rsid w:val="00FA107F"/>
    <w:rsid w:val="00FA12EE"/>
    <w:rsid w:val="00FA61CB"/>
    <w:rsid w:val="00FA6ED7"/>
    <w:rsid w:val="00FB02BE"/>
    <w:rsid w:val="00FB0F9A"/>
    <w:rsid w:val="00FB15E6"/>
    <w:rsid w:val="00FC040E"/>
    <w:rsid w:val="00FC0C2D"/>
    <w:rsid w:val="00FC122C"/>
    <w:rsid w:val="00FC1485"/>
    <w:rsid w:val="00FC20A1"/>
    <w:rsid w:val="00FC6E46"/>
    <w:rsid w:val="00FC7143"/>
    <w:rsid w:val="00FD6B85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241C"/>
    <w:rsid w:val="00FF526F"/>
    <w:rsid w:val="00FF5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A3871"/>
  <w15:docId w15:val="{8A52A92C-D4D7-4105-9637-55E499507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A04FB0"/>
    <w:rPr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37E1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37E1"/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1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66405-EB4C-4A74-8C77-AF924310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6589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"Alicja Kaczyńska"</dc:creator>
  <cp:lastModifiedBy>1221 N.Zamrzenica Alicja Kaczyńska</cp:lastModifiedBy>
  <cp:revision>3</cp:revision>
  <cp:lastPrinted>2018-12-18T12:36:00Z</cp:lastPrinted>
  <dcterms:created xsi:type="dcterms:W3CDTF">2024-05-29T10:52:00Z</dcterms:created>
  <dcterms:modified xsi:type="dcterms:W3CDTF">2024-05-29T10:55:00Z</dcterms:modified>
</cp:coreProperties>
</file>