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A7A94" w:rsidRPr="00991923" w:rsidRDefault="00960334" w:rsidP="003A7A94">
      <w:pPr>
        <w:pStyle w:val="Nagwek20"/>
        <w:numPr>
          <w:ilvl w:val="0"/>
          <w:numId w:val="2"/>
        </w:numPr>
        <w:tabs>
          <w:tab w:val="left" w:pos="2340"/>
          <w:tab w:val="left" w:pos="3420"/>
          <w:tab w:val="center" w:pos="5616"/>
          <w:tab w:val="right" w:pos="10152"/>
        </w:tabs>
        <w:spacing w:line="360" w:lineRule="auto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 w:rsidR="007E2D89" w:rsidRPr="00991923">
        <w:rPr>
          <w:rFonts w:ascii="Tahoma" w:hAnsi="Tahoma" w:cs="Tahoma"/>
          <w:b/>
          <w:sz w:val="26"/>
          <w:szCs w:val="26"/>
        </w:rPr>
        <w:t>Załącznik nr 5</w:t>
      </w:r>
    </w:p>
    <w:p w:rsidR="007E2D89" w:rsidRPr="003A7A94" w:rsidRDefault="007E2D89">
      <w:pPr>
        <w:pStyle w:val="Standard"/>
        <w:numPr>
          <w:ilvl w:val="0"/>
          <w:numId w:val="2"/>
        </w:numPr>
        <w:spacing w:before="280" w:line="360" w:lineRule="auto"/>
        <w:rPr>
          <w:rFonts w:hint="eastAsia"/>
          <w:sz w:val="16"/>
          <w:szCs w:val="16"/>
        </w:rPr>
      </w:pPr>
      <w:r w:rsidRPr="003A7A94">
        <w:rPr>
          <w:rFonts w:ascii="Tahoma" w:hAnsi="Tahoma" w:cs="Tahoma"/>
          <w:color w:val="000000"/>
          <w:sz w:val="16"/>
          <w:szCs w:val="16"/>
          <w:shd w:val="clear" w:color="auto" w:fill="FFFFFF"/>
        </w:rPr>
        <w:t>……………………………………………..</w:t>
      </w:r>
      <w:r w:rsidR="003A7A94">
        <w:rPr>
          <w:rFonts w:ascii="Tahoma" w:hAnsi="Tahoma" w:cs="Tahoma"/>
          <w:color w:val="000000"/>
          <w:sz w:val="16"/>
          <w:szCs w:val="16"/>
          <w:shd w:val="clear" w:color="auto" w:fill="FFFFFF"/>
        </w:rPr>
        <w:tab/>
      </w:r>
      <w:r w:rsidR="003A7A94">
        <w:rPr>
          <w:rFonts w:ascii="Tahoma" w:hAnsi="Tahoma" w:cs="Tahoma"/>
          <w:color w:val="000000"/>
          <w:sz w:val="16"/>
          <w:szCs w:val="16"/>
          <w:shd w:val="clear" w:color="auto" w:fill="FFFFFF"/>
        </w:rPr>
        <w:tab/>
      </w:r>
      <w:r w:rsidR="003A7A94">
        <w:rPr>
          <w:rFonts w:ascii="Tahoma" w:hAnsi="Tahoma" w:cs="Tahoma"/>
          <w:color w:val="000000"/>
          <w:sz w:val="16"/>
          <w:szCs w:val="16"/>
          <w:shd w:val="clear" w:color="auto" w:fill="FFFFFF"/>
        </w:rPr>
        <w:tab/>
      </w:r>
      <w:r w:rsidR="003A7A94">
        <w:rPr>
          <w:rFonts w:ascii="Tahoma" w:hAnsi="Tahoma" w:cs="Tahoma"/>
          <w:color w:val="000000"/>
          <w:sz w:val="16"/>
          <w:szCs w:val="16"/>
          <w:shd w:val="clear" w:color="auto" w:fill="FFFFFF"/>
        </w:rPr>
        <w:tab/>
      </w:r>
      <w:r w:rsidR="003A7A94">
        <w:rPr>
          <w:rFonts w:ascii="Tahoma" w:hAnsi="Tahoma" w:cs="Tahoma"/>
          <w:color w:val="000000"/>
          <w:sz w:val="16"/>
          <w:szCs w:val="16"/>
          <w:shd w:val="clear" w:color="auto" w:fill="FFFFFF"/>
        </w:rPr>
        <w:tab/>
        <w:t>…………………………………………</w:t>
      </w:r>
    </w:p>
    <w:p w:rsidR="007E2D89" w:rsidRPr="003A7A94" w:rsidRDefault="007E2D89">
      <w:pPr>
        <w:pStyle w:val="Standard"/>
        <w:numPr>
          <w:ilvl w:val="0"/>
          <w:numId w:val="2"/>
        </w:numPr>
        <w:spacing w:line="600" w:lineRule="auto"/>
        <w:ind w:firstLine="567"/>
        <w:rPr>
          <w:rFonts w:hint="eastAsia"/>
          <w:sz w:val="16"/>
          <w:szCs w:val="16"/>
        </w:rPr>
      </w:pPr>
      <w:r w:rsidRPr="003A7A94">
        <w:rPr>
          <w:rFonts w:ascii="Tahoma" w:eastAsia="Lucida Sans Unicode" w:hAnsi="Tahoma" w:cs="Tahoma"/>
          <w:sz w:val="16"/>
          <w:szCs w:val="16"/>
          <w:lang w:bidi="ar-SA"/>
        </w:rPr>
        <w:t>Pieczątka Wykonawcy</w:t>
      </w:r>
      <w:r w:rsidR="003A7A94">
        <w:rPr>
          <w:rFonts w:ascii="Tahoma" w:eastAsia="Lucida Sans Unicode" w:hAnsi="Tahoma" w:cs="Tahoma"/>
          <w:sz w:val="16"/>
          <w:szCs w:val="16"/>
          <w:lang w:bidi="ar-SA"/>
        </w:rPr>
        <w:tab/>
      </w:r>
      <w:r w:rsidR="003A7A94">
        <w:rPr>
          <w:rFonts w:ascii="Tahoma" w:eastAsia="Lucida Sans Unicode" w:hAnsi="Tahoma" w:cs="Tahoma"/>
          <w:sz w:val="16"/>
          <w:szCs w:val="16"/>
          <w:lang w:bidi="ar-SA"/>
        </w:rPr>
        <w:tab/>
      </w:r>
      <w:r w:rsidR="003A7A94">
        <w:rPr>
          <w:rFonts w:ascii="Tahoma" w:eastAsia="Lucida Sans Unicode" w:hAnsi="Tahoma" w:cs="Tahoma"/>
          <w:sz w:val="16"/>
          <w:szCs w:val="16"/>
          <w:lang w:bidi="ar-SA"/>
        </w:rPr>
        <w:tab/>
      </w:r>
      <w:r w:rsidR="003A7A94">
        <w:rPr>
          <w:rFonts w:ascii="Tahoma" w:eastAsia="Lucida Sans Unicode" w:hAnsi="Tahoma" w:cs="Tahoma"/>
          <w:sz w:val="16"/>
          <w:szCs w:val="16"/>
          <w:lang w:bidi="ar-SA"/>
        </w:rPr>
        <w:tab/>
      </w:r>
      <w:r w:rsidR="003A7A94">
        <w:rPr>
          <w:rFonts w:ascii="Tahoma" w:eastAsia="Lucida Sans Unicode" w:hAnsi="Tahoma" w:cs="Tahoma"/>
          <w:sz w:val="16"/>
          <w:szCs w:val="16"/>
          <w:lang w:bidi="ar-SA"/>
        </w:rPr>
        <w:tab/>
      </w:r>
      <w:r w:rsidR="003A7A94">
        <w:rPr>
          <w:rFonts w:ascii="Tahoma" w:eastAsia="Lucida Sans Unicode" w:hAnsi="Tahoma" w:cs="Tahoma"/>
          <w:sz w:val="16"/>
          <w:szCs w:val="16"/>
          <w:lang w:bidi="ar-SA"/>
        </w:rPr>
        <w:tab/>
      </w:r>
      <w:r w:rsidR="003A7A94" w:rsidRPr="003A7A94">
        <w:rPr>
          <w:rFonts w:asciiTheme="minorHAnsi" w:hAnsiTheme="minorHAnsi" w:cstheme="minorHAnsi"/>
          <w:sz w:val="16"/>
          <w:szCs w:val="16"/>
        </w:rPr>
        <w:t>(miejscowość i data)</w:t>
      </w:r>
    </w:p>
    <w:p w:rsidR="003A7A94" w:rsidRPr="003A7A94" w:rsidRDefault="003A7A94" w:rsidP="003A7A94">
      <w:pPr>
        <w:pStyle w:val="Standard"/>
        <w:spacing w:line="600" w:lineRule="auto"/>
        <w:rPr>
          <w:rFonts w:hint="eastAsia"/>
          <w:sz w:val="16"/>
          <w:szCs w:val="16"/>
        </w:rPr>
      </w:pPr>
      <w:bookmarkStart w:id="0" w:name="_GoBack"/>
      <w:bookmarkEnd w:id="0"/>
    </w:p>
    <w:p w:rsidR="007E2D89" w:rsidRPr="003A7A94" w:rsidRDefault="007E2D89">
      <w:pPr>
        <w:pStyle w:val="Nagwek"/>
        <w:numPr>
          <w:ilvl w:val="0"/>
          <w:numId w:val="2"/>
        </w:numPr>
        <w:spacing w:before="0" w:after="0" w:line="360" w:lineRule="auto"/>
        <w:rPr>
          <w:rFonts w:asciiTheme="minorHAnsi" w:hAnsiTheme="minorHAnsi" w:cstheme="minorHAnsi"/>
          <w:sz w:val="22"/>
          <w:szCs w:val="22"/>
        </w:rPr>
      </w:pPr>
      <w:r w:rsidRPr="003A7A94">
        <w:rPr>
          <w:rFonts w:asciiTheme="minorHAnsi" w:hAnsiTheme="minorHAnsi" w:cstheme="minorHAnsi"/>
          <w:bCs/>
          <w:color w:val="000000"/>
          <w:sz w:val="22"/>
          <w:szCs w:val="22"/>
        </w:rPr>
        <w:t>Wykaz osób, które będą uczestniczyć w wykonywaniu zamówienia w zakresie niezbędnym w celu oceny spełnienia warunku</w:t>
      </w:r>
    </w:p>
    <w:p w:rsidR="007E2D89" w:rsidRPr="00960334" w:rsidRDefault="007E2D89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Imię i nazwisko</w:t>
      </w:r>
    </w:p>
    <w:p w:rsidR="007E2D89" w:rsidRPr="00960334" w:rsidRDefault="007E2D89">
      <w:pPr>
        <w:pStyle w:val="Tekstpodstawowy"/>
        <w:numPr>
          <w:ilvl w:val="1"/>
          <w:numId w:val="3"/>
        </w:numPr>
        <w:ind w:left="1134" w:hanging="283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……………………………………………………………………………..</w:t>
      </w:r>
    </w:p>
    <w:p w:rsidR="007E2D89" w:rsidRPr="00960334" w:rsidRDefault="007E2D89">
      <w:pPr>
        <w:pStyle w:val="Tekstpodstawowy"/>
        <w:numPr>
          <w:ilvl w:val="1"/>
          <w:numId w:val="3"/>
        </w:numPr>
        <w:ind w:left="1134" w:hanging="283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……………………………………………………………………………..</w:t>
      </w:r>
    </w:p>
    <w:p w:rsidR="007E2D89" w:rsidRPr="00960334" w:rsidRDefault="007E2D89">
      <w:pPr>
        <w:pStyle w:val="Tekstpodstawowy"/>
        <w:numPr>
          <w:ilvl w:val="1"/>
          <w:numId w:val="3"/>
        </w:numPr>
        <w:ind w:left="1134" w:hanging="283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……………………………………………………………………………..</w:t>
      </w:r>
    </w:p>
    <w:p w:rsidR="007E2D89" w:rsidRPr="00960334" w:rsidRDefault="007E2D89">
      <w:pPr>
        <w:pStyle w:val="Tekstpodstawowy"/>
        <w:numPr>
          <w:ilvl w:val="0"/>
          <w:numId w:val="4"/>
        </w:numPr>
        <w:snapToGrid w:val="0"/>
        <w:spacing w:line="360" w:lineRule="auto"/>
        <w:rPr>
          <w:rFonts w:asciiTheme="minorHAnsi" w:hAnsiTheme="minorHAnsi" w:cstheme="minorHAnsi"/>
          <w:sz w:val="20"/>
        </w:rPr>
      </w:pPr>
      <w:r w:rsidRPr="00960334">
        <w:rPr>
          <w:rFonts w:asciiTheme="minorHAnsi" w:eastAsia="Tahoma" w:hAnsiTheme="minorHAnsi" w:cstheme="minorHAnsi"/>
          <w:sz w:val="20"/>
        </w:rPr>
        <w:t xml:space="preserve"> </w:t>
      </w:r>
      <w:r w:rsidRPr="00960334">
        <w:rPr>
          <w:rFonts w:asciiTheme="minorHAnsi" w:hAnsiTheme="minorHAnsi" w:cstheme="minorHAnsi"/>
          <w:sz w:val="20"/>
        </w:rPr>
        <w:t>Kwalifikacje zawodowe (nr i data wydania uprawnień oraz specjalność)</w:t>
      </w:r>
    </w:p>
    <w:p w:rsidR="007E2D89" w:rsidRPr="00960334" w:rsidRDefault="007E2D89">
      <w:pPr>
        <w:pStyle w:val="Tekstpodstawowy"/>
        <w:ind w:left="1134" w:hanging="425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a……………………………………………………………………………..</w:t>
      </w:r>
    </w:p>
    <w:p w:rsidR="007E2D89" w:rsidRPr="00960334" w:rsidRDefault="007E2D89">
      <w:pPr>
        <w:pStyle w:val="Tekstpodstawowy"/>
        <w:ind w:left="1134" w:hanging="425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b……………………………………………………………………………..</w:t>
      </w:r>
    </w:p>
    <w:p w:rsidR="007E2D89" w:rsidRPr="00960334" w:rsidRDefault="007E2D89">
      <w:pPr>
        <w:pStyle w:val="Tekstpodstawowy"/>
        <w:ind w:left="1134" w:hanging="425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c……………………………………………………………………………..</w:t>
      </w:r>
    </w:p>
    <w:p w:rsidR="007E2D89" w:rsidRPr="00960334" w:rsidRDefault="007E2D89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Doświadczenie/wykształcenie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a……………………………………………………………………………..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b……………………………………………………………………………..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c……………………………………………………………………………..</w:t>
      </w:r>
    </w:p>
    <w:p w:rsidR="007E2D89" w:rsidRPr="00960334" w:rsidRDefault="007E2D89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Zakres wykonywanych czynności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a……………………………………………………………………………..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b……………………………………………………………………………..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c……………………………………………………………………………..</w:t>
      </w:r>
    </w:p>
    <w:p w:rsidR="007E2D89" w:rsidRPr="00960334" w:rsidRDefault="007E2D89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Podstawa do dysponowania daną osobą*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a……………………………………………………………………………..</w:t>
      </w:r>
    </w:p>
    <w:p w:rsidR="007E2D89" w:rsidRPr="00960334" w:rsidRDefault="007E2D89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b……………………………………………………………………………..</w:t>
      </w:r>
    </w:p>
    <w:p w:rsidR="006C3180" w:rsidRDefault="007E2D89" w:rsidP="006C3180">
      <w:pPr>
        <w:pStyle w:val="Tekstpodstawowy"/>
        <w:ind w:left="720"/>
        <w:rPr>
          <w:rFonts w:asciiTheme="minorHAnsi" w:hAnsiTheme="minorHAnsi" w:cstheme="minorHAnsi"/>
          <w:sz w:val="20"/>
        </w:rPr>
      </w:pPr>
      <w:r w:rsidRPr="00960334">
        <w:rPr>
          <w:rFonts w:asciiTheme="minorHAnsi" w:hAnsiTheme="minorHAnsi" w:cstheme="minorHAnsi"/>
          <w:sz w:val="20"/>
        </w:rPr>
        <w:t>ad. c……………………………………………………………………………..</w:t>
      </w:r>
    </w:p>
    <w:p w:rsidR="007E2D89" w:rsidRPr="003A7A94" w:rsidRDefault="007E2D89" w:rsidP="006C3180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3A7A94">
        <w:rPr>
          <w:rFonts w:asciiTheme="minorHAnsi" w:eastAsia="Calibri" w:hAnsiTheme="minorHAnsi" w:cstheme="minorHAns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C3180" w:rsidRPr="006C3180" w:rsidRDefault="007E2D89" w:rsidP="006C3180">
      <w:pPr>
        <w:pStyle w:val="Nagwek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16"/>
          <w:szCs w:val="16"/>
        </w:rPr>
      </w:pPr>
      <w:r w:rsidRPr="003A7A94">
        <w:rPr>
          <w:rFonts w:asciiTheme="minorHAnsi" w:eastAsia="Calibri" w:hAnsiTheme="minorHAnsi" w:cstheme="minorHAnsi"/>
          <w:sz w:val="22"/>
          <w:szCs w:val="22"/>
        </w:rPr>
        <w:t>*</w:t>
      </w:r>
      <w:r w:rsidRPr="006C3180">
        <w:rPr>
          <w:rFonts w:asciiTheme="minorHAnsi" w:eastAsia="Calibri" w:hAnsiTheme="minorHAnsi" w:cstheme="minorHAnsi"/>
          <w:iCs/>
          <w:sz w:val="16"/>
          <w:szCs w:val="16"/>
        </w:rPr>
        <w:t xml:space="preserve">W przypadku, gdy Wykonawca celem wykazania spełnienia warunków udziału w postępowaniu będzie polegał na potencjale kadrowym innych podmiotów na zasadach określonych w art. 118  ustawy </w:t>
      </w:r>
      <w:proofErr w:type="spellStart"/>
      <w:r w:rsidRPr="006C3180">
        <w:rPr>
          <w:rFonts w:asciiTheme="minorHAnsi" w:eastAsia="Calibri" w:hAnsiTheme="minorHAnsi" w:cstheme="minorHAnsi"/>
          <w:iCs/>
          <w:sz w:val="16"/>
          <w:szCs w:val="16"/>
        </w:rPr>
        <w:t>Pzp</w:t>
      </w:r>
      <w:proofErr w:type="spellEnd"/>
      <w:r w:rsidRPr="006C3180">
        <w:rPr>
          <w:rFonts w:asciiTheme="minorHAnsi" w:eastAsia="Calibri" w:hAnsiTheme="minorHAnsi" w:cstheme="minorHAnsi"/>
          <w:iCs/>
          <w:sz w:val="16"/>
          <w:szCs w:val="16"/>
        </w:rPr>
        <w:t>, zobowiązany jest do przedstawienia pisemnego zobowiązania innych podmiotów do oddania</w:t>
      </w:r>
    </w:p>
    <w:p w:rsidR="007E2D89" w:rsidRPr="003A7A94" w:rsidRDefault="007E2D89" w:rsidP="006C3180">
      <w:pPr>
        <w:pStyle w:val="Nagwek"/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6C3180">
        <w:rPr>
          <w:rFonts w:asciiTheme="minorHAnsi" w:eastAsia="Calibri" w:hAnsiTheme="minorHAnsi" w:cstheme="minorHAnsi"/>
          <w:iCs/>
          <w:sz w:val="16"/>
          <w:szCs w:val="16"/>
        </w:rPr>
        <w:t xml:space="preserve"> Wykonawcy do dyspozycji niezbędnych zasobów na okres korzystania z nich przy wykonywaniu zamówienia (zobowiązanie to stanowi załącznik do oferty).</w:t>
      </w:r>
    </w:p>
    <w:p w:rsidR="007E2D89" w:rsidRPr="003A7A94" w:rsidRDefault="007E2D89" w:rsidP="006C3180">
      <w:pPr>
        <w:pStyle w:val="Nagwek"/>
        <w:numPr>
          <w:ilvl w:val="0"/>
          <w:numId w:val="2"/>
        </w:numPr>
        <w:spacing w:before="0" w:after="0"/>
        <w:ind w:firstLine="4111"/>
        <w:jc w:val="both"/>
        <w:rPr>
          <w:rFonts w:asciiTheme="minorHAnsi" w:hAnsiTheme="minorHAnsi" w:cstheme="minorHAnsi"/>
          <w:sz w:val="22"/>
          <w:szCs w:val="22"/>
        </w:rPr>
      </w:pPr>
    </w:p>
    <w:p w:rsidR="007E2D89" w:rsidRPr="003A7A94" w:rsidRDefault="007E2D89" w:rsidP="006C3180">
      <w:pPr>
        <w:pStyle w:val="Nagwek"/>
        <w:numPr>
          <w:ilvl w:val="0"/>
          <w:numId w:val="2"/>
        </w:numPr>
        <w:spacing w:before="0" w:after="0"/>
        <w:ind w:firstLine="4111"/>
        <w:jc w:val="both"/>
        <w:rPr>
          <w:rFonts w:asciiTheme="minorHAnsi" w:hAnsiTheme="minorHAnsi" w:cstheme="minorHAnsi"/>
          <w:sz w:val="22"/>
          <w:szCs w:val="22"/>
        </w:rPr>
      </w:pPr>
    </w:p>
    <w:p w:rsidR="007E2D89" w:rsidRPr="003A7A94" w:rsidRDefault="007E2D89" w:rsidP="006C3180">
      <w:pPr>
        <w:pStyle w:val="Nagwek"/>
        <w:numPr>
          <w:ilvl w:val="0"/>
          <w:numId w:val="2"/>
        </w:numPr>
        <w:spacing w:before="0" w:after="0"/>
        <w:ind w:firstLine="4111"/>
        <w:jc w:val="both"/>
        <w:rPr>
          <w:rFonts w:asciiTheme="minorHAnsi" w:hAnsiTheme="minorHAnsi" w:cstheme="minorHAnsi"/>
          <w:sz w:val="22"/>
          <w:szCs w:val="22"/>
        </w:rPr>
      </w:pPr>
      <w:r w:rsidRPr="003A7A94">
        <w:rPr>
          <w:rFonts w:asciiTheme="minorHAnsi" w:hAnsiTheme="minorHAnsi" w:cstheme="minorHAnsi"/>
          <w:sz w:val="22"/>
          <w:szCs w:val="22"/>
        </w:rPr>
        <w:t>...........................…………….……................</w:t>
      </w:r>
    </w:p>
    <w:p w:rsidR="007E2D89" w:rsidRPr="00DD71E6" w:rsidRDefault="007E2D89" w:rsidP="006C3180">
      <w:pPr>
        <w:ind w:left="4245"/>
        <w:jc w:val="both"/>
        <w:rPr>
          <w:rFonts w:asciiTheme="minorHAnsi" w:hAnsiTheme="minorHAnsi" w:cstheme="minorHAnsi"/>
          <w:sz w:val="16"/>
          <w:szCs w:val="16"/>
        </w:rPr>
      </w:pPr>
      <w:r w:rsidRPr="00DD71E6">
        <w:rPr>
          <w:rFonts w:asciiTheme="minorHAnsi" w:hAnsiTheme="minorHAnsi" w:cstheme="minorHAnsi"/>
          <w:sz w:val="16"/>
          <w:szCs w:val="16"/>
        </w:rPr>
        <w:t xml:space="preserve">Podpis(y) osób uprawnionych do składania </w:t>
      </w:r>
    </w:p>
    <w:p w:rsidR="007E2D89" w:rsidRPr="00DD71E6" w:rsidRDefault="007E2D89" w:rsidP="006C3180">
      <w:pPr>
        <w:ind w:left="4245"/>
        <w:jc w:val="both"/>
        <w:rPr>
          <w:rFonts w:asciiTheme="minorHAnsi" w:hAnsiTheme="minorHAnsi" w:cstheme="minorHAnsi"/>
          <w:sz w:val="16"/>
          <w:szCs w:val="16"/>
        </w:rPr>
      </w:pPr>
      <w:r w:rsidRPr="00DD71E6">
        <w:rPr>
          <w:rFonts w:asciiTheme="minorHAnsi" w:hAnsiTheme="minorHAnsi" w:cstheme="minorHAnsi"/>
          <w:sz w:val="16"/>
          <w:szCs w:val="16"/>
        </w:rPr>
        <w:t>oświadczeń woli w imieniu Wykonawcy</w:t>
      </w:r>
    </w:p>
    <w:sectPr w:rsidR="007E2D89" w:rsidRPr="00DD71E6" w:rsidSect="006C3180">
      <w:footerReference w:type="default" r:id="rId7"/>
      <w:footerReference w:type="first" r:id="rId8"/>
      <w:pgSz w:w="11906" w:h="16838"/>
      <w:pgMar w:top="708" w:right="1273" w:bottom="993" w:left="1417" w:header="708" w:footer="77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FFB" w:rsidRDefault="00F26FFB">
      <w:r>
        <w:separator/>
      </w:r>
    </w:p>
  </w:endnote>
  <w:endnote w:type="continuationSeparator" w:id="0">
    <w:p w:rsidR="00F26FFB" w:rsidRDefault="00F2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D89" w:rsidRDefault="007E2D89">
    <w:pPr>
      <w:pStyle w:val="Tekstprzypisudolnego1"/>
      <w:spacing w:before="240" w:after="120"/>
      <w:jc w:val="center"/>
      <w:rPr>
        <w:rFonts w:hint="eastAsia"/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D89" w:rsidRDefault="007E2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FFB" w:rsidRDefault="00F26FFB">
      <w:r>
        <w:separator/>
      </w:r>
    </w:p>
  </w:footnote>
  <w:footnote w:type="continuationSeparator" w:id="0">
    <w:p w:rsidR="00F26FFB" w:rsidRDefault="00F26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b/>
        <w:bCs/>
        <w:i/>
        <w:iCs/>
        <w:color w:val="000000"/>
        <w:sz w:val="24"/>
        <w:szCs w:val="24"/>
        <w:shd w:val="clear" w:color="auto" w:fill="FFFFFF"/>
        <w:vertAlign w:val="superscrip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6"/>
        <w:szCs w:val="2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7C"/>
    <w:rsid w:val="002C33F8"/>
    <w:rsid w:val="003A7A94"/>
    <w:rsid w:val="006957D3"/>
    <w:rsid w:val="006C3180"/>
    <w:rsid w:val="007E2D89"/>
    <w:rsid w:val="00960334"/>
    <w:rsid w:val="00991923"/>
    <w:rsid w:val="00DD71E6"/>
    <w:rsid w:val="00E91B7C"/>
    <w:rsid w:val="00F26FFB"/>
    <w:rsid w:val="00FA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372C273-FC60-4142-BFEA-E0C46C3F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cs="Calibri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1368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qFormat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gwek7">
    <w:name w:val="heading 7"/>
    <w:basedOn w:val="Normalny"/>
    <w:next w:val="Normalny"/>
    <w:qFormat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Nagwek9">
    <w:name w:val="heading 9"/>
    <w:basedOn w:val="Normalny"/>
    <w:next w:val="Normalny"/>
    <w:qFormat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Calibri" w:hAnsi="Times New Roman" w:cs="Times New Roman"/>
      <w:b/>
      <w:bCs/>
      <w:i/>
      <w:iCs/>
      <w:color w:val="000000"/>
      <w:sz w:val="24"/>
      <w:szCs w:val="24"/>
      <w:shd w:val="clear" w:color="auto" w:fill="FFFFFF"/>
      <w:vertAlign w:val="superscrip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alibri" w:hAnsi="Calibri" w:cs="Calibri"/>
      <w:sz w:val="26"/>
      <w:szCs w:val="26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ahoma" w:hint="default"/>
      <w:sz w:val="26"/>
      <w:szCs w:val="2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0">
    <w:name w:val="Domyślna czcionka akapitu1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Times New Roman" w:hAnsi="Times New Roman" w:cs="Courier New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  <w:b/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</w:rPr>
  </w:style>
  <w:style w:type="character" w:customStyle="1" w:styleId="WW8Num23z0">
    <w:name w:val="WW8Num23z0"/>
    <w:rPr>
      <w:rFonts w:cs="Times New Roman"/>
      <w:b w:val="0"/>
      <w:bCs w:val="0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5z0">
    <w:name w:val="WW8Num15z0"/>
    <w:rPr>
      <w:rFonts w:cs="Times New Roman"/>
    </w:rPr>
  </w:style>
  <w:style w:type="character" w:customStyle="1" w:styleId="WW8Num15z1">
    <w:name w:val="WW8Num15z1"/>
    <w:rPr>
      <w:rFonts w:cs="Times New Roman"/>
      <w:b/>
    </w:rPr>
  </w:style>
  <w:style w:type="character" w:customStyle="1" w:styleId="WW8Num15z3">
    <w:name w:val="WW8Num15z3"/>
    <w:rPr>
      <w:rFonts w:cs="Times New Roman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5z6">
    <w:name w:val="WW8Num15z6"/>
    <w:rPr>
      <w:rFonts w:ascii="Symbol" w:hAnsi="Symbol" w:cs="Symbol"/>
    </w:rPr>
  </w:style>
  <w:style w:type="character" w:customStyle="1" w:styleId="WW8Num16z0">
    <w:name w:val="WW8Num16z0"/>
    <w:rPr>
      <w:rFonts w:cs="Times New Roman"/>
      <w:b/>
    </w:rPr>
  </w:style>
  <w:style w:type="character" w:customStyle="1" w:styleId="WW8Num18z0">
    <w:name w:val="WW8Num18z0"/>
    <w:rPr>
      <w:rFonts w:cs="Times New Roman"/>
      <w:b w:val="0"/>
      <w:i w:val="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rFonts w:ascii="Times New Roman" w:eastAsia="Times New Roman" w:hAnsi="Times New Roman" w:cs="Times New Roman"/>
      <w:color w:val="00000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3">
    <w:name w:val="WW8Num20z3"/>
    <w:rPr>
      <w:rFonts w:ascii="Symbol" w:hAnsi="Symbol" w:cs="Times New Roman"/>
      <w:color w:val="000000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cs="Times New Roman"/>
      <w:b/>
    </w:rPr>
  </w:style>
  <w:style w:type="character" w:customStyle="1" w:styleId="WW8Num21z3">
    <w:name w:val="WW8Num21z3"/>
    <w:rPr>
      <w:rFonts w:cs="Times New Roman"/>
    </w:rPr>
  </w:style>
  <w:style w:type="character" w:customStyle="1" w:styleId="WW8Num22z0">
    <w:name w:val="WW8Num22z0"/>
    <w:rPr>
      <w:rFonts w:ascii="Times New Roman" w:eastAsia="Times New Roman" w:hAnsi="Times New Roman" w:cs="Times New Roman"/>
      <w:b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3">
    <w:name w:val="WW8Num22z3"/>
    <w:rPr>
      <w:rFonts w:ascii="Symbol" w:hAnsi="Symbol" w:cs="Times New Roman"/>
      <w:b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7z0">
    <w:name w:val="WW8Num27z0"/>
    <w:rPr>
      <w:rFonts w:cs="Times New Roman"/>
      <w:b w:val="0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8z0">
    <w:name w:val="WW8Num38z0"/>
    <w:rPr>
      <w:rFonts w:ascii="Wingdings" w:hAnsi="Wingdings" w:cs="OpenSymbol"/>
    </w:rPr>
  </w:style>
  <w:style w:type="character" w:customStyle="1" w:styleId="WW8Num39z0">
    <w:name w:val="WW8Num39z0"/>
    <w:rPr>
      <w:rFonts w:ascii="Symbol" w:hAnsi="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9z0">
    <w:name w:val="WW8Num49z0"/>
    <w:rPr>
      <w:b w:val="0"/>
    </w:rPr>
  </w:style>
  <w:style w:type="character" w:customStyle="1" w:styleId="WW8Num50z0">
    <w:name w:val="WW8Num50z0"/>
    <w:rPr>
      <w:rFonts w:ascii="Symbol" w:hAnsi="Symbol" w:cs="OpenSymbol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2z0">
    <w:name w:val="WW8Num52z0"/>
    <w:rPr>
      <w:rFonts w:ascii="Symbol" w:hAnsi="Symbol" w:cs="OpenSymbol"/>
    </w:rPr>
  </w:style>
  <w:style w:type="character" w:customStyle="1" w:styleId="Domylnaczcionkaakapitu2">
    <w:name w:val="Domyślna czcionka akapitu2"/>
  </w:style>
  <w:style w:type="character" w:customStyle="1" w:styleId="WW8Num53z0">
    <w:name w:val="WW8Num53z0"/>
    <w:rPr>
      <w:rFonts w:ascii="Symbol" w:hAnsi="Symbol" w:cs="OpenSymbol"/>
    </w:rPr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6z0">
    <w:name w:val="WW8Num26z0"/>
    <w:rPr>
      <w:rFonts w:cs="Times New Roman"/>
      <w:color w:val="000000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40z0">
    <w:name w:val="WW8Num40z0"/>
    <w:rPr>
      <w:sz w:val="22"/>
    </w:rPr>
  </w:style>
  <w:style w:type="character" w:customStyle="1" w:styleId="Domylnaczcionkaakapitu1">
    <w:name w:val="Domyślna czcionka akapitu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6z1">
    <w:name w:val="WW8Num16z1"/>
    <w:rPr>
      <w:rFonts w:cs="Times New Roman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6">
    <w:name w:val="WW8Num21z6"/>
    <w:rPr>
      <w:rFonts w:ascii="Symbol" w:hAnsi="Symbol" w:cs="Symbol"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</w:rPr>
  </w:style>
  <w:style w:type="character" w:customStyle="1" w:styleId="WW8Num31z1">
    <w:name w:val="WW8Num31z1"/>
    <w:rPr>
      <w:rFonts w:cs="Times New Roman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2z2">
    <w:name w:val="WW8Num32z2"/>
    <w:rPr>
      <w:rFonts w:ascii="Symbol" w:eastAsia="Times New Roman" w:hAnsi="Symbol" w:cs="Symbol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Domylnaczcionkaakapitu6">
    <w:name w:val="Domyślna czcionka akapitu6"/>
  </w:style>
  <w:style w:type="character" w:customStyle="1" w:styleId="Heading1Char">
    <w:name w:val="Heading 1 Char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rPr>
      <w:rFonts w:ascii="Cambria" w:hAnsi="Cambria" w:cs="Times New Roman"/>
      <w:color w:val="243F60"/>
      <w:sz w:val="24"/>
      <w:szCs w:val="24"/>
    </w:rPr>
  </w:style>
  <w:style w:type="character" w:customStyle="1" w:styleId="Heading7Char">
    <w:name w:val="Heading 7 Char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Heading9Char">
    <w:name w:val="Heading 9 Char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22"/>
      <w:szCs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ZnakZnak2">
    <w:name w:val="Znak Znak2"/>
    <w:rPr>
      <w:rFonts w:cs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">
    <w:name w:val="Znak Znak"/>
    <w:rPr>
      <w:rFonts w:cs="Times New Roman"/>
      <w:sz w:val="24"/>
      <w:szCs w:val="24"/>
      <w:lang w:val="pl-PL" w:bidi="ar-SA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BodyText2Char">
    <w:name w:val="Body Text 2 Char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ZnakZnak21">
    <w:name w:val="Znak Znak21"/>
    <w:rPr>
      <w:rFonts w:cs="Times New Roman"/>
      <w:sz w:val="24"/>
      <w:szCs w:val="24"/>
    </w:rPr>
  </w:style>
  <w:style w:type="character" w:customStyle="1" w:styleId="ZnakZnak1">
    <w:name w:val="Znak Znak1"/>
    <w:rPr>
      <w:rFonts w:cs="Times New Roman"/>
      <w:sz w:val="24"/>
      <w:szCs w:val="24"/>
      <w:lang w:val="pl-PL" w:bidi="ar-SA"/>
    </w:rPr>
  </w:style>
  <w:style w:type="character" w:customStyle="1" w:styleId="ZnakZnak11">
    <w:name w:val="Znak Znak11"/>
    <w:rPr>
      <w:rFonts w:cs="Times New Roman"/>
      <w:sz w:val="24"/>
      <w:szCs w:val="24"/>
      <w:lang w:val="pl-PL" w:bidi="ar-SA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Znak">
    <w:name w:val="Nagłówek Znak"/>
    <w:rPr>
      <w:rFonts w:ascii="Arial" w:eastAsia="Lucida Sans Unicode" w:hAnsi="Arial" w:cs="Mangal"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Domylnaczcionkaakapitu60">
    <w:name w:val="Domyślna czcionka akapitu6"/>
  </w:style>
  <w:style w:type="paragraph" w:customStyle="1" w:styleId="Nagwek10">
    <w:name w:val="Nagłówek10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  <w:rPr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BodyText21">
    <w:name w:val="Body Text 21"/>
    <w:basedOn w:val="Normalny"/>
    <w:pPr>
      <w:jc w:val="center"/>
    </w:pPr>
    <w:rPr>
      <w:b/>
      <w:i/>
      <w:sz w:val="32"/>
      <w:szCs w:val="20"/>
    </w:rPr>
  </w:style>
  <w:style w:type="paragraph" w:customStyle="1" w:styleId="Lista21">
    <w:name w:val="Lista 21"/>
    <w:basedOn w:val="Normalny"/>
    <w:pPr>
      <w:ind w:left="566" w:hanging="283"/>
      <w:jc w:val="both"/>
    </w:pPr>
    <w:rPr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line="274" w:lineRule="exact"/>
      <w:ind w:hanging="350"/>
    </w:pPr>
  </w:style>
  <w:style w:type="paragraph" w:customStyle="1" w:styleId="NormalnyWeb1">
    <w:name w:val="Normalny (Web)1"/>
    <w:basedOn w:val="Normalny"/>
    <w:pPr>
      <w:spacing w:before="280" w:after="280"/>
    </w:pPr>
  </w:style>
  <w:style w:type="paragraph" w:customStyle="1" w:styleId="Style13">
    <w:name w:val="Style13"/>
    <w:basedOn w:val="Normalny"/>
    <w:pPr>
      <w:widowControl w:val="0"/>
      <w:autoSpaceDE w:val="0"/>
      <w:spacing w:line="272" w:lineRule="exact"/>
      <w:jc w:val="both"/>
    </w:pPr>
  </w:style>
  <w:style w:type="paragraph" w:customStyle="1" w:styleId="Style19">
    <w:name w:val="Style19"/>
    <w:basedOn w:val="Normalny"/>
    <w:pPr>
      <w:widowControl w:val="0"/>
      <w:autoSpaceDE w:val="0"/>
      <w:spacing w:line="278" w:lineRule="exact"/>
      <w:jc w:val="both"/>
    </w:pPr>
  </w:style>
  <w:style w:type="paragraph" w:customStyle="1" w:styleId="Style15">
    <w:name w:val="Style15"/>
    <w:basedOn w:val="Normalny"/>
    <w:pPr>
      <w:widowControl w:val="0"/>
      <w:autoSpaceDE w:val="0"/>
      <w:spacing w:line="276" w:lineRule="exact"/>
      <w:ind w:hanging="350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8" w:lineRule="exact"/>
      <w:jc w:val="both"/>
    </w:pPr>
  </w:style>
  <w:style w:type="paragraph" w:customStyle="1" w:styleId="Style21">
    <w:name w:val="Style21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4">
    <w:name w:val="Style14"/>
    <w:basedOn w:val="Normalny"/>
    <w:pPr>
      <w:widowControl w:val="0"/>
      <w:autoSpaceDE w:val="0"/>
      <w:jc w:val="both"/>
    </w:pPr>
  </w:style>
  <w:style w:type="paragraph" w:customStyle="1" w:styleId="Style26">
    <w:name w:val="Style26"/>
    <w:basedOn w:val="Normalny"/>
    <w:pPr>
      <w:widowControl w:val="0"/>
      <w:autoSpaceDE w:val="0"/>
      <w:spacing w:line="274" w:lineRule="exact"/>
      <w:ind w:hanging="523"/>
      <w:jc w:val="both"/>
    </w:pPr>
  </w:style>
  <w:style w:type="paragraph" w:customStyle="1" w:styleId="Style16">
    <w:name w:val="Style16"/>
    <w:basedOn w:val="Normalny"/>
    <w:pPr>
      <w:widowControl w:val="0"/>
      <w:autoSpaceDE w:val="0"/>
      <w:spacing w:line="275" w:lineRule="exact"/>
    </w:pPr>
  </w:style>
  <w:style w:type="paragraph" w:customStyle="1" w:styleId="Style7">
    <w:name w:val="Style7"/>
    <w:basedOn w:val="Normalny"/>
    <w:pPr>
      <w:widowControl w:val="0"/>
      <w:autoSpaceDE w:val="0"/>
      <w:spacing w:line="274" w:lineRule="exact"/>
      <w:jc w:val="center"/>
    </w:pPr>
  </w:style>
  <w:style w:type="paragraph" w:customStyle="1" w:styleId="Style1">
    <w:name w:val="Style1"/>
    <w:basedOn w:val="Normalny"/>
    <w:pPr>
      <w:widowControl w:val="0"/>
      <w:autoSpaceDE w:val="0"/>
    </w:pPr>
  </w:style>
  <w:style w:type="paragraph" w:customStyle="1" w:styleId="Style6">
    <w:name w:val="Style6"/>
    <w:basedOn w:val="Normalny"/>
    <w:pPr>
      <w:widowControl w:val="0"/>
      <w:autoSpaceDE w:val="0"/>
      <w:jc w:val="both"/>
    </w:pPr>
  </w:style>
  <w:style w:type="paragraph" w:customStyle="1" w:styleId="Style2">
    <w:name w:val="Style2"/>
    <w:basedOn w:val="Normalny"/>
    <w:pPr>
      <w:widowControl w:val="0"/>
      <w:autoSpaceDE w:val="0"/>
      <w:jc w:val="both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WW-Tekstdymka">
    <w:name w:val="WW-Tekst dymka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ormalny1">
    <w:name w:val="Normalny1"/>
    <w:pPr>
      <w:widowControl w:val="0"/>
      <w:suppressAutoHyphens/>
    </w:pPr>
    <w:rPr>
      <w:rFonts w:ascii="Liberation Serif" w:eastAsia="SimSun" w:hAnsi="Liberation Serif" w:cs="Mangal"/>
      <w:color w:val="00000A"/>
      <w:kern w:val="2"/>
      <w:sz w:val="24"/>
      <w:szCs w:val="24"/>
      <w:lang w:eastAsia="zh-CN" w:bidi="hi-IN"/>
    </w:rPr>
  </w:style>
  <w:style w:type="paragraph" w:customStyle="1" w:styleId="Normalny2">
    <w:name w:val="Normalny2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Tekstprzypisudolnego1">
    <w:name w:val="Tekst przypisu dolnego1"/>
    <w:basedOn w:val="Normalny"/>
    <w:next w:val="Normalny"/>
    <w:pPr>
      <w:widowControl w:val="0"/>
      <w:textAlignment w:val="baseline"/>
    </w:pPr>
    <w:rPr>
      <w:rFonts w:ascii="Liberation Serif" w:eastAsia="SimSun" w:hAnsi="Liberation Serif" w:cs="Mangal"/>
      <w:sz w:val="20"/>
      <w:szCs w:val="20"/>
      <w:lang w:bidi="hi-IN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NormalnyWeb">
    <w:name w:val="Normal (Web)"/>
    <w:basedOn w:val="Normalny"/>
    <w:pPr>
      <w:suppressAutoHyphens w:val="0"/>
      <w:spacing w:before="280" w:after="142" w:line="288" w:lineRule="auto"/>
    </w:pPr>
    <w:rPr>
      <w:rFonts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WasztylM</dc:creator>
  <cp:keywords/>
  <cp:lastModifiedBy>Mirosław Toma</cp:lastModifiedBy>
  <cp:revision>7</cp:revision>
  <cp:lastPrinted>2021-06-10T13:17:00Z</cp:lastPrinted>
  <dcterms:created xsi:type="dcterms:W3CDTF">2022-07-13T12:41:00Z</dcterms:created>
  <dcterms:modified xsi:type="dcterms:W3CDTF">2023-06-16T07:09:00Z</dcterms:modified>
</cp:coreProperties>
</file>