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9BE4B" w14:textId="77777777" w:rsidR="0049380F" w:rsidRPr="0049380F" w:rsidRDefault="0049380F" w:rsidP="0049380F">
      <w:r w:rsidRPr="0049380F">
        <w:t>Dobrý deň, </w:t>
      </w:r>
    </w:p>
    <w:p w14:paraId="0C55FDFE" w14:textId="111C3A51" w:rsidR="0049380F" w:rsidRPr="0049380F" w:rsidRDefault="0049380F" w:rsidP="0049380F">
      <w:r w:rsidRPr="0049380F">
        <w:t>z dôvodu spracovania odpovede na otázku jedného z uchádzačov sa verejný obstarávateľ rozhodol predĺžiť lehotu na predkladanie ponúk do 22.11.2024</w:t>
      </w:r>
      <w:r w:rsidR="005A5A12">
        <w:t xml:space="preserve"> do </w:t>
      </w:r>
      <w:r w:rsidRPr="0049380F">
        <w:t>10:00 hod. </w:t>
      </w:r>
    </w:p>
    <w:p w14:paraId="59FDBC55" w14:textId="77777777" w:rsidR="0049380F" w:rsidRPr="0049380F" w:rsidRDefault="0049380F" w:rsidP="0049380F">
      <w:r w:rsidRPr="0049380F">
        <w:t>Zmena lehoty bude uvedená aj v aktualizovanom dokumente "Súťažné podklady zmena dňa 15.11.2024" v bode 6. Lehota na predkladanie ponúk. Zmena je zvýraznená žltou farbou. </w:t>
      </w:r>
    </w:p>
    <w:p w14:paraId="564581CB" w14:textId="77777777" w:rsidR="00D63BEE" w:rsidRDefault="00D63BEE"/>
    <w:sectPr w:rsidR="00D63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80F"/>
    <w:rsid w:val="000E1942"/>
    <w:rsid w:val="0049380F"/>
    <w:rsid w:val="005A5A12"/>
    <w:rsid w:val="005C1F81"/>
    <w:rsid w:val="006A6012"/>
    <w:rsid w:val="00D1402A"/>
    <w:rsid w:val="00D6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8D20E"/>
  <w15:chartTrackingRefBased/>
  <w15:docId w15:val="{A0CDBEF8-03E0-460F-AE47-AB94884C8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4938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4938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4938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4938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4938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4938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4938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4938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4938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938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4938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4938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49380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49380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49380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49380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49380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49380F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4938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4938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4938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4938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4938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49380F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49380F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49380F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4938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49380F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4938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5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00F4034317B846BEB75AB59BDCB868" ma:contentTypeVersion="6" ma:contentTypeDescription="Create a new document." ma:contentTypeScope="" ma:versionID="b8cfb95fa8bcddb630061dfdc8bcd85f">
  <xsd:schema xmlns:xsd="http://www.w3.org/2001/XMLSchema" xmlns:xs="http://www.w3.org/2001/XMLSchema" xmlns:p="http://schemas.microsoft.com/office/2006/metadata/properties" xmlns:ns2="0691c107-698e-45c3-970e-7fced698b479" xmlns:ns3="ce17edc2-a924-490b-875a-6eff4ba19cf1" xmlns:ns4="2f276f23-bb9b-44c8-bc99-74ceb6c2f5f5" xmlns:ns5="47e099a6-7496-4f04-8070-846fee51bde8" targetNamespace="http://schemas.microsoft.com/office/2006/metadata/properties" ma:root="true" ma:fieldsID="99039bf69b1d6963f2edfb00eb2d6da5" ns2:_="" ns3:_="" ns4:_="" ns5:_="">
    <xsd:import namespace="0691c107-698e-45c3-970e-7fced698b479"/>
    <xsd:import namespace="ce17edc2-a924-490b-875a-6eff4ba19cf1"/>
    <xsd:import namespace="2f276f23-bb9b-44c8-bc99-74ceb6c2f5f5"/>
    <xsd:import namespace="47e099a6-7496-4f04-8070-846fee51bd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ZiadostipreMag_podpornecinnost" minOccurs="0"/>
                <xsd:element ref="ns2:MediaServiceObjectDetectorVersions" minOccurs="0"/>
                <xsd:element ref="ns2:MediaServiceLocation" minOccurs="0"/>
                <xsd:element ref="ns2:Interview" minOccurs="0"/>
                <xsd:element ref="ns2:Komentar" minOccurs="0"/>
                <xsd:element ref="ns2:MediaServiceSearchProperties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91c107-698e-45c3-970e-7fced698b4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ZiadostipreMag_podpornecinnost" ma:index="17" nillable="true" ma:displayName="Ziadosti pre Mag_podporne cinnost" ma:format="Dropdown" ma:internalName="ZiadostipreMag_podpornecinnost">
      <xsd:simpleType>
        <xsd:restriction base="dms:Text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Interview" ma:index="20" nillable="true" ma:displayName="Interview" ma:format="Dropdown" ma:internalName="Interview">
      <xsd:simpleType>
        <xsd:restriction base="dms:Choice">
          <xsd:enumeration value="YES"/>
          <xsd:enumeration value="NO"/>
          <xsd:enumeration value="?"/>
        </xsd:restriction>
      </xsd:simpleType>
    </xsd:element>
    <xsd:element name="Komentar" ma:index="21" nillable="true" ma:displayName="Komentar" ma:format="Dropdown" ma:internalName="Komentar">
      <xsd:simpleType>
        <xsd:restriction base="dms:Text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17edc2-a924-490b-875a-6eff4ba19cf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276f23-bb9b-44c8-bc99-74ceb6c2f5f5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4" nillable="true" ma:taxonomy="true" ma:internalName="lcf76f155ced4ddcb4097134ff3c332f" ma:taxonomyFieldName="MediaServiceImageTags" ma:displayName="Značky obrázka" ma:readOnly="false" ma:fieldId="{5cf76f15-5ced-4ddc-b409-7134ff3c332f}" ma:taxonomyMulti="true" ma:sspId="d5a92743-77e1-40b1-84d4-33652ca592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e099a6-7496-4f04-8070-846fee51bde8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92ea334c-c6a1-43f8-a60a-c186607d3f9a}" ma:internalName="TaxCatchAll" ma:showField="CatchAllData" ma:web="47e099a6-7496-4f04-8070-846fee51bd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erview xmlns="0691c107-698e-45c3-970e-7fced698b479" xsi:nil="true"/>
    <Komentar xmlns="0691c107-698e-45c3-970e-7fced698b479" xsi:nil="true"/>
    <lcf76f155ced4ddcb4097134ff3c332f xmlns="2f276f23-bb9b-44c8-bc99-74ceb6c2f5f5">
      <Terms xmlns="http://schemas.microsoft.com/office/infopath/2007/PartnerControls"/>
    </lcf76f155ced4ddcb4097134ff3c332f>
    <TaxCatchAll xmlns="47e099a6-7496-4f04-8070-846fee51bde8" xsi:nil="true"/>
    <ZiadostipreMag_podpornecinnost xmlns="0691c107-698e-45c3-970e-7fced698b479" xsi:nil="true"/>
  </documentManagement>
</p:properties>
</file>

<file path=customXml/itemProps1.xml><?xml version="1.0" encoding="utf-8"?>
<ds:datastoreItem xmlns:ds="http://schemas.openxmlformats.org/officeDocument/2006/customXml" ds:itemID="{FE70483B-C9C4-4C66-977E-23C51F5496D3}"/>
</file>

<file path=customXml/itemProps2.xml><?xml version="1.0" encoding="utf-8"?>
<ds:datastoreItem xmlns:ds="http://schemas.openxmlformats.org/officeDocument/2006/customXml" ds:itemID="{360AD102-C2DC-4411-91AC-7523770F8F0D}"/>
</file>

<file path=customXml/itemProps3.xml><?xml version="1.0" encoding="utf-8"?>
<ds:datastoreItem xmlns:ds="http://schemas.openxmlformats.org/officeDocument/2006/customXml" ds:itemID="{8031F745-7D76-4C79-998C-48E4E8101D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Matúšková</dc:creator>
  <cp:keywords/>
  <dc:description/>
  <cp:lastModifiedBy>Michaela Matúšková</cp:lastModifiedBy>
  <cp:revision>2</cp:revision>
  <dcterms:created xsi:type="dcterms:W3CDTF">2024-11-15T09:16:00Z</dcterms:created>
  <dcterms:modified xsi:type="dcterms:W3CDTF">2024-11-15T09:17:00Z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0x0101001E00F4034317B846BEB75AB59BDCB868</vt:lpwstr>
  </property>
</Properties>
</file>