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62E94A57"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Pr>
          <w:rFonts w:ascii="Verdana" w:eastAsia="Verdana" w:hAnsi="Verdana" w:cs="Verdana"/>
          <w:b/>
          <w:color w:val="000000"/>
        </w:rPr>
        <w:t xml:space="preserve">Příloha č. </w:t>
      </w:r>
      <w:r w:rsidR="004D538F">
        <w:rPr>
          <w:rFonts w:ascii="Verdana" w:eastAsia="Verdana" w:hAnsi="Verdana" w:cs="Verdana"/>
          <w:b/>
          <w:color w:val="000000"/>
        </w:rPr>
        <w:t>9</w:t>
      </w:r>
      <w:r w:rsidR="00604705">
        <w:rPr>
          <w:rFonts w:ascii="Verdana" w:eastAsia="Verdana" w:hAnsi="Verdana" w:cs="Verdana"/>
          <w:b/>
          <w:color w:val="000000"/>
        </w:rPr>
        <w:t xml:space="preserve"> zadávací dokumentace</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1" w:name="_30j0zll" w:colFirst="0" w:colLast="0" w:displacedByCustomXml="next"/>
    <w:bookmarkEnd w:id="1"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604705">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604705">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2" w:name="_1fob9te" w:colFirst="0" w:colLast="0"/>
      <w:bookmarkEnd w:id="2"/>
      <w:r>
        <w:lastRenderedPageBreak/>
        <w:t xml:space="preserve">Komunikace mezi zadavatelem a účastníky </w:t>
      </w:r>
    </w:p>
    <w:p w14:paraId="00000012" w14:textId="77777777" w:rsidR="00D9723E" w:rsidRDefault="00D9723E"/>
    <w:p w14:paraId="00000013" w14:textId="0EF85A5D"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 </w:t>
      </w:r>
    </w:p>
    <w:p w14:paraId="00000014" w14:textId="5018CB91"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xml:space="preserve">, tj. elektronického nástroje, který splňuje požadavky § 213 </w:t>
      </w:r>
      <w:r w:rsidR="003955E0">
        <w:rPr>
          <w:sz w:val="22"/>
          <w:szCs w:val="22"/>
        </w:rPr>
        <w:t>Z</w:t>
      </w:r>
      <w:r w:rsidR="006B4957">
        <w:rPr>
          <w:sz w:val="22"/>
          <w:szCs w:val="22"/>
        </w:rPr>
        <w:t>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277B3321" w:rsidR="00D9723E" w:rsidRDefault="00D73A7D">
      <w:pPr>
        <w:spacing w:after="120"/>
        <w:ind w:left="567" w:hanging="567"/>
        <w:jc w:val="both"/>
        <w:rPr>
          <w:sz w:val="22"/>
          <w:szCs w:val="22"/>
        </w:rPr>
      </w:pPr>
      <w:r>
        <w:rPr>
          <w:sz w:val="22"/>
          <w:szCs w:val="22"/>
        </w:rPr>
        <w:t>1.4</w:t>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w:t>
      </w:r>
      <w:r w:rsidR="003955E0">
        <w:rPr>
          <w:sz w:val="22"/>
          <w:szCs w:val="22"/>
        </w:rPr>
        <w:t>Z</w:t>
      </w:r>
      <w:r w:rsidR="006B4957">
        <w:rPr>
          <w:sz w:val="22"/>
          <w:szCs w:val="22"/>
        </w:rPr>
        <w:t xml:space="preserve">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w:t>
      </w:r>
      <w:r w:rsidR="003955E0">
        <w:rPr>
          <w:sz w:val="22"/>
          <w:szCs w:val="22"/>
        </w:rPr>
        <w:t>Z</w:t>
      </w:r>
      <w:r w:rsidR="00285772">
        <w:rPr>
          <w:sz w:val="22"/>
          <w:szCs w:val="22"/>
        </w:rPr>
        <w:t xml:space="preserve">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3" w:name="_3znysh7" w:colFirst="0" w:colLast="0"/>
      <w:bookmarkEnd w:id="3"/>
      <w:r>
        <w:t>Registrace</w:t>
      </w:r>
    </w:p>
    <w:p w14:paraId="0000001D" w14:textId="77777777" w:rsidR="00D9723E" w:rsidRDefault="00D9723E"/>
    <w:p w14:paraId="0000001E" w14:textId="3C653A2D" w:rsidR="00D9723E" w:rsidRDefault="00D73A7D">
      <w:pPr>
        <w:spacing w:after="120"/>
        <w:ind w:left="567" w:hanging="567"/>
        <w:jc w:val="both"/>
        <w:rPr>
          <w:sz w:val="22"/>
          <w:szCs w:val="22"/>
        </w:rPr>
      </w:pPr>
      <w:r>
        <w:rPr>
          <w:sz w:val="22"/>
          <w:szCs w:val="22"/>
        </w:rPr>
        <w:t>2.1</w:t>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1275AB3D" w:rsidR="00D9723E" w:rsidRDefault="00D73A7D">
      <w:pPr>
        <w:spacing w:after="120"/>
        <w:ind w:left="567" w:hanging="567"/>
        <w:jc w:val="both"/>
        <w:rPr>
          <w:sz w:val="22"/>
          <w:szCs w:val="22"/>
        </w:rPr>
      </w:pPr>
      <w:r>
        <w:rPr>
          <w:sz w:val="22"/>
          <w:szCs w:val="22"/>
        </w:rPr>
        <w:lastRenderedPageBreak/>
        <w:t>2.2</w:t>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4737034C" w:rsidR="00D9723E" w:rsidRDefault="00D73A7D">
      <w:pPr>
        <w:spacing w:after="120"/>
        <w:ind w:left="567" w:hanging="567"/>
        <w:jc w:val="both"/>
        <w:rPr>
          <w:sz w:val="22"/>
          <w:szCs w:val="22"/>
        </w:rPr>
      </w:pPr>
      <w:r>
        <w:rPr>
          <w:sz w:val="22"/>
          <w:szCs w:val="22"/>
        </w:rPr>
        <w:t>2.3</w:t>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24866708" w:rsidR="00D9723E" w:rsidRDefault="00D73A7D">
      <w:pPr>
        <w:spacing w:after="120"/>
        <w:ind w:left="567" w:hanging="567"/>
        <w:jc w:val="both"/>
        <w:rPr>
          <w:sz w:val="22"/>
          <w:szCs w:val="22"/>
        </w:rPr>
      </w:pPr>
      <w:r>
        <w:rPr>
          <w:sz w:val="22"/>
          <w:szCs w:val="22"/>
        </w:rPr>
        <w:t>2.4</w:t>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44A9570D" w:rsidR="00D9723E" w:rsidRDefault="00D73A7D">
      <w:pPr>
        <w:spacing w:after="120"/>
        <w:ind w:left="567" w:hanging="567"/>
        <w:jc w:val="both"/>
        <w:rPr>
          <w:sz w:val="22"/>
          <w:szCs w:val="22"/>
        </w:rPr>
      </w:pPr>
      <w:r>
        <w:rPr>
          <w:sz w:val="22"/>
          <w:szCs w:val="22"/>
        </w:rPr>
        <w:t>2.5</w:t>
      </w:r>
      <w:r>
        <w:rPr>
          <w:sz w:val="22"/>
          <w:szCs w:val="22"/>
        </w:rPr>
        <w:tab/>
        <w:t xml:space="preserve">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2F7D6C22" w:rsidR="00D9723E" w:rsidRDefault="00D73A7D">
      <w:pPr>
        <w:spacing w:after="120"/>
        <w:ind w:left="567" w:hanging="567"/>
        <w:jc w:val="both"/>
        <w:rPr>
          <w:sz w:val="22"/>
          <w:szCs w:val="22"/>
        </w:rPr>
      </w:pPr>
      <w:r>
        <w:rPr>
          <w:sz w:val="22"/>
          <w:szCs w:val="22"/>
        </w:rPr>
        <w:t>2.6</w:t>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9AA2918" w:rsidR="00D9723E" w:rsidRDefault="00D73A7D">
      <w:pPr>
        <w:spacing w:after="120"/>
        <w:ind w:left="567" w:hanging="567"/>
        <w:jc w:val="both"/>
        <w:rPr>
          <w:sz w:val="22"/>
          <w:szCs w:val="22"/>
        </w:rPr>
      </w:pPr>
      <w:r>
        <w:rPr>
          <w:sz w:val="22"/>
          <w:szCs w:val="22"/>
        </w:rPr>
        <w:t>2.7</w:t>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0FF76845" w:rsidR="00D9723E" w:rsidRDefault="00D73A7D">
      <w:pPr>
        <w:spacing w:after="120"/>
        <w:ind w:left="567" w:hanging="567"/>
        <w:jc w:val="both"/>
        <w:rPr>
          <w:sz w:val="22"/>
          <w:szCs w:val="22"/>
        </w:rPr>
      </w:pPr>
      <w:r>
        <w:rPr>
          <w:sz w:val="22"/>
          <w:szCs w:val="22"/>
        </w:rPr>
        <w:t>2.8</w:t>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2167DDEF" w:rsidR="00D9723E" w:rsidRDefault="00D73A7D">
      <w:pPr>
        <w:spacing w:after="120"/>
        <w:ind w:left="567" w:hanging="567"/>
        <w:jc w:val="both"/>
        <w:rPr>
          <w:sz w:val="22"/>
          <w:szCs w:val="22"/>
        </w:rPr>
      </w:pPr>
      <w:r>
        <w:rPr>
          <w:sz w:val="22"/>
          <w:szCs w:val="22"/>
        </w:rPr>
        <w:t>2.9</w:t>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4" w:name="_2et92p0" w:colFirst="0" w:colLast="0"/>
      <w:bookmarkEnd w:id="4"/>
      <w:r>
        <w:t>Elektronické podání nabídky ve veřejné zakázce mimo DNS</w:t>
      </w:r>
    </w:p>
    <w:p w14:paraId="0000002B" w14:textId="77777777" w:rsidR="00D9723E" w:rsidRDefault="00D9723E"/>
    <w:p w14:paraId="0000002C" w14:textId="28B9DC83" w:rsidR="00D9723E" w:rsidRDefault="00D73A7D">
      <w:pPr>
        <w:spacing w:after="120"/>
        <w:ind w:left="567" w:hanging="567"/>
        <w:jc w:val="both"/>
        <w:rPr>
          <w:sz w:val="22"/>
          <w:szCs w:val="22"/>
        </w:rPr>
      </w:pPr>
      <w:r>
        <w:rPr>
          <w:sz w:val="22"/>
          <w:szCs w:val="22"/>
        </w:rPr>
        <w:t>3.1</w:t>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7D4D5A63" w:rsidR="00D9723E" w:rsidRDefault="00D73A7D">
      <w:pPr>
        <w:spacing w:after="120"/>
        <w:ind w:left="567" w:hanging="567"/>
        <w:jc w:val="both"/>
        <w:rPr>
          <w:sz w:val="22"/>
          <w:szCs w:val="22"/>
        </w:rPr>
      </w:pPr>
      <w:r>
        <w:rPr>
          <w:sz w:val="22"/>
          <w:szCs w:val="22"/>
        </w:rPr>
        <w:t>3.2</w:t>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1B918F23" w:rsidR="00D9723E" w:rsidRDefault="00D73A7D">
      <w:pPr>
        <w:spacing w:after="120"/>
        <w:ind w:left="567" w:hanging="567"/>
        <w:jc w:val="both"/>
        <w:rPr>
          <w:sz w:val="22"/>
          <w:szCs w:val="22"/>
        </w:rPr>
      </w:pPr>
      <w:r>
        <w:rPr>
          <w:sz w:val="22"/>
          <w:szCs w:val="22"/>
        </w:rPr>
        <w:t>3.3</w:t>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3A2CFF44" w:rsidR="00D9723E" w:rsidRDefault="00D73A7D">
      <w:pPr>
        <w:spacing w:after="120"/>
        <w:ind w:left="567" w:hanging="567"/>
        <w:jc w:val="both"/>
        <w:rPr>
          <w:sz w:val="22"/>
          <w:szCs w:val="22"/>
        </w:rPr>
      </w:pPr>
      <w:r>
        <w:rPr>
          <w:sz w:val="22"/>
          <w:szCs w:val="22"/>
        </w:rPr>
        <w:t>3.4</w:t>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121C6089" w:rsidR="00D9723E" w:rsidRDefault="00D73A7D">
      <w:pPr>
        <w:spacing w:after="120"/>
        <w:ind w:left="567" w:hanging="567"/>
        <w:jc w:val="both"/>
        <w:rPr>
          <w:sz w:val="22"/>
          <w:szCs w:val="22"/>
        </w:rPr>
      </w:pPr>
      <w:r>
        <w:rPr>
          <w:sz w:val="22"/>
          <w:szCs w:val="22"/>
        </w:rPr>
        <w:t>3.5</w:t>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1EDBFBD8" w:rsidR="00D9723E" w:rsidRDefault="00D73A7D">
      <w:pPr>
        <w:spacing w:after="120"/>
        <w:ind w:left="567" w:hanging="567"/>
        <w:jc w:val="both"/>
        <w:rPr>
          <w:sz w:val="22"/>
          <w:szCs w:val="22"/>
        </w:rPr>
      </w:pPr>
      <w:r>
        <w:rPr>
          <w:sz w:val="22"/>
          <w:szCs w:val="22"/>
        </w:rPr>
        <w:t>3.6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 xml:space="preserve">v zadávací dokumentaci nebo ve výzvě uvedené v příloze č. 6 </w:t>
      </w:r>
      <w:r w:rsidR="00856846">
        <w:rPr>
          <w:sz w:val="22"/>
          <w:szCs w:val="22"/>
        </w:rPr>
        <w:t>Z</w:t>
      </w:r>
      <w:r w:rsidR="000E382C">
        <w:rPr>
          <w:sz w:val="22"/>
          <w:szCs w:val="22"/>
        </w:rPr>
        <w:t>ákona, se nepřihlíží (viz § 28 odst. 2 Z</w:t>
      </w:r>
      <w:r w:rsidR="00856846">
        <w:rPr>
          <w:sz w:val="22"/>
          <w:szCs w:val="22"/>
        </w:rPr>
        <w:t>ákona</w:t>
      </w:r>
      <w:r w:rsidR="000E382C">
        <w:rPr>
          <w:sz w:val="22"/>
          <w:szCs w:val="22"/>
        </w:rPr>
        <w:t>).</w:t>
      </w:r>
    </w:p>
    <w:p w14:paraId="00000032" w14:textId="6911DEBB" w:rsidR="00D9723E" w:rsidRDefault="00D73A7D">
      <w:pPr>
        <w:spacing w:after="120"/>
        <w:ind w:left="567" w:hanging="567"/>
        <w:jc w:val="both"/>
        <w:rPr>
          <w:sz w:val="22"/>
          <w:szCs w:val="22"/>
        </w:rPr>
      </w:pPr>
      <w:r>
        <w:rPr>
          <w:sz w:val="22"/>
          <w:szCs w:val="22"/>
        </w:rPr>
        <w:t>3.7</w:t>
      </w:r>
      <w:r>
        <w:rPr>
          <w:sz w:val="22"/>
          <w:szCs w:val="22"/>
        </w:rPr>
        <w:tab/>
        <w:t>Zadavatel upozorňuje, že účastník může ve lhůtě pro podání nabídek podat pouze jednu nabídku</w:t>
      </w:r>
      <w:r w:rsidR="000E382C">
        <w:rPr>
          <w:sz w:val="22"/>
          <w:szCs w:val="22"/>
        </w:rPr>
        <w:t xml:space="preserve"> (podrobně viz § 107 odst. 3 až 5 </w:t>
      </w:r>
      <w:r w:rsidR="00856846">
        <w:rPr>
          <w:sz w:val="22"/>
          <w:szCs w:val="22"/>
        </w:rPr>
        <w:t>Z</w:t>
      </w:r>
      <w:r w:rsidR="000E382C">
        <w:rPr>
          <w:sz w:val="22"/>
          <w:szCs w:val="22"/>
        </w:rPr>
        <w:t>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19BDBA63" w:rsidR="00D9723E" w:rsidRDefault="00D73A7D">
      <w:pPr>
        <w:spacing w:after="120"/>
        <w:ind w:left="567" w:hanging="567"/>
        <w:jc w:val="both"/>
        <w:rPr>
          <w:sz w:val="22"/>
          <w:szCs w:val="22"/>
        </w:rPr>
      </w:pPr>
      <w:r>
        <w:rPr>
          <w:sz w:val="22"/>
          <w:szCs w:val="22"/>
        </w:rPr>
        <w:t>3.8</w:t>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xml:space="preserve">. Zadávací lhůta se prodlužuje v případech dle § 40 odst. 2 </w:t>
      </w:r>
      <w:r w:rsidR="00856846">
        <w:rPr>
          <w:sz w:val="22"/>
          <w:szCs w:val="22"/>
        </w:rPr>
        <w:t>Z</w:t>
      </w:r>
      <w:r w:rsidR="00F1632A">
        <w:rPr>
          <w:sz w:val="22"/>
          <w:szCs w:val="22"/>
        </w:rPr>
        <w:t>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w:t>
      </w:r>
      <w:r w:rsidR="00F1632A">
        <w:rPr>
          <w:sz w:val="22"/>
          <w:szCs w:val="22"/>
        </w:rPr>
        <w:lastRenderedPageBreak/>
        <w:t xml:space="preserve">8 nebo § 124 odst. 2 </w:t>
      </w:r>
      <w:r w:rsidR="00856846">
        <w:rPr>
          <w:sz w:val="22"/>
          <w:szCs w:val="22"/>
        </w:rPr>
        <w:t>Z</w:t>
      </w:r>
      <w:r w:rsidR="00F1632A">
        <w:rPr>
          <w:sz w:val="22"/>
          <w:szCs w:val="22"/>
        </w:rPr>
        <w:t xml:space="preserve">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5" w:name="_tyjcwt" w:colFirst="0" w:colLast="0"/>
      <w:bookmarkEnd w:id="5"/>
      <w:r>
        <w:t>Podání žádosti o účast v dosud nezavedeném DNS</w:t>
      </w:r>
    </w:p>
    <w:p w14:paraId="00000035" w14:textId="77777777" w:rsidR="00D9723E" w:rsidRDefault="00D9723E"/>
    <w:p w14:paraId="00000036" w14:textId="039DACDA" w:rsidR="00D9723E" w:rsidRDefault="00D73A7D">
      <w:pPr>
        <w:spacing w:after="120"/>
        <w:ind w:left="567" w:hanging="567"/>
        <w:jc w:val="both"/>
        <w:rPr>
          <w:sz w:val="22"/>
          <w:szCs w:val="22"/>
        </w:rPr>
      </w:pPr>
      <w:r>
        <w:rPr>
          <w:sz w:val="22"/>
          <w:szCs w:val="22"/>
        </w:rPr>
        <w:t>4.1</w:t>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52FCCE28" w:rsidR="00D9723E" w:rsidRDefault="00D73A7D">
      <w:pPr>
        <w:spacing w:after="120"/>
        <w:ind w:left="567" w:hanging="567"/>
        <w:jc w:val="both"/>
        <w:rPr>
          <w:sz w:val="22"/>
          <w:szCs w:val="22"/>
        </w:rPr>
      </w:pPr>
      <w:r>
        <w:rPr>
          <w:sz w:val="22"/>
          <w:szCs w:val="22"/>
        </w:rPr>
        <w:t>4.2</w:t>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477DBFC1" w:rsidR="00D9723E" w:rsidRDefault="00D73A7D">
      <w:pPr>
        <w:spacing w:after="120"/>
        <w:ind w:left="567" w:hanging="567"/>
        <w:jc w:val="both"/>
        <w:rPr>
          <w:sz w:val="22"/>
          <w:szCs w:val="22"/>
        </w:rPr>
      </w:pPr>
      <w:r>
        <w:rPr>
          <w:sz w:val="22"/>
          <w:szCs w:val="22"/>
        </w:rPr>
        <w:t>4.3</w:t>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3E32262E"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00E934EA" w:rsidR="00D9723E" w:rsidRDefault="00D73A7D">
      <w:pPr>
        <w:spacing w:after="120"/>
        <w:ind w:left="567" w:hanging="567"/>
        <w:jc w:val="both"/>
        <w:rPr>
          <w:sz w:val="22"/>
          <w:szCs w:val="22"/>
        </w:rPr>
      </w:pPr>
      <w:r>
        <w:rPr>
          <w:sz w:val="22"/>
          <w:szCs w:val="22"/>
        </w:rPr>
        <w:t>4.5</w:t>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w:t>
      </w:r>
      <w:r w:rsidR="00283C03">
        <w:rPr>
          <w:sz w:val="22"/>
          <w:szCs w:val="22"/>
        </w:rPr>
        <w:t>ákona</w:t>
      </w:r>
      <w:r w:rsidR="00C8573E">
        <w:rPr>
          <w:sz w:val="22"/>
          <w:szCs w:val="22"/>
        </w:rPr>
        <w:t>).</w:t>
      </w:r>
    </w:p>
    <w:p w14:paraId="0000003C" w14:textId="0D9FA544" w:rsidR="00D9723E" w:rsidRDefault="00D73A7D">
      <w:pPr>
        <w:spacing w:after="120"/>
        <w:ind w:left="567" w:hanging="567"/>
        <w:jc w:val="both"/>
        <w:rPr>
          <w:sz w:val="22"/>
          <w:szCs w:val="22"/>
        </w:rPr>
      </w:pPr>
      <w:r>
        <w:rPr>
          <w:sz w:val="22"/>
          <w:szCs w:val="22"/>
        </w:rPr>
        <w:t>4.6</w:t>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4093D448" w:rsidR="00D9723E" w:rsidRDefault="00D73A7D">
      <w:pPr>
        <w:spacing w:after="120"/>
        <w:ind w:left="567" w:hanging="567"/>
        <w:jc w:val="both"/>
        <w:rPr>
          <w:sz w:val="22"/>
          <w:szCs w:val="22"/>
        </w:rPr>
      </w:pPr>
      <w:r>
        <w:rPr>
          <w:sz w:val="22"/>
          <w:szCs w:val="22"/>
        </w:rPr>
        <w:t>4.7</w:t>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0243A471" w:rsidR="00D9723E" w:rsidRDefault="00D73A7D">
      <w:pPr>
        <w:spacing w:after="120"/>
        <w:ind w:left="567" w:hanging="567"/>
        <w:jc w:val="both"/>
        <w:rPr>
          <w:sz w:val="22"/>
          <w:szCs w:val="22"/>
        </w:rPr>
      </w:pPr>
      <w:r>
        <w:rPr>
          <w:sz w:val="22"/>
          <w:szCs w:val="22"/>
        </w:rPr>
        <w:t>4.8</w:t>
      </w:r>
      <w:r>
        <w:rPr>
          <w:sz w:val="22"/>
          <w:szCs w:val="22"/>
        </w:rPr>
        <w:tab/>
        <w:t>O zavedení DNS je zařazený účastník informován prostřednictvím komunikačního modulu JOSEPHINE.</w:t>
      </w:r>
    </w:p>
    <w:p w14:paraId="0000003F" w14:textId="78082969" w:rsidR="00D9723E" w:rsidRDefault="00D73A7D">
      <w:pPr>
        <w:spacing w:after="120"/>
        <w:ind w:left="567" w:hanging="567"/>
        <w:jc w:val="both"/>
        <w:rPr>
          <w:sz w:val="22"/>
          <w:szCs w:val="22"/>
        </w:rPr>
      </w:pPr>
      <w:r>
        <w:rPr>
          <w:sz w:val="22"/>
          <w:szCs w:val="22"/>
        </w:rPr>
        <w:t>4.9</w:t>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6" w:name="_3dy6vkm" w:colFirst="0" w:colLast="0"/>
      <w:bookmarkEnd w:id="6"/>
      <w:r>
        <w:lastRenderedPageBreak/>
        <w:t>Podání žádosti o účast v již zavedeném DNS</w:t>
      </w:r>
    </w:p>
    <w:p w14:paraId="00000044" w14:textId="77777777" w:rsidR="00D9723E" w:rsidRDefault="00D9723E"/>
    <w:p w14:paraId="00000045" w14:textId="6C29A159" w:rsidR="00D9723E" w:rsidRDefault="00D73A7D">
      <w:pPr>
        <w:spacing w:after="120"/>
        <w:ind w:left="567" w:hanging="567"/>
        <w:jc w:val="both"/>
        <w:rPr>
          <w:sz w:val="22"/>
          <w:szCs w:val="22"/>
        </w:rPr>
      </w:pPr>
      <w:r>
        <w:rPr>
          <w:sz w:val="22"/>
          <w:szCs w:val="22"/>
        </w:rPr>
        <w:t>5.1</w:t>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141FBC03" w:rsidR="00D9723E" w:rsidRDefault="00D73A7D">
      <w:pPr>
        <w:spacing w:after="120"/>
        <w:ind w:left="567" w:hanging="567"/>
        <w:jc w:val="both"/>
        <w:rPr>
          <w:sz w:val="22"/>
          <w:szCs w:val="22"/>
        </w:rPr>
      </w:pPr>
      <w:r>
        <w:rPr>
          <w:sz w:val="22"/>
          <w:szCs w:val="22"/>
        </w:rPr>
        <w:t>5.2</w:t>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207C6920" w:rsidR="00D9723E" w:rsidRDefault="00D73A7D">
      <w:pPr>
        <w:spacing w:after="120"/>
        <w:ind w:left="567" w:hanging="567"/>
        <w:jc w:val="both"/>
        <w:rPr>
          <w:sz w:val="22"/>
          <w:szCs w:val="22"/>
        </w:rPr>
      </w:pPr>
      <w:r>
        <w:rPr>
          <w:sz w:val="22"/>
          <w:szCs w:val="22"/>
        </w:rPr>
        <w:t>5.3</w:t>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5FD9C6A4" w:rsidR="00D9723E" w:rsidRDefault="00D73A7D">
      <w:pPr>
        <w:spacing w:after="120"/>
        <w:ind w:left="567" w:hanging="567"/>
        <w:jc w:val="both"/>
        <w:rPr>
          <w:sz w:val="22"/>
          <w:szCs w:val="22"/>
        </w:rPr>
      </w:pPr>
      <w:r>
        <w:rPr>
          <w:sz w:val="22"/>
          <w:szCs w:val="22"/>
        </w:rPr>
        <w:t>5.4</w:t>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40A66F80" w:rsidR="00D9723E" w:rsidRDefault="00D73A7D">
      <w:pPr>
        <w:spacing w:after="120"/>
        <w:ind w:left="567" w:hanging="567"/>
        <w:jc w:val="both"/>
        <w:rPr>
          <w:sz w:val="22"/>
          <w:szCs w:val="22"/>
        </w:rPr>
      </w:pPr>
      <w:r>
        <w:rPr>
          <w:sz w:val="22"/>
          <w:szCs w:val="22"/>
        </w:rPr>
        <w:t>5.5</w:t>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4C1046E2" w:rsidR="00D9723E" w:rsidRDefault="00D73A7D">
      <w:pPr>
        <w:spacing w:after="120"/>
        <w:ind w:left="567" w:hanging="567"/>
        <w:jc w:val="both"/>
        <w:rPr>
          <w:sz w:val="22"/>
          <w:szCs w:val="22"/>
        </w:rPr>
      </w:pPr>
      <w:r>
        <w:rPr>
          <w:sz w:val="22"/>
          <w:szCs w:val="22"/>
        </w:rPr>
        <w:t>5.6</w:t>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7" w:name="_1t3h5sf" w:colFirst="0" w:colLast="0"/>
      <w:bookmarkEnd w:id="7"/>
      <w:r>
        <w:t>Podání nabídky v dílčí zakázce DNS (mimo elektronický katalog)</w:t>
      </w:r>
    </w:p>
    <w:p w14:paraId="0000004D" w14:textId="77777777" w:rsidR="00D9723E" w:rsidRDefault="00D9723E"/>
    <w:p w14:paraId="0000004E" w14:textId="277C2D96" w:rsidR="00D9723E" w:rsidRDefault="00D73A7D">
      <w:pPr>
        <w:spacing w:after="120"/>
        <w:ind w:left="567" w:hanging="567"/>
        <w:jc w:val="both"/>
        <w:rPr>
          <w:sz w:val="22"/>
          <w:szCs w:val="22"/>
        </w:rPr>
      </w:pPr>
      <w:r>
        <w:rPr>
          <w:sz w:val="22"/>
          <w:szCs w:val="22"/>
        </w:rPr>
        <w:t>6.1</w:t>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7B4935FC" w:rsidR="00D9723E" w:rsidRDefault="00D73A7D">
      <w:pPr>
        <w:spacing w:after="120"/>
        <w:ind w:left="567" w:hanging="567"/>
        <w:jc w:val="both"/>
        <w:rPr>
          <w:sz w:val="22"/>
          <w:szCs w:val="22"/>
        </w:rPr>
      </w:pPr>
      <w:r>
        <w:rPr>
          <w:sz w:val="22"/>
          <w:szCs w:val="22"/>
        </w:rPr>
        <w:t>6.2</w:t>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xml:space="preserve">§ 141 </w:t>
      </w:r>
      <w:r w:rsidR="00283C03">
        <w:rPr>
          <w:sz w:val="22"/>
          <w:szCs w:val="22"/>
        </w:rPr>
        <w:t>Z</w:t>
      </w:r>
      <w:r w:rsidR="00BA6F76">
        <w:rPr>
          <w:sz w:val="22"/>
          <w:szCs w:val="22"/>
        </w:rPr>
        <w:t>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42A90F3D" w:rsidR="00D9723E" w:rsidRDefault="00D73A7D">
      <w:pPr>
        <w:spacing w:after="120"/>
        <w:ind w:left="567" w:hanging="567"/>
        <w:jc w:val="both"/>
        <w:rPr>
          <w:sz w:val="22"/>
          <w:szCs w:val="22"/>
        </w:rPr>
      </w:pPr>
      <w:r>
        <w:rPr>
          <w:sz w:val="22"/>
          <w:szCs w:val="22"/>
        </w:rPr>
        <w:t>6.3</w:t>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6ABA7964" w:rsidR="00D9723E" w:rsidRDefault="00D73A7D">
      <w:pPr>
        <w:spacing w:after="120"/>
        <w:ind w:left="567" w:hanging="567"/>
        <w:jc w:val="both"/>
        <w:rPr>
          <w:sz w:val="22"/>
          <w:szCs w:val="22"/>
        </w:rPr>
      </w:pPr>
      <w:r>
        <w:rPr>
          <w:sz w:val="22"/>
          <w:szCs w:val="22"/>
        </w:rPr>
        <w:t>6.4</w:t>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0ECFD031" w:rsidR="00D9723E" w:rsidRDefault="00D73A7D">
      <w:pPr>
        <w:spacing w:after="120"/>
        <w:ind w:left="567" w:hanging="567"/>
        <w:jc w:val="both"/>
        <w:rPr>
          <w:sz w:val="22"/>
          <w:szCs w:val="22"/>
        </w:rPr>
      </w:pPr>
      <w:r>
        <w:rPr>
          <w:sz w:val="22"/>
          <w:szCs w:val="22"/>
        </w:rPr>
        <w:t>6.5</w:t>
      </w:r>
      <w:r>
        <w:rPr>
          <w:sz w:val="22"/>
          <w:szCs w:val="22"/>
        </w:rPr>
        <w:tab/>
        <w:t xml:space="preserve">Podání nabídky v dílčí zakázce DNS se nešifruje. Nabídka se považuje za podanou v okamžiku jejího doručení v systému JOSEPHINE. </w:t>
      </w:r>
    </w:p>
    <w:p w14:paraId="00000053" w14:textId="4A140A06" w:rsidR="00D9723E" w:rsidRDefault="00D73A7D">
      <w:pPr>
        <w:spacing w:after="120"/>
        <w:ind w:left="567" w:hanging="567"/>
        <w:jc w:val="both"/>
        <w:rPr>
          <w:sz w:val="22"/>
          <w:szCs w:val="22"/>
        </w:rPr>
      </w:pPr>
      <w:r>
        <w:rPr>
          <w:sz w:val="22"/>
          <w:szCs w:val="22"/>
        </w:rPr>
        <w:t>6.6</w:t>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w:t>
      </w:r>
      <w:r w:rsidR="00283C03">
        <w:rPr>
          <w:sz w:val="22"/>
          <w:szCs w:val="22"/>
        </w:rPr>
        <w:t>ákona</w:t>
      </w:r>
      <w:r w:rsidR="004934FC">
        <w:rPr>
          <w:sz w:val="22"/>
          <w:szCs w:val="22"/>
        </w:rPr>
        <w:t>).</w:t>
      </w:r>
    </w:p>
    <w:p w14:paraId="00000054" w14:textId="7DD17400" w:rsidR="00D9723E" w:rsidRDefault="00D73A7D">
      <w:pPr>
        <w:spacing w:after="120"/>
        <w:ind w:left="567" w:hanging="567"/>
        <w:jc w:val="both"/>
        <w:rPr>
          <w:sz w:val="22"/>
          <w:szCs w:val="22"/>
        </w:rPr>
      </w:pPr>
      <w:r>
        <w:rPr>
          <w:sz w:val="22"/>
          <w:szCs w:val="22"/>
        </w:rPr>
        <w:t>6.7</w:t>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8" w:name="_4d34og8" w:colFirst="0" w:colLast="0"/>
      <w:bookmarkEnd w:id="8"/>
      <w:r>
        <w:t>Podání nabídky v dílčí zakázce DNS formou elektronického katalogu</w:t>
      </w:r>
    </w:p>
    <w:p w14:paraId="00000057" w14:textId="77777777" w:rsidR="00D9723E" w:rsidRDefault="00D9723E"/>
    <w:p w14:paraId="00000058" w14:textId="7D87FE1A" w:rsidR="00D9723E" w:rsidRDefault="00D73A7D">
      <w:pPr>
        <w:spacing w:after="120"/>
        <w:ind w:left="567" w:hanging="567"/>
        <w:jc w:val="both"/>
        <w:rPr>
          <w:sz w:val="22"/>
          <w:szCs w:val="22"/>
        </w:rPr>
      </w:pPr>
      <w:r>
        <w:rPr>
          <w:sz w:val="22"/>
          <w:szCs w:val="22"/>
        </w:rPr>
        <w:t>7.1</w:t>
      </w:r>
      <w:r>
        <w:rPr>
          <w:sz w:val="22"/>
          <w:szCs w:val="22"/>
        </w:rPr>
        <w:tab/>
      </w:r>
      <w:r w:rsidR="004934FC">
        <w:rPr>
          <w:sz w:val="22"/>
          <w:szCs w:val="22"/>
        </w:rPr>
        <w:t xml:space="preserve">Zadavatel v souladu s § 215 </w:t>
      </w:r>
      <w:r w:rsidR="00283C03">
        <w:rPr>
          <w:sz w:val="22"/>
          <w:szCs w:val="22"/>
        </w:rPr>
        <w:t>Z</w:t>
      </w:r>
      <w:r w:rsidR="004934FC">
        <w:rPr>
          <w:sz w:val="22"/>
          <w:szCs w:val="22"/>
        </w:rPr>
        <w:t xml:space="preserve">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652C141E" w:rsidR="00D9723E" w:rsidRDefault="00D73A7D">
      <w:pPr>
        <w:spacing w:after="120"/>
        <w:ind w:left="567" w:hanging="567"/>
        <w:jc w:val="both"/>
        <w:rPr>
          <w:sz w:val="22"/>
          <w:szCs w:val="22"/>
        </w:rPr>
      </w:pPr>
      <w:bookmarkStart w:id="9" w:name="_2s8eyo1" w:colFirst="0" w:colLast="0"/>
      <w:bookmarkEnd w:id="9"/>
      <w:r>
        <w:rPr>
          <w:sz w:val="22"/>
          <w:szCs w:val="22"/>
        </w:rPr>
        <w:t>7.2</w:t>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76A1D010" w:rsidR="00D9723E" w:rsidRDefault="00D73A7D">
      <w:pPr>
        <w:spacing w:after="120"/>
        <w:ind w:left="567" w:hanging="567"/>
        <w:jc w:val="both"/>
        <w:rPr>
          <w:sz w:val="22"/>
          <w:szCs w:val="22"/>
        </w:rPr>
      </w:pPr>
      <w:r>
        <w:rPr>
          <w:sz w:val="22"/>
          <w:szCs w:val="22"/>
        </w:rPr>
        <w:t>7.3</w:t>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283C03">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251407A0" w:rsidR="00D9723E" w:rsidRDefault="00D73A7D">
      <w:pPr>
        <w:spacing w:after="120"/>
        <w:ind w:left="567" w:hanging="567"/>
        <w:jc w:val="both"/>
        <w:rPr>
          <w:sz w:val="22"/>
          <w:szCs w:val="22"/>
        </w:rPr>
      </w:pPr>
      <w:r>
        <w:rPr>
          <w:sz w:val="22"/>
          <w:szCs w:val="22"/>
        </w:rPr>
        <w:t>7.4</w:t>
      </w:r>
      <w:r>
        <w:rPr>
          <w:sz w:val="22"/>
          <w:szCs w:val="22"/>
        </w:rPr>
        <w:tab/>
        <w:t xml:space="preserve">V případě postupu dle § 215 odst. </w:t>
      </w:r>
      <w:r w:rsidR="0054544C">
        <w:rPr>
          <w:sz w:val="22"/>
          <w:szCs w:val="22"/>
        </w:rPr>
        <w:t>4</w:t>
      </w:r>
      <w:r>
        <w:rPr>
          <w:sz w:val="22"/>
          <w:szCs w:val="22"/>
        </w:rPr>
        <w:t xml:space="preserve"> písm. a) </w:t>
      </w:r>
      <w:r w:rsidR="00283C03">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2FBE220C" w:rsidR="003938BE" w:rsidRDefault="00D73A7D">
      <w:pPr>
        <w:spacing w:after="120"/>
        <w:ind w:left="567" w:hanging="567"/>
        <w:jc w:val="both"/>
        <w:rPr>
          <w:sz w:val="22"/>
          <w:szCs w:val="22"/>
        </w:rPr>
      </w:pPr>
      <w:r>
        <w:rPr>
          <w:sz w:val="22"/>
          <w:szCs w:val="22"/>
        </w:rPr>
        <w:t>7.5</w:t>
      </w:r>
      <w:r>
        <w:rPr>
          <w:sz w:val="22"/>
          <w:szCs w:val="22"/>
        </w:rPr>
        <w:tab/>
        <w:t xml:space="preserve">V případě postupu dle § 215 odst. </w:t>
      </w:r>
      <w:r w:rsidR="0054544C">
        <w:rPr>
          <w:sz w:val="22"/>
          <w:szCs w:val="22"/>
        </w:rPr>
        <w:t>4</w:t>
      </w:r>
      <w:r>
        <w:rPr>
          <w:sz w:val="22"/>
          <w:szCs w:val="22"/>
        </w:rPr>
        <w:t xml:space="preserve">, písm. b) </w:t>
      </w:r>
      <w:r w:rsidR="00F669C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F669CC">
      <w:pPr>
        <w:spacing w:after="120"/>
        <w:ind w:left="567"/>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2C2CFD81" w:rsidR="00D9723E" w:rsidRDefault="00D73A7D">
      <w:pPr>
        <w:spacing w:after="120"/>
        <w:ind w:left="567" w:hanging="567"/>
        <w:jc w:val="both"/>
        <w:rPr>
          <w:b/>
          <w:sz w:val="22"/>
          <w:szCs w:val="22"/>
        </w:rPr>
      </w:pPr>
      <w:r>
        <w:rPr>
          <w:sz w:val="22"/>
          <w:szCs w:val="22"/>
        </w:rPr>
        <w:t>7.6</w:t>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0000005E" w14:textId="36732FAA" w:rsidR="00D9723E" w:rsidRDefault="00D73A7D" w:rsidP="00F669CC">
      <w:pPr>
        <w:spacing w:after="120"/>
        <w:ind w:left="567" w:hanging="567"/>
        <w:jc w:val="both"/>
        <w:rPr>
          <w:sz w:val="22"/>
          <w:szCs w:val="22"/>
        </w:rPr>
      </w:pPr>
      <w:r>
        <w:rPr>
          <w:sz w:val="22"/>
          <w:szCs w:val="22"/>
        </w:rPr>
        <w:t>7.7</w:t>
      </w:r>
      <w:r>
        <w:rPr>
          <w:sz w:val="22"/>
          <w:szCs w:val="22"/>
        </w:rPr>
        <w:tab/>
      </w:r>
      <w:r w:rsidR="00CF7447">
        <w:rPr>
          <w:sz w:val="22"/>
          <w:szCs w:val="22"/>
        </w:rPr>
        <w:t xml:space="preserve">Zadavatel </w:t>
      </w:r>
      <w:r w:rsidR="00085574">
        <w:rPr>
          <w:sz w:val="22"/>
          <w:szCs w:val="22"/>
        </w:rPr>
        <w:t xml:space="preserve">v souladu s § 215 odst. 2 písm. b) </w:t>
      </w:r>
      <w:r w:rsidR="00F669CC">
        <w:rPr>
          <w:sz w:val="22"/>
          <w:szCs w:val="22"/>
        </w:rPr>
        <w:t>Z</w:t>
      </w:r>
      <w:r w:rsidR="00085574">
        <w:rPr>
          <w:sz w:val="22"/>
          <w:szCs w:val="22"/>
        </w:rPr>
        <w:t xml:space="preserve">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1FC235C6" w14:textId="4567B40D" w:rsidR="006E6056" w:rsidRDefault="006E6056">
      <w:pPr>
        <w:spacing w:after="120"/>
        <w:ind w:left="567" w:hanging="567"/>
        <w:jc w:val="both"/>
        <w:rPr>
          <w:sz w:val="22"/>
          <w:szCs w:val="22"/>
        </w:rPr>
      </w:pPr>
      <w:r>
        <w:rPr>
          <w:sz w:val="22"/>
          <w:szCs w:val="22"/>
        </w:rPr>
        <w:t>7.8</w:t>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0" w:name="_17dp8vu" w:colFirst="0" w:colLast="0"/>
      <w:bookmarkEnd w:id="10"/>
      <w:r>
        <w:t>Podání návrhu v Soutěži o návrh</w:t>
      </w:r>
    </w:p>
    <w:p w14:paraId="00000061" w14:textId="77777777" w:rsidR="00D9723E" w:rsidRDefault="00D9723E"/>
    <w:p w14:paraId="00000062" w14:textId="4F6422E9" w:rsidR="00D9723E" w:rsidRDefault="00D73A7D">
      <w:pPr>
        <w:spacing w:after="120"/>
        <w:ind w:left="567" w:hanging="567"/>
        <w:jc w:val="both"/>
        <w:rPr>
          <w:sz w:val="22"/>
          <w:szCs w:val="22"/>
        </w:rPr>
      </w:pPr>
      <w:r>
        <w:rPr>
          <w:sz w:val="22"/>
          <w:szCs w:val="22"/>
        </w:rPr>
        <w:t>8.1</w:t>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4F9C3303" w:rsidR="00D9723E" w:rsidRDefault="00D73A7D">
      <w:pPr>
        <w:spacing w:after="120"/>
        <w:ind w:left="567" w:hanging="567"/>
        <w:jc w:val="both"/>
        <w:rPr>
          <w:sz w:val="22"/>
          <w:szCs w:val="22"/>
        </w:rPr>
      </w:pPr>
      <w:r>
        <w:rPr>
          <w:sz w:val="22"/>
          <w:szCs w:val="22"/>
        </w:rPr>
        <w:t>8.2</w:t>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365DE949" w:rsidR="00D9723E" w:rsidRDefault="00D73A7D">
      <w:pPr>
        <w:spacing w:after="120"/>
        <w:ind w:left="567" w:hanging="567"/>
        <w:jc w:val="both"/>
        <w:rPr>
          <w:sz w:val="22"/>
          <w:szCs w:val="22"/>
        </w:rPr>
      </w:pPr>
      <w:r>
        <w:rPr>
          <w:sz w:val="22"/>
          <w:szCs w:val="22"/>
        </w:rPr>
        <w:t>8.3</w:t>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w:t>
      </w:r>
      <w:r>
        <w:rPr>
          <w:sz w:val="22"/>
          <w:szCs w:val="22"/>
        </w:rPr>
        <w:lastRenderedPageBreak/>
        <w:t xml:space="preserve">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4BCB5E46" w:rsidR="00D9723E" w:rsidRDefault="00D73A7D">
      <w:pPr>
        <w:spacing w:after="120"/>
        <w:ind w:left="567" w:hanging="567"/>
        <w:jc w:val="both"/>
        <w:rPr>
          <w:sz w:val="22"/>
          <w:szCs w:val="22"/>
        </w:rPr>
      </w:pPr>
      <w:r>
        <w:rPr>
          <w:sz w:val="22"/>
          <w:szCs w:val="22"/>
        </w:rPr>
        <w:t>8.4</w:t>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53EC8B94" w:rsidR="00D9723E" w:rsidRDefault="00D73A7D">
      <w:pPr>
        <w:spacing w:after="120"/>
        <w:ind w:left="567" w:hanging="567"/>
        <w:jc w:val="both"/>
        <w:rPr>
          <w:sz w:val="22"/>
          <w:szCs w:val="22"/>
        </w:rPr>
      </w:pPr>
      <w:r>
        <w:rPr>
          <w:sz w:val="22"/>
          <w:szCs w:val="22"/>
        </w:rPr>
        <w:t>8.5</w:t>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34B3990A" w:rsidR="00D9723E" w:rsidRDefault="00D73A7D">
      <w:pPr>
        <w:spacing w:after="120"/>
        <w:ind w:left="567" w:hanging="567"/>
        <w:jc w:val="both"/>
        <w:rPr>
          <w:sz w:val="22"/>
          <w:szCs w:val="22"/>
        </w:rPr>
      </w:pPr>
      <w:r>
        <w:rPr>
          <w:sz w:val="22"/>
          <w:szCs w:val="22"/>
        </w:rPr>
        <w:t>8.6</w:t>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6902DA2A" w:rsidR="00D9723E" w:rsidRDefault="00D73A7D">
      <w:pPr>
        <w:spacing w:after="120"/>
        <w:ind w:left="567" w:hanging="567"/>
        <w:jc w:val="both"/>
        <w:rPr>
          <w:sz w:val="22"/>
          <w:szCs w:val="22"/>
        </w:rPr>
      </w:pPr>
      <w:r>
        <w:rPr>
          <w:sz w:val="22"/>
          <w:szCs w:val="22"/>
        </w:rPr>
        <w:t>8.7</w:t>
      </w:r>
      <w:r>
        <w:rPr>
          <w:sz w:val="22"/>
          <w:szCs w:val="22"/>
        </w:rPr>
        <w:tab/>
        <w:t xml:space="preserve">Fyzická část návrhu doručená po uplynutí lhůty pro podání návrhů bude účastníka vrácena vždy. </w:t>
      </w:r>
    </w:p>
    <w:p w14:paraId="00000069" w14:textId="2D786CAD" w:rsidR="00D9723E" w:rsidRDefault="00D73A7D">
      <w:pPr>
        <w:spacing w:after="120"/>
        <w:ind w:left="567" w:hanging="567"/>
        <w:jc w:val="both"/>
        <w:rPr>
          <w:sz w:val="22"/>
          <w:szCs w:val="22"/>
        </w:rPr>
      </w:pPr>
      <w:r>
        <w:rPr>
          <w:sz w:val="22"/>
          <w:szCs w:val="22"/>
        </w:rPr>
        <w:t>8.8</w:t>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FEE0681" w:rsidR="00D9723E" w:rsidRDefault="00D73A7D">
      <w:pPr>
        <w:spacing w:after="120"/>
        <w:ind w:left="567" w:hanging="567"/>
        <w:jc w:val="both"/>
        <w:rPr>
          <w:sz w:val="22"/>
          <w:szCs w:val="22"/>
        </w:rPr>
      </w:pPr>
      <w:r>
        <w:rPr>
          <w:sz w:val="22"/>
          <w:szCs w:val="22"/>
        </w:rPr>
        <w:t>8.9</w:t>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697C8503"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E79DD" w14:textId="77777777" w:rsidR="00FB1037" w:rsidRDefault="00FB1037">
      <w:r>
        <w:separator/>
      </w:r>
    </w:p>
  </w:endnote>
  <w:endnote w:type="continuationSeparator" w:id="0">
    <w:p w14:paraId="0A63A6AB" w14:textId="77777777" w:rsidR="00FB1037" w:rsidRDefault="00FB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07FD978"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C056EC">
      <w:rPr>
        <w:noProof/>
        <w:color w:val="000000"/>
      </w:rPr>
      <w:t>2</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8D392" w14:textId="77777777" w:rsidR="00FB1037" w:rsidRDefault="00FB1037">
      <w:r>
        <w:separator/>
      </w:r>
    </w:p>
  </w:footnote>
  <w:footnote w:type="continuationSeparator" w:id="0">
    <w:p w14:paraId="29B23B6F" w14:textId="77777777" w:rsidR="00FB1037" w:rsidRDefault="00FB1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19903495">
    <w:abstractNumId w:val="0"/>
  </w:num>
  <w:num w:numId="2" w16cid:durableId="15129130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3C03"/>
    <w:rsid w:val="00285772"/>
    <w:rsid w:val="002C495F"/>
    <w:rsid w:val="003065C2"/>
    <w:rsid w:val="00323DCD"/>
    <w:rsid w:val="003938BE"/>
    <w:rsid w:val="003955E0"/>
    <w:rsid w:val="004934FC"/>
    <w:rsid w:val="004A060F"/>
    <w:rsid w:val="004D538F"/>
    <w:rsid w:val="0054544C"/>
    <w:rsid w:val="005E204E"/>
    <w:rsid w:val="00604705"/>
    <w:rsid w:val="00607904"/>
    <w:rsid w:val="006658E8"/>
    <w:rsid w:val="006B4957"/>
    <w:rsid w:val="006E6056"/>
    <w:rsid w:val="00713E06"/>
    <w:rsid w:val="00856846"/>
    <w:rsid w:val="00894B5E"/>
    <w:rsid w:val="0091771C"/>
    <w:rsid w:val="00A217ED"/>
    <w:rsid w:val="00AB7D65"/>
    <w:rsid w:val="00B71871"/>
    <w:rsid w:val="00BA6F76"/>
    <w:rsid w:val="00BE5E3A"/>
    <w:rsid w:val="00C056EC"/>
    <w:rsid w:val="00C8573E"/>
    <w:rsid w:val="00C864D2"/>
    <w:rsid w:val="00CF7447"/>
    <w:rsid w:val="00D73A7D"/>
    <w:rsid w:val="00D9723E"/>
    <w:rsid w:val="00E2363A"/>
    <w:rsid w:val="00F1632A"/>
    <w:rsid w:val="00F669CC"/>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2B1602ACA5944A3F8D4054E82ED1E" ma:contentTypeVersion="14" ma:contentTypeDescription="Vytvoří nový dokument" ma:contentTypeScope="" ma:versionID="d076d16dec4b86fc302e2215063be47e">
  <xsd:schema xmlns:xsd="http://www.w3.org/2001/XMLSchema" xmlns:xs="http://www.w3.org/2001/XMLSchema" xmlns:p="http://schemas.microsoft.com/office/2006/metadata/properties" xmlns:ns2="4cbb71d5-9a12-4112-9663-da8f5c23a8e7" xmlns:ns3="81345655-23be-4c0b-969c-f7893cc3bd5b" targetNamespace="http://schemas.microsoft.com/office/2006/metadata/properties" ma:root="true" ma:fieldsID="504da186e5ed728f6cd56d07a5f62ceb" ns2:_="" ns3:_="">
    <xsd:import namespace="4cbb71d5-9a12-4112-9663-da8f5c23a8e7"/>
    <xsd:import namespace="81345655-23be-4c0b-969c-f7893cc3bd5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b71d5-9a12-4112-9663-da8f5c23a8e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ffe0cf12-f3e1-40ec-b145-d98aaad058d7}" ma:internalName="TaxCatchAll" ma:showField="CatchAllData" ma:web="4cbb71d5-9a12-4112-9663-da8f5c23a8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345655-23be-4c0b-969c-f7893cc3bd5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ea48900b-b177-415a-9b1c-9079cb06753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bb71d5-9a12-4112-9663-da8f5c23a8e7" xsi:nil="true"/>
    <lcf76f155ced4ddcb4097134ff3c332f xmlns="81345655-23be-4c0b-969c-f7893cc3bd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AF24C8-3DA7-4818-8F70-E7640467E481}"/>
</file>

<file path=customXml/itemProps2.xml><?xml version="1.0" encoding="utf-8"?>
<ds:datastoreItem xmlns:ds="http://schemas.openxmlformats.org/officeDocument/2006/customXml" ds:itemID="{8413DE06-9445-4B6D-A321-A25AF1721895}"/>
</file>

<file path=customXml/itemProps3.xml><?xml version="1.0" encoding="utf-8"?>
<ds:datastoreItem xmlns:ds="http://schemas.openxmlformats.org/officeDocument/2006/customXml" ds:itemID="{ABBB87DF-7BC3-40B4-8FE4-A7DA187637FD}"/>
</file>

<file path=docProps/app.xml><?xml version="1.0" encoding="utf-8"?>
<Properties xmlns="http://schemas.openxmlformats.org/officeDocument/2006/extended-properties" xmlns:vt="http://schemas.openxmlformats.org/officeDocument/2006/docPropsVTypes">
  <Template>Normal</Template>
  <TotalTime>31</TotalTime>
  <Pages>9</Pages>
  <Words>4770</Words>
  <Characters>28147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Milan Friedrich</cp:lastModifiedBy>
  <cp:revision>7</cp:revision>
  <cp:lastPrinted>2023-07-03T14:11:00Z</cp:lastPrinted>
  <dcterms:created xsi:type="dcterms:W3CDTF">2024-03-18T13:11:00Z</dcterms:created>
  <dcterms:modified xsi:type="dcterms:W3CDTF">2024-06-12T13:42:00Z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0x0101007502B1602ACA5944A3F8D4054E82ED1E</vt:lpwstr>
  </property>
</Properties>
</file>