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1C89EF0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B1132D">
        <w:rPr>
          <w:rFonts w:ascii="Cambria" w:hAnsi="Cambria" w:cs="Arial"/>
          <w:b/>
          <w:bCs/>
        </w:rPr>
        <w:t>Kluczbork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2A5673C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1132D">
        <w:rPr>
          <w:rFonts w:ascii="Cambria" w:hAnsi="Cambria" w:cs="Arial"/>
          <w:b/>
          <w:bCs/>
        </w:rPr>
        <w:t>Mickiewicza 8, 46-200 Kluczbork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3003BE32" w:rsidR="00B627D7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90EA8">
        <w:rPr>
          <w:rFonts w:ascii="Cambria" w:hAnsi="Cambria" w:cs="Arial"/>
          <w:bCs/>
          <w:sz w:val="22"/>
          <w:szCs w:val="22"/>
        </w:rPr>
        <w:t>zamówieniu prowadzonym przez Zamawiającego w trybie podstawowym bez negocjacji</w:t>
      </w:r>
      <w:r w:rsidRPr="0043686E">
        <w:rPr>
          <w:rFonts w:ascii="Cambria" w:hAnsi="Cambria" w:cs="Arial"/>
          <w:bCs/>
          <w:sz w:val="22"/>
          <w:szCs w:val="22"/>
        </w:rPr>
        <w:t xml:space="preserve"> na </w:t>
      </w:r>
      <w:bookmarkStart w:id="1" w:name="_Hlk130559334"/>
      <w:r w:rsidR="00B1132D" w:rsidRPr="00B1132D">
        <w:rPr>
          <w:rFonts w:ascii="Cambria" w:hAnsi="Cambria" w:cs="Arial"/>
          <w:b/>
          <w:sz w:val="22"/>
          <w:szCs w:val="22"/>
        </w:rPr>
        <w:t>„Rębni</w:t>
      </w:r>
      <w:r w:rsidR="00B1132D">
        <w:rPr>
          <w:rFonts w:ascii="Cambria" w:hAnsi="Cambria" w:cs="Arial"/>
          <w:b/>
          <w:sz w:val="22"/>
          <w:szCs w:val="22"/>
        </w:rPr>
        <w:t>ę</w:t>
      </w:r>
      <w:r w:rsidR="00B1132D" w:rsidRPr="00B1132D">
        <w:rPr>
          <w:rFonts w:ascii="Cambria" w:hAnsi="Cambria" w:cs="Arial"/>
          <w:b/>
          <w:sz w:val="22"/>
          <w:szCs w:val="22"/>
        </w:rPr>
        <w:t xml:space="preserve"> zupełn</w:t>
      </w:r>
      <w:r w:rsidR="00B1132D">
        <w:rPr>
          <w:rFonts w:ascii="Cambria" w:hAnsi="Cambria" w:cs="Arial"/>
          <w:b/>
          <w:sz w:val="22"/>
          <w:szCs w:val="22"/>
        </w:rPr>
        <w:t>ę</w:t>
      </w:r>
      <w:r w:rsidR="00B1132D" w:rsidRPr="00B1132D">
        <w:rPr>
          <w:rFonts w:ascii="Cambria" w:hAnsi="Cambria" w:cs="Arial"/>
          <w:b/>
          <w:sz w:val="22"/>
          <w:szCs w:val="22"/>
        </w:rPr>
        <w:t xml:space="preserve"> pod planowaną trasę S11”</w:t>
      </w:r>
      <w:bookmarkEnd w:id="1"/>
      <w:r w:rsidR="00DF4FF4" w:rsidRPr="00B23647">
        <w:rPr>
          <w:rFonts w:ascii="Cambria" w:hAnsi="Cambria" w:cs="Arial"/>
          <w:bCs/>
          <w:sz w:val="22"/>
          <w:szCs w:val="22"/>
        </w:rPr>
        <w:t xml:space="preserve"> </w:t>
      </w:r>
      <w:r w:rsidRPr="00B23647">
        <w:rPr>
          <w:rFonts w:ascii="Cambria" w:hAnsi="Cambria" w:cs="Arial"/>
          <w:bCs/>
          <w:sz w:val="22"/>
          <w:szCs w:val="22"/>
        </w:rPr>
        <w:t>składamy niniejszym ofertę</w:t>
      </w:r>
      <w:r w:rsidR="00DF4FF4" w:rsidRPr="00B23647">
        <w:rPr>
          <w:rFonts w:ascii="Cambria" w:hAnsi="Cambria" w:cs="Arial"/>
          <w:bCs/>
          <w:sz w:val="22"/>
          <w:szCs w:val="22"/>
        </w:rPr>
        <w:t>:</w:t>
      </w:r>
    </w:p>
    <w:p w14:paraId="4EA335FD" w14:textId="77777777" w:rsidR="00DF4FF4" w:rsidRPr="00D16198" w:rsidRDefault="00DF4FF4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E0D5F5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2DC2C764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2" w:name="_Hlk107274238"/>
      <w:r w:rsidR="00F90EA8">
        <w:rPr>
          <w:rFonts w:ascii="Cambria" w:hAnsi="Cambria" w:cs="Arial"/>
          <w:bCs/>
          <w:sz w:val="22"/>
          <w:szCs w:val="22"/>
        </w:rPr>
        <w:br/>
      </w:r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>
        <w:rPr>
          <w:rFonts w:ascii="Cambria" w:hAnsi="Cambria" w:cs="Arial"/>
          <w:bCs/>
          <w:sz w:val="22"/>
          <w:szCs w:val="22"/>
        </w:rPr>
        <w:t>przedmiot zamówienia</w:t>
      </w:r>
      <w:bookmarkEnd w:id="2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D7E0897" w14:textId="77777777" w:rsidR="00304FC6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Nr poz.</w:t>
            </w:r>
          </w:p>
          <w:p w14:paraId="407055B1" w14:textId="750EAF79" w:rsidR="00EE1F4E" w:rsidRPr="00F57CE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06C62F81" w:rsidR="00304FC6" w:rsidRPr="00F57CE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6A3206D1" w:rsidR="00304FC6" w:rsidRPr="00F57CE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7B259432" w:rsidR="00304FC6" w:rsidRPr="00F57CE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1E14E41F" w:rsidR="00304FC6" w:rsidRPr="00F57CE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044CC3B9" w:rsidR="00304FC6" w:rsidRPr="00F57CE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7B889A7" w:rsidR="00304FC6" w:rsidRPr="00F57CE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2462,00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8D7928D" w:rsidR="00304FC6" w:rsidRPr="00F57CE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268D8BB8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56CF5B83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4BCCA797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 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2820548D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Wycinanie podszytów i podrostów ( teren równy lub falisty 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4CC83B4F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1B9F1071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0225FE47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4DEB0E81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2BEA5115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1B2CB7DB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60020DE4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01AE6817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599E3977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634AFF29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230487F9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380A8408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133807E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35226EC1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wykonywane innym sprzętem mechanicznym 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117E1BB5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6692DCF2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15CC4BA5" w:rsidR="00304FC6" w:rsidRPr="00843318" w:rsidRDefault="00EE1F4E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8 %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246804C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</w:t>
      </w:r>
      <w:r w:rsidR="00F90E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29FEE56F" w:rsidR="001E6C0A" w:rsidRDefault="001E6C0A" w:rsidP="009525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684B29D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</w:t>
      </w:r>
      <w:r w:rsidR="00F90EA8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D1DF0D5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76760F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49A79DA" w14:textId="77777777" w:rsidR="00F90EA8" w:rsidRDefault="00F90EA8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C6F46D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3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4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C6337" w14:textId="12770689" w:rsidR="00F90EA8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5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4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r w:rsidR="00F90EA8"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F90EA8"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3"/>
    <w:bookmarkEnd w:id="5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F74CC1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B5BCD" w14:textId="77777777" w:rsidR="00CD4319" w:rsidRDefault="00CD4319">
      <w:r>
        <w:separator/>
      </w:r>
    </w:p>
  </w:endnote>
  <w:endnote w:type="continuationSeparator" w:id="0">
    <w:p w14:paraId="4CC0AB16" w14:textId="77777777" w:rsidR="00CD4319" w:rsidRDefault="00CD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361ED62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816CE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ED638" w14:textId="77777777" w:rsidR="00CD4319" w:rsidRDefault="00CD4319">
      <w:r>
        <w:separator/>
      </w:r>
    </w:p>
  </w:footnote>
  <w:footnote w:type="continuationSeparator" w:id="0">
    <w:p w14:paraId="6FCAC2FB" w14:textId="77777777" w:rsidR="00CD4319" w:rsidRDefault="00CD431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0827"/>
    <w:rsid w:val="0000202C"/>
    <w:rsid w:val="000028A7"/>
    <w:rsid w:val="000047B5"/>
    <w:rsid w:val="000054CB"/>
    <w:rsid w:val="000064F0"/>
    <w:rsid w:val="0000654F"/>
    <w:rsid w:val="00006F53"/>
    <w:rsid w:val="00010D09"/>
    <w:rsid w:val="00011C75"/>
    <w:rsid w:val="0001289D"/>
    <w:rsid w:val="000148B4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53FB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6CE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94B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3E1C"/>
    <w:rsid w:val="00394846"/>
    <w:rsid w:val="0039598F"/>
    <w:rsid w:val="003978B4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97D01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36C8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017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6760F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524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C8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0D9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B5B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3974"/>
    <w:rsid w:val="00B04AA1"/>
    <w:rsid w:val="00B06991"/>
    <w:rsid w:val="00B06A75"/>
    <w:rsid w:val="00B077F3"/>
    <w:rsid w:val="00B07B76"/>
    <w:rsid w:val="00B1132D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945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8BA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319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D7FEC"/>
    <w:rsid w:val="00EE09C7"/>
    <w:rsid w:val="00EE1E61"/>
    <w:rsid w:val="00EE1F4E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4CC1"/>
    <w:rsid w:val="00F75AF0"/>
    <w:rsid w:val="00F767F6"/>
    <w:rsid w:val="00F774C4"/>
    <w:rsid w:val="00F83340"/>
    <w:rsid w:val="00F8361F"/>
    <w:rsid w:val="00F909FA"/>
    <w:rsid w:val="00F90EA8"/>
    <w:rsid w:val="00F918BC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D7DC7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A7E6E-422F-4812-81D9-0F824BA5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Kurkowski</cp:lastModifiedBy>
  <cp:revision>2</cp:revision>
  <cp:lastPrinted>2022-06-27T10:12:00Z</cp:lastPrinted>
  <dcterms:created xsi:type="dcterms:W3CDTF">2024-12-10T12:30:00Z</dcterms:created>
  <dcterms:modified xsi:type="dcterms:W3CDTF">2024-12-10T12:30:00Z</dcterms:modified>
</cp:coreProperties>
</file>