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5506D3D5" w:rsidR="004A689E" w:rsidRPr="00983C00" w:rsidRDefault="00C851AB" w:rsidP="0091435F">
      <w:pPr>
        <w:spacing w:after="120"/>
        <w:jc w:val="center"/>
        <w:rPr>
          <w:rFonts w:ascii="Arial Narrow" w:hAnsi="Arial Narrow"/>
          <w:b/>
          <w:sz w:val="28"/>
        </w:rPr>
      </w:pPr>
      <w:r>
        <w:rPr>
          <w:rFonts w:ascii="Arial Narrow" w:hAnsi="Arial Narrow"/>
          <w:b/>
          <w:sz w:val="28"/>
        </w:rPr>
        <w:t xml:space="preserve">RÁMCOVÁ </w:t>
      </w:r>
      <w:r w:rsidR="006056F6" w:rsidRPr="004D27AE">
        <w:rPr>
          <w:rFonts w:ascii="Arial Narrow" w:hAnsi="Arial Narrow"/>
          <w:b/>
          <w:sz w:val="28"/>
        </w:rPr>
        <w:t xml:space="preserve">KÚPNA </w:t>
      </w:r>
      <w:r w:rsidR="006056F6"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2FB12AD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</w:t>
      </w:r>
      <w:r w:rsidR="00343429" w:rsidRPr="00343429">
        <w:rPr>
          <w:rFonts w:ascii="Arial Narrow" w:hAnsi="Arial Narrow"/>
          <w:sz w:val="22"/>
          <w:szCs w:val="22"/>
        </w:rPr>
        <w:t xml:space="preserve">v súlade so  zákonom </w:t>
      </w:r>
      <w:r w:rsidR="00D304BC" w:rsidRPr="00D304BC">
        <w:rPr>
          <w:rFonts w:ascii="Arial Narrow" w:hAnsi="Arial Narrow"/>
          <w:sz w:val="22"/>
          <w:szCs w:val="22"/>
        </w:rPr>
        <w:t xml:space="preserve">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9"/>
        <w:gridCol w:w="4541"/>
      </w:tblGrid>
      <w:tr w:rsidR="001B01D3" w:rsidRPr="00565125" w14:paraId="17595FBB" w14:textId="77777777" w:rsidTr="00B23AFE">
        <w:tc>
          <w:tcPr>
            <w:tcW w:w="4529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541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B23AFE">
        <w:tc>
          <w:tcPr>
            <w:tcW w:w="4529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541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B23AFE">
        <w:tc>
          <w:tcPr>
            <w:tcW w:w="4529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541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B23AFE">
        <w:tc>
          <w:tcPr>
            <w:tcW w:w="4529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541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B23AFE">
        <w:tc>
          <w:tcPr>
            <w:tcW w:w="4529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541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B23AFE">
        <w:tc>
          <w:tcPr>
            <w:tcW w:w="4529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541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B23AFE">
        <w:tc>
          <w:tcPr>
            <w:tcW w:w="4529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541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B23AFE">
        <w:tc>
          <w:tcPr>
            <w:tcW w:w="4529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541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B23AFE">
        <w:tc>
          <w:tcPr>
            <w:tcW w:w="4529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541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B23AFE">
        <w:tc>
          <w:tcPr>
            <w:tcW w:w="4529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541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B23AFE" w:rsidRPr="00565125" w14:paraId="2AD8022B" w14:textId="77777777" w:rsidTr="00B0110B">
        <w:tc>
          <w:tcPr>
            <w:tcW w:w="9070" w:type="dxa"/>
            <w:gridSpan w:val="2"/>
            <w:shd w:val="clear" w:color="auto" w:fill="auto"/>
          </w:tcPr>
          <w:p w14:paraId="3180876C" w14:textId="491EAF05" w:rsidR="00B23AFE" w:rsidRPr="004D27AE" w:rsidRDefault="00B23AFE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</w:t>
            </w:r>
            <w:r>
              <w:rPr>
                <w:rFonts w:ascii="Arial Narrow" w:hAnsi="Arial Narrow"/>
                <w:sz w:val="22"/>
              </w:rPr>
              <w:t xml:space="preserve"> alebo „</w:t>
            </w:r>
            <w:r w:rsidRPr="00F236D8">
              <w:rPr>
                <w:rFonts w:ascii="Arial Narrow" w:hAnsi="Arial Narrow"/>
                <w:b/>
                <w:bCs/>
                <w:sz w:val="22"/>
              </w:rPr>
              <w:t>Ministerstvo vnútra Slovenskej republiky</w:t>
            </w:r>
            <w:r>
              <w:rPr>
                <w:rFonts w:ascii="Arial Narrow" w:hAnsi="Arial Narrow"/>
                <w:sz w:val="22"/>
              </w:rPr>
              <w:t>“</w:t>
            </w:r>
            <w:r w:rsidRPr="004D27AE">
              <w:rPr>
                <w:rFonts w:ascii="Arial Narrow" w:hAnsi="Arial Narrow"/>
                <w:sz w:val="22"/>
              </w:rPr>
              <w:t>)</w:t>
            </w: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3E530A28" w:rsidR="00FC2417" w:rsidRDefault="00F917C4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</w:t>
      </w:r>
    </w:p>
    <w:p w14:paraId="0DF3D013" w14:textId="77777777" w:rsidR="00F917C4" w:rsidRPr="004D27AE" w:rsidRDefault="00F917C4" w:rsidP="00FC2417">
      <w:pPr>
        <w:rPr>
          <w:rFonts w:ascii="Arial Narrow" w:hAnsi="Arial Narrow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343BEF1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A511D0C" w14:textId="77777777" w:rsidR="007D635E" w:rsidRDefault="007D635E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2BF7F02B" w:rsidR="00611391" w:rsidRPr="00611391" w:rsidRDefault="00564276" w:rsidP="0092778D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050D3F" w:rsidRPr="00050D3F">
        <w:rPr>
          <w:rFonts w:ascii="Arial Narrow" w:hAnsi="Arial Narrow" w:cstheme="majorHAnsi"/>
          <w:b/>
          <w:sz w:val="22"/>
          <w:szCs w:val="22"/>
        </w:rPr>
        <w:t xml:space="preserve">Elektrospotrebiče, klimatizácia, kuchynská a biela </w:t>
      </w:r>
      <w:proofErr w:type="spellStart"/>
      <w:r w:rsidR="00050D3F" w:rsidRPr="00050D3F">
        <w:rPr>
          <w:rFonts w:ascii="Arial Narrow" w:hAnsi="Arial Narrow" w:cstheme="majorHAnsi"/>
          <w:b/>
          <w:sz w:val="22"/>
          <w:szCs w:val="22"/>
        </w:rPr>
        <w:t>technika_DNS</w:t>
      </w:r>
      <w:proofErr w:type="spellEnd"/>
      <w:r w:rsidR="0092778D">
        <w:rPr>
          <w:rFonts w:ascii="Arial Narrow" w:hAnsi="Arial Narrow" w:cstheme="majorHAnsi"/>
          <w:b/>
          <w:sz w:val="22"/>
          <w:szCs w:val="22"/>
        </w:rPr>
        <w:t xml:space="preserve"> ID </w:t>
      </w:r>
      <w:r w:rsidR="0092778D" w:rsidRPr="0092778D">
        <w:rPr>
          <w:rFonts w:ascii="Arial Narrow" w:hAnsi="Arial Narrow" w:cstheme="majorHAnsi"/>
          <w:b/>
          <w:sz w:val="22"/>
          <w:szCs w:val="22"/>
        </w:rPr>
        <w:t>29450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92778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24428238" w:rsidR="002761BF" w:rsidRPr="00F917C4" w:rsidRDefault="00B23AFE" w:rsidP="009457D0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  <w:shd w:val="clear" w:color="auto" w:fill="FFFFFF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prostredníctvom DNS v súlade s príslušnými ustanoveniami zákona o verejnom obstarávaní zrealizoval </w:t>
      </w:r>
      <w:r w:rsidR="00564276" w:rsidRPr="00306080">
        <w:rPr>
          <w:rFonts w:ascii="Arial Narrow" w:hAnsi="Arial Narrow" w:cs="Calibri"/>
          <w:sz w:val="22"/>
          <w:szCs w:val="22"/>
        </w:rPr>
        <w:t>konkrétne</w:t>
      </w:r>
      <w:r w:rsidR="002761BF" w:rsidRPr="00306080">
        <w:rPr>
          <w:rFonts w:ascii="Arial Narrow" w:hAnsi="Arial Narrow"/>
          <w:sz w:val="22"/>
        </w:rPr>
        <w:t xml:space="preserve"> obstarávanie</w:t>
      </w:r>
      <w:r w:rsidR="00564276" w:rsidRPr="00306080">
        <w:rPr>
          <w:rFonts w:ascii="Arial Narrow" w:hAnsi="Arial Narrow" w:cs="Calibri"/>
          <w:sz w:val="22"/>
          <w:szCs w:val="22"/>
        </w:rPr>
        <w:t xml:space="preserve"> na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predmet zákazky </w:t>
      </w:r>
      <w:r w:rsidR="000F0F7D">
        <w:rPr>
          <w:rFonts w:ascii="Arial Narrow" w:eastAsia="Arial" w:hAnsi="Arial Narrow" w:cstheme="majorHAnsi"/>
          <w:b/>
          <w:sz w:val="22"/>
          <w:szCs w:val="22"/>
        </w:rPr>
        <w:t>Nákup bielej techniky</w:t>
      </w:r>
      <w:r w:rsidR="009457D0">
        <w:rPr>
          <w:rFonts w:ascii="Arial Narrow" w:eastAsia="Arial" w:hAnsi="Arial Narrow" w:cstheme="majorHAnsi"/>
          <w:b/>
          <w:sz w:val="22"/>
          <w:szCs w:val="22"/>
        </w:rPr>
        <w:t>,</w:t>
      </w:r>
      <w:r w:rsidR="00C43A2F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9457D0">
        <w:rPr>
          <w:rFonts w:ascii="Arial Narrow" w:hAnsi="Arial Narrow" w:cs="Helvetica"/>
          <w:sz w:val="22"/>
          <w:szCs w:val="22"/>
          <w:shd w:val="clear" w:color="auto" w:fill="FFFFFF"/>
        </w:rPr>
        <w:t xml:space="preserve">ID zákazky: </w:t>
      </w:r>
      <w:r w:rsidR="003231D9">
        <w:rPr>
          <w:rFonts w:ascii="Arial Narrow" w:hAnsi="Arial Narrow"/>
          <w:b/>
          <w:sz w:val="22"/>
          <w:szCs w:val="22"/>
          <w:shd w:val="clear" w:color="auto" w:fill="FFFFFF"/>
        </w:rPr>
        <w:t>63587</w:t>
      </w:r>
      <w:r w:rsidR="00C43A2F" w:rsidRPr="00CF3B1D">
        <w:rPr>
          <w:rFonts w:ascii="Arial Narrow" w:hAnsi="Arial Narrow" w:cs="Calibri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04803A61" w:rsidR="006F23C1" w:rsidRPr="004D27AE" w:rsidRDefault="006F23C1" w:rsidP="003231D9">
      <w:pPr>
        <w:pStyle w:val="CTL"/>
        <w:numPr>
          <w:ilvl w:val="1"/>
          <w:numId w:val="12"/>
        </w:numPr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FE0C79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FE0C79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FE0C79">
        <w:rPr>
          <w:rFonts w:ascii="Arial Narrow" w:hAnsi="Arial Narrow" w:cs="Calibri"/>
          <w:sz w:val="22"/>
          <w:szCs w:val="22"/>
        </w:rPr>
        <w:t>dod</w:t>
      </w:r>
      <w:r w:rsidR="00B15193" w:rsidRPr="00FE0C79">
        <w:rPr>
          <w:rFonts w:ascii="Arial Narrow" w:hAnsi="Arial Narrow" w:cs="Calibri"/>
          <w:sz w:val="22"/>
          <w:szCs w:val="22"/>
        </w:rPr>
        <w:t>ať kupujúcemu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FE0C79">
        <w:rPr>
          <w:rFonts w:ascii="Arial Narrow" w:hAnsi="Arial Narrow" w:cs="Calibri"/>
          <w:sz w:val="22"/>
          <w:szCs w:val="22"/>
        </w:rPr>
        <w:t>vybraný sortiment</w:t>
      </w:r>
      <w:r w:rsidR="00853F92" w:rsidRPr="00FE0C79">
        <w:rPr>
          <w:rFonts w:ascii="Arial Narrow" w:hAnsi="Arial Narrow" w:cs="Calibri"/>
          <w:sz w:val="22"/>
          <w:szCs w:val="22"/>
        </w:rPr>
        <w:t xml:space="preserve"> </w:t>
      </w:r>
      <w:r w:rsidR="00B15193" w:rsidRPr="00FE0C79">
        <w:rPr>
          <w:rFonts w:ascii="Arial Narrow" w:hAnsi="Arial Narrow"/>
          <w:sz w:val="22"/>
          <w:szCs w:val="22"/>
        </w:rPr>
        <w:t xml:space="preserve"> </w:t>
      </w:r>
      <w:r w:rsidR="003231D9" w:rsidRPr="003231D9">
        <w:rPr>
          <w:rFonts w:ascii="Arial Narrow" w:hAnsi="Arial Narrow" w:cs="Calibri"/>
          <w:sz w:val="22"/>
          <w:szCs w:val="22"/>
        </w:rPr>
        <w:t xml:space="preserve">bielej techniky </w:t>
      </w:r>
      <w:r w:rsidR="00B15193" w:rsidRPr="00FE0C79">
        <w:rPr>
          <w:rFonts w:ascii="Arial Narrow" w:hAnsi="Arial Narrow"/>
          <w:sz w:val="22"/>
          <w:szCs w:val="22"/>
        </w:rPr>
        <w:t>vr</w:t>
      </w:r>
      <w:r w:rsidR="00E97A3E" w:rsidRPr="00FE0C79">
        <w:rPr>
          <w:rFonts w:ascii="Arial Narrow" w:hAnsi="Arial Narrow"/>
          <w:sz w:val="22"/>
          <w:szCs w:val="22"/>
        </w:rPr>
        <w:t>átane</w:t>
      </w:r>
      <w:r w:rsidRPr="00FE0C79">
        <w:rPr>
          <w:rFonts w:ascii="Arial Narrow" w:hAnsi="Arial Narrow" w:cs="Calibri"/>
          <w:sz w:val="22"/>
          <w:szCs w:val="22"/>
        </w:rPr>
        <w:t> poskytnuti</w:t>
      </w:r>
      <w:r w:rsidR="00E97A3E" w:rsidRPr="00FE0C79">
        <w:rPr>
          <w:rFonts w:ascii="Arial Narrow" w:hAnsi="Arial Narrow" w:cs="Calibri"/>
          <w:sz w:val="22"/>
          <w:szCs w:val="22"/>
        </w:rPr>
        <w:t>a</w:t>
      </w:r>
      <w:r w:rsidRPr="00FE0C79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FE0C79">
        <w:rPr>
          <w:rFonts w:ascii="Arial Narrow" w:hAnsi="Arial Narrow" w:cs="Calibri"/>
          <w:sz w:val="22"/>
          <w:szCs w:val="22"/>
        </w:rPr>
        <w:t>,</w:t>
      </w:r>
      <w:r w:rsidRPr="00FE0C79">
        <w:rPr>
          <w:rFonts w:ascii="Arial Narrow" w:hAnsi="Arial Narrow"/>
          <w:sz w:val="22"/>
        </w:rPr>
        <w:t xml:space="preserve"> v </w:t>
      </w:r>
      <w:r w:rsidRPr="00FE0C79">
        <w:rPr>
          <w:rFonts w:ascii="Arial Narrow" w:hAnsi="Arial Narrow" w:cs="Calibri"/>
          <w:sz w:val="22"/>
          <w:szCs w:val="22"/>
        </w:rPr>
        <w:t>súlade s 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 w:rsidRPr="00FE0C79">
        <w:rPr>
          <w:rFonts w:ascii="Arial Narrow" w:hAnsi="Arial Narrow" w:cs="Calibri"/>
          <w:sz w:val="22"/>
          <w:szCs w:val="22"/>
        </w:rPr>
        <w:t>prílohu</w:t>
      </w:r>
      <w:r w:rsidRPr="00FE0C79">
        <w:rPr>
          <w:rFonts w:ascii="Arial Narrow" w:hAnsi="Arial Narrow"/>
          <w:sz w:val="22"/>
        </w:rPr>
        <w:t xml:space="preserve"> č.1 </w:t>
      </w:r>
      <w:r w:rsidR="00622DC5" w:rsidRPr="00FE0C79">
        <w:rPr>
          <w:rFonts w:ascii="Arial Narrow" w:hAnsi="Arial Narrow" w:cs="Calibri"/>
          <w:sz w:val="22"/>
          <w:szCs w:val="22"/>
        </w:rPr>
        <w:t xml:space="preserve">tejto </w:t>
      </w:r>
      <w:r w:rsidRPr="00FE0C79">
        <w:rPr>
          <w:rFonts w:ascii="Arial Narrow" w:hAnsi="Arial Narrow"/>
          <w:sz w:val="22"/>
        </w:rPr>
        <w:t>zmluvy</w:t>
      </w:r>
      <w:r w:rsidR="00E97A3E" w:rsidRPr="00FE0C79">
        <w:rPr>
          <w:rFonts w:ascii="Arial Narrow" w:hAnsi="Arial Narrow"/>
          <w:sz w:val="22"/>
        </w:rPr>
        <w:t xml:space="preserve"> </w:t>
      </w:r>
      <w:r w:rsidR="00E97A3E" w:rsidRPr="00FE0C79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 w:rsidRPr="00FE0C79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 w:rsidRPr="00FE0C79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FE0C79">
        <w:rPr>
          <w:rFonts w:ascii="Arial Narrow" w:hAnsi="Arial Narrow" w:cs="Calibri"/>
          <w:sz w:val="22"/>
          <w:szCs w:val="22"/>
        </w:rPr>
        <w:t xml:space="preserve"> </w:t>
      </w:r>
      <w:r w:rsidR="00530292" w:rsidRPr="00FE0C79">
        <w:rPr>
          <w:rFonts w:ascii="Arial Narrow" w:hAnsi="Arial Narrow" w:cs="Calibri"/>
          <w:sz w:val="22"/>
          <w:szCs w:val="22"/>
        </w:rPr>
        <w:t>v</w:t>
      </w:r>
      <w:r w:rsidR="00530292">
        <w:rPr>
          <w:rFonts w:ascii="Arial Narrow" w:hAnsi="Arial Narrow" w:cs="Calibri"/>
          <w:sz w:val="22"/>
          <w:szCs w:val="22"/>
        </w:rPr>
        <w:t> súlade s čl. V.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3CE5B615" w14:textId="19B661A9" w:rsidR="00B23AFE" w:rsidRPr="00C505A5" w:rsidRDefault="004D6EAD" w:rsidP="003668F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3.2 </w:t>
      </w:r>
      <w:r>
        <w:rPr>
          <w:rFonts w:ascii="Arial Narrow" w:hAnsi="Arial Narrow"/>
          <w:sz w:val="22"/>
        </w:rPr>
        <w:tab/>
      </w:r>
      <w:r w:rsidR="00FC2417"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="00FC2417" w:rsidRPr="00383985">
        <w:rPr>
          <w:rFonts w:ascii="Arial Narrow" w:hAnsi="Arial Narrow"/>
          <w:sz w:val="22"/>
        </w:rPr>
        <w:t>a všetky s ním súvisiace plnenia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="00FC2417"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="00FC2417"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2FCB9D10" w14:textId="77777777" w:rsidR="00B23AFE" w:rsidRPr="00CA7569" w:rsidRDefault="00B23AFE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IV.</w:t>
      </w:r>
    </w:p>
    <w:p w14:paraId="307BA73D" w14:textId="4F1BD0A6" w:rsidR="005A1752" w:rsidRPr="00B23AFE" w:rsidRDefault="00B23AFE" w:rsidP="005A1752">
      <w:pPr>
        <w:pStyle w:val="CTLhead"/>
        <w:spacing w:line="24" w:lineRule="atLeast"/>
        <w:rPr>
          <w:rFonts w:ascii="Arial Narrow" w:hAnsi="Arial Narrow" w:cs="Calibri"/>
          <w:sz w:val="22"/>
          <w:szCs w:val="24"/>
        </w:rPr>
      </w:pPr>
      <w:r w:rsidRPr="00BE1E37">
        <w:rPr>
          <w:rFonts w:ascii="Arial Narrow" w:hAnsi="Arial Narrow" w:cs="Calibri"/>
          <w:sz w:val="22"/>
          <w:szCs w:val="24"/>
        </w:rPr>
        <w:t xml:space="preserve">Doba </w:t>
      </w:r>
      <w:r>
        <w:rPr>
          <w:rFonts w:ascii="Arial Narrow" w:hAnsi="Arial Narrow" w:cs="Calibri"/>
          <w:sz w:val="22"/>
          <w:szCs w:val="24"/>
        </w:rPr>
        <w:t>trvania</w:t>
      </w:r>
      <w:r w:rsidRPr="00BE1E37">
        <w:rPr>
          <w:rFonts w:ascii="Arial Narrow" w:hAnsi="Arial Narrow" w:cs="Calibri"/>
          <w:sz w:val="22"/>
          <w:szCs w:val="24"/>
        </w:rPr>
        <w:t xml:space="preserve"> zmluvy</w:t>
      </w:r>
      <w:r>
        <w:rPr>
          <w:rFonts w:ascii="Arial Narrow" w:hAnsi="Arial Narrow" w:cs="Calibri"/>
          <w:sz w:val="22"/>
          <w:szCs w:val="24"/>
        </w:rPr>
        <w:t xml:space="preserve"> </w:t>
      </w:r>
    </w:p>
    <w:p w14:paraId="7FEE55DD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7560F332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35EC55E" w14:textId="77777777" w:rsidR="00B23AFE" w:rsidRPr="00745160" w:rsidRDefault="00B23AFE" w:rsidP="00B23AFE">
      <w:pPr>
        <w:pStyle w:val="Odsekzoznamu"/>
        <w:widowControl w:val="0"/>
        <w:numPr>
          <w:ilvl w:val="0"/>
          <w:numId w:val="52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76" w:lineRule="auto"/>
        <w:contextualSpacing/>
        <w:jc w:val="both"/>
        <w:rPr>
          <w:rFonts w:ascii="Arial Narrow" w:hAnsi="Arial Narrow" w:cs="Calibri"/>
          <w:vanish/>
          <w:sz w:val="22"/>
          <w:szCs w:val="24"/>
          <w:lang w:val="sk-SK" w:eastAsia="en-US"/>
        </w:rPr>
      </w:pPr>
    </w:p>
    <w:p w14:paraId="2A18C98D" w14:textId="04C1232E" w:rsidR="00B23AFE" w:rsidRPr="00745160" w:rsidRDefault="00B23AFE" w:rsidP="005A1752">
      <w:pPr>
        <w:pStyle w:val="CTL"/>
        <w:numPr>
          <w:ilvl w:val="0"/>
          <w:numId w:val="0"/>
        </w:numPr>
        <w:tabs>
          <w:tab w:val="left" w:pos="284"/>
        </w:tabs>
        <w:spacing w:line="276" w:lineRule="auto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745160">
        <w:rPr>
          <w:rFonts w:ascii="Arial Narrow" w:hAnsi="Arial Narrow" w:cs="Calibri"/>
          <w:sz w:val="22"/>
          <w:szCs w:val="24"/>
        </w:rPr>
        <w:t xml:space="preserve">4.1. </w:t>
      </w:r>
      <w:r w:rsidRPr="00745160">
        <w:rPr>
          <w:rFonts w:ascii="Arial Narrow" w:hAnsi="Arial Narrow" w:cs="Calibri"/>
          <w:b/>
          <w:sz w:val="22"/>
          <w:szCs w:val="24"/>
        </w:rPr>
        <w:t xml:space="preserve">  </w:t>
      </w:r>
      <w:r w:rsidR="004B4E07">
        <w:rPr>
          <w:rFonts w:ascii="Arial Narrow" w:hAnsi="Arial Narrow" w:cs="Calibri"/>
          <w:b/>
          <w:sz w:val="22"/>
          <w:szCs w:val="24"/>
        </w:rPr>
        <w:t xml:space="preserve">  </w:t>
      </w:r>
      <w:r w:rsidRPr="00745160">
        <w:rPr>
          <w:rFonts w:ascii="Arial Narrow" w:hAnsi="Arial Narrow" w:cs="Calibri"/>
          <w:sz w:val="22"/>
          <w:szCs w:val="24"/>
        </w:rPr>
        <w:t xml:space="preserve">Táto zmluva sa uzatvára na dobu určitú, na obdobie </w:t>
      </w:r>
      <w:r>
        <w:rPr>
          <w:rFonts w:ascii="Arial Narrow" w:hAnsi="Arial Narrow" w:cs="Calibri"/>
          <w:sz w:val="22"/>
          <w:szCs w:val="24"/>
        </w:rPr>
        <w:t>12</w:t>
      </w:r>
      <w:r w:rsidRPr="00745160">
        <w:rPr>
          <w:rFonts w:ascii="Arial Narrow" w:hAnsi="Arial Narrow" w:cs="Calibri"/>
          <w:sz w:val="22"/>
          <w:szCs w:val="24"/>
        </w:rPr>
        <w:t xml:space="preserve"> mesiacov odo dňa nadobudnutia jej účinnosti</w:t>
      </w:r>
      <w:r w:rsidR="00AA01A6" w:rsidRPr="00AA01A6">
        <w:rPr>
          <w:rFonts w:ascii="Arial Narrow" w:hAnsi="Arial Narrow" w:cs="Calibri"/>
          <w:sz w:val="22"/>
          <w:szCs w:val="24"/>
        </w:rPr>
        <w:t xml:space="preserve"> </w:t>
      </w:r>
      <w:r w:rsidR="004B4E07">
        <w:rPr>
          <w:rFonts w:ascii="Arial Narrow" w:hAnsi="Arial Narrow" w:cs="Calibri"/>
          <w:sz w:val="22"/>
          <w:szCs w:val="24"/>
        </w:rPr>
        <w:t xml:space="preserve">alebo do </w:t>
      </w:r>
      <w:r w:rsidR="00AA01A6" w:rsidRPr="00745160">
        <w:rPr>
          <w:rFonts w:ascii="Arial Narrow" w:hAnsi="Arial Narrow" w:cs="Calibri"/>
          <w:sz w:val="22"/>
          <w:szCs w:val="24"/>
        </w:rPr>
        <w:t xml:space="preserve">vyčerpania finančného </w:t>
      </w:r>
      <w:bookmarkStart w:id="0" w:name="_GoBack"/>
      <w:bookmarkEnd w:id="0"/>
      <w:r w:rsidR="00AA01A6" w:rsidRPr="000B7ABE">
        <w:rPr>
          <w:rFonts w:ascii="Arial Narrow" w:hAnsi="Arial Narrow" w:cs="Calibri"/>
          <w:sz w:val="22"/>
          <w:szCs w:val="24"/>
        </w:rPr>
        <w:t>limitu .............. EUR</w:t>
      </w:r>
      <w:r w:rsidR="00AA01A6" w:rsidRPr="00745160">
        <w:rPr>
          <w:rFonts w:ascii="Arial Narrow" w:hAnsi="Arial Narrow" w:cs="Calibri"/>
          <w:sz w:val="22"/>
          <w:szCs w:val="24"/>
        </w:rPr>
        <w:t xml:space="preserve"> bez DPH podľa toho, ktorá skutočnosť nastane skôr</w:t>
      </w:r>
      <w:r w:rsidRPr="00745160">
        <w:rPr>
          <w:rFonts w:ascii="Arial Narrow" w:hAnsi="Arial Narrow" w:cs="Calibri"/>
          <w:sz w:val="22"/>
          <w:szCs w:val="24"/>
        </w:rPr>
        <w:t>.</w:t>
      </w:r>
    </w:p>
    <w:p w14:paraId="13F8F054" w14:textId="545F94CC" w:rsidR="00B23AFE" w:rsidRPr="00745160" w:rsidRDefault="00B23AFE" w:rsidP="003668FE">
      <w:pPr>
        <w:pStyle w:val="CTL"/>
        <w:numPr>
          <w:ilvl w:val="0"/>
          <w:numId w:val="0"/>
        </w:numPr>
        <w:tabs>
          <w:tab w:val="left" w:pos="567"/>
        </w:tabs>
        <w:spacing w:after="240" w:line="276" w:lineRule="auto"/>
        <w:ind w:left="567" w:hanging="567"/>
        <w:contextualSpacing/>
        <w:rPr>
          <w:rFonts w:ascii="Arial Narrow" w:hAnsi="Arial Narrow" w:cs="Calibri"/>
          <w:sz w:val="22"/>
          <w:szCs w:val="24"/>
        </w:rPr>
      </w:pPr>
      <w:r w:rsidRPr="00745160">
        <w:rPr>
          <w:rFonts w:ascii="Arial Narrow" w:hAnsi="Arial Narrow" w:cs="Calibri"/>
          <w:sz w:val="22"/>
          <w:szCs w:val="24"/>
        </w:rPr>
        <w:t xml:space="preserve">4.2.  </w:t>
      </w:r>
      <w:r>
        <w:rPr>
          <w:rFonts w:ascii="Arial Narrow" w:hAnsi="Arial Narrow" w:cs="Calibri"/>
          <w:sz w:val="22"/>
          <w:szCs w:val="24"/>
        </w:rPr>
        <w:t xml:space="preserve"> </w:t>
      </w:r>
      <w:r w:rsidRPr="00745160">
        <w:rPr>
          <w:rFonts w:ascii="Arial Narrow" w:hAnsi="Arial Narrow" w:cs="Calibri"/>
          <w:sz w:val="22"/>
          <w:szCs w:val="24"/>
        </w:rPr>
        <w:t xml:space="preserve">Tovar bude kupujúcemu dodávaný priebežne, počas doby trvania tejto zmluvy, na základe písomných objednávok kupujúceho.  </w:t>
      </w:r>
    </w:p>
    <w:p w14:paraId="002C45A9" w14:textId="77777777" w:rsidR="00B23AFE" w:rsidRPr="00383985" w:rsidRDefault="00B23AFE" w:rsidP="00B23AF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</w:rPr>
      </w:pPr>
    </w:p>
    <w:p w14:paraId="5E50BDA7" w14:textId="44D39149" w:rsidR="00FC2417" w:rsidRPr="004D27AE" w:rsidRDefault="00FC2417" w:rsidP="003668FE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4E6C0426" w14:textId="77777777" w:rsidR="00FC2417" w:rsidRPr="004D27AE" w:rsidRDefault="00FC2417" w:rsidP="005A1752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7D28AC0F" w14:textId="77777777" w:rsidR="00CA7569" w:rsidRPr="00CA7569" w:rsidRDefault="00CA7569" w:rsidP="00CA7569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3010AE14" w:rsidR="00363E6B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6DD9DFA5" w:rsidR="00287E51" w:rsidRPr="004D27AE" w:rsidRDefault="00287E51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D635E">
        <w:rPr>
          <w:rFonts w:ascii="Arial Narrow" w:hAnsi="Arial Narrow"/>
          <w:sz w:val="22"/>
        </w:rPr>
        <w:t xml:space="preserve">a zapojením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7D635E">
        <w:rPr>
          <w:rFonts w:ascii="Arial Narrow" w:hAnsi="Arial Narrow"/>
          <w:sz w:val="22"/>
        </w:rPr>
        <w:t xml:space="preserve"> </w:t>
      </w:r>
      <w:r w:rsidR="001A395F">
        <w:rPr>
          <w:rFonts w:ascii="Arial Narrow" w:hAnsi="Arial Narrow"/>
          <w:sz w:val="22"/>
        </w:rPr>
        <w:t xml:space="preserve">v zmysle prílohy č.1 tejto zmluvy. </w:t>
      </w:r>
    </w:p>
    <w:p w14:paraId="06B82263" w14:textId="3BB923AF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 w:rsidRPr="00F261DA">
        <w:rPr>
          <w:rFonts w:ascii="Arial Narrow" w:hAnsi="Arial Narrow" w:cs="Calibri"/>
          <w:sz w:val="22"/>
          <w:szCs w:val="22"/>
        </w:rPr>
        <w:t>lehote</w:t>
      </w:r>
      <w:r w:rsidR="003E5B18" w:rsidRPr="00F261DA">
        <w:rPr>
          <w:rFonts w:ascii="Arial Narrow" w:hAnsi="Arial Narrow" w:cs="Calibri"/>
          <w:sz w:val="22"/>
          <w:szCs w:val="22"/>
        </w:rPr>
        <w:t xml:space="preserve"> </w:t>
      </w:r>
      <w:r w:rsidR="00FD2DEE">
        <w:rPr>
          <w:rFonts w:ascii="Arial Narrow" w:hAnsi="Arial Narrow" w:cs="Calibri"/>
          <w:sz w:val="22"/>
          <w:szCs w:val="22"/>
        </w:rPr>
        <w:t xml:space="preserve">do </w:t>
      </w:r>
      <w:r w:rsidR="000F0F7D" w:rsidRPr="000B7ABE">
        <w:rPr>
          <w:rFonts w:ascii="Arial Narrow" w:hAnsi="Arial Narrow" w:cs="Calibri"/>
          <w:sz w:val="22"/>
          <w:szCs w:val="22"/>
        </w:rPr>
        <w:t>pätnásť</w:t>
      </w:r>
      <w:r w:rsidR="00AA01A6" w:rsidRPr="000B7ABE">
        <w:rPr>
          <w:rFonts w:ascii="Arial Narrow" w:hAnsi="Arial Narrow" w:cs="Calibri"/>
          <w:sz w:val="22"/>
          <w:szCs w:val="22"/>
        </w:rPr>
        <w:t xml:space="preserve"> </w:t>
      </w:r>
      <w:r w:rsidR="00FD675A" w:rsidRPr="000B7ABE">
        <w:rPr>
          <w:rFonts w:ascii="Arial Narrow" w:hAnsi="Arial Narrow" w:cs="Calibri"/>
          <w:sz w:val="22"/>
          <w:szCs w:val="22"/>
        </w:rPr>
        <w:t>(</w:t>
      </w:r>
      <w:r w:rsidR="000F0F7D" w:rsidRPr="000B7ABE">
        <w:rPr>
          <w:rFonts w:ascii="Arial Narrow" w:hAnsi="Arial Narrow" w:cs="Calibri"/>
          <w:sz w:val="22"/>
          <w:szCs w:val="22"/>
        </w:rPr>
        <w:t>15</w:t>
      </w:r>
      <w:r w:rsidR="00FD675A" w:rsidRPr="000B7ABE">
        <w:rPr>
          <w:rFonts w:ascii="Arial Narrow" w:hAnsi="Arial Narrow" w:cs="Calibri"/>
          <w:sz w:val="22"/>
          <w:szCs w:val="22"/>
        </w:rPr>
        <w:t>)</w:t>
      </w:r>
      <w:r w:rsidR="00C43A2F" w:rsidRPr="000B7ABE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0B7ABE">
        <w:rPr>
          <w:rFonts w:ascii="Arial Narrow" w:hAnsi="Arial Narrow"/>
          <w:sz w:val="22"/>
        </w:rPr>
        <w:t xml:space="preserve"> </w:t>
      </w:r>
      <w:r w:rsidR="00E05266" w:rsidRPr="000B7ABE">
        <w:rPr>
          <w:rFonts w:ascii="Arial Narrow" w:hAnsi="Arial Narrow"/>
          <w:sz w:val="22"/>
        </w:rPr>
        <w:t>od</w:t>
      </w:r>
      <w:r w:rsidR="00E32E21" w:rsidRPr="000B7ABE">
        <w:rPr>
          <w:rFonts w:ascii="Arial Narrow" w:hAnsi="Arial Narrow"/>
          <w:sz w:val="22"/>
        </w:rPr>
        <w:t>o</w:t>
      </w:r>
      <w:r w:rsidR="00E32E21" w:rsidRPr="004D27AE">
        <w:rPr>
          <w:rFonts w:ascii="Arial Narrow" w:hAnsi="Arial Narrow"/>
          <w:sz w:val="22"/>
        </w:rPr>
        <w:t xml:space="preserve"> dňa</w:t>
      </w:r>
      <w:r w:rsidR="00F917C4">
        <w:rPr>
          <w:rFonts w:ascii="Arial Narrow" w:hAnsi="Arial Narrow"/>
          <w:sz w:val="22"/>
        </w:rPr>
        <w:t xml:space="preserve"> </w:t>
      </w:r>
      <w:r w:rsidR="004D6468">
        <w:rPr>
          <w:rFonts w:ascii="Arial Narrow" w:hAnsi="Arial Narrow"/>
          <w:sz w:val="22"/>
        </w:rPr>
        <w:t>doručenia objednávky</w:t>
      </w:r>
      <w:r w:rsidR="00C43A2F">
        <w:rPr>
          <w:rFonts w:ascii="Arial Narrow" w:hAnsi="Arial Narrow"/>
          <w:sz w:val="22"/>
        </w:rPr>
        <w:t>.</w:t>
      </w:r>
    </w:p>
    <w:p w14:paraId="610BF409" w14:textId="041E2875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5F77FFB6" w:rsidR="00BA2865" w:rsidRPr="004D27AE" w:rsidRDefault="00BA2865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5A1752">
        <w:rPr>
          <w:rFonts w:ascii="Arial Narrow" w:hAnsi="Arial Narrow"/>
          <w:sz w:val="22"/>
        </w:rPr>
        <w:t>5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358A04C" w:rsidR="000A644D" w:rsidRPr="004D27AE" w:rsidRDefault="000A644D" w:rsidP="00F236D8">
      <w:pPr>
        <w:pStyle w:val="CTL"/>
        <w:numPr>
          <w:ilvl w:val="1"/>
          <w:numId w:val="69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F236D8">
      <w:pPr>
        <w:pStyle w:val="CTL"/>
        <w:numPr>
          <w:ilvl w:val="1"/>
          <w:numId w:val="69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1999DB89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</w:t>
      </w:r>
      <w:r w:rsidR="006C1F30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3E87D842" w:rsidR="00BB427D" w:rsidRDefault="00BB427D" w:rsidP="00F236D8">
      <w:pPr>
        <w:pStyle w:val="CTL"/>
        <w:numPr>
          <w:ilvl w:val="1"/>
          <w:numId w:val="6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</w:t>
      </w:r>
      <w:r w:rsidR="006C1F30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035F6F3C" w14:textId="5C3334E4" w:rsidR="006665FE" w:rsidRPr="006665FE" w:rsidRDefault="006665FE" w:rsidP="00F236D8">
      <w:pPr>
        <w:widowControl w:val="0"/>
        <w:numPr>
          <w:ilvl w:val="1"/>
          <w:numId w:val="69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</w:t>
      </w:r>
      <w:r w:rsidR="006C1F30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</w:t>
      </w:r>
      <w:r w:rsidR="006C1F30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7F3AF38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139EBFF2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C36584B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5BE6039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225C474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1DEE59E1" w14:textId="50331AFB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generálny prokurátor Slovenskej republiky alebo prokurátor,</w:t>
      </w:r>
    </w:p>
    <w:p w14:paraId="5BFAC801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ED7C234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64217AF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609389C3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1718DAFB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2F957A32" w14:textId="77777777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147D8DAF" w14:textId="0942D358" w:rsidR="006665FE" w:rsidRPr="000F0F7D" w:rsidRDefault="006665FE" w:rsidP="003668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0F0F7D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6978D5FC" w:rsidR="00FC2417" w:rsidRPr="004D27AE" w:rsidRDefault="00C43A2F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5A1752">
        <w:rPr>
          <w:rFonts w:ascii="Arial Narrow" w:hAnsi="Arial Narrow"/>
          <w:sz w:val="22"/>
        </w:rPr>
        <w:t>I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64529A88" w14:textId="2A6475FA" w:rsidR="00AB1D1F" w:rsidRPr="00C43A2F" w:rsidRDefault="00AB1D1F" w:rsidP="00C43A2F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3380FCC0" w:rsidR="00FC2417" w:rsidRPr="000342FD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</w:t>
      </w:r>
      <w:r w:rsidRPr="000342FD">
        <w:rPr>
          <w:rFonts w:ascii="Arial Narrow" w:hAnsi="Arial Narrow"/>
          <w:sz w:val="22"/>
          <w:szCs w:val="22"/>
        </w:rPr>
        <w:lastRenderedPageBreak/>
        <w:t xml:space="preserve">ako cena konečná,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410F364" w:rsidR="00B06A73" w:rsidRPr="00930F80" w:rsidRDefault="00B06A73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dodávkou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F261DA">
        <w:rPr>
          <w:rFonts w:ascii="Arial Narrow" w:hAnsi="Arial Narrow"/>
          <w:sz w:val="22"/>
          <w:szCs w:val="22"/>
        </w:rPr>
        <w:t>Z</w:t>
      </w:r>
      <w:r w:rsidR="0003718B">
        <w:rPr>
          <w:rFonts w:ascii="Arial Narrow" w:hAnsi="Arial Narrow"/>
          <w:sz w:val="22"/>
          <w:szCs w:val="22"/>
        </w:rPr>
        <w:t>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4B4E07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ovaru, dovozné clá, dopravu na miesto dodania, </w:t>
      </w:r>
      <w:r w:rsidR="007D635E">
        <w:rPr>
          <w:rFonts w:ascii="Arial Narrow" w:hAnsi="Arial Narrow"/>
          <w:sz w:val="22"/>
          <w:szCs w:val="22"/>
        </w:rPr>
        <w:t xml:space="preserve">zapojenie tovaru,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14:paraId="7183D2A7" w14:textId="10E78A3F" w:rsidR="00FC2417" w:rsidRPr="004D27AE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236D8">
      <w:pPr>
        <w:pStyle w:val="CTL"/>
        <w:numPr>
          <w:ilvl w:val="1"/>
          <w:numId w:val="7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3668FE">
      <w:pPr>
        <w:pStyle w:val="CTL"/>
        <w:numPr>
          <w:ilvl w:val="1"/>
          <w:numId w:val="7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DCFF0AD" w:rsidR="00FC2417" w:rsidRPr="00611391" w:rsidRDefault="00611391" w:rsidP="003668FE">
      <w:pPr>
        <w:pStyle w:val="CTL"/>
        <w:numPr>
          <w:ilvl w:val="0"/>
          <w:numId w:val="0"/>
        </w:numPr>
        <w:tabs>
          <w:tab w:val="left" w:pos="567"/>
        </w:tabs>
        <w:spacing w:before="240"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</w:t>
      </w:r>
      <w:r w:rsidR="00F953DC">
        <w:rPr>
          <w:rFonts w:ascii="Arial Narrow" w:hAnsi="Arial Narrow"/>
          <w:b/>
          <w:sz w:val="22"/>
        </w:rPr>
        <w:t>I</w:t>
      </w:r>
      <w:r w:rsidR="00FC2417" w:rsidRPr="00611391">
        <w:rPr>
          <w:rFonts w:ascii="Arial Narrow" w:hAnsi="Arial Narrow"/>
          <w:b/>
          <w:sz w:val="22"/>
        </w:rPr>
        <w:t>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A04E58C" w14:textId="0208037B" w:rsidR="00745160" w:rsidRPr="00C43A2F" w:rsidRDefault="00745160" w:rsidP="00C43A2F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29DDF360" w:rsidR="00FC2417" w:rsidRPr="004D27AE" w:rsidRDefault="00FC2417" w:rsidP="00F236D8">
      <w:pPr>
        <w:pStyle w:val="CTL"/>
        <w:numPr>
          <w:ilvl w:val="1"/>
          <w:numId w:val="72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0026E0">
        <w:rPr>
          <w:rFonts w:ascii="Arial Narrow" w:hAnsi="Arial Narrow"/>
          <w:sz w:val="22"/>
          <w:szCs w:val="22"/>
        </w:rPr>
        <w:t xml:space="preserve">doba na </w:t>
      </w:r>
      <w:r w:rsidR="00396F86" w:rsidRPr="00F261DA">
        <w:rPr>
          <w:rFonts w:ascii="Arial Narrow" w:hAnsi="Arial Narrow"/>
          <w:sz w:val="22"/>
          <w:szCs w:val="22"/>
        </w:rPr>
        <w:t xml:space="preserve">tovar </w:t>
      </w:r>
      <w:r w:rsidRPr="00F261DA">
        <w:rPr>
          <w:rFonts w:ascii="Arial Narrow" w:hAnsi="Arial Narrow"/>
          <w:sz w:val="22"/>
          <w:szCs w:val="22"/>
        </w:rPr>
        <w:t xml:space="preserve">je </w:t>
      </w:r>
      <w:r w:rsidR="000F0F7D" w:rsidRPr="000F0F7D">
        <w:rPr>
          <w:rFonts w:ascii="Arial Narrow" w:hAnsi="Arial Narrow"/>
          <w:b/>
          <w:sz w:val="22"/>
          <w:szCs w:val="22"/>
        </w:rPr>
        <w:t>dvadsaťštyri</w:t>
      </w:r>
      <w:r w:rsidR="000F0F7D">
        <w:rPr>
          <w:rFonts w:ascii="Arial Narrow" w:hAnsi="Arial Narrow"/>
          <w:sz w:val="22"/>
          <w:szCs w:val="22"/>
        </w:rPr>
        <w:t xml:space="preserve"> (</w:t>
      </w:r>
      <w:r w:rsidR="00CB6E8B" w:rsidRPr="000F0F7D">
        <w:rPr>
          <w:rFonts w:ascii="Arial Narrow" w:hAnsi="Arial Narrow"/>
          <w:b/>
          <w:sz w:val="22"/>
          <w:szCs w:val="22"/>
        </w:rPr>
        <w:t>24</w:t>
      </w:r>
      <w:r w:rsidR="000F0F7D">
        <w:rPr>
          <w:rFonts w:ascii="Arial Narrow" w:hAnsi="Arial Narrow"/>
          <w:b/>
          <w:sz w:val="22"/>
          <w:szCs w:val="22"/>
        </w:rPr>
        <w:t>)</w:t>
      </w:r>
      <w:r w:rsidR="00CB6E8B" w:rsidRPr="000F0F7D">
        <w:rPr>
          <w:rFonts w:ascii="Arial Narrow" w:hAnsi="Arial Narrow"/>
          <w:b/>
          <w:sz w:val="22"/>
          <w:szCs w:val="22"/>
        </w:rPr>
        <w:t xml:space="preserve"> mesiacov</w:t>
      </w:r>
      <w:r w:rsidR="00CB6E8B" w:rsidRPr="00F261DA">
        <w:rPr>
          <w:rFonts w:ascii="Arial Narrow" w:hAnsi="Arial Narrow"/>
          <w:sz w:val="22"/>
          <w:szCs w:val="22"/>
        </w:rPr>
        <w:t xml:space="preserve"> od prebratia</w:t>
      </w:r>
      <w:r w:rsidR="00CB6E8B" w:rsidRPr="000026E0">
        <w:rPr>
          <w:rFonts w:ascii="Arial Narrow" w:hAnsi="Arial Narrow"/>
          <w:sz w:val="22"/>
          <w:szCs w:val="22"/>
        </w:rPr>
        <w:t xml:space="preserve"> predmetu zmluvy kupujúcim, </w:t>
      </w:r>
      <w:r w:rsidR="00CB6E8B" w:rsidRPr="000026E0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B6E8B" w:rsidRPr="000026E0">
        <w:rPr>
          <w:rFonts w:ascii="Arial Narrow" w:hAnsi="Arial Narrow"/>
          <w:sz w:val="22"/>
          <w:szCs w:val="22"/>
        </w:rPr>
        <w:t>.</w:t>
      </w:r>
      <w:r w:rsidRPr="000026E0">
        <w:rPr>
          <w:rFonts w:ascii="Arial Narrow" w:hAnsi="Arial Narrow"/>
          <w:sz w:val="22"/>
        </w:rPr>
        <w:t xml:space="preserve"> V prípade</w:t>
      </w:r>
      <w:r w:rsidRPr="004D27AE">
        <w:rPr>
          <w:rFonts w:ascii="Arial Narrow" w:hAnsi="Arial Narrow"/>
          <w:sz w:val="22"/>
        </w:rPr>
        <w:t xml:space="preserve"> oprávnenej reklamácie sa záručná doba predlžuje o čas, počas ktorého bola vada odstraňovaná. </w:t>
      </w:r>
    </w:p>
    <w:p w14:paraId="7ACA2F3A" w14:textId="74C11553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6D736610" w:rsidR="00FC2417" w:rsidRPr="004D27AE" w:rsidRDefault="00FC2417" w:rsidP="00F236D8">
      <w:pPr>
        <w:pStyle w:val="CTL"/>
        <w:numPr>
          <w:ilvl w:val="1"/>
          <w:numId w:val="7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F953DC">
        <w:rPr>
          <w:rFonts w:ascii="Arial Narrow" w:hAnsi="Arial Narrow"/>
          <w:sz w:val="22"/>
        </w:rPr>
        <w:t>7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</w:t>
      </w:r>
      <w:r w:rsidR="00E33056" w:rsidRPr="000026E0">
        <w:rPr>
          <w:rFonts w:ascii="Arial Narrow" w:hAnsi="Arial Narrow"/>
          <w:sz w:val="22"/>
        </w:rPr>
        <w:t>lehote do</w:t>
      </w:r>
      <w:r w:rsidR="00B35410" w:rsidRPr="000026E0">
        <w:rPr>
          <w:rFonts w:ascii="Arial Narrow" w:hAnsi="Arial Narrow"/>
          <w:sz w:val="22"/>
        </w:rPr>
        <w:t xml:space="preserve"> tridsať (30)</w:t>
      </w:r>
      <w:r w:rsidR="00E33056" w:rsidRPr="000026E0">
        <w:rPr>
          <w:rFonts w:ascii="Arial Narrow" w:hAnsi="Arial Narrow"/>
          <w:sz w:val="22"/>
        </w:rPr>
        <w:t xml:space="preserve"> dní odo</w:t>
      </w:r>
      <w:r w:rsidR="00E33056" w:rsidRPr="00465F23">
        <w:rPr>
          <w:rFonts w:ascii="Arial Narrow" w:hAnsi="Arial Narrow"/>
          <w:sz w:val="22"/>
        </w:rPr>
        <w:t xml:space="preserve"> dňa uplatnenia reklamácie. </w:t>
      </w:r>
    </w:p>
    <w:p w14:paraId="4D349FEC" w14:textId="2DE30CF8" w:rsidR="00FC2417" w:rsidRPr="004D27AE" w:rsidRDefault="00FC2417" w:rsidP="003668FE">
      <w:pPr>
        <w:pStyle w:val="CTL"/>
        <w:numPr>
          <w:ilvl w:val="1"/>
          <w:numId w:val="7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62214272" w:rsidR="00FC2417" w:rsidRPr="004D27AE" w:rsidRDefault="00C43A2F" w:rsidP="003668FE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</w:t>
      </w:r>
      <w:r w:rsidR="00F953DC">
        <w:rPr>
          <w:rFonts w:ascii="Arial Narrow" w:hAnsi="Arial Narrow"/>
          <w:sz w:val="22"/>
        </w:rPr>
        <w:t>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131A6B25" w14:textId="0B7FBB28" w:rsidR="00465F23" w:rsidRPr="00C43A2F" w:rsidRDefault="00465F23" w:rsidP="00C43A2F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34E94D41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2EDCC724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bod </w:t>
      </w:r>
      <w:r w:rsidR="00F953DC">
        <w:rPr>
          <w:rFonts w:ascii="Arial Narrow" w:hAnsi="Arial Narrow" w:cs="Calibri"/>
          <w:sz w:val="22"/>
          <w:szCs w:val="22"/>
        </w:rPr>
        <w:lastRenderedPageBreak/>
        <w:t>5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953DC">
        <w:rPr>
          <w:rFonts w:ascii="Arial Narrow" w:hAnsi="Arial Narrow"/>
          <w:sz w:val="22"/>
        </w:rPr>
        <w:t>.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5FB402F5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0BD0EB61" w:rsidR="00622DC5" w:rsidRPr="00A60C88" w:rsidRDefault="00F0274A" w:rsidP="003668FE">
      <w:pPr>
        <w:pStyle w:val="CTL"/>
        <w:numPr>
          <w:ilvl w:val="1"/>
          <w:numId w:val="7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66D07E87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C43A2F">
        <w:rPr>
          <w:rFonts w:ascii="Arial Narrow" w:hAnsi="Arial Narrow" w:cs="Calibri"/>
          <w:sz w:val="22"/>
          <w:szCs w:val="22"/>
        </w:rPr>
        <w:t>I</w:t>
      </w:r>
      <w:r w:rsidR="009F76E7">
        <w:rPr>
          <w:rFonts w:ascii="Arial Narrow" w:hAnsi="Arial Narrow" w:cs="Calibri"/>
          <w:sz w:val="22"/>
          <w:szCs w:val="22"/>
        </w:rPr>
        <w:t>X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73283E00" w14:textId="77777777" w:rsidR="00DD6996" w:rsidRPr="00DD6996" w:rsidRDefault="00DD6996" w:rsidP="00F236D8">
      <w:pPr>
        <w:pStyle w:val="Odsekzoznamu"/>
        <w:widowControl w:val="0"/>
        <w:numPr>
          <w:ilvl w:val="0"/>
          <w:numId w:val="7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6792E1B3" w:rsidR="00FC2417" w:rsidRPr="004D27AE" w:rsidRDefault="00FC2417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>strany nasledovné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7F60E65E" w:rsidR="00FC2417" w:rsidRPr="000F0F7D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</w:t>
      </w:r>
      <w:r w:rsidR="008808C4" w:rsidRPr="000F0F7D">
        <w:rPr>
          <w:rFonts w:ascii="Arial Narrow" w:hAnsi="Arial Narrow"/>
          <w:sz w:val="22"/>
          <w:szCs w:val="22"/>
          <w:lang w:val="sk-SK"/>
        </w:rPr>
        <w:t>p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redávajúceho s dodaním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622DC5" w:rsidRPr="000F0F7D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0F0F7D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0F0F7D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podľa čl. </w:t>
      </w:r>
      <w:r w:rsidRPr="000F0F7D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0F0F7D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>.</w:t>
      </w:r>
      <w:r w:rsidR="003849A2" w:rsidRPr="000F0F7D">
        <w:rPr>
          <w:rFonts w:ascii="Arial Narrow" w:hAnsi="Arial Narrow" w:cs="Calibri"/>
          <w:sz w:val="22"/>
          <w:szCs w:val="22"/>
          <w:lang w:val="sk-SK"/>
        </w:rPr>
        <w:t>1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="0077096A" w:rsidRPr="000F0F7D">
        <w:rPr>
          <w:rFonts w:ascii="Arial Narrow" w:hAnsi="Arial Narrow"/>
          <w:sz w:val="22"/>
          <w:szCs w:val="22"/>
          <w:lang w:val="sk-SK"/>
        </w:rPr>
        <w:t xml:space="preserve">je </w:t>
      </w:r>
      <w:r w:rsidR="007B453C" w:rsidRPr="000F0F7D">
        <w:rPr>
          <w:rFonts w:ascii="Arial Narrow" w:hAnsi="Arial Narrow"/>
          <w:sz w:val="22"/>
          <w:szCs w:val="22"/>
          <w:lang w:val="sk-SK"/>
        </w:rPr>
        <w:t>k</w:t>
      </w:r>
      <w:r w:rsidR="0077096A" w:rsidRPr="000F0F7D">
        <w:rPr>
          <w:rFonts w:ascii="Arial Narrow" w:hAnsi="Arial Narrow"/>
          <w:sz w:val="22"/>
          <w:szCs w:val="22"/>
          <w:lang w:val="sk-SK"/>
        </w:rPr>
        <w:t>upujúci oprávnený uplatniť si</w:t>
      </w:r>
      <w:r w:rsidR="0077096A" w:rsidRPr="000F0F7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0F0F7D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0F0F7D">
        <w:rPr>
          <w:rFonts w:ascii="Arial Narrow" w:hAnsi="Arial Narrow"/>
          <w:sz w:val="22"/>
          <w:szCs w:val="22"/>
          <w:lang w:val="sk-SK"/>
        </w:rPr>
        <w:t xml:space="preserve"> zmluvnú pokutu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vo výške 0,05 % z </w:t>
      </w:r>
      <w:r w:rsidR="008808C4" w:rsidRPr="000F0F7D">
        <w:rPr>
          <w:rFonts w:ascii="Arial Narrow" w:hAnsi="Arial Narrow"/>
          <w:sz w:val="22"/>
          <w:szCs w:val="22"/>
          <w:lang w:val="sk-SK"/>
        </w:rPr>
        <w:t xml:space="preserve">ceny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77096A" w:rsidRPr="000F0F7D">
        <w:rPr>
          <w:rFonts w:ascii="Arial Narrow" w:hAnsi="Arial Narrow"/>
          <w:sz w:val="22"/>
          <w:szCs w:val="22"/>
          <w:lang w:val="sk-SK"/>
        </w:rPr>
        <w:t>za každý</w:t>
      </w:r>
      <w:r w:rsidR="00554EC0" w:rsidRPr="000F0F7D">
        <w:rPr>
          <w:rFonts w:ascii="Arial Narrow" w:hAnsi="Arial Narrow"/>
          <w:sz w:val="22"/>
          <w:szCs w:val="22"/>
          <w:lang w:val="sk-SK"/>
        </w:rPr>
        <w:t xml:space="preserve"> aj začatý</w:t>
      </w:r>
      <w:r w:rsidR="0077096A" w:rsidRPr="000F0F7D">
        <w:rPr>
          <w:rFonts w:ascii="Arial Narrow" w:hAnsi="Arial Narrow"/>
          <w:sz w:val="22"/>
          <w:szCs w:val="22"/>
          <w:lang w:val="sk-SK"/>
        </w:rPr>
        <w:t xml:space="preserve"> deň omeškania,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1A9E5F17" w14:textId="43729477" w:rsidR="004F1B98" w:rsidRPr="000F0F7D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</w:t>
      </w:r>
      <w:r w:rsidR="005014F7" w:rsidRPr="000F0F7D">
        <w:rPr>
          <w:rFonts w:ascii="Arial Narrow" w:hAnsi="Arial Narrow"/>
          <w:sz w:val="22"/>
          <w:szCs w:val="22"/>
          <w:lang w:val="sk-SK"/>
        </w:rPr>
        <w:t>pr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edávajúceho s odstránením vady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0F0F7D">
        <w:rPr>
          <w:rFonts w:ascii="Arial Narrow" w:hAnsi="Arial Narrow"/>
          <w:sz w:val="22"/>
          <w:szCs w:val="22"/>
          <w:lang w:val="sk-SK"/>
        </w:rPr>
        <w:t xml:space="preserve">podľa čl. 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>VI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I</w:t>
      </w:r>
      <w:r w:rsidR="009564EC" w:rsidRPr="000F0F7D">
        <w:rPr>
          <w:rFonts w:ascii="Arial Narrow" w:hAnsi="Arial Narrow" w:cs="Calibri"/>
          <w:sz w:val="22"/>
          <w:szCs w:val="22"/>
          <w:lang w:val="sk-SK"/>
        </w:rPr>
        <w:t xml:space="preserve">. bod 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7</w:t>
      </w:r>
      <w:r w:rsidR="00953E19" w:rsidRPr="000F0F7D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0F0F7D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F0F7D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0F0F7D">
        <w:rPr>
          <w:rFonts w:ascii="Arial Narrow" w:hAnsi="Arial Narrow"/>
          <w:sz w:val="22"/>
          <w:szCs w:val="22"/>
          <w:lang w:val="sk-SK"/>
        </w:rPr>
        <w:t>je Kupujúci oprávnený uplatniť si</w:t>
      </w:r>
      <w:r w:rsidRPr="000F0F7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0F0F7D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zmluvnú pokutu vo výške 0,05% z ceny </w:t>
      </w:r>
      <w:proofErr w:type="spellStart"/>
      <w:r w:rsidR="00CE13E9" w:rsidRPr="000F0F7D">
        <w:rPr>
          <w:rFonts w:ascii="Arial Narrow" w:hAnsi="Arial Narrow"/>
          <w:sz w:val="22"/>
          <w:szCs w:val="22"/>
          <w:lang w:val="sk-SK"/>
        </w:rPr>
        <w:t>vadného</w:t>
      </w:r>
      <w:proofErr w:type="spellEnd"/>
      <w:r w:rsidR="00CE13E9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0F0F7D">
        <w:rPr>
          <w:rFonts w:ascii="Arial Narrow" w:hAnsi="Arial Narrow" w:cs="Calibri"/>
          <w:sz w:val="22"/>
          <w:szCs w:val="22"/>
          <w:lang w:val="sk-SK"/>
        </w:rPr>
        <w:t>za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každý aj začatý deň omeškania.</w:t>
      </w:r>
    </w:p>
    <w:p w14:paraId="48B2A310" w14:textId="77777777" w:rsidR="00FC2417" w:rsidRPr="000F0F7D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za omeškanie </w:t>
      </w:r>
      <w:r w:rsidR="007B453C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upujúceho so zaplatením kúpnej ceny je </w:t>
      </w:r>
      <w:r w:rsidR="007B453C" w:rsidRPr="000F0F7D">
        <w:rPr>
          <w:rFonts w:ascii="Arial Narrow" w:hAnsi="Arial Narrow"/>
          <w:sz w:val="22"/>
          <w:szCs w:val="22"/>
          <w:lang w:val="sk-SK"/>
        </w:rPr>
        <w:t>p</w:t>
      </w:r>
      <w:r w:rsidRPr="000F0F7D">
        <w:rPr>
          <w:rFonts w:ascii="Arial Narrow" w:hAnsi="Arial Narrow"/>
          <w:sz w:val="22"/>
          <w:szCs w:val="22"/>
          <w:lang w:val="sk-SK"/>
        </w:rPr>
        <w:t>redávajúci oprávnený uplatniť si</w:t>
      </w:r>
      <w:r w:rsidR="00554EC0" w:rsidRPr="000F0F7D">
        <w:rPr>
          <w:rFonts w:ascii="Arial Narrow" w:hAnsi="Arial Narrow"/>
          <w:sz w:val="22"/>
          <w:szCs w:val="22"/>
          <w:lang w:val="sk-SK"/>
        </w:rPr>
        <w:t xml:space="preserve"> zákonný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 úrok z omeškania z nezaplatenej ceny</w:t>
      </w:r>
      <w:r w:rsidR="00503DEC" w:rsidRPr="000F0F7D">
        <w:rPr>
          <w:rFonts w:ascii="Arial Narrow" w:hAnsi="Arial Narrow"/>
          <w:sz w:val="22"/>
          <w:szCs w:val="22"/>
          <w:lang w:val="sk-SK"/>
        </w:rPr>
        <w:t xml:space="preserve"> za každý</w:t>
      </w:r>
      <w:r w:rsidR="00554EC0" w:rsidRPr="000F0F7D">
        <w:rPr>
          <w:rFonts w:ascii="Arial Narrow" w:hAnsi="Arial Narrow"/>
          <w:sz w:val="22"/>
          <w:szCs w:val="22"/>
          <w:lang w:val="sk-SK"/>
        </w:rPr>
        <w:t xml:space="preserve"> aj začatý</w:t>
      </w:r>
      <w:r w:rsidR="00503DEC" w:rsidRPr="000F0F7D">
        <w:rPr>
          <w:rFonts w:ascii="Arial Narrow" w:hAnsi="Arial Narrow"/>
          <w:sz w:val="22"/>
          <w:szCs w:val="22"/>
          <w:lang w:val="sk-SK"/>
        </w:rPr>
        <w:t xml:space="preserve"> deň omeškania,</w:t>
      </w:r>
    </w:p>
    <w:p w14:paraId="08266F03" w14:textId="20508367" w:rsidR="00503DEC" w:rsidRPr="000F0F7D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/>
          <w:sz w:val="22"/>
          <w:szCs w:val="22"/>
          <w:lang w:val="sk-SK"/>
        </w:rPr>
        <w:t xml:space="preserve">v prípade, že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p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redávajúci dodá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>upujúcemu</w:t>
      </w:r>
      <w:r w:rsidR="007E5974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tovar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, ktorý nespĺňa stanovenú požiadavku 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na tovar podľa článku V. bod </w:t>
      </w:r>
      <w:r w:rsidR="009F76E7" w:rsidRPr="000F0F7D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0F0F7D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je </w:t>
      </w:r>
      <w:r w:rsidR="006C1F30" w:rsidRPr="000F0F7D">
        <w:rPr>
          <w:rFonts w:ascii="Arial Narrow" w:hAnsi="Arial Narrow"/>
          <w:sz w:val="22"/>
          <w:szCs w:val="22"/>
          <w:lang w:val="sk-SK"/>
        </w:rPr>
        <w:t>k</w:t>
      </w:r>
      <w:r w:rsidRPr="000F0F7D">
        <w:rPr>
          <w:rFonts w:ascii="Arial Narrow" w:hAnsi="Arial Narrow"/>
          <w:sz w:val="22"/>
          <w:szCs w:val="22"/>
          <w:lang w:val="sk-SK"/>
        </w:rPr>
        <w:t xml:space="preserve">upujúci oprávnený uplatniť si zmluvnú pokutu vo výške </w:t>
      </w:r>
      <w:r w:rsidR="00ED72DF" w:rsidRPr="000F0F7D">
        <w:rPr>
          <w:rFonts w:ascii="Arial Narrow" w:hAnsi="Arial Narrow"/>
          <w:sz w:val="22"/>
          <w:szCs w:val="22"/>
          <w:lang w:val="sk-SK"/>
        </w:rPr>
        <w:t>10 % z</w:t>
      </w:r>
      <w:r w:rsidR="005014F7" w:rsidRPr="000F0F7D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0F0F7D">
        <w:rPr>
          <w:rFonts w:ascii="Arial Narrow" w:hAnsi="Arial Narrow"/>
          <w:sz w:val="22"/>
          <w:szCs w:val="22"/>
          <w:lang w:val="sk-SK"/>
        </w:rPr>
        <w:t>ceny</w:t>
      </w:r>
      <w:r w:rsidR="005014F7" w:rsidRPr="000F0F7D">
        <w:rPr>
          <w:rFonts w:ascii="Arial Narrow" w:hAnsi="Arial Narrow"/>
          <w:sz w:val="22"/>
          <w:szCs w:val="22"/>
          <w:lang w:val="sk-SK"/>
        </w:rPr>
        <w:t xml:space="preserve"> </w:t>
      </w:r>
      <w:r w:rsidR="003E3A47" w:rsidRPr="000F0F7D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0F0F7D">
        <w:rPr>
          <w:rFonts w:ascii="Arial Narrow" w:hAnsi="Arial Narrow"/>
          <w:sz w:val="22"/>
          <w:szCs w:val="22"/>
          <w:lang w:val="sk-SK"/>
        </w:rPr>
        <w:t>.</w:t>
      </w:r>
    </w:p>
    <w:p w14:paraId="4D41B317" w14:textId="1F59B7A1" w:rsidR="00DD6996" w:rsidRPr="000F0F7D" w:rsidRDefault="006665FE" w:rsidP="00C43A2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szCs w:val="22"/>
          <w:lang w:val="sk-SK"/>
        </w:rPr>
      </w:pP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v prípade nepravdivosti vyhlásenia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redávajúceho, ktoré je uvedené v</w:t>
      </w:r>
      <w:r w:rsidR="009F76E7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 čl. V.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 bod </w:t>
      </w:r>
      <w:r w:rsidR="009F76E7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5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.1</w:t>
      </w:r>
      <w:r w:rsidR="004D6EAD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. tejto zmluvy, je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redávajúci povinný zaplatiť </w:t>
      </w:r>
      <w:r w:rsidR="006C1F30"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k</w:t>
      </w:r>
      <w:r w:rsidRPr="000F0F7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upujúcemu zmluvnú pokutu vo výške 30 000,-EUR.  </w:t>
      </w:r>
    </w:p>
    <w:p w14:paraId="457D8388" w14:textId="71B54E95" w:rsidR="00582DCF" w:rsidRDefault="006056F6" w:rsidP="00F236D8">
      <w:pPr>
        <w:pStyle w:val="CTL"/>
        <w:numPr>
          <w:ilvl w:val="1"/>
          <w:numId w:val="7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236D8">
        <w:rPr>
          <w:rFonts w:ascii="Arial Narrow" w:hAnsi="Arial Narrow"/>
          <w:sz w:val="22"/>
        </w:rPr>
        <w:t xml:space="preserve">Zaplatením zmluvnej pokuty </w:t>
      </w:r>
      <w:r w:rsidR="00CE13E9" w:rsidRPr="00F236D8">
        <w:rPr>
          <w:rFonts w:ascii="Arial Narrow" w:hAnsi="Arial Narrow"/>
          <w:sz w:val="22"/>
        </w:rPr>
        <w:t>p</w:t>
      </w:r>
      <w:r w:rsidRPr="00F236D8">
        <w:rPr>
          <w:rFonts w:ascii="Arial Narrow" w:hAnsi="Arial Narrow"/>
          <w:sz w:val="22"/>
        </w:rPr>
        <w:t>redávajúcim</w:t>
      </w:r>
      <w:r w:rsidR="009564EC">
        <w:rPr>
          <w:rFonts w:ascii="Arial Narrow" w:hAnsi="Arial Narrow"/>
          <w:sz w:val="22"/>
        </w:rPr>
        <w:t xml:space="preserve"> podľa bodu </w:t>
      </w:r>
      <w:r w:rsidR="009F76E7">
        <w:rPr>
          <w:rFonts w:ascii="Arial Narrow" w:hAnsi="Arial Narrow"/>
          <w:sz w:val="22"/>
        </w:rPr>
        <w:t>9</w:t>
      </w:r>
      <w:r w:rsidR="00953E19" w:rsidRPr="00C43A2F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0A7F17" w:rsidR="00613A8C" w:rsidRPr="00C43A2F" w:rsidRDefault="00C43A2F" w:rsidP="003668FE">
      <w:pPr>
        <w:pStyle w:val="CTL"/>
        <w:numPr>
          <w:ilvl w:val="1"/>
          <w:numId w:val="73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43A2F">
        <w:rPr>
          <w:rFonts w:ascii="Arial Narrow" w:hAnsi="Arial Narrow"/>
          <w:sz w:val="22"/>
        </w:rPr>
        <w:t>Nárok</w:t>
      </w:r>
      <w:r w:rsidR="0077096A" w:rsidRPr="00C43A2F">
        <w:rPr>
          <w:rFonts w:ascii="Arial Narrow" w:hAnsi="Arial Narrow"/>
          <w:sz w:val="22"/>
        </w:rPr>
        <w:t xml:space="preserve"> na zmluvnú</w:t>
      </w:r>
      <w:r w:rsidR="00FC2417" w:rsidRPr="00C43A2F">
        <w:rPr>
          <w:rFonts w:ascii="Arial Narrow" w:hAnsi="Arial Narrow"/>
          <w:sz w:val="22"/>
        </w:rPr>
        <w:t xml:space="preserve"> pokut</w:t>
      </w:r>
      <w:r w:rsidR="0077096A" w:rsidRPr="00C43A2F">
        <w:rPr>
          <w:rFonts w:ascii="Arial Narrow" w:hAnsi="Arial Narrow"/>
          <w:sz w:val="22"/>
        </w:rPr>
        <w:t>u</w:t>
      </w:r>
      <w:r w:rsidR="00FC2417" w:rsidRPr="00C43A2F">
        <w:rPr>
          <w:rFonts w:ascii="Arial Narrow" w:hAnsi="Arial Narrow"/>
          <w:sz w:val="22"/>
        </w:rPr>
        <w:t xml:space="preserve"> nevzniká vtedy, ak sa preukáže</w:t>
      </w:r>
      <w:r w:rsidR="006056F6" w:rsidRPr="00C43A2F">
        <w:rPr>
          <w:rFonts w:ascii="Arial Narrow" w:hAnsi="Arial Narrow"/>
          <w:sz w:val="22"/>
        </w:rPr>
        <w:t>,</w:t>
      </w:r>
      <w:r w:rsidR="00FC2417" w:rsidRPr="00C43A2F">
        <w:rPr>
          <w:rFonts w:ascii="Arial Narrow" w:hAnsi="Arial Narrow"/>
          <w:sz w:val="22"/>
        </w:rPr>
        <w:t xml:space="preserve"> že omeškanie je spôsobené </w:t>
      </w:r>
      <w:r w:rsidR="00CE13E9" w:rsidRPr="00C43A2F">
        <w:rPr>
          <w:rFonts w:ascii="Arial Narrow" w:hAnsi="Arial Narrow"/>
          <w:sz w:val="22"/>
        </w:rPr>
        <w:t>okolnosťami vylučujúcimi zodpovednosť (</w:t>
      </w:r>
      <w:r w:rsidR="00FC2417" w:rsidRPr="00C43A2F">
        <w:rPr>
          <w:rFonts w:ascii="Arial Narrow" w:hAnsi="Arial Narrow"/>
          <w:sz w:val="22"/>
        </w:rPr>
        <w:t>vyšš</w:t>
      </w:r>
      <w:r w:rsidR="00CE13E9" w:rsidRPr="00C43A2F">
        <w:rPr>
          <w:rFonts w:ascii="Arial Narrow" w:hAnsi="Arial Narrow"/>
          <w:sz w:val="22"/>
        </w:rPr>
        <w:t>ia</w:t>
      </w:r>
      <w:r w:rsidR="00FC2417" w:rsidRPr="00C43A2F">
        <w:rPr>
          <w:rFonts w:ascii="Arial Narrow" w:hAnsi="Arial Narrow"/>
          <w:sz w:val="22"/>
        </w:rPr>
        <w:t xml:space="preserve"> moc</w:t>
      </w:r>
      <w:r w:rsidR="00CE13E9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. Zmluvnú pokutu zaplatí </w:t>
      </w:r>
      <w:r w:rsidR="00277349" w:rsidRPr="00C43A2F">
        <w:rPr>
          <w:rFonts w:ascii="Arial Narrow" w:hAnsi="Arial Narrow"/>
          <w:sz w:val="22"/>
        </w:rPr>
        <w:t>predávajúci kupujúcemu</w:t>
      </w:r>
      <w:r w:rsidR="00DD6996" w:rsidRPr="00C43A2F">
        <w:rPr>
          <w:rFonts w:ascii="Arial Narrow" w:hAnsi="Arial Narrow"/>
          <w:sz w:val="22"/>
        </w:rPr>
        <w:t xml:space="preserve"> </w:t>
      </w:r>
      <w:r w:rsidR="00FC2417" w:rsidRPr="00C43A2F">
        <w:rPr>
          <w:rFonts w:ascii="Arial Narrow" w:hAnsi="Arial Narrow"/>
          <w:sz w:val="22"/>
        </w:rPr>
        <w:t>v</w:t>
      </w:r>
      <w:r w:rsidR="00582DCF" w:rsidRPr="00C43A2F">
        <w:rPr>
          <w:rFonts w:ascii="Arial Narrow" w:hAnsi="Arial Narrow"/>
          <w:sz w:val="22"/>
        </w:rPr>
        <w:t> </w:t>
      </w:r>
      <w:r w:rsidR="00FC2417" w:rsidRPr="00C43A2F">
        <w:rPr>
          <w:rFonts w:ascii="Arial Narrow" w:hAnsi="Arial Narrow"/>
          <w:sz w:val="22"/>
        </w:rPr>
        <w:t>lehote</w:t>
      </w:r>
      <w:r w:rsidR="00582DCF" w:rsidRPr="00C43A2F">
        <w:rPr>
          <w:rFonts w:ascii="Arial Narrow" w:hAnsi="Arial Narrow"/>
          <w:sz w:val="22"/>
        </w:rPr>
        <w:t xml:space="preserve"> tridsiatich</w:t>
      </w:r>
      <w:r w:rsidR="00FC2417" w:rsidRPr="00C43A2F">
        <w:rPr>
          <w:rFonts w:ascii="Arial Narrow" w:hAnsi="Arial Narrow"/>
          <w:sz w:val="22"/>
        </w:rPr>
        <w:t xml:space="preserve"> </w:t>
      </w:r>
      <w:r w:rsidR="00582DCF" w:rsidRPr="00C43A2F">
        <w:rPr>
          <w:rFonts w:ascii="Arial Narrow" w:hAnsi="Arial Narrow"/>
          <w:sz w:val="22"/>
        </w:rPr>
        <w:t>(</w:t>
      </w:r>
      <w:r w:rsidR="00FC2417" w:rsidRPr="00C43A2F">
        <w:rPr>
          <w:rFonts w:ascii="Arial Narrow" w:hAnsi="Arial Narrow"/>
          <w:sz w:val="22"/>
        </w:rPr>
        <w:t>30</w:t>
      </w:r>
      <w:r w:rsidR="00582DCF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 dní odo dňa doručenia faktúry do sídla</w:t>
      </w:r>
      <w:r w:rsidR="007A08E0" w:rsidRPr="00C43A2F">
        <w:rPr>
          <w:rFonts w:ascii="Arial Narrow" w:hAnsi="Arial Narrow"/>
          <w:sz w:val="22"/>
        </w:rPr>
        <w:t xml:space="preserve"> </w:t>
      </w:r>
      <w:r w:rsidR="00277349" w:rsidRPr="00C43A2F">
        <w:rPr>
          <w:rFonts w:ascii="Arial Narrow" w:hAnsi="Arial Narrow"/>
          <w:sz w:val="22"/>
        </w:rPr>
        <w:t>kupujúceho</w:t>
      </w:r>
      <w:r w:rsidR="00FC2417" w:rsidRPr="00C43A2F">
        <w:rPr>
          <w:rFonts w:ascii="Arial Narrow" w:hAnsi="Arial Narrow"/>
          <w:sz w:val="22"/>
        </w:rPr>
        <w:t xml:space="preserve">. </w:t>
      </w:r>
      <w:r w:rsidR="007E5974" w:rsidRPr="00C43A2F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C43A2F">
        <w:rPr>
          <w:rFonts w:ascii="Arial Narrow" w:hAnsi="Arial Narrow"/>
          <w:sz w:val="22"/>
        </w:rPr>
        <w:t>a to najmä</w:t>
      </w:r>
      <w:r w:rsidR="007E5974" w:rsidRPr="00C43A2F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598B5EC" w14:textId="5394B08D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>Článok X.</w:t>
      </w:r>
    </w:p>
    <w:p w14:paraId="5BE388E5" w14:textId="69181594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A378F83" w14:textId="65863E4C" w:rsidR="00DD6996" w:rsidRPr="00CB6E8B" w:rsidRDefault="00DD6996" w:rsidP="00CB6E8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698D88AC" w:rsidR="00FC2417" w:rsidRPr="00F236D8" w:rsidRDefault="009F76E7" w:rsidP="00F236D8">
      <w:p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10.1.    </w:t>
      </w:r>
      <w:r w:rsidR="00FC2417" w:rsidRPr="00F236D8">
        <w:rPr>
          <w:rFonts w:ascii="Arial Narrow" w:hAnsi="Arial Narrow"/>
          <w:sz w:val="22"/>
        </w:rPr>
        <w:t xml:space="preserve">Zmluvné strany sa dohodli, že zmluvu je možné </w:t>
      </w:r>
      <w:r w:rsidR="00582DCF" w:rsidRPr="00F236D8">
        <w:rPr>
          <w:rFonts w:ascii="Arial Narrow" w:hAnsi="Arial Narrow"/>
          <w:sz w:val="22"/>
        </w:rPr>
        <w:t>s</w:t>
      </w:r>
      <w:r w:rsidR="00FC2417" w:rsidRPr="00F236D8">
        <w:rPr>
          <w:rFonts w:ascii="Arial Narrow" w:hAnsi="Arial Narrow"/>
          <w:sz w:val="22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0A45E5F8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</w:t>
      </w:r>
      <w:r w:rsidR="006C1F30">
        <w:rPr>
          <w:rFonts w:ascii="Arial Narrow" w:hAnsi="Arial Narrow"/>
          <w:sz w:val="22"/>
        </w:rPr>
        <w:t>.</w:t>
      </w:r>
    </w:p>
    <w:p w14:paraId="702832C0" w14:textId="03809028" w:rsidR="00FC2417" w:rsidRPr="00F236D8" w:rsidRDefault="009F76E7" w:rsidP="00F236D8">
      <w:pPr>
        <w:tabs>
          <w:tab w:val="clear" w:pos="2160"/>
          <w:tab w:val="clear" w:pos="2880"/>
          <w:tab w:val="clear" w:pos="4500"/>
        </w:tabs>
        <w:spacing w:before="120"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10.2.</w:t>
      </w:r>
      <w:r>
        <w:rPr>
          <w:rFonts w:ascii="Arial Narrow" w:hAnsi="Arial Narrow"/>
          <w:sz w:val="22"/>
        </w:rPr>
        <w:tab/>
      </w:r>
      <w:r w:rsidR="00FC2417" w:rsidRPr="00F236D8">
        <w:rPr>
          <w:rFonts w:ascii="Arial Narrow" w:hAnsi="Arial Narrow"/>
          <w:sz w:val="22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="00FC2417" w:rsidRPr="00F236D8">
        <w:rPr>
          <w:rFonts w:ascii="Arial Narrow" w:hAnsi="Arial Narrow"/>
          <w:sz w:val="22"/>
        </w:rPr>
        <w:lastRenderedPageBreak/>
        <w:t>doručenia</w:t>
      </w:r>
      <w:r w:rsidR="007A08E0" w:rsidRPr="00F236D8">
        <w:rPr>
          <w:rFonts w:ascii="Arial Narrow" w:hAnsi="Arial Narrow" w:cs="Calibri"/>
          <w:sz w:val="22"/>
          <w:szCs w:val="22"/>
        </w:rPr>
        <w:t xml:space="preserve"> druhej zmluvnej strane</w:t>
      </w:r>
      <w:r w:rsidR="00FC2417" w:rsidRPr="00F236D8">
        <w:rPr>
          <w:rFonts w:ascii="Arial Narrow" w:hAnsi="Arial Narrow" w:cs="Calibri"/>
          <w:sz w:val="22"/>
          <w:szCs w:val="22"/>
        </w:rPr>
        <w:t>.</w:t>
      </w:r>
      <w:r w:rsidR="00FC2417" w:rsidRPr="00F236D8">
        <w:rPr>
          <w:rFonts w:ascii="Arial Narrow" w:hAnsi="Arial Narrow"/>
          <w:sz w:val="22"/>
        </w:rPr>
        <w:t xml:space="preserve"> V prípade pochybností sa má za to, že je odstúpenie doručené tretí deň po jeho odoslaní. Doručuje sa zásadne na adresu Zmluvnej strany</w:t>
      </w:r>
      <w:r w:rsidR="00DA7BC4" w:rsidRPr="00F236D8">
        <w:rPr>
          <w:rFonts w:ascii="Arial Narrow" w:hAnsi="Arial Narrow"/>
          <w:sz w:val="22"/>
        </w:rPr>
        <w:t xml:space="preserve"> </w:t>
      </w:r>
      <w:r w:rsidR="00DA7BC4" w:rsidRPr="00F236D8">
        <w:rPr>
          <w:rFonts w:ascii="Arial Narrow" w:hAnsi="Arial Narrow" w:cs="Calibri"/>
          <w:sz w:val="22"/>
          <w:szCs w:val="22"/>
        </w:rPr>
        <w:t>uveden</w:t>
      </w:r>
      <w:r w:rsidR="00277349" w:rsidRPr="00F236D8">
        <w:rPr>
          <w:rFonts w:ascii="Arial Narrow" w:hAnsi="Arial Narrow" w:cs="Calibri"/>
          <w:sz w:val="22"/>
          <w:szCs w:val="22"/>
        </w:rPr>
        <w:t>ej</w:t>
      </w:r>
      <w:r w:rsidR="00DA7BC4" w:rsidRPr="00F236D8">
        <w:rPr>
          <w:rFonts w:ascii="Arial Narrow" w:hAnsi="Arial Narrow"/>
          <w:sz w:val="22"/>
        </w:rPr>
        <w:t xml:space="preserve"> v</w:t>
      </w:r>
      <w:r w:rsidR="007A08E0" w:rsidRPr="00F236D8">
        <w:rPr>
          <w:rFonts w:ascii="Arial Narrow" w:hAnsi="Arial Narrow" w:cs="Calibri"/>
          <w:sz w:val="22"/>
          <w:szCs w:val="22"/>
        </w:rPr>
        <w:t xml:space="preserve"> záhlaví</w:t>
      </w:r>
      <w:r w:rsidR="00DA7BC4" w:rsidRPr="00F236D8">
        <w:rPr>
          <w:rFonts w:ascii="Arial Narrow" w:hAnsi="Arial Narrow"/>
          <w:sz w:val="22"/>
        </w:rPr>
        <w:t> tejto zmluve</w:t>
      </w:r>
      <w:r w:rsidR="00FC2417" w:rsidRPr="00F236D8">
        <w:rPr>
          <w:rFonts w:ascii="Arial Narrow" w:hAnsi="Arial Narrow"/>
          <w:sz w:val="22"/>
        </w:rPr>
        <w:t>.</w:t>
      </w:r>
    </w:p>
    <w:p w14:paraId="512FE7C9" w14:textId="6E6AFA4A" w:rsidR="00FC2417" w:rsidRPr="00F236D8" w:rsidRDefault="00C505A5" w:rsidP="00F236D8">
      <w:pPr>
        <w:pStyle w:val="Odsekzoznamu"/>
        <w:numPr>
          <w:ilvl w:val="1"/>
          <w:numId w:val="75"/>
        </w:numPr>
        <w:tabs>
          <w:tab w:val="clear" w:pos="2160"/>
          <w:tab w:val="clear" w:pos="2880"/>
          <w:tab w:val="clear" w:pos="4500"/>
        </w:tabs>
        <w:spacing w:after="120" w:line="24" w:lineRule="atLeast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lang w:val="sk-SK"/>
        </w:rPr>
        <w:t xml:space="preserve">.   </w:t>
      </w:r>
      <w:r w:rsidR="00FC2417" w:rsidRPr="00F236D8">
        <w:rPr>
          <w:rFonts w:ascii="Arial Narrow" w:hAnsi="Arial Narrow"/>
          <w:sz w:val="22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36941F48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</w:t>
      </w:r>
      <w:r w:rsidR="006C1F30"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6B80CBDE" w:rsidR="00D5473D" w:rsidRPr="004D27AE" w:rsidRDefault="006C1F30" w:rsidP="00AC479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23DAC32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C1F30">
        <w:rPr>
          <w:rFonts w:ascii="Arial Narrow" w:hAnsi="Arial Narrow"/>
          <w:sz w:val="22"/>
          <w:szCs w:val="22"/>
          <w:lang w:val="sk-SK"/>
        </w:rPr>
        <w:t>5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1C3224">
        <w:rPr>
          <w:rFonts w:ascii="Arial Narrow" w:hAnsi="Arial Narrow"/>
          <w:sz w:val="22"/>
          <w:szCs w:val="22"/>
          <w:lang w:val="sk-SK"/>
        </w:rPr>
        <w:t>9</w:t>
      </w:r>
      <w:r w:rsidR="00D5473D" w:rsidRPr="000856BA">
        <w:rPr>
          <w:rFonts w:ascii="Arial Narrow" w:hAnsi="Arial Narrow"/>
          <w:sz w:val="22"/>
        </w:rPr>
        <w:t xml:space="preserve">. až </w:t>
      </w:r>
      <w:r w:rsidR="006C1F30">
        <w:rPr>
          <w:rFonts w:ascii="Arial Narrow" w:hAnsi="Arial Narrow"/>
          <w:sz w:val="22"/>
          <w:szCs w:val="22"/>
          <w:lang w:val="sk-SK"/>
        </w:rPr>
        <w:t>5</w:t>
      </w:r>
      <w:r w:rsidR="00D5473D" w:rsidRPr="000856BA">
        <w:rPr>
          <w:rFonts w:ascii="Arial Narrow" w:hAnsi="Arial Narrow"/>
          <w:sz w:val="22"/>
          <w:szCs w:val="22"/>
        </w:rPr>
        <w:t>.1</w:t>
      </w:r>
      <w:r w:rsidR="001C3224">
        <w:rPr>
          <w:rFonts w:ascii="Arial Narrow" w:hAnsi="Arial Narrow"/>
          <w:sz w:val="22"/>
          <w:szCs w:val="22"/>
          <w:lang w:val="sk-SK"/>
        </w:rPr>
        <w:t>6</w:t>
      </w:r>
      <w:r w:rsidR="00D5473D" w:rsidRPr="000856BA">
        <w:rPr>
          <w:rFonts w:ascii="Arial Narrow" w:hAnsi="Arial Narrow"/>
          <w:sz w:val="22"/>
        </w:rPr>
        <w:t>.</w:t>
      </w:r>
      <w:r w:rsidR="00D5473D" w:rsidRPr="000856BA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36F357F3" w:rsidR="00E53378" w:rsidRPr="00F236D8" w:rsidRDefault="00C505A5" w:rsidP="00F236D8">
      <w:pPr>
        <w:pStyle w:val="Odsekzoznamu"/>
        <w:numPr>
          <w:ilvl w:val="1"/>
          <w:numId w:val="76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</w:t>
      </w:r>
      <w:r w:rsidR="00E53378" w:rsidRPr="00F236D8">
        <w:rPr>
          <w:rFonts w:ascii="Arial Narrow" w:hAnsi="Arial Narrow"/>
          <w:sz w:val="22"/>
          <w:szCs w:val="22"/>
        </w:rPr>
        <w:t xml:space="preserve">Kupujúci je oprávnený </w:t>
      </w:r>
      <w:r w:rsidR="00277349" w:rsidRPr="00F236D8">
        <w:rPr>
          <w:rFonts w:ascii="Arial Narrow" w:hAnsi="Arial Narrow"/>
          <w:sz w:val="22"/>
          <w:szCs w:val="22"/>
          <w:lang w:val="sk-SK"/>
        </w:rPr>
        <w:t xml:space="preserve">písomne </w:t>
      </w:r>
      <w:r w:rsidR="00E53378" w:rsidRPr="00F236D8">
        <w:rPr>
          <w:rFonts w:ascii="Arial Narrow" w:hAnsi="Arial Narrow"/>
          <w:sz w:val="22"/>
          <w:szCs w:val="22"/>
        </w:rPr>
        <w:t xml:space="preserve">odstúpiť od tejto zmluvy </w:t>
      </w:r>
      <w:r w:rsidR="00277349" w:rsidRPr="00F236D8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F236D8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1B6578A6" w:rsidR="00E53378" w:rsidRPr="00832912" w:rsidRDefault="00372CE7" w:rsidP="00AC479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 w:rsidRPr="00832912">
        <w:rPr>
          <w:rFonts w:ascii="Arial Narrow" w:hAnsi="Arial Narrow"/>
          <w:sz w:val="22"/>
          <w:szCs w:val="22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832912">
        <w:rPr>
          <w:rFonts w:ascii="Arial Narrow" w:hAnsi="Arial Narrow"/>
          <w:sz w:val="22"/>
          <w:szCs w:val="22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3762FED" w14:textId="123C0F3D" w:rsidR="00126465" w:rsidRPr="00F236D8" w:rsidRDefault="006C1F30" w:rsidP="0083291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sz w:val="22"/>
          <w:szCs w:val="22"/>
          <w:lang w:val="sk-SK"/>
        </w:rPr>
      </w:pPr>
      <w:r w:rsidRPr="00C505A5">
        <w:rPr>
          <w:rFonts w:ascii="Arial Narrow" w:hAnsi="Arial Narrow"/>
          <w:sz w:val="22"/>
          <w:szCs w:val="22"/>
          <w:lang w:val="sk-SK"/>
        </w:rPr>
        <w:t>k</w:t>
      </w:r>
      <w:r w:rsidR="00126465" w:rsidRPr="00F236D8">
        <w:rPr>
          <w:rFonts w:ascii="Arial Narrow" w:hAnsi="Arial Narrow"/>
          <w:sz w:val="22"/>
          <w:szCs w:val="22"/>
          <w:lang w:val="sk-SK"/>
        </w:rPr>
        <w:t xml:space="preserve">upujúci mal tri a viac oprávnených reklamácií k podstatnej časti dodávky </w:t>
      </w:r>
      <w:r w:rsidRPr="00C505A5">
        <w:rPr>
          <w:rFonts w:ascii="Arial Narrow" w:hAnsi="Arial Narrow"/>
          <w:sz w:val="22"/>
          <w:szCs w:val="22"/>
          <w:lang w:val="sk-SK"/>
        </w:rPr>
        <w:t>t</w:t>
      </w:r>
      <w:r w:rsidR="00126465" w:rsidRPr="00F236D8">
        <w:rPr>
          <w:rFonts w:ascii="Arial Narrow" w:hAnsi="Arial Narrow"/>
          <w:sz w:val="22"/>
          <w:szCs w:val="22"/>
          <w:lang w:val="sk-SK"/>
        </w:rPr>
        <w:t>ovaru,</w:t>
      </w:r>
    </w:p>
    <w:p w14:paraId="50095892" w14:textId="09501FDB" w:rsidR="00126465" w:rsidRPr="00832912" w:rsidRDefault="006C1F30" w:rsidP="00CE65A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C505A5">
        <w:rPr>
          <w:rFonts w:ascii="Arial Narrow" w:hAnsi="Arial Narrow"/>
          <w:sz w:val="22"/>
          <w:szCs w:val="22"/>
          <w:lang w:val="sk-SK"/>
        </w:rPr>
        <w:t>p</w:t>
      </w:r>
      <w:r w:rsidR="00126465" w:rsidRPr="00F236D8">
        <w:rPr>
          <w:rFonts w:ascii="Arial Narrow" w:hAnsi="Arial Narrow"/>
          <w:sz w:val="22"/>
          <w:szCs w:val="22"/>
          <w:lang w:val="sk-SK"/>
        </w:rPr>
        <w:t xml:space="preserve">redávajúci nebol v čase uzavretia </w:t>
      </w:r>
      <w:r w:rsidR="00FE0C79" w:rsidRPr="00C505A5">
        <w:rPr>
          <w:rFonts w:ascii="Arial Narrow" w:hAnsi="Arial Narrow"/>
          <w:sz w:val="22"/>
          <w:szCs w:val="22"/>
          <w:lang w:val="sk-SK"/>
        </w:rPr>
        <w:t>Zmluvy</w:t>
      </w:r>
      <w:r w:rsidR="00FE0C79" w:rsidRPr="00F236D8">
        <w:rPr>
          <w:rFonts w:ascii="Arial Narrow" w:hAnsi="Arial Narrow"/>
          <w:sz w:val="22"/>
          <w:szCs w:val="22"/>
          <w:lang w:val="sk-SK"/>
        </w:rPr>
        <w:t xml:space="preserve"> </w:t>
      </w:r>
      <w:r w:rsidR="00126465" w:rsidRPr="00F236D8">
        <w:rPr>
          <w:rFonts w:ascii="Arial Narrow" w:hAnsi="Arial Narrow"/>
          <w:sz w:val="22"/>
          <w:szCs w:val="22"/>
          <w:lang w:val="sk-SK"/>
        </w:rPr>
        <w:t>zapísaný v registri partnerov verejného  sektora alebo ak bol vymazaný</w:t>
      </w:r>
      <w:r w:rsidR="00126465" w:rsidRPr="00832912">
        <w:rPr>
          <w:rFonts w:ascii="Arial Narrow" w:hAnsi="Arial Narrow"/>
          <w:sz w:val="22"/>
          <w:szCs w:val="22"/>
        </w:rPr>
        <w:t xml:space="preserve"> z registra partnerov verejného sektora</w:t>
      </w:r>
      <w:r w:rsidR="00AC479A" w:rsidRPr="00AC479A">
        <w:rPr>
          <w:rFonts w:ascii="Arial Narrow" w:hAnsi="Arial Narrow"/>
          <w:sz w:val="22"/>
          <w:szCs w:val="22"/>
        </w:rPr>
        <w:t xml:space="preserve"> a mal povinnosť byť zapísaný v registri partnerov verejného sektora</w:t>
      </w:r>
      <w:r w:rsidR="00126465" w:rsidRPr="00832912">
        <w:rPr>
          <w:rFonts w:ascii="Arial Narrow" w:hAnsi="Arial Narrow"/>
          <w:sz w:val="22"/>
          <w:szCs w:val="22"/>
        </w:rPr>
        <w:t>.</w:t>
      </w:r>
    </w:p>
    <w:p w14:paraId="122FCA5B" w14:textId="4890D80A" w:rsidR="00FC2417" w:rsidRPr="00F236D8" w:rsidRDefault="00880C7A" w:rsidP="00F236D8">
      <w:pPr>
        <w:pStyle w:val="Odsekzoznamu"/>
        <w:numPr>
          <w:ilvl w:val="1"/>
          <w:numId w:val="76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F236D8">
        <w:rPr>
          <w:rFonts w:ascii="Arial Narrow" w:hAnsi="Arial Narrow" w:cs="Calibri"/>
          <w:sz w:val="22"/>
          <w:szCs w:val="22"/>
        </w:rPr>
        <w:t xml:space="preserve">Zmluvné strany sa dohodli, že po skončení </w:t>
      </w:r>
      <w:r w:rsidR="00F21217" w:rsidRPr="00F236D8">
        <w:rPr>
          <w:rFonts w:ascii="Arial Narrow" w:hAnsi="Arial Narrow" w:cs="Calibri"/>
          <w:sz w:val="22"/>
          <w:szCs w:val="22"/>
        </w:rPr>
        <w:t xml:space="preserve">tejto </w:t>
      </w:r>
      <w:r w:rsidRPr="00F236D8">
        <w:rPr>
          <w:rFonts w:ascii="Arial Narrow" w:hAnsi="Arial Narrow" w:cs="Calibri"/>
          <w:sz w:val="22"/>
          <w:szCs w:val="22"/>
        </w:rPr>
        <w:t>zml</w:t>
      </w:r>
      <w:r w:rsidR="00BB6F56" w:rsidRPr="00F236D8">
        <w:rPr>
          <w:rFonts w:ascii="Arial Narrow" w:hAnsi="Arial Narrow" w:cs="Calibri"/>
          <w:sz w:val="22"/>
          <w:szCs w:val="22"/>
        </w:rPr>
        <w:t>u</w:t>
      </w:r>
      <w:r w:rsidRPr="00F236D8">
        <w:rPr>
          <w:rFonts w:ascii="Arial Narrow" w:hAnsi="Arial Narrow" w:cs="Calibri"/>
          <w:sz w:val="22"/>
          <w:szCs w:val="22"/>
        </w:rPr>
        <w:t xml:space="preserve">vy odstúpením si ponechajú plnenia, ktoré si vzájomne poskytli do dňa skončenia </w:t>
      </w:r>
      <w:r w:rsidR="00F21217" w:rsidRPr="00F236D8">
        <w:rPr>
          <w:rFonts w:ascii="Arial Narrow" w:hAnsi="Arial Narrow" w:cs="Calibri"/>
          <w:sz w:val="22"/>
          <w:szCs w:val="22"/>
        </w:rPr>
        <w:t xml:space="preserve"> tejto </w:t>
      </w:r>
      <w:r w:rsidRPr="00F236D8">
        <w:rPr>
          <w:rFonts w:ascii="Arial Narrow" w:hAnsi="Arial Narrow" w:cs="Calibri"/>
          <w:sz w:val="22"/>
          <w:szCs w:val="22"/>
        </w:rPr>
        <w:t xml:space="preserve">zmluvy. </w:t>
      </w:r>
      <w:r w:rsidR="001C1564" w:rsidRPr="00F236D8">
        <w:rPr>
          <w:rFonts w:ascii="Arial Narrow" w:hAnsi="Arial Narrow" w:cs="Calibri"/>
          <w:sz w:val="22"/>
          <w:szCs w:val="22"/>
        </w:rPr>
        <w:t xml:space="preserve">            </w:t>
      </w:r>
    </w:p>
    <w:p w14:paraId="76ADEB37" w14:textId="274C4922" w:rsidR="00844A6A" w:rsidRPr="00844A6A" w:rsidRDefault="00FC2417" w:rsidP="003668FE">
      <w:pPr>
        <w:pStyle w:val="Odsekzoznamu"/>
        <w:numPr>
          <w:ilvl w:val="1"/>
          <w:numId w:val="76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</w:p>
    <w:p w14:paraId="143183FF" w14:textId="4924F059" w:rsidR="00DD6996" w:rsidRPr="00CB761A" w:rsidRDefault="00DD6996" w:rsidP="003668FE">
      <w:pPr>
        <w:pStyle w:val="CTLhead"/>
        <w:spacing w:before="240"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X</w:t>
      </w:r>
      <w:r w:rsidR="00C505A5">
        <w:rPr>
          <w:rFonts w:ascii="Arial Narrow" w:hAnsi="Arial Narrow"/>
          <w:sz w:val="22"/>
        </w:rPr>
        <w:t>I</w:t>
      </w:r>
      <w:r w:rsidRPr="00DD6996">
        <w:rPr>
          <w:rFonts w:ascii="Arial Narrow" w:hAnsi="Arial Narrow"/>
          <w:sz w:val="22"/>
        </w:rPr>
        <w:t>.</w:t>
      </w:r>
    </w:p>
    <w:p w14:paraId="3B54E4F5" w14:textId="7EB8C4B1" w:rsidR="00DD6996" w:rsidRPr="00CB6E8B" w:rsidRDefault="00FC2417" w:rsidP="00CB6E8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36559AF6" w14:textId="77777777" w:rsidR="00DD6996" w:rsidRPr="00DD6996" w:rsidRDefault="00DD6996" w:rsidP="00DD6996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7FC6FAB0" w:rsidR="00FC2417" w:rsidRPr="00F236D8" w:rsidRDefault="00C505A5" w:rsidP="00F236D8">
      <w:p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11.1.   </w:t>
      </w:r>
      <w:r w:rsidR="00FC2417" w:rsidRPr="00F236D8">
        <w:rPr>
          <w:rFonts w:ascii="Arial Narrow" w:hAnsi="Arial Narrow"/>
          <w:sz w:val="22"/>
        </w:rPr>
        <w:t>Akákoľvek písomnosť alebo iné správy, ktoré sa doručujú v súvislosti s</w:t>
      </w:r>
      <w:r w:rsidR="004111AF" w:rsidRPr="00F236D8">
        <w:rPr>
          <w:rFonts w:ascii="Arial Narrow" w:hAnsi="Arial Narrow"/>
          <w:sz w:val="22"/>
          <w:szCs w:val="22"/>
        </w:rPr>
        <w:t> touto</w:t>
      </w:r>
      <w:r w:rsidR="004111AF" w:rsidRPr="00F236D8">
        <w:rPr>
          <w:rFonts w:ascii="Arial Narrow" w:hAnsi="Arial Narrow"/>
          <w:sz w:val="22"/>
        </w:rPr>
        <w:t xml:space="preserve"> </w:t>
      </w:r>
      <w:r w:rsidR="00FC2417" w:rsidRPr="00F236D8">
        <w:rPr>
          <w:rFonts w:ascii="Arial Narrow" w:hAnsi="Arial Narrow"/>
          <w:sz w:val="22"/>
        </w:rPr>
        <w:t xml:space="preserve">zmluvou </w:t>
      </w:r>
      <w:r w:rsidR="00485F33" w:rsidRPr="00F236D8">
        <w:rPr>
          <w:rFonts w:ascii="Arial Narrow" w:hAnsi="Arial Narrow"/>
          <w:sz w:val="22"/>
        </w:rPr>
        <w:t xml:space="preserve">druhej Zmluvnej strane </w:t>
      </w:r>
      <w:r w:rsidR="00FC2417" w:rsidRPr="00F236D8">
        <w:rPr>
          <w:rFonts w:ascii="Arial Narrow" w:hAnsi="Arial Narrow"/>
          <w:sz w:val="22"/>
        </w:rPr>
        <w:t>(každá z nich ďalej ako „</w:t>
      </w:r>
      <w:r w:rsidR="00FC2417" w:rsidRPr="00F236D8">
        <w:rPr>
          <w:rFonts w:ascii="Arial Narrow" w:hAnsi="Arial Narrow"/>
          <w:b/>
          <w:sz w:val="22"/>
        </w:rPr>
        <w:t>Oznámenie</w:t>
      </w:r>
      <w:r w:rsidR="00FC2417" w:rsidRPr="00F236D8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DED939F" w14:textId="7A27DA48" w:rsidR="00FC2417" w:rsidRPr="00F236D8" w:rsidRDefault="00C505A5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 xml:space="preserve"> </w:t>
      </w:r>
      <w:r w:rsidR="00FC2417" w:rsidRPr="00F236D8">
        <w:rPr>
          <w:rFonts w:ascii="Arial Narrow" w:hAnsi="Arial Narrow"/>
          <w:sz w:val="22"/>
        </w:rPr>
        <w:t xml:space="preserve">Oznámenie poskytované </w:t>
      </w:r>
      <w:r w:rsidR="00A75BFC" w:rsidRPr="00F236D8">
        <w:rPr>
          <w:rFonts w:ascii="Arial Narrow" w:hAnsi="Arial Narrow"/>
          <w:sz w:val="22"/>
          <w:szCs w:val="22"/>
          <w:lang w:val="sk-SK"/>
        </w:rPr>
        <w:t>k</w:t>
      </w:r>
      <w:r w:rsidR="00981F64" w:rsidRPr="00F236D8">
        <w:rPr>
          <w:rFonts w:ascii="Arial Narrow" w:hAnsi="Arial Narrow"/>
          <w:sz w:val="22"/>
          <w:szCs w:val="22"/>
          <w:lang w:val="sk-SK"/>
        </w:rPr>
        <w:t>upujúcemu</w:t>
      </w:r>
      <w:r w:rsidR="00FC2417" w:rsidRPr="00F236D8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F236D8">
        <w:rPr>
          <w:rFonts w:ascii="Arial Narrow" w:hAnsi="Arial Narrow"/>
          <w:sz w:val="22"/>
          <w:szCs w:val="22"/>
          <w:lang w:val="sk-SK"/>
        </w:rPr>
        <w:t>kupujúci</w:t>
      </w:r>
      <w:r w:rsidR="00FC2417" w:rsidRPr="00F236D8">
        <w:rPr>
          <w:rFonts w:ascii="Arial Narrow" w:hAnsi="Arial Narrow"/>
          <w:sz w:val="22"/>
        </w:rPr>
        <w:t xml:space="preserve"> priebežne písomne oznámi </w:t>
      </w:r>
      <w:r w:rsidR="00981F64" w:rsidRPr="00F236D8">
        <w:rPr>
          <w:rFonts w:ascii="Arial Narrow" w:hAnsi="Arial Narrow"/>
          <w:sz w:val="22"/>
          <w:szCs w:val="22"/>
          <w:lang w:val="sk-SK"/>
        </w:rPr>
        <w:t>predávajúcemu</w:t>
      </w:r>
      <w:r w:rsidR="00FC2417" w:rsidRPr="00F236D8">
        <w:rPr>
          <w:rFonts w:ascii="Arial Narrow" w:hAnsi="Arial Narrow"/>
          <w:sz w:val="22"/>
        </w:rPr>
        <w:t xml:space="preserve"> v súlade s týmto článkom zmluvy:</w:t>
      </w:r>
    </w:p>
    <w:p w14:paraId="4E451C9E" w14:textId="40376E58" w:rsidR="00FC2417" w:rsidRDefault="00485F33" w:rsidP="003668FE">
      <w:pPr>
        <w:pStyle w:val="Bezriadkovania1"/>
        <w:tabs>
          <w:tab w:val="left" w:pos="567"/>
        </w:tabs>
        <w:spacing w:before="60"/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844A6A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1261F6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26BFC5CA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</w:t>
      </w:r>
      <w:proofErr w:type="spellStart"/>
      <w:r w:rsidRPr="00DD6996">
        <w:rPr>
          <w:rFonts w:ascii="Arial Narrow" w:hAnsi="Arial Narrow"/>
        </w:rPr>
        <w:t>rukám:</w:t>
      </w:r>
      <w:r w:rsidR="00F917C4" w:rsidRPr="00F917C4">
        <w:rPr>
          <w:rFonts w:ascii="Arial Narrow" w:hAnsi="Arial Narrow"/>
          <w:highlight w:val="yellow"/>
        </w:rPr>
        <w:t>xxxxxxxxxxxx</w:t>
      </w:r>
      <w:proofErr w:type="spellEnd"/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1B56B4A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F917C4" w:rsidRPr="00F917C4">
        <w:rPr>
          <w:rFonts w:ascii="Arial Narrow" w:hAnsi="Arial Narrow"/>
          <w:sz w:val="22"/>
          <w:szCs w:val="22"/>
          <w:highlight w:val="yellow"/>
        </w:rPr>
        <w:t>xxxxxxxxxxx</w:t>
      </w:r>
      <w:proofErr w:type="spellEnd"/>
    </w:p>
    <w:p w14:paraId="63B00B10" w14:textId="0E0B76F8" w:rsidR="00FC2417" w:rsidRDefault="00FC2417" w:rsidP="00844A6A">
      <w:pPr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668FE">
      <w:pPr>
        <w:pStyle w:val="Odsekzoznamu"/>
        <w:tabs>
          <w:tab w:val="left" w:pos="567"/>
        </w:tabs>
        <w:spacing w:before="60"/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F917C4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highlight w:val="yellow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F917C4">
        <w:rPr>
          <w:rFonts w:ascii="Arial Narrow" w:hAnsi="Arial Narrow"/>
          <w:sz w:val="22"/>
          <w:highlight w:val="yellow"/>
          <w:lang w:val="sk-SK"/>
        </w:rPr>
        <w:t>xxxxxxxxxxxx</w:t>
      </w:r>
      <w:proofErr w:type="spellEnd"/>
    </w:p>
    <w:p w14:paraId="0F11E042" w14:textId="77777777" w:rsidR="00485F33" w:rsidRPr="00F917C4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F917C4">
        <w:rPr>
          <w:rFonts w:ascii="Arial Narrow" w:hAnsi="Arial Narrow"/>
          <w:highlight w:val="yellow"/>
        </w:rPr>
        <w:tab/>
      </w:r>
      <w:proofErr w:type="spellStart"/>
      <w:r w:rsidR="00485F33" w:rsidRPr="00F917C4">
        <w:rPr>
          <w:rFonts w:ascii="Arial Narrow" w:hAnsi="Arial Narrow"/>
          <w:highlight w:val="yell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F917C4">
        <w:rPr>
          <w:rFonts w:ascii="Arial Narrow" w:hAnsi="Arial Narrow"/>
          <w:highlight w:val="yellow"/>
        </w:rPr>
        <w:lastRenderedPageBreak/>
        <w:tab/>
      </w:r>
      <w:proofErr w:type="spellStart"/>
      <w:r w:rsidR="00485F33" w:rsidRPr="00F917C4">
        <w:rPr>
          <w:rFonts w:ascii="Arial Narrow" w:hAnsi="Arial Narrow"/>
          <w:highlight w:val="yell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F917C4">
        <w:rPr>
          <w:rFonts w:ascii="Arial Narrow" w:hAnsi="Arial Narrow"/>
          <w:highlight w:val="yell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F917C4">
        <w:rPr>
          <w:rFonts w:ascii="Arial Narrow" w:hAnsi="Arial Narrow"/>
          <w:sz w:val="22"/>
          <w:highlight w:val="yellow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1DC4E38F" w:rsidR="00110388" w:rsidRPr="00D479E1" w:rsidRDefault="00FC2417" w:rsidP="00F236D8">
      <w:pPr>
        <w:pStyle w:val="Odsekzoznamu"/>
        <w:numPr>
          <w:ilvl w:val="2"/>
          <w:numId w:val="77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175FC95A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FB82600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4D63ECC2" w14:textId="77777777" w:rsidR="00FC2417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50EEE75F" w14:textId="77777777" w:rsidR="00FC2417" w:rsidRPr="00C33AE6" w:rsidRDefault="00FC2417" w:rsidP="003668FE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0578D4FE" w14:textId="51D147E5" w:rsidR="00A60C88" w:rsidRPr="00A60C88" w:rsidRDefault="00A60C88" w:rsidP="000F0F7D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 w:rsidRPr="00A60C88">
        <w:rPr>
          <w:rFonts w:ascii="Arial Narrow" w:hAnsi="Arial Narrow"/>
          <w:sz w:val="22"/>
        </w:rPr>
        <w:t>Táto zmluva nadobúda platnosť dňom jej podpisu obidvoma zmluvnými stranami</w:t>
      </w:r>
      <w:r w:rsidR="001778C8" w:rsidRPr="000F0F7D">
        <w:rPr>
          <w:rFonts w:ascii="Arial Narrow" w:hAnsi="Arial Narrow"/>
          <w:sz w:val="22"/>
        </w:rPr>
        <w:t xml:space="preserve"> a účinnosť dňom nasledujúcim</w:t>
      </w:r>
      <w:r w:rsidRPr="00A60C88">
        <w:rPr>
          <w:rFonts w:ascii="Arial Narrow" w:hAnsi="Arial Narrow"/>
          <w:sz w:val="22"/>
        </w:rPr>
        <w:t xml:space="preserve"> po</w:t>
      </w:r>
      <w:r w:rsidR="001778C8" w:rsidRPr="000F0F7D">
        <w:rPr>
          <w:rFonts w:ascii="Arial Narrow" w:hAnsi="Arial Narrow"/>
          <w:sz w:val="22"/>
        </w:rPr>
        <w:t xml:space="preserve"> dni</w:t>
      </w:r>
      <w:r w:rsidRPr="00A60C88">
        <w:rPr>
          <w:rFonts w:ascii="Arial Narrow" w:hAnsi="Arial Narrow"/>
          <w:sz w:val="22"/>
        </w:rPr>
        <w:t xml:space="preserve"> jej zverejnení v Centrálnom registri zmlúv v súlade s</w:t>
      </w:r>
      <w:r w:rsidR="001778C8" w:rsidRPr="000F0F7D">
        <w:rPr>
          <w:rFonts w:ascii="Arial Narrow" w:hAnsi="Arial Narrow"/>
          <w:sz w:val="22"/>
        </w:rPr>
        <w:t xml:space="preserve">o </w:t>
      </w:r>
      <w:r w:rsidRPr="00A60C88">
        <w:rPr>
          <w:rFonts w:ascii="Arial Narrow" w:hAnsi="Arial Narrow"/>
          <w:sz w:val="22"/>
        </w:rPr>
        <w:t>zákon</w:t>
      </w:r>
      <w:r w:rsidR="001778C8" w:rsidRPr="000F0F7D">
        <w:rPr>
          <w:rFonts w:ascii="Arial Narrow" w:hAnsi="Arial Narrow"/>
          <w:sz w:val="22"/>
        </w:rPr>
        <w:t>om</w:t>
      </w:r>
      <w:r w:rsidRPr="00A60C88">
        <w:rPr>
          <w:rFonts w:ascii="Arial Narrow" w:hAnsi="Arial Narrow"/>
          <w:sz w:val="22"/>
        </w:rPr>
        <w:t xml:space="preserve"> č. 40/1964 Zb. Občiansky zákonník v znení neskorších predpisov</w:t>
      </w:r>
      <w:r w:rsidR="001778C8" w:rsidRPr="000F0F7D">
        <w:rPr>
          <w:rFonts w:ascii="Arial Narrow" w:hAnsi="Arial Narrow"/>
          <w:sz w:val="22"/>
        </w:rPr>
        <w:t>, a ktorými sa menia a dopĺňajú niektoré zákony</w:t>
      </w:r>
      <w:r w:rsidRPr="00A60C88">
        <w:rPr>
          <w:rFonts w:ascii="Arial Narrow" w:hAnsi="Arial Narrow"/>
          <w:sz w:val="22"/>
        </w:rPr>
        <w:t>. Zverejnenie zmluvy v Centrálnom registri zmlúv zabezpečí kupujúci.</w:t>
      </w:r>
    </w:p>
    <w:p w14:paraId="32DBECF1" w14:textId="77777777" w:rsidR="000F0F7D" w:rsidRPr="000F0F7D" w:rsidRDefault="000F0F7D" w:rsidP="000F0F7D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</w:rPr>
      </w:pPr>
      <w:r w:rsidRPr="000F0F7D">
        <w:rPr>
          <w:rFonts w:ascii="Arial Narrow" w:hAnsi="Arial Narrow"/>
          <w:sz w:val="22"/>
        </w:rPr>
        <w:t>Táto zmluva je vyhotovená v elektronickej podobe s platnosťou originálu v súlade so zákonom č. 305/2013 Z. z. o elektronickej podobe výkonu pôsobnosti orgánov verejnej moci a o zmene a doplnení niektorých zákonov (zákon o e-</w:t>
      </w:r>
      <w:proofErr w:type="spellStart"/>
      <w:r w:rsidRPr="000F0F7D">
        <w:rPr>
          <w:rFonts w:ascii="Arial Narrow" w:hAnsi="Arial Narrow"/>
          <w:sz w:val="22"/>
        </w:rPr>
        <w:t>Governmente</w:t>
      </w:r>
      <w:proofErr w:type="spellEnd"/>
      <w:r w:rsidRPr="000F0F7D">
        <w:rPr>
          <w:rFonts w:ascii="Arial Narrow" w:hAnsi="Arial Narrow"/>
          <w:sz w:val="22"/>
        </w:rPr>
        <w:t>) v znení neskorších predpisov a v súlade so zákonom č. 272/2016 Z. z. o dôveryhodných službách pre elektronické transakcie na vnútornom trhu a o zmene a doplnení niektorých zákonov v znení neskorších predpisov. V prípade podpisu zmluvy v listinnej podobe sa zmluva vyhotovuje v troch (3) vyhotoveniach s platnosťou originálu, z toho dve (2) pre kupujúceho a jedna (1) pre predávajúceho.</w:t>
      </w:r>
    </w:p>
    <w:p w14:paraId="6F0E7621" w14:textId="77777777" w:rsidR="00386FA2" w:rsidRPr="00C33AE6" w:rsidRDefault="00FC2417" w:rsidP="00F236D8">
      <w:pPr>
        <w:pStyle w:val="Odsekzoznamu"/>
        <w:numPr>
          <w:ilvl w:val="1"/>
          <w:numId w:val="77"/>
        </w:numPr>
        <w:tabs>
          <w:tab w:val="clear" w:pos="2160"/>
          <w:tab w:val="clear" w:pos="2880"/>
          <w:tab w:val="clear" w:pos="4500"/>
        </w:tabs>
        <w:spacing w:before="120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5FA2180B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50509C93" w14:textId="77777777" w:rsidR="003668FE" w:rsidRPr="00F436F6" w:rsidRDefault="003668FE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54DE8A68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 xml:space="preserve">Za </w:t>
      </w:r>
      <w:r w:rsidR="006C1F30">
        <w:rPr>
          <w:rFonts w:ascii="Arial Narrow" w:hAnsi="Arial Narrow"/>
          <w:sz w:val="22"/>
          <w:szCs w:val="22"/>
        </w:rPr>
        <w:t>k</w:t>
      </w:r>
      <w:r w:rsidRPr="00F436F6">
        <w:rPr>
          <w:rFonts w:ascii="Arial Narrow" w:hAnsi="Arial Narrow"/>
          <w:sz w:val="22"/>
          <w:szCs w:val="22"/>
        </w:rPr>
        <w:t>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 xml:space="preserve">a </w:t>
      </w:r>
      <w:r w:rsidR="006C1F30">
        <w:rPr>
          <w:rFonts w:ascii="Arial Narrow" w:hAnsi="Arial Narrow"/>
          <w:sz w:val="22"/>
          <w:szCs w:val="22"/>
        </w:rPr>
        <w:t>p</w:t>
      </w:r>
      <w:r w:rsidR="00FC2417" w:rsidRPr="00F436F6">
        <w:rPr>
          <w:rFonts w:ascii="Arial Narrow" w:hAnsi="Arial Narrow"/>
          <w:sz w:val="22"/>
          <w:szCs w:val="22"/>
        </w:rPr>
        <w:t>redávajúceho:</w:t>
      </w:r>
    </w:p>
    <w:p w14:paraId="49515CF1" w14:textId="492A4783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4CB7F1" w16cex:dateUtc="2025-02-04T14:59:00Z"/>
  <w16cex:commentExtensible w16cex:durableId="2B4CB812" w16cex:dateUtc="2025-02-04T15:00:00Z"/>
  <w16cex:commentExtensible w16cex:durableId="2B4CBA4D" w16cex:dateUtc="2025-02-04T15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4F20F1" w16cid:durableId="2B4CB7F1"/>
  <w16cid:commentId w16cid:paraId="03F45437" w16cid:durableId="2B4CB812"/>
  <w16cid:commentId w16cid:paraId="72973C5F" w16cid:durableId="2B4CBA4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BA4743" w14:textId="77777777" w:rsidR="00220D31" w:rsidRDefault="00220D31" w:rsidP="00983CE3">
      <w:r>
        <w:separator/>
      </w:r>
    </w:p>
  </w:endnote>
  <w:endnote w:type="continuationSeparator" w:id="0">
    <w:p w14:paraId="278688CC" w14:textId="77777777" w:rsidR="00220D31" w:rsidRDefault="00220D31" w:rsidP="00983CE3">
      <w:r>
        <w:continuationSeparator/>
      </w:r>
    </w:p>
  </w:endnote>
  <w:endnote w:type="continuationNotice" w:id="1">
    <w:p w14:paraId="3BC5A6C6" w14:textId="77777777" w:rsidR="00220D31" w:rsidRDefault="00220D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5C4D1A8F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0B7ABE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28567" w14:textId="77777777" w:rsidR="00220D31" w:rsidRDefault="00220D31" w:rsidP="00983CE3">
      <w:r>
        <w:separator/>
      </w:r>
    </w:p>
  </w:footnote>
  <w:footnote w:type="continuationSeparator" w:id="0">
    <w:p w14:paraId="23B4105F" w14:textId="77777777" w:rsidR="00220D31" w:rsidRDefault="00220D31" w:rsidP="00983CE3">
      <w:r>
        <w:continuationSeparator/>
      </w:r>
    </w:p>
  </w:footnote>
  <w:footnote w:type="continuationNotice" w:id="1">
    <w:p w14:paraId="5F663363" w14:textId="77777777" w:rsidR="00220D31" w:rsidRDefault="00220D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220D31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220D31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6F0D7C"/>
    <w:multiLevelType w:val="multilevel"/>
    <w:tmpl w:val="1B26D0DA"/>
    <w:lvl w:ilvl="0">
      <w:start w:val="10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3" w15:restartNumberingAfterBreak="0">
    <w:nsid w:val="02E247E0"/>
    <w:multiLevelType w:val="multilevel"/>
    <w:tmpl w:val="2F9017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0A8966E5"/>
    <w:multiLevelType w:val="hybridMultilevel"/>
    <w:tmpl w:val="C302AEA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0AF22580"/>
    <w:multiLevelType w:val="multilevel"/>
    <w:tmpl w:val="C1B0EE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466503"/>
    <w:multiLevelType w:val="multilevel"/>
    <w:tmpl w:val="063681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0B23A0D"/>
    <w:multiLevelType w:val="hybridMultilevel"/>
    <w:tmpl w:val="70AA9CBA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B60D02">
      <w:start w:val="10"/>
      <w:numFmt w:val="decimal"/>
      <w:lvlText w:val="%5"/>
      <w:lvlJc w:val="left"/>
      <w:pPr>
        <w:ind w:left="4320" w:hanging="360"/>
      </w:pPr>
      <w:rPr>
        <w:rFonts w:hint="default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3A0772"/>
    <w:multiLevelType w:val="multilevel"/>
    <w:tmpl w:val="C682E9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5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1ABD0197"/>
    <w:multiLevelType w:val="multilevel"/>
    <w:tmpl w:val="4932537E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8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9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1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34D62935"/>
    <w:multiLevelType w:val="hybridMultilevel"/>
    <w:tmpl w:val="BA24AF92"/>
    <w:lvl w:ilvl="0" w:tplc="EA16DF30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35263B14"/>
    <w:multiLevelType w:val="multilevel"/>
    <w:tmpl w:val="5ADC112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0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41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6" w15:restartNumberingAfterBreak="0">
    <w:nsid w:val="52112D38"/>
    <w:multiLevelType w:val="multilevel"/>
    <w:tmpl w:val="F82EA96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600F6958"/>
    <w:multiLevelType w:val="multilevel"/>
    <w:tmpl w:val="41805A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780722C"/>
    <w:multiLevelType w:val="multilevel"/>
    <w:tmpl w:val="84FC2EF8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5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8" w15:restartNumberingAfterBreak="0">
    <w:nsid w:val="7544065F"/>
    <w:multiLevelType w:val="multilevel"/>
    <w:tmpl w:val="1E1C75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2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60"/>
  </w:num>
  <w:num w:numId="5">
    <w:abstractNumId w:val="61"/>
  </w:num>
  <w:num w:numId="6">
    <w:abstractNumId w:val="21"/>
  </w:num>
  <w:num w:numId="7">
    <w:abstractNumId w:val="35"/>
  </w:num>
  <w:num w:numId="8">
    <w:abstractNumId w:val="53"/>
  </w:num>
  <w:num w:numId="9">
    <w:abstractNumId w:val="57"/>
  </w:num>
  <w:num w:numId="10">
    <w:abstractNumId w:val="36"/>
  </w:num>
  <w:num w:numId="11">
    <w:abstractNumId w:val="28"/>
  </w:num>
  <w:num w:numId="12">
    <w:abstractNumId w:val="16"/>
  </w:num>
  <w:num w:numId="13">
    <w:abstractNumId w:val="24"/>
  </w:num>
  <w:num w:numId="14">
    <w:abstractNumId w:val="39"/>
  </w:num>
  <w:num w:numId="15">
    <w:abstractNumId w:val="27"/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56"/>
  </w:num>
  <w:num w:numId="26">
    <w:abstractNumId w:val="19"/>
  </w:num>
  <w:num w:numId="27">
    <w:abstractNumId w:val="59"/>
  </w:num>
  <w:num w:numId="28">
    <w:abstractNumId w:val="63"/>
  </w:num>
  <w:num w:numId="29">
    <w:abstractNumId w:val="44"/>
  </w:num>
  <w:num w:numId="30">
    <w:abstractNumId w:val="43"/>
  </w:num>
  <w:num w:numId="31">
    <w:abstractNumId w:val="34"/>
  </w:num>
  <w:num w:numId="32">
    <w:abstractNumId w:val="41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5"/>
  </w:num>
  <w:num w:numId="43">
    <w:abstractNumId w:val="62"/>
    <w:lvlOverride w:ilvl="0">
      <w:startOverride w:val="1"/>
    </w:lvlOverride>
  </w:num>
  <w:num w:numId="44">
    <w:abstractNumId w:val="42"/>
  </w:num>
  <w:num w:numId="45">
    <w:abstractNumId w:val="48"/>
  </w:num>
  <w:num w:numId="46">
    <w:abstractNumId w:val="29"/>
  </w:num>
  <w:num w:numId="47">
    <w:abstractNumId w:val="52"/>
  </w:num>
  <w:num w:numId="48">
    <w:abstractNumId w:val="40"/>
  </w:num>
  <w:num w:numId="49">
    <w:abstractNumId w:val="38"/>
  </w:num>
  <w:num w:numId="50">
    <w:abstractNumId w:val="25"/>
  </w:num>
  <w:num w:numId="51">
    <w:abstractNumId w:val="31"/>
  </w:num>
  <w:num w:numId="52">
    <w:abstractNumId w:val="47"/>
  </w:num>
  <w:num w:numId="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</w:num>
  <w:num w:numId="5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51"/>
  </w:num>
  <w:num w:numId="63">
    <w:abstractNumId w:val="55"/>
  </w:num>
  <w:num w:numId="64">
    <w:abstractNumId w:val="32"/>
  </w:num>
  <w:num w:numId="65">
    <w:abstractNumId w:val="17"/>
  </w:num>
  <w:num w:numId="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4"/>
  </w:num>
  <w:num w:numId="68">
    <w:abstractNumId w:val="13"/>
  </w:num>
  <w:num w:numId="69">
    <w:abstractNumId w:val="18"/>
  </w:num>
  <w:num w:numId="70">
    <w:abstractNumId w:val="49"/>
  </w:num>
  <w:num w:numId="71">
    <w:abstractNumId w:val="22"/>
  </w:num>
  <w:num w:numId="72">
    <w:abstractNumId w:val="20"/>
  </w:num>
  <w:num w:numId="73">
    <w:abstractNumId w:val="58"/>
  </w:num>
  <w:num w:numId="74">
    <w:abstractNumId w:val="33"/>
  </w:num>
  <w:num w:numId="75">
    <w:abstractNumId w:val="46"/>
  </w:num>
  <w:num w:numId="76">
    <w:abstractNumId w:val="12"/>
  </w:num>
  <w:num w:numId="77">
    <w:abstractNumId w:val="26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26E0"/>
    <w:rsid w:val="0000767C"/>
    <w:rsid w:val="00014F60"/>
    <w:rsid w:val="000173AD"/>
    <w:rsid w:val="00022909"/>
    <w:rsid w:val="0002635E"/>
    <w:rsid w:val="000264F5"/>
    <w:rsid w:val="000268D6"/>
    <w:rsid w:val="000307FC"/>
    <w:rsid w:val="000342FD"/>
    <w:rsid w:val="00034F53"/>
    <w:rsid w:val="0003718B"/>
    <w:rsid w:val="00041B5C"/>
    <w:rsid w:val="00042578"/>
    <w:rsid w:val="0004712A"/>
    <w:rsid w:val="00047724"/>
    <w:rsid w:val="00047F29"/>
    <w:rsid w:val="00050D3F"/>
    <w:rsid w:val="000524DE"/>
    <w:rsid w:val="00052BBB"/>
    <w:rsid w:val="00054078"/>
    <w:rsid w:val="00063F4E"/>
    <w:rsid w:val="00072672"/>
    <w:rsid w:val="000759F9"/>
    <w:rsid w:val="000779D1"/>
    <w:rsid w:val="000856BA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B7ABE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0F7D"/>
    <w:rsid w:val="000F28BD"/>
    <w:rsid w:val="000F7EB4"/>
    <w:rsid w:val="00100D7D"/>
    <w:rsid w:val="00106FB7"/>
    <w:rsid w:val="00107814"/>
    <w:rsid w:val="00110388"/>
    <w:rsid w:val="00111BE1"/>
    <w:rsid w:val="0012034B"/>
    <w:rsid w:val="00121519"/>
    <w:rsid w:val="00122EBB"/>
    <w:rsid w:val="00123368"/>
    <w:rsid w:val="001261F6"/>
    <w:rsid w:val="00126465"/>
    <w:rsid w:val="00133C3F"/>
    <w:rsid w:val="00135E1C"/>
    <w:rsid w:val="00144AD6"/>
    <w:rsid w:val="00146CC8"/>
    <w:rsid w:val="001479F9"/>
    <w:rsid w:val="00153E4C"/>
    <w:rsid w:val="001553F9"/>
    <w:rsid w:val="00166A1C"/>
    <w:rsid w:val="0017463A"/>
    <w:rsid w:val="001778C8"/>
    <w:rsid w:val="001822E3"/>
    <w:rsid w:val="0018384E"/>
    <w:rsid w:val="00186954"/>
    <w:rsid w:val="00187189"/>
    <w:rsid w:val="00196F08"/>
    <w:rsid w:val="001A0C40"/>
    <w:rsid w:val="001A1D1B"/>
    <w:rsid w:val="001A395F"/>
    <w:rsid w:val="001B01D3"/>
    <w:rsid w:val="001B18BD"/>
    <w:rsid w:val="001B4B11"/>
    <w:rsid w:val="001B5406"/>
    <w:rsid w:val="001C1564"/>
    <w:rsid w:val="001C2B8F"/>
    <w:rsid w:val="001C3224"/>
    <w:rsid w:val="001C7204"/>
    <w:rsid w:val="001D0C05"/>
    <w:rsid w:val="001D117F"/>
    <w:rsid w:val="001D67E7"/>
    <w:rsid w:val="001E174B"/>
    <w:rsid w:val="001F026E"/>
    <w:rsid w:val="001F2D12"/>
    <w:rsid w:val="001F4EE1"/>
    <w:rsid w:val="002036A5"/>
    <w:rsid w:val="00210958"/>
    <w:rsid w:val="0021612E"/>
    <w:rsid w:val="00216D53"/>
    <w:rsid w:val="00220D31"/>
    <w:rsid w:val="00220F26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676C"/>
    <w:rsid w:val="002E08EF"/>
    <w:rsid w:val="002E188E"/>
    <w:rsid w:val="002E2C9D"/>
    <w:rsid w:val="002E2CFE"/>
    <w:rsid w:val="002F08CE"/>
    <w:rsid w:val="002F2457"/>
    <w:rsid w:val="002F24E0"/>
    <w:rsid w:val="002F6B0D"/>
    <w:rsid w:val="00306080"/>
    <w:rsid w:val="00307D23"/>
    <w:rsid w:val="00313BF0"/>
    <w:rsid w:val="00314176"/>
    <w:rsid w:val="0031484E"/>
    <w:rsid w:val="003148C1"/>
    <w:rsid w:val="00317854"/>
    <w:rsid w:val="003224D6"/>
    <w:rsid w:val="003231D9"/>
    <w:rsid w:val="00331860"/>
    <w:rsid w:val="00336D81"/>
    <w:rsid w:val="00343429"/>
    <w:rsid w:val="00353C6A"/>
    <w:rsid w:val="00356909"/>
    <w:rsid w:val="00357D06"/>
    <w:rsid w:val="00363E6B"/>
    <w:rsid w:val="003668FE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53B6"/>
    <w:rsid w:val="003D7909"/>
    <w:rsid w:val="003E3A47"/>
    <w:rsid w:val="003E4024"/>
    <w:rsid w:val="003E560B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01"/>
    <w:rsid w:val="004135CF"/>
    <w:rsid w:val="004314B0"/>
    <w:rsid w:val="00434FBA"/>
    <w:rsid w:val="00436AD6"/>
    <w:rsid w:val="00440497"/>
    <w:rsid w:val="0044757B"/>
    <w:rsid w:val="0045329E"/>
    <w:rsid w:val="004617B0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1784"/>
    <w:rsid w:val="004B3546"/>
    <w:rsid w:val="004B3C50"/>
    <w:rsid w:val="004B4E07"/>
    <w:rsid w:val="004B7BCA"/>
    <w:rsid w:val="004C286C"/>
    <w:rsid w:val="004D27AE"/>
    <w:rsid w:val="004D37DE"/>
    <w:rsid w:val="004D6468"/>
    <w:rsid w:val="004D65F1"/>
    <w:rsid w:val="004D6EAD"/>
    <w:rsid w:val="004E0054"/>
    <w:rsid w:val="004E304A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29AC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A1752"/>
    <w:rsid w:val="005B294C"/>
    <w:rsid w:val="005B453B"/>
    <w:rsid w:val="005B5D40"/>
    <w:rsid w:val="005B6A6B"/>
    <w:rsid w:val="005B7EB0"/>
    <w:rsid w:val="005C78FF"/>
    <w:rsid w:val="005D2A9E"/>
    <w:rsid w:val="005D5816"/>
    <w:rsid w:val="005D69E2"/>
    <w:rsid w:val="005E5837"/>
    <w:rsid w:val="005E6FC4"/>
    <w:rsid w:val="005E7CEB"/>
    <w:rsid w:val="005F0DEE"/>
    <w:rsid w:val="0060327D"/>
    <w:rsid w:val="0060388A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999"/>
    <w:rsid w:val="00644E98"/>
    <w:rsid w:val="006459FE"/>
    <w:rsid w:val="006479B1"/>
    <w:rsid w:val="006665FE"/>
    <w:rsid w:val="006710D7"/>
    <w:rsid w:val="00675C28"/>
    <w:rsid w:val="00680DCA"/>
    <w:rsid w:val="00682E61"/>
    <w:rsid w:val="0068504B"/>
    <w:rsid w:val="006852FA"/>
    <w:rsid w:val="00686A15"/>
    <w:rsid w:val="00686E21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1F30"/>
    <w:rsid w:val="006C25A5"/>
    <w:rsid w:val="006C30F1"/>
    <w:rsid w:val="006C762C"/>
    <w:rsid w:val="006E5342"/>
    <w:rsid w:val="006E757E"/>
    <w:rsid w:val="006E7843"/>
    <w:rsid w:val="006F1081"/>
    <w:rsid w:val="006F23C1"/>
    <w:rsid w:val="00701D18"/>
    <w:rsid w:val="00705B37"/>
    <w:rsid w:val="00706EF3"/>
    <w:rsid w:val="00712663"/>
    <w:rsid w:val="007164B7"/>
    <w:rsid w:val="0072387B"/>
    <w:rsid w:val="007301F2"/>
    <w:rsid w:val="00734EA2"/>
    <w:rsid w:val="00737FAA"/>
    <w:rsid w:val="0074217A"/>
    <w:rsid w:val="00745160"/>
    <w:rsid w:val="00751CA5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B4D3A"/>
    <w:rsid w:val="007C03C8"/>
    <w:rsid w:val="007C4B76"/>
    <w:rsid w:val="007C6FE8"/>
    <w:rsid w:val="007D2E7B"/>
    <w:rsid w:val="007D635E"/>
    <w:rsid w:val="007E22ED"/>
    <w:rsid w:val="007E2863"/>
    <w:rsid w:val="007E5974"/>
    <w:rsid w:val="007F32BF"/>
    <w:rsid w:val="007F5BC5"/>
    <w:rsid w:val="00806255"/>
    <w:rsid w:val="00816278"/>
    <w:rsid w:val="00832912"/>
    <w:rsid w:val="0084316E"/>
    <w:rsid w:val="008434BF"/>
    <w:rsid w:val="00844A6A"/>
    <w:rsid w:val="008503DC"/>
    <w:rsid w:val="00853F92"/>
    <w:rsid w:val="00866950"/>
    <w:rsid w:val="00871303"/>
    <w:rsid w:val="00871650"/>
    <w:rsid w:val="008808C4"/>
    <w:rsid w:val="00880C7A"/>
    <w:rsid w:val="008828D9"/>
    <w:rsid w:val="00885AB6"/>
    <w:rsid w:val="008A3759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F0B5A"/>
    <w:rsid w:val="009108B7"/>
    <w:rsid w:val="00911EB1"/>
    <w:rsid w:val="00912A3B"/>
    <w:rsid w:val="0091435F"/>
    <w:rsid w:val="0092116C"/>
    <w:rsid w:val="00922686"/>
    <w:rsid w:val="00923C5B"/>
    <w:rsid w:val="0092778D"/>
    <w:rsid w:val="009309ED"/>
    <w:rsid w:val="00930F80"/>
    <w:rsid w:val="009358FC"/>
    <w:rsid w:val="009376A3"/>
    <w:rsid w:val="0094323D"/>
    <w:rsid w:val="009457D0"/>
    <w:rsid w:val="00945EA5"/>
    <w:rsid w:val="0095162B"/>
    <w:rsid w:val="00952439"/>
    <w:rsid w:val="00953E19"/>
    <w:rsid w:val="009564EC"/>
    <w:rsid w:val="00956E0B"/>
    <w:rsid w:val="00964845"/>
    <w:rsid w:val="00970C2D"/>
    <w:rsid w:val="00971B30"/>
    <w:rsid w:val="00972294"/>
    <w:rsid w:val="00981F64"/>
    <w:rsid w:val="00982C25"/>
    <w:rsid w:val="00983A56"/>
    <w:rsid w:val="00983C00"/>
    <w:rsid w:val="00983CE3"/>
    <w:rsid w:val="00984481"/>
    <w:rsid w:val="009856C5"/>
    <w:rsid w:val="009938E1"/>
    <w:rsid w:val="00997F19"/>
    <w:rsid w:val="009B2BDF"/>
    <w:rsid w:val="009C3899"/>
    <w:rsid w:val="009C4031"/>
    <w:rsid w:val="009D018F"/>
    <w:rsid w:val="009D02D8"/>
    <w:rsid w:val="009D0370"/>
    <w:rsid w:val="009E27DA"/>
    <w:rsid w:val="009E3F1C"/>
    <w:rsid w:val="009E5D1A"/>
    <w:rsid w:val="009F01E8"/>
    <w:rsid w:val="009F0C40"/>
    <w:rsid w:val="009F3F1B"/>
    <w:rsid w:val="009F76E7"/>
    <w:rsid w:val="009F7778"/>
    <w:rsid w:val="00A005C0"/>
    <w:rsid w:val="00A009D1"/>
    <w:rsid w:val="00A04F38"/>
    <w:rsid w:val="00A06BB0"/>
    <w:rsid w:val="00A17434"/>
    <w:rsid w:val="00A20905"/>
    <w:rsid w:val="00A2201E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0C88"/>
    <w:rsid w:val="00A6331B"/>
    <w:rsid w:val="00A64AD2"/>
    <w:rsid w:val="00A660D7"/>
    <w:rsid w:val="00A70D1B"/>
    <w:rsid w:val="00A75BFC"/>
    <w:rsid w:val="00A7722C"/>
    <w:rsid w:val="00A82F42"/>
    <w:rsid w:val="00A97B98"/>
    <w:rsid w:val="00AA01A6"/>
    <w:rsid w:val="00AA04A6"/>
    <w:rsid w:val="00AA2E02"/>
    <w:rsid w:val="00AA5611"/>
    <w:rsid w:val="00AB119A"/>
    <w:rsid w:val="00AB1D1F"/>
    <w:rsid w:val="00AB6487"/>
    <w:rsid w:val="00AB7E6A"/>
    <w:rsid w:val="00AC479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16434"/>
    <w:rsid w:val="00B23AFE"/>
    <w:rsid w:val="00B35410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1F67"/>
    <w:rsid w:val="00B72B87"/>
    <w:rsid w:val="00B73EB0"/>
    <w:rsid w:val="00B76FD7"/>
    <w:rsid w:val="00B84BE9"/>
    <w:rsid w:val="00B861CD"/>
    <w:rsid w:val="00B92002"/>
    <w:rsid w:val="00B9546B"/>
    <w:rsid w:val="00BA1A70"/>
    <w:rsid w:val="00BA2865"/>
    <w:rsid w:val="00BA4145"/>
    <w:rsid w:val="00BA72F0"/>
    <w:rsid w:val="00BB38A2"/>
    <w:rsid w:val="00BB427D"/>
    <w:rsid w:val="00BB6F56"/>
    <w:rsid w:val="00BB79AD"/>
    <w:rsid w:val="00BC06E9"/>
    <w:rsid w:val="00BC2B1E"/>
    <w:rsid w:val="00BC5237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43A2F"/>
    <w:rsid w:val="00C505A5"/>
    <w:rsid w:val="00C611DB"/>
    <w:rsid w:val="00C61439"/>
    <w:rsid w:val="00C63B11"/>
    <w:rsid w:val="00C76025"/>
    <w:rsid w:val="00C819A9"/>
    <w:rsid w:val="00C831C6"/>
    <w:rsid w:val="00C84D27"/>
    <w:rsid w:val="00C851AB"/>
    <w:rsid w:val="00C85957"/>
    <w:rsid w:val="00C907E6"/>
    <w:rsid w:val="00CA20B2"/>
    <w:rsid w:val="00CA27C2"/>
    <w:rsid w:val="00CA704C"/>
    <w:rsid w:val="00CA7569"/>
    <w:rsid w:val="00CB3294"/>
    <w:rsid w:val="00CB3BD5"/>
    <w:rsid w:val="00CB6E8B"/>
    <w:rsid w:val="00CB761A"/>
    <w:rsid w:val="00CC0B6E"/>
    <w:rsid w:val="00CD1A39"/>
    <w:rsid w:val="00CD7A37"/>
    <w:rsid w:val="00CE13E9"/>
    <w:rsid w:val="00CE48AA"/>
    <w:rsid w:val="00CE6372"/>
    <w:rsid w:val="00CE65A8"/>
    <w:rsid w:val="00CE65E9"/>
    <w:rsid w:val="00CF1C80"/>
    <w:rsid w:val="00CF3B1D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0BD4"/>
    <w:rsid w:val="00D41174"/>
    <w:rsid w:val="00D4258D"/>
    <w:rsid w:val="00D4599A"/>
    <w:rsid w:val="00D479E1"/>
    <w:rsid w:val="00D5473D"/>
    <w:rsid w:val="00D71D0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C2F28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63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35DF"/>
    <w:rsid w:val="00E912A7"/>
    <w:rsid w:val="00E97A3E"/>
    <w:rsid w:val="00EA047C"/>
    <w:rsid w:val="00EA1188"/>
    <w:rsid w:val="00EA5F24"/>
    <w:rsid w:val="00EC512C"/>
    <w:rsid w:val="00EC6DB9"/>
    <w:rsid w:val="00EC6F73"/>
    <w:rsid w:val="00ED0042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4599"/>
    <w:rsid w:val="00F07F10"/>
    <w:rsid w:val="00F135EA"/>
    <w:rsid w:val="00F151BD"/>
    <w:rsid w:val="00F167DD"/>
    <w:rsid w:val="00F21217"/>
    <w:rsid w:val="00F223A9"/>
    <w:rsid w:val="00F236D8"/>
    <w:rsid w:val="00F236FE"/>
    <w:rsid w:val="00F2456B"/>
    <w:rsid w:val="00F25E87"/>
    <w:rsid w:val="00F261DA"/>
    <w:rsid w:val="00F35032"/>
    <w:rsid w:val="00F432CD"/>
    <w:rsid w:val="00F436F6"/>
    <w:rsid w:val="00F45682"/>
    <w:rsid w:val="00F50D9F"/>
    <w:rsid w:val="00F560BE"/>
    <w:rsid w:val="00F56899"/>
    <w:rsid w:val="00F62D10"/>
    <w:rsid w:val="00F77548"/>
    <w:rsid w:val="00F8115F"/>
    <w:rsid w:val="00F8219D"/>
    <w:rsid w:val="00F825A4"/>
    <w:rsid w:val="00F84F73"/>
    <w:rsid w:val="00F8595A"/>
    <w:rsid w:val="00F917C4"/>
    <w:rsid w:val="00F953DC"/>
    <w:rsid w:val="00FA2A04"/>
    <w:rsid w:val="00FB14DC"/>
    <w:rsid w:val="00FB265D"/>
    <w:rsid w:val="00FC2417"/>
    <w:rsid w:val="00FC68E9"/>
    <w:rsid w:val="00FD0A1C"/>
    <w:rsid w:val="00FD2DEE"/>
    <w:rsid w:val="00FD4989"/>
    <w:rsid w:val="00FD675A"/>
    <w:rsid w:val="00FE0C79"/>
    <w:rsid w:val="00FE1659"/>
    <w:rsid w:val="00FF664C"/>
    <w:rsid w:val="00FF6859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Odsek Char,Odsek zoznamu2 Char,Farebný zoznam – zvýraznenie 11 Char,List Paragraph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2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4BADD17-8252-429B-ADC2-6767EA3808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430DE9-0399-43CB-810C-5B3A055B0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Raučina</dc:creator>
  <cp:lastModifiedBy>Martina Hlavová</cp:lastModifiedBy>
  <cp:revision>5</cp:revision>
  <cp:lastPrinted>2024-10-17T06:03:00Z</cp:lastPrinted>
  <dcterms:created xsi:type="dcterms:W3CDTF">2025-02-05T11:38:00Z</dcterms:created>
  <dcterms:modified xsi:type="dcterms:W3CDTF">2025-02-11T12:12:00Z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