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991123" w:rsidRPr="00560622" w14:paraId="134639B1" w14:textId="77777777" w:rsidTr="00C222F4">
        <w:tc>
          <w:tcPr>
            <w:tcW w:w="4536" w:type="dxa"/>
            <w:shd w:val="clear" w:color="auto" w:fill="auto"/>
          </w:tcPr>
          <w:p w14:paraId="10F017B4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537" w:type="dxa"/>
            <w:shd w:val="clear" w:color="auto" w:fill="auto"/>
          </w:tcPr>
          <w:p w14:paraId="65CA0C49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991123" w:rsidRPr="00560622" w14:paraId="4540AFB6" w14:textId="77777777" w:rsidTr="00C222F4">
        <w:tc>
          <w:tcPr>
            <w:tcW w:w="4536" w:type="dxa"/>
            <w:shd w:val="clear" w:color="auto" w:fill="auto"/>
          </w:tcPr>
          <w:p w14:paraId="082007BB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4FD54EE6" w14:textId="77777777" w:rsidR="00991123" w:rsidRPr="00560622" w:rsidRDefault="00991123" w:rsidP="00C222F4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991123" w:rsidRPr="00560622" w14:paraId="558D2F14" w14:textId="77777777" w:rsidTr="00C222F4">
        <w:tc>
          <w:tcPr>
            <w:tcW w:w="4536" w:type="dxa"/>
            <w:shd w:val="clear" w:color="auto" w:fill="auto"/>
          </w:tcPr>
          <w:p w14:paraId="5DA1B102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1F10760A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991123" w:rsidRPr="00560622" w14:paraId="489DC241" w14:textId="77777777" w:rsidTr="00C222F4">
        <w:tc>
          <w:tcPr>
            <w:tcW w:w="4536" w:type="dxa"/>
            <w:shd w:val="clear" w:color="auto" w:fill="auto"/>
          </w:tcPr>
          <w:p w14:paraId="2453FD1E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V zastúpení:</w:t>
            </w:r>
          </w:p>
        </w:tc>
        <w:tc>
          <w:tcPr>
            <w:tcW w:w="4537" w:type="dxa"/>
            <w:shd w:val="clear" w:color="auto" w:fill="auto"/>
          </w:tcPr>
          <w:p w14:paraId="45221C20" w14:textId="77777777" w:rsidR="00991123" w:rsidRPr="00560622" w:rsidRDefault="00991123" w:rsidP="00C222F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991123" w:rsidRPr="00560622" w14:paraId="2878B1C4" w14:textId="77777777" w:rsidTr="00C222F4">
        <w:tc>
          <w:tcPr>
            <w:tcW w:w="4536" w:type="dxa"/>
            <w:shd w:val="clear" w:color="auto" w:fill="auto"/>
          </w:tcPr>
          <w:p w14:paraId="67320E27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0655E682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991123" w:rsidRPr="00560622" w14:paraId="0ACBCD84" w14:textId="77777777" w:rsidTr="00C222F4">
        <w:tc>
          <w:tcPr>
            <w:tcW w:w="4536" w:type="dxa"/>
            <w:shd w:val="clear" w:color="auto" w:fill="auto"/>
          </w:tcPr>
          <w:p w14:paraId="394869F2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2A15362B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991123" w:rsidRPr="00560622" w14:paraId="009E1F47" w14:textId="77777777" w:rsidTr="00C222F4">
        <w:tc>
          <w:tcPr>
            <w:tcW w:w="4536" w:type="dxa"/>
            <w:shd w:val="clear" w:color="auto" w:fill="auto"/>
          </w:tcPr>
          <w:p w14:paraId="4797F5C7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2BBCAF4E" w14:textId="77777777" w:rsidR="00991123" w:rsidRPr="00A5705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Štátna pokladnica</w:t>
            </w:r>
          </w:p>
        </w:tc>
      </w:tr>
      <w:tr w:rsidR="00991123" w:rsidRPr="00560622" w14:paraId="647EC69E" w14:textId="77777777" w:rsidTr="00C222F4">
        <w:tc>
          <w:tcPr>
            <w:tcW w:w="4536" w:type="dxa"/>
            <w:shd w:val="clear" w:color="auto" w:fill="auto"/>
          </w:tcPr>
          <w:p w14:paraId="4D229566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42CA4325" w14:textId="77777777" w:rsidR="00991123" w:rsidRPr="00A5705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SK78 8180 0000 0070 0018 0023</w:t>
            </w:r>
          </w:p>
        </w:tc>
      </w:tr>
      <w:tr w:rsidR="00991123" w:rsidRPr="00560622" w14:paraId="263A6511" w14:textId="77777777" w:rsidTr="00C222F4">
        <w:tc>
          <w:tcPr>
            <w:tcW w:w="4536" w:type="dxa"/>
            <w:shd w:val="clear" w:color="auto" w:fill="auto"/>
          </w:tcPr>
          <w:p w14:paraId="6E9695FB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BIC/SWIFT kód:</w:t>
            </w:r>
          </w:p>
        </w:tc>
        <w:tc>
          <w:tcPr>
            <w:tcW w:w="4537" w:type="dxa"/>
            <w:shd w:val="clear" w:color="auto" w:fill="auto"/>
          </w:tcPr>
          <w:p w14:paraId="22049E52" w14:textId="77777777" w:rsidR="00991123" w:rsidRPr="00A5705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SPSRSKBA</w:t>
            </w:r>
          </w:p>
        </w:tc>
      </w:tr>
      <w:tr w:rsidR="00991123" w:rsidRPr="00560622" w14:paraId="0311D0CC" w14:textId="77777777" w:rsidTr="00C222F4">
        <w:tc>
          <w:tcPr>
            <w:tcW w:w="4536" w:type="dxa"/>
            <w:shd w:val="clear" w:color="auto" w:fill="auto"/>
          </w:tcPr>
          <w:p w14:paraId="2943F646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2F4B9EA4" w14:textId="77777777" w:rsidR="00991123" w:rsidRPr="00560622" w:rsidRDefault="00991123" w:rsidP="00C222F4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991123" w:rsidRPr="00560622" w14:paraId="24741499" w14:textId="77777777" w:rsidTr="00C222F4">
        <w:tc>
          <w:tcPr>
            <w:tcW w:w="4536" w:type="dxa"/>
            <w:shd w:val="clear" w:color="auto" w:fill="auto"/>
          </w:tcPr>
          <w:p w14:paraId="5D83E611" w14:textId="77777777" w:rsidR="00991123" w:rsidRPr="00DE285D" w:rsidRDefault="00991123" w:rsidP="00C222F4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281E10B7" w14:textId="77777777" w:rsidR="00991123" w:rsidRDefault="00991123" w:rsidP="00C222F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991123" w:rsidRPr="00560622" w14:paraId="2F9C868A" w14:textId="77777777" w:rsidTr="00C222F4">
        <w:tc>
          <w:tcPr>
            <w:tcW w:w="4536" w:type="dxa"/>
            <w:shd w:val="clear" w:color="auto" w:fill="auto"/>
          </w:tcPr>
          <w:p w14:paraId="1446FC70" w14:textId="77777777" w:rsidR="00991123" w:rsidRPr="00DE285D" w:rsidRDefault="00991123" w:rsidP="00C222F4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Tel. kontakt:</w:t>
            </w:r>
          </w:p>
        </w:tc>
        <w:tc>
          <w:tcPr>
            <w:tcW w:w="4537" w:type="dxa"/>
            <w:shd w:val="clear" w:color="auto" w:fill="auto"/>
          </w:tcPr>
          <w:p w14:paraId="024F19C7" w14:textId="77777777" w:rsidR="00991123" w:rsidRPr="78DD220D" w:rsidRDefault="00991123" w:rsidP="00C222F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991123" w:rsidRPr="00560622" w14:paraId="727B0AFF" w14:textId="77777777" w:rsidTr="00C222F4">
        <w:tc>
          <w:tcPr>
            <w:tcW w:w="4536" w:type="dxa"/>
            <w:shd w:val="clear" w:color="auto" w:fill="auto"/>
          </w:tcPr>
          <w:p w14:paraId="22E22C29" w14:textId="77777777" w:rsidR="00991123" w:rsidRPr="00DE285D" w:rsidRDefault="00991123" w:rsidP="00C222F4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59C4EB13" w14:textId="77777777" w:rsidR="00991123" w:rsidRPr="78DD220D" w:rsidRDefault="00991123" w:rsidP="00C222F4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991123" w:rsidRPr="00560622" w14:paraId="1736D224" w14:textId="77777777" w:rsidTr="00C222F4">
        <w:tc>
          <w:tcPr>
            <w:tcW w:w="4536" w:type="dxa"/>
            <w:shd w:val="clear" w:color="auto" w:fill="auto"/>
          </w:tcPr>
          <w:p w14:paraId="7561C355" w14:textId="77777777" w:rsidR="00991123" w:rsidRPr="00560622" w:rsidRDefault="00991123" w:rsidP="00C222F4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428F86E5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991123" w:rsidRPr="00560622" w14:paraId="4EF8BDDD" w14:textId="77777777" w:rsidTr="00C222F4">
        <w:tc>
          <w:tcPr>
            <w:tcW w:w="4536" w:type="dxa"/>
            <w:shd w:val="clear" w:color="auto" w:fill="auto"/>
          </w:tcPr>
          <w:p w14:paraId="41B62A58" w14:textId="77777777" w:rsidR="00991123" w:rsidRPr="00560622" w:rsidRDefault="00991123" w:rsidP="00C222F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4834345" w14:textId="77777777" w:rsidR="00991123" w:rsidRPr="00560622" w:rsidRDefault="00991123" w:rsidP="00C222F4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537" w:type="dxa"/>
            <w:shd w:val="clear" w:color="auto" w:fill="auto"/>
          </w:tcPr>
          <w:p w14:paraId="3AB8649D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991123" w:rsidRPr="00560622" w14:paraId="4EBD5C4E" w14:textId="77777777" w:rsidTr="00C222F4">
        <w:trPr>
          <w:trHeight w:val="300"/>
        </w:trPr>
        <w:tc>
          <w:tcPr>
            <w:tcW w:w="4536" w:type="dxa"/>
            <w:shd w:val="clear" w:color="auto" w:fill="auto"/>
          </w:tcPr>
          <w:p w14:paraId="3798B787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78C593A0" w14:textId="77777777" w:rsidR="00991123" w:rsidRPr="00560622" w:rsidRDefault="00991123" w:rsidP="00C222F4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1F2CC4A8" w14:textId="77777777" w:rsidTr="00C222F4">
        <w:tc>
          <w:tcPr>
            <w:tcW w:w="4536" w:type="dxa"/>
            <w:shd w:val="clear" w:color="auto" w:fill="auto"/>
          </w:tcPr>
          <w:p w14:paraId="518B0DDA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5E9F4527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059B7F1B" w14:textId="77777777" w:rsidTr="00C222F4">
        <w:tc>
          <w:tcPr>
            <w:tcW w:w="4536" w:type="dxa"/>
            <w:shd w:val="clear" w:color="auto" w:fill="auto"/>
          </w:tcPr>
          <w:p w14:paraId="1381328E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537" w:type="dxa"/>
            <w:shd w:val="clear" w:color="auto" w:fill="auto"/>
          </w:tcPr>
          <w:p w14:paraId="5E7D3D0A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117636D8" w14:textId="77777777" w:rsidTr="00C222F4">
        <w:tc>
          <w:tcPr>
            <w:tcW w:w="4536" w:type="dxa"/>
            <w:shd w:val="clear" w:color="auto" w:fill="auto"/>
          </w:tcPr>
          <w:p w14:paraId="3967D373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5F27B5CC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243C4F30" w14:textId="77777777" w:rsidTr="00C222F4">
        <w:tc>
          <w:tcPr>
            <w:tcW w:w="4536" w:type="dxa"/>
            <w:shd w:val="clear" w:color="auto" w:fill="auto"/>
          </w:tcPr>
          <w:p w14:paraId="7F22A6E0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6F68D83B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4B67AA75" w14:textId="77777777" w:rsidTr="00C222F4">
        <w:tc>
          <w:tcPr>
            <w:tcW w:w="4536" w:type="dxa"/>
            <w:shd w:val="clear" w:color="auto" w:fill="auto"/>
          </w:tcPr>
          <w:p w14:paraId="38B6B2BD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53F3CF61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60040124" w14:textId="77777777" w:rsidTr="00C222F4">
        <w:tc>
          <w:tcPr>
            <w:tcW w:w="4536" w:type="dxa"/>
            <w:shd w:val="clear" w:color="auto" w:fill="auto"/>
          </w:tcPr>
          <w:p w14:paraId="63032BC2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0BB2A8D7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61511A36" w14:textId="77777777" w:rsidTr="00C222F4">
        <w:tc>
          <w:tcPr>
            <w:tcW w:w="4536" w:type="dxa"/>
            <w:shd w:val="clear" w:color="auto" w:fill="auto"/>
          </w:tcPr>
          <w:p w14:paraId="14ACB565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SWIFT:</w:t>
            </w:r>
          </w:p>
        </w:tc>
        <w:tc>
          <w:tcPr>
            <w:tcW w:w="4537" w:type="dxa"/>
            <w:shd w:val="clear" w:color="auto" w:fill="auto"/>
          </w:tcPr>
          <w:p w14:paraId="40B7AC13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1033BDD5" w14:textId="77777777" w:rsidTr="00C222F4">
        <w:tc>
          <w:tcPr>
            <w:tcW w:w="4536" w:type="dxa"/>
            <w:shd w:val="clear" w:color="auto" w:fill="auto"/>
          </w:tcPr>
          <w:p w14:paraId="7F676421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IBAN:</w:t>
            </w:r>
          </w:p>
        </w:tc>
        <w:tc>
          <w:tcPr>
            <w:tcW w:w="4537" w:type="dxa"/>
            <w:shd w:val="clear" w:color="auto" w:fill="auto"/>
          </w:tcPr>
          <w:p w14:paraId="3C793003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1A879EAF" w14:textId="77777777" w:rsidTr="00C222F4">
        <w:tc>
          <w:tcPr>
            <w:tcW w:w="4536" w:type="dxa"/>
            <w:shd w:val="clear" w:color="auto" w:fill="auto"/>
          </w:tcPr>
          <w:p w14:paraId="2C064695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07CE906F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5F00DD57" w14:textId="77777777" w:rsidTr="00C222F4">
        <w:tc>
          <w:tcPr>
            <w:tcW w:w="4536" w:type="dxa"/>
            <w:shd w:val="clear" w:color="auto" w:fill="auto"/>
          </w:tcPr>
          <w:p w14:paraId="5FDF676E" w14:textId="77777777" w:rsidR="00991123" w:rsidRPr="00560622" w:rsidRDefault="00991123" w:rsidP="00C222F4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537" w:type="dxa"/>
            <w:shd w:val="clear" w:color="auto" w:fill="auto"/>
          </w:tcPr>
          <w:p w14:paraId="188FC838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4C967A97" w14:textId="77777777" w:rsidTr="00C222F4">
        <w:tc>
          <w:tcPr>
            <w:tcW w:w="4536" w:type="dxa"/>
            <w:shd w:val="clear" w:color="auto" w:fill="auto"/>
          </w:tcPr>
          <w:p w14:paraId="3F383A02" w14:textId="77777777" w:rsidR="00991123" w:rsidRPr="00560622" w:rsidRDefault="00991123" w:rsidP="00C222F4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2EEF0544">
              <w:rPr>
                <w:rFonts w:ascii="Arial Narrow" w:eastAsia="Arial Narrow" w:hAnsi="Arial Narrow" w:cs="Arial Narrow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6B162BAD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5956F464" w14:textId="77777777" w:rsidTr="00C222F4">
        <w:tc>
          <w:tcPr>
            <w:tcW w:w="4536" w:type="dxa"/>
            <w:shd w:val="clear" w:color="auto" w:fill="auto"/>
          </w:tcPr>
          <w:p w14:paraId="43E9DEAD" w14:textId="77777777" w:rsidR="00991123" w:rsidRPr="00560622" w:rsidRDefault="00991123" w:rsidP="00C222F4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7E107B4B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991123" w:rsidRPr="00560622" w14:paraId="529EBACB" w14:textId="77777777" w:rsidTr="00C222F4">
        <w:tc>
          <w:tcPr>
            <w:tcW w:w="4536" w:type="dxa"/>
            <w:shd w:val="clear" w:color="auto" w:fill="auto"/>
          </w:tcPr>
          <w:p w14:paraId="77EA7BD0" w14:textId="77777777" w:rsidR="00991123" w:rsidRPr="00560622" w:rsidRDefault="00991123" w:rsidP="00C222F4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4C52">
              <w:rPr>
                <w:rFonts w:ascii="Arial Narrow" w:hAnsi="Arial Narrow" w:cs="Arial"/>
                <w:sz w:val="24"/>
                <w:szCs w:val="24"/>
              </w:rPr>
              <w:t>Zapísaný v:</w:t>
            </w:r>
          </w:p>
          <w:p w14:paraId="799CD272" w14:textId="77777777" w:rsidR="00991123" w:rsidRPr="006E4C52" w:rsidRDefault="00991123" w:rsidP="00C222F4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1042513C" w14:textId="77777777" w:rsidR="00991123" w:rsidRPr="00951309" w:rsidRDefault="00991123" w:rsidP="00C222F4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v Obchodnom registri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súdu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oddiel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vložka č.: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</w:p>
          <w:p w14:paraId="5B331AF9" w14:textId="77777777" w:rsidR="00991123" w:rsidRDefault="00991123" w:rsidP="00C222F4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i/>
                <w:iCs/>
                <w:sz w:val="24"/>
                <w:szCs w:val="24"/>
              </w:rPr>
              <w:t>Alternatívne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v Živnostenskom registri Okresného úradu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číslo živ. registra: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78DD220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991123" w:rsidRPr="00560622" w14:paraId="7E592B9B" w14:textId="77777777" w:rsidTr="00C222F4">
        <w:tc>
          <w:tcPr>
            <w:tcW w:w="4536" w:type="dxa"/>
            <w:shd w:val="clear" w:color="auto" w:fill="auto"/>
          </w:tcPr>
          <w:p w14:paraId="036E40ED" w14:textId="77777777" w:rsidR="00991123" w:rsidRDefault="00991123" w:rsidP="00991123">
            <w:pPr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  <w:p w14:paraId="2E70CCA6" w14:textId="12177582" w:rsidR="00991123" w:rsidRPr="00560622" w:rsidRDefault="00991123" w:rsidP="00C222F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3867BA0C" w14:textId="77777777" w:rsidR="00991123" w:rsidRPr="00560622" w:rsidRDefault="00991123" w:rsidP="00C222F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231FB4C0" w14:textId="360A9E2E" w:rsidR="00991123" w:rsidRDefault="00991123" w:rsidP="00FC2417">
      <w:pPr>
        <w:rPr>
          <w:rFonts w:ascii="Arial Narrow" w:hAnsi="Arial Narrow"/>
          <w:sz w:val="24"/>
          <w:szCs w:val="24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7490FD12" w:rsidR="00982C25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C819A9" w:rsidRPr="00C819A9">
        <w:rPr>
          <w:rFonts w:ascii="Arial Narrow" w:hAnsi="Arial Narrow"/>
          <w:b/>
          <w:sz w:val="22"/>
        </w:rPr>
        <w:t>Originálny 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65951015" w:rsidR="002761BF" w:rsidRPr="004D27AE" w:rsidRDefault="00564276" w:rsidP="005F58A7">
      <w:pPr>
        <w:pStyle w:val="CTL"/>
        <w:numPr>
          <w:ilvl w:val="1"/>
          <w:numId w:val="28"/>
        </w:numPr>
        <w:spacing w:after="240" w:line="24" w:lineRule="atLeast"/>
        <w:ind w:left="357" w:hanging="35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822E7F">
        <w:rPr>
          <w:rFonts w:ascii="Arial Narrow" w:hAnsi="Arial Narrow"/>
          <w:sz w:val="22"/>
        </w:rPr>
        <w:t>obstarávanie</w:t>
      </w:r>
      <w:r w:rsidRPr="00822E7F">
        <w:rPr>
          <w:rFonts w:ascii="Arial Narrow" w:hAnsi="Arial Narrow" w:cs="Calibri"/>
          <w:sz w:val="22"/>
          <w:szCs w:val="22"/>
        </w:rPr>
        <w:t xml:space="preserve"> </w:t>
      </w:r>
      <w:r w:rsidRPr="00FD4989">
        <w:rPr>
          <w:rFonts w:ascii="Arial Narrow" w:hAnsi="Arial Narrow" w:cs="Calibri"/>
          <w:sz w:val="22"/>
          <w:szCs w:val="22"/>
        </w:rPr>
        <w:t xml:space="preserve">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2E4F44" w:rsidRPr="00822E7F">
        <w:rPr>
          <w:rFonts w:ascii="Arial Narrow" w:hAnsi="Arial Narrow" w:cs="Calibri"/>
          <w:b/>
          <w:sz w:val="22"/>
          <w:szCs w:val="22"/>
        </w:rPr>
        <w:t>Originálny spotrebný materiál pre tlačiace zariadenia – výzva č. 0</w:t>
      </w:r>
      <w:r w:rsidR="005F58A7">
        <w:rPr>
          <w:rFonts w:ascii="Arial Narrow" w:hAnsi="Arial Narrow" w:cs="Calibri"/>
          <w:b/>
          <w:sz w:val="22"/>
          <w:szCs w:val="22"/>
        </w:rPr>
        <w:t>6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="000D346D">
        <w:rPr>
          <w:rFonts w:ascii="Arial Narrow" w:hAnsi="Arial Narrow" w:cs="Calibri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3604A53A" w:rsidR="006F23C1" w:rsidRPr="004D27AE" w:rsidRDefault="006F23C1" w:rsidP="0008694B">
      <w:pPr>
        <w:pStyle w:val="CTL"/>
        <w:numPr>
          <w:ilvl w:val="1"/>
          <w:numId w:val="1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AF6737">
        <w:rPr>
          <w:rFonts w:ascii="Arial Narrow" w:hAnsi="Arial Narrow"/>
          <w:sz w:val="22"/>
          <w:szCs w:val="22"/>
        </w:rPr>
        <w:t>spotrebného materiálu pre tlačiace zariadenia</w:t>
      </w:r>
      <w:r w:rsidR="00B15193" w:rsidRPr="00EF7F7E">
        <w:rPr>
          <w:rFonts w:ascii="Arial Narrow" w:hAnsi="Arial Narrow"/>
          <w:sz w:val="22"/>
          <w:szCs w:val="22"/>
        </w:rPr>
        <w:t xml:space="preserve"> 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="001439F1" w:rsidRPr="001439F1">
        <w:rPr>
          <w:rFonts w:ascii="Arial Narrow" w:hAnsi="Arial Narrow"/>
          <w:b/>
          <w:sz w:val="22"/>
        </w:rPr>
        <w:t>tovar</w:t>
      </w:r>
      <w:r w:rsidR="007A08E0" w:rsidRPr="004D27AE">
        <w:rPr>
          <w:rFonts w:ascii="Arial Narrow" w:hAnsi="Arial Narrow"/>
          <w:sz w:val="22"/>
        </w:rPr>
        <w:t>“).</w:t>
      </w:r>
    </w:p>
    <w:p w14:paraId="06E8774B" w14:textId="5734B5D3" w:rsidR="00FC2417" w:rsidRPr="004D27AE" w:rsidRDefault="00FC2417" w:rsidP="005F58A7">
      <w:pPr>
        <w:pStyle w:val="CTL"/>
        <w:numPr>
          <w:ilvl w:val="1"/>
          <w:numId w:val="1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F432CD" w:rsidRPr="004D27AE">
        <w:rPr>
          <w:rFonts w:ascii="Arial Narrow" w:hAnsi="Arial Narrow"/>
          <w:sz w:val="22"/>
        </w:rPr>
        <w:t xml:space="preserve">2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2,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5E50BDA7" w14:textId="13E39CD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5749A063" w14:textId="77777777" w:rsidR="004A10EE" w:rsidRPr="004A10EE" w:rsidRDefault="004A10EE" w:rsidP="0008694B">
      <w:pPr>
        <w:pStyle w:val="Odsekzoznamu"/>
        <w:widowControl w:val="0"/>
        <w:numPr>
          <w:ilvl w:val="0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0F3E5787" w:rsidR="00363E6B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vzťahujú</w:t>
      </w:r>
      <w:r w:rsidR="00482556">
        <w:rPr>
          <w:rFonts w:ascii="Arial Narrow" w:hAnsi="Arial Narrow"/>
          <w:sz w:val="22"/>
        </w:rPr>
        <w:t>, a to najmä</w:t>
      </w:r>
      <w:r w:rsidRPr="004D27AE">
        <w:rPr>
          <w:rFonts w:ascii="Arial Narrow" w:hAnsi="Arial Narrow"/>
          <w:sz w:val="22"/>
        </w:rPr>
        <w:t xml:space="preserve">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016C35EB" w14:textId="4D3D4D82" w:rsidR="00737FAA" w:rsidRPr="000342FD" w:rsidRDefault="00C071EA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0342FD">
        <w:rPr>
          <w:rFonts w:ascii="Arial Narrow" w:hAnsi="Arial Narrow"/>
          <w:sz w:val="22"/>
        </w:rPr>
        <w:t>S</w:t>
      </w:r>
      <w:r w:rsidR="00737FAA" w:rsidRPr="000342FD">
        <w:rPr>
          <w:rFonts w:ascii="Arial Narrow" w:hAnsi="Arial Narrow"/>
          <w:sz w:val="22"/>
        </w:rPr>
        <w:t xml:space="preserve">účasťou dodávky </w:t>
      </w:r>
      <w:r w:rsidRPr="000342FD">
        <w:rPr>
          <w:rFonts w:ascii="Arial Narrow" w:hAnsi="Arial Narrow"/>
          <w:sz w:val="22"/>
        </w:rPr>
        <w:t xml:space="preserve">originálneho spotrebného materiálu </w:t>
      </w:r>
      <w:r w:rsidR="00737FAA" w:rsidRPr="000342FD">
        <w:rPr>
          <w:rFonts w:ascii="Arial Narrow" w:hAnsi="Arial Narrow"/>
          <w:sz w:val="22"/>
        </w:rPr>
        <w:t>je overiteľný dôkaz vydaný výrobcom zariadenia, do ktorého je spotrebný materiál dodávaný, o jeho originalite - spravidla fotografie spotrebného materiálu a opis technickej špecifikácie (technický list) na dátovom nosiči. Z technického listu musí byť preukázateľný najmä minimálny požadovaný počet vytlačených strán a ďalej fotografia balenia v akom bude daná náplň dodávaná a označenie tlačiarní na spoluprácu</w:t>
      </w:r>
      <w:r w:rsidR="004738F4" w:rsidRPr="000342FD">
        <w:rPr>
          <w:rFonts w:ascii="Arial Narrow" w:hAnsi="Arial Narrow"/>
          <w:sz w:val="22"/>
        </w:rPr>
        <w:t>,</w:t>
      </w:r>
      <w:r w:rsidR="00737FAA" w:rsidRPr="000342FD">
        <w:rPr>
          <w:rFonts w:ascii="Arial Narrow" w:hAnsi="Arial Narrow"/>
          <w:sz w:val="22"/>
        </w:rPr>
        <w:t xml:space="preserve"> s ktorými je navrhnutá.</w:t>
      </w:r>
      <w:r w:rsidR="00363E6B" w:rsidRPr="000342FD">
        <w:rPr>
          <w:rFonts w:ascii="Arial Narrow" w:hAnsi="Arial Narrow"/>
          <w:sz w:val="22"/>
        </w:rPr>
        <w:t xml:space="preserve"> </w:t>
      </w:r>
    </w:p>
    <w:p w14:paraId="215CF88E" w14:textId="5BB7A8AC" w:rsidR="00287E51" w:rsidRPr="004D27AE" w:rsidRDefault="00287E51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7E68147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 w:rsidRPr="005A0648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 w:rsidRPr="005A0648">
        <w:rPr>
          <w:rFonts w:ascii="Arial Narrow" w:hAnsi="Arial Narrow"/>
          <w:sz w:val="22"/>
        </w:rPr>
        <w:t>v </w:t>
      </w:r>
      <w:r w:rsidR="00691CD7" w:rsidRPr="005A0648">
        <w:rPr>
          <w:rFonts w:ascii="Arial Narrow" w:hAnsi="Arial Narrow"/>
          <w:sz w:val="22"/>
        </w:rPr>
        <w:t>lehote</w:t>
      </w:r>
      <w:r w:rsidR="003E5B18" w:rsidRPr="005A0648">
        <w:rPr>
          <w:rFonts w:ascii="Arial Narrow" w:hAnsi="Arial Narrow"/>
          <w:sz w:val="22"/>
        </w:rPr>
        <w:t xml:space="preserve"> </w:t>
      </w:r>
      <w:r w:rsidR="001B413E" w:rsidRPr="005A0648">
        <w:rPr>
          <w:rFonts w:ascii="Arial Narrow" w:hAnsi="Arial Narrow"/>
          <w:b/>
          <w:sz w:val="22"/>
        </w:rPr>
        <w:t>šesťdesiat (</w:t>
      </w:r>
      <w:r w:rsidR="009E6CBA" w:rsidRPr="005A0648">
        <w:rPr>
          <w:rFonts w:ascii="Arial Narrow" w:hAnsi="Arial Narrow"/>
          <w:b/>
          <w:sz w:val="22"/>
        </w:rPr>
        <w:t>60</w:t>
      </w:r>
      <w:r w:rsidR="001B413E" w:rsidRPr="005A0648">
        <w:rPr>
          <w:rFonts w:ascii="Arial Narrow" w:hAnsi="Arial Narrow"/>
          <w:b/>
          <w:sz w:val="22"/>
        </w:rPr>
        <w:t>)</w:t>
      </w:r>
      <w:r w:rsidR="009E6CBA" w:rsidRPr="005A0648">
        <w:rPr>
          <w:rFonts w:ascii="Arial Narrow" w:hAnsi="Arial Narrow"/>
          <w:b/>
          <w:sz w:val="22"/>
        </w:rPr>
        <w:t xml:space="preserve"> dní</w:t>
      </w:r>
      <w:r w:rsidR="009E6CBA" w:rsidRPr="005A0648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4F399D9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Miestom dodania</w:t>
      </w:r>
      <w:r w:rsidR="001439F1">
        <w:rPr>
          <w:rFonts w:ascii="Arial Narrow" w:hAnsi="Arial Narrow"/>
          <w:sz w:val="22"/>
        </w:rPr>
        <w:t xml:space="preserve"> tovaru</w:t>
      </w:r>
      <w:r w:rsidRPr="004D27AE">
        <w:rPr>
          <w:rFonts w:ascii="Arial Narrow" w:hAnsi="Arial Narrow"/>
          <w:sz w:val="22"/>
        </w:rPr>
        <w:t xml:space="preserve">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6732983D" w14:textId="258F12A4" w:rsidR="00866950" w:rsidRPr="00A97B98" w:rsidRDefault="00C071EA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A97B98">
        <w:rPr>
          <w:rFonts w:ascii="Arial Narrow" w:hAnsi="Arial Narrow"/>
          <w:sz w:val="22"/>
          <w:szCs w:val="22"/>
        </w:rPr>
        <w:t xml:space="preserve">Originálny </w:t>
      </w:r>
      <w:r w:rsidR="008E1AA4" w:rsidRPr="00A97B98">
        <w:rPr>
          <w:rFonts w:ascii="Arial Narrow" w:hAnsi="Arial Narrow"/>
          <w:sz w:val="22"/>
          <w:szCs w:val="22"/>
        </w:rPr>
        <w:t>spotrebn</w:t>
      </w:r>
      <w:r w:rsidR="00396F86" w:rsidRPr="00A97B98">
        <w:rPr>
          <w:rFonts w:ascii="Arial Narrow" w:hAnsi="Arial Narrow"/>
          <w:sz w:val="22"/>
          <w:szCs w:val="22"/>
        </w:rPr>
        <w:t xml:space="preserve">ý </w:t>
      </w:r>
      <w:r w:rsidR="008E1AA4" w:rsidRPr="00A97B98">
        <w:rPr>
          <w:rFonts w:ascii="Arial Narrow" w:hAnsi="Arial Narrow"/>
          <w:sz w:val="22"/>
          <w:szCs w:val="22"/>
        </w:rPr>
        <w:t xml:space="preserve"> materiál</w:t>
      </w:r>
      <w:r w:rsidR="007A08E0" w:rsidRPr="00A97B98">
        <w:rPr>
          <w:rFonts w:ascii="Arial Narrow" w:hAnsi="Arial Narrow"/>
          <w:sz w:val="22"/>
          <w:szCs w:val="22"/>
        </w:rPr>
        <w:t xml:space="preserve"> v súlade s bodom </w:t>
      </w:r>
      <w:r w:rsidR="004A10EE">
        <w:rPr>
          <w:rFonts w:ascii="Arial Narrow" w:hAnsi="Arial Narrow"/>
          <w:sz w:val="22"/>
          <w:szCs w:val="22"/>
        </w:rPr>
        <w:t>4</w:t>
      </w:r>
      <w:r w:rsidR="007A08E0" w:rsidRPr="00A97B98">
        <w:rPr>
          <w:rFonts w:ascii="Arial Narrow" w:hAnsi="Arial Narrow"/>
          <w:sz w:val="22"/>
          <w:szCs w:val="22"/>
        </w:rPr>
        <w:t>.1.1 tohto článku</w:t>
      </w:r>
      <w:r w:rsidR="007A08E0" w:rsidRPr="00A97B98">
        <w:rPr>
          <w:rFonts w:ascii="Arial Narrow" w:hAnsi="Arial Narrow"/>
          <w:sz w:val="22"/>
        </w:rPr>
        <w:t xml:space="preserve"> zmluvy</w:t>
      </w:r>
      <w:r w:rsidR="00396F86" w:rsidRPr="00A97B98">
        <w:rPr>
          <w:rFonts w:ascii="Arial Narrow" w:hAnsi="Arial Narrow"/>
          <w:sz w:val="22"/>
          <w:szCs w:val="22"/>
        </w:rPr>
        <w:t>:</w:t>
      </w:r>
    </w:p>
    <w:p w14:paraId="1B073C4C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musí byť zabalený v originálnych obaloch od výrobcov zariadení požadovaných značiek, spĺňajúci </w:t>
      </w:r>
      <w:r w:rsidRPr="004D27AE">
        <w:rPr>
          <w:rFonts w:ascii="Arial Narrow" w:hAnsi="Arial Narrow"/>
          <w:sz w:val="22"/>
        </w:rPr>
        <w:lastRenderedPageBreak/>
        <w:t>všetky znaky originálneho balenia daného výrobcu</w:t>
      </w:r>
      <w:r w:rsidR="00866950" w:rsidRPr="004D27AE">
        <w:rPr>
          <w:rFonts w:ascii="Arial Narrow" w:hAnsi="Arial Narrow"/>
          <w:sz w:val="22"/>
        </w:rPr>
        <w:t>,</w:t>
      </w:r>
    </w:p>
    <w:p w14:paraId="7FA0E4CE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musí mať ochranné známky výrobcu príslušných značiek (hologramy), ak ich výrobca zariadení príslušnej značky na náplň aplikuje. Hologramy pre tonery a atramentové </w:t>
      </w:r>
      <w:proofErr w:type="spellStart"/>
      <w:r w:rsidRPr="004D27AE">
        <w:rPr>
          <w:rFonts w:ascii="Arial Narrow" w:hAnsi="Arial Narrow"/>
          <w:sz w:val="22"/>
        </w:rPr>
        <w:t>cartridge</w:t>
      </w:r>
      <w:proofErr w:type="spellEnd"/>
      <w:r w:rsidRPr="004D27AE">
        <w:rPr>
          <w:rFonts w:ascii="Arial Narrow" w:hAnsi="Arial Narrow"/>
          <w:sz w:val="22"/>
        </w:rPr>
        <w:t xml:space="preserve"> HP musia byť overiteľné cez mobilnú aplikáciu, ktorá potvrdí originalitu d</w:t>
      </w:r>
      <w:r w:rsidR="00866950" w:rsidRPr="004D27AE">
        <w:rPr>
          <w:rFonts w:ascii="Arial Narrow" w:hAnsi="Arial Narrow"/>
          <w:sz w:val="22"/>
        </w:rPr>
        <w:t>odávaného spotrebného materiálu,</w:t>
      </w:r>
    </w:p>
    <w:p w14:paraId="5A76B1B0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originálny, nesmie byť recyklovaný, repasovaný, renovovaný, vyrobený z už použitých tonerov a dielov a nesmie byť v ňom doplnený náhradný prachový toner, atrament alebo optický valec</w:t>
      </w:r>
      <w:r w:rsidR="00734EA2" w:rsidRPr="004D27AE">
        <w:rPr>
          <w:rFonts w:ascii="Arial Narrow" w:hAnsi="Arial Narrow"/>
          <w:sz w:val="22"/>
        </w:rPr>
        <w:t>,</w:t>
      </w:r>
    </w:p>
    <w:p w14:paraId="168B9AB6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nesmie byť vyrábaný s použit</w:t>
      </w:r>
      <w:r w:rsidR="00A04F38" w:rsidRPr="004D27AE">
        <w:rPr>
          <w:rFonts w:ascii="Arial Narrow" w:hAnsi="Arial Narrow"/>
          <w:sz w:val="22"/>
        </w:rPr>
        <w:t>ím pôvodných plastových obalov/</w:t>
      </w:r>
      <w:r w:rsidRPr="004D27AE">
        <w:rPr>
          <w:rFonts w:ascii="Arial Narrow" w:hAnsi="Arial Narrow"/>
          <w:sz w:val="22"/>
        </w:rPr>
        <w:t>puzdier originálnych tonerov a ani iných ako originálnych častí</w:t>
      </w:r>
      <w:r w:rsidR="00734EA2" w:rsidRPr="004D27AE">
        <w:rPr>
          <w:rFonts w:ascii="Arial Narrow" w:hAnsi="Arial Narrow"/>
          <w:sz w:val="22"/>
        </w:rPr>
        <w:t>,</w:t>
      </w:r>
    </w:p>
    <w:p w14:paraId="1F82AB6D" w14:textId="085952A6" w:rsidR="00734EA2" w:rsidRPr="00CA7569" w:rsidRDefault="00734EA2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  <w:lang w:val="en-US"/>
        </w:rPr>
      </w:pPr>
      <w:r w:rsidRPr="004D27AE">
        <w:rPr>
          <w:rFonts w:ascii="Arial Narrow" w:hAnsi="Arial Narrow"/>
          <w:sz w:val="22"/>
        </w:rPr>
        <w:t>musí byť vyrábaný výrobcami príslušných značiek zariadení, periférií tak</w:t>
      </w:r>
      <w:r w:rsidR="004738F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aby spĺňal požiadavky na garantované záruky v zmysle platných záručných podmienok výrobcov zariadení</w:t>
      </w:r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podľa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výrobcov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typu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zariadení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uvedených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r w:rsidR="00705B37">
        <w:rPr>
          <w:rFonts w:ascii="Arial Narrow" w:hAnsi="Arial Narrow"/>
          <w:sz w:val="22"/>
          <w:lang w:val="en-US"/>
        </w:rPr>
        <w:t xml:space="preserve">v </w:t>
      </w:r>
      <w:proofErr w:type="spellStart"/>
      <w:r w:rsidR="00705B37">
        <w:rPr>
          <w:rFonts w:ascii="Arial Narrow" w:hAnsi="Arial Narrow"/>
          <w:sz w:val="22"/>
          <w:lang w:val="en-US"/>
        </w:rPr>
        <w:t>prílohe</w:t>
      </w:r>
      <w:proofErr w:type="spellEnd"/>
      <w:r w:rsidR="00705B37">
        <w:rPr>
          <w:rFonts w:ascii="Arial Narrow" w:hAnsi="Arial Narrow"/>
          <w:sz w:val="22"/>
          <w:lang w:val="en-US"/>
        </w:rPr>
        <w:t xml:space="preserve"> č. </w:t>
      </w:r>
      <w:r w:rsidR="002258B5">
        <w:rPr>
          <w:rFonts w:ascii="Arial Narrow" w:hAnsi="Arial Narrow"/>
          <w:sz w:val="22"/>
          <w:lang w:val="en-US"/>
        </w:rPr>
        <w:t>1</w:t>
      </w:r>
      <w:r w:rsidR="00E06EF8" w:rsidRPr="00CA7569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3595347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5A064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 w:rsidRPr="005A0648">
        <w:rPr>
          <w:rFonts w:ascii="Arial Narrow" w:hAnsi="Arial Narrow"/>
          <w:sz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 w:rsidRPr="005A0648">
        <w:rPr>
          <w:rFonts w:ascii="Arial Narrow" w:hAnsi="Arial Narrow"/>
          <w:sz w:val="22"/>
        </w:rPr>
        <w:t>. P</w:t>
      </w:r>
      <w:r w:rsidRPr="005A0648">
        <w:rPr>
          <w:rFonts w:ascii="Arial Narrow" w:hAnsi="Arial Narrow"/>
          <w:sz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09E869AD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1439F1">
        <w:rPr>
          <w:rFonts w:ascii="Arial Narrow" w:hAnsi="Arial Narrow"/>
          <w:sz w:val="22"/>
        </w:rPr>
        <w:t xml:space="preserve">celej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3D1001DD" w:rsidR="00BB427D" w:rsidRPr="004D27AE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 w:rsidRPr="005A0648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 w:rsidRPr="005A0648">
        <w:rPr>
          <w:rFonts w:ascii="Arial Narrow" w:hAnsi="Arial Narrow"/>
          <w:sz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redávajúcim.</w:t>
      </w:r>
    </w:p>
    <w:p w14:paraId="37477A4F" w14:textId="1B92C5AE" w:rsidR="00BB427D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 w:rsidRPr="005A0648">
        <w:rPr>
          <w:rFonts w:ascii="Arial Narrow" w:hAnsi="Arial Narrow"/>
          <w:sz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5A0648">
        <w:rPr>
          <w:rFonts w:ascii="Arial Narrow" w:hAnsi="Arial Narrow"/>
          <w:sz w:val="22"/>
        </w:rPr>
        <w:t>splnením podmienok</w:t>
      </w:r>
      <w:r w:rsidR="001439F1">
        <w:rPr>
          <w:rFonts w:ascii="Arial Narrow" w:hAnsi="Arial Narrow"/>
          <w:sz w:val="22"/>
        </w:rPr>
        <w:t xml:space="preserve"> podľa</w:t>
      </w:r>
      <w:r w:rsidRPr="005A0648">
        <w:rPr>
          <w:rFonts w:ascii="Arial Narrow" w:hAnsi="Arial Narrow"/>
          <w:sz w:val="22"/>
        </w:rPr>
        <w:t xml:space="preserve"> bodu </w:t>
      </w:r>
      <w:r w:rsidR="004A10EE" w:rsidRPr="005A0648">
        <w:rPr>
          <w:rFonts w:ascii="Arial Narrow" w:hAnsi="Arial Narrow"/>
          <w:sz w:val="22"/>
        </w:rPr>
        <w:t>4</w:t>
      </w:r>
      <w:r w:rsidR="004314B0" w:rsidRPr="005A0648">
        <w:rPr>
          <w:rFonts w:ascii="Arial Narrow" w:hAnsi="Arial Narrow"/>
          <w:sz w:val="22"/>
        </w:rPr>
        <w:t>.1</w:t>
      </w:r>
      <w:r w:rsidR="002E2CFE" w:rsidRPr="005A0648">
        <w:rPr>
          <w:rFonts w:ascii="Arial Narrow" w:hAnsi="Arial Narrow"/>
          <w:sz w:val="22"/>
        </w:rPr>
        <w:t>6</w:t>
      </w:r>
      <w:r w:rsidRPr="005A0648">
        <w:rPr>
          <w:rFonts w:ascii="Arial Narrow" w:hAnsi="Arial Narrow"/>
          <w:sz w:val="22"/>
        </w:rPr>
        <w:t xml:space="preserve"> tohto článku zmluvy</w:t>
      </w:r>
      <w:r w:rsidRPr="004D27AE">
        <w:rPr>
          <w:rFonts w:ascii="Arial Narrow" w:hAnsi="Arial Narrow"/>
          <w:sz w:val="22"/>
        </w:rPr>
        <w:t>.</w:t>
      </w:r>
    </w:p>
    <w:p w14:paraId="26230259" w14:textId="43952689" w:rsidR="00F22706" w:rsidRPr="002D41AF" w:rsidRDefault="00F22706" w:rsidP="0008694B">
      <w:pPr>
        <w:pStyle w:val="CTL"/>
        <w:numPr>
          <w:ilvl w:val="1"/>
          <w:numId w:val="11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 prípade, že Predávajúci, jeho subdodávateľ podľa zákona č. 343/2015 Z.</w:t>
      </w:r>
      <w:r w:rsidR="001439F1">
        <w:rPr>
          <w:rFonts w:ascii="Arial Narrow" w:hAnsi="Arial Narrow" w:cs="Calibri"/>
          <w:sz w:val="22"/>
          <w:szCs w:val="22"/>
        </w:rPr>
        <w:t xml:space="preserve"> </w:t>
      </w:r>
      <w:r w:rsidRPr="002D41AF">
        <w:rPr>
          <w:rFonts w:ascii="Arial Narrow" w:hAnsi="Arial Narrow" w:cs="Calibri"/>
          <w:sz w:val="22"/>
          <w:szCs w:val="22"/>
        </w:rPr>
        <w:t xml:space="preserve">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281DDD6F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1CC4C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43459402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5F4BEBFD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lastRenderedPageBreak/>
        <w:t>vedúci orgánu štátnej správy s celoslovenskou pôsobnosťou,</w:t>
      </w:r>
    </w:p>
    <w:p w14:paraId="7EA92BE3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3B05A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62170C48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293F221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60B907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34B2035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2C36FFD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prednosta okresného úradu,</w:t>
      </w:r>
    </w:p>
    <w:p w14:paraId="5501AFC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primátor hlavného mesta Slovenskej republiky Bratislavy, primátor krajského mesta alebo primátor okresného mesta, alebo</w:t>
      </w:r>
    </w:p>
    <w:p w14:paraId="3CC12283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4CD25B73" w14:textId="0FF8C74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507FB8C" w14:textId="77777777" w:rsidR="004A10EE" w:rsidRPr="004A10EE" w:rsidRDefault="004A10EE" w:rsidP="0008694B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16715649" w:rsidR="00FC2417" w:rsidRPr="000342FD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1B21F913" w:rsidR="00B06A73" w:rsidRPr="00930F80" w:rsidRDefault="00B06A73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08694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2F7208BE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08694B">
        <w:rPr>
          <w:rFonts w:ascii="Arial Narrow" w:hAnsi="Arial Narrow"/>
          <w:sz w:val="22"/>
          <w:szCs w:val="22"/>
        </w:rPr>
        <w:t>p</w:t>
      </w:r>
      <w:r w:rsidR="000E63B6" w:rsidRPr="0008694B">
        <w:rPr>
          <w:rFonts w:ascii="Arial Narrow" w:hAnsi="Arial Narrow"/>
          <w:sz w:val="22"/>
          <w:szCs w:val="22"/>
        </w:rPr>
        <w:t>redávajúceho</w:t>
      </w:r>
      <w:r w:rsidR="007B453C" w:rsidRPr="0008694B">
        <w:rPr>
          <w:rFonts w:ascii="Arial Narrow" w:hAnsi="Arial Narrow"/>
          <w:sz w:val="22"/>
          <w:szCs w:val="22"/>
        </w:rPr>
        <w:t xml:space="preserve"> uvedeného v záhlaví tejto zmluvy</w:t>
      </w:r>
      <w:r w:rsidRPr="0008694B">
        <w:rPr>
          <w:rFonts w:ascii="Arial Narrow" w:hAnsi="Arial Narrow"/>
          <w:sz w:val="22"/>
          <w:szCs w:val="22"/>
        </w:rPr>
        <w:t xml:space="preserve">. Bezhotovostný platobný styk sa uskutoční prostredníctvom finančného ústavu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 xml:space="preserve">upujúceho </w:t>
      </w:r>
      <w:r w:rsidRPr="0008694B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08694B">
        <w:rPr>
          <w:rFonts w:ascii="Arial Narrow" w:hAnsi="Arial Narrow"/>
          <w:sz w:val="22"/>
          <w:szCs w:val="22"/>
        </w:rPr>
        <w:t>tridsať (</w:t>
      </w:r>
      <w:r w:rsidR="004819EC" w:rsidRPr="0008694B">
        <w:rPr>
          <w:rFonts w:ascii="Arial Narrow" w:hAnsi="Arial Narrow"/>
          <w:sz w:val="22"/>
          <w:szCs w:val="22"/>
        </w:rPr>
        <w:t>30</w:t>
      </w:r>
      <w:r w:rsidR="006208A8" w:rsidRPr="0008694B">
        <w:rPr>
          <w:rFonts w:ascii="Arial Narrow" w:hAnsi="Arial Narrow"/>
          <w:sz w:val="22"/>
          <w:szCs w:val="22"/>
        </w:rPr>
        <w:t>)</w:t>
      </w:r>
      <w:r w:rsidR="004819EC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>upujúcemu</w:t>
      </w:r>
      <w:r w:rsidRPr="0008694B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Neoddeliteľnou súčasťou faktúr</w:t>
      </w:r>
      <w:r w:rsidR="0077096A" w:rsidRPr="0008694B">
        <w:rPr>
          <w:rFonts w:ascii="Arial Narrow" w:hAnsi="Arial Narrow"/>
          <w:sz w:val="22"/>
          <w:szCs w:val="22"/>
        </w:rPr>
        <w:t>y</w:t>
      </w:r>
      <w:r w:rsidRPr="0008694B">
        <w:rPr>
          <w:rFonts w:ascii="Arial Narrow" w:hAnsi="Arial Narrow"/>
          <w:sz w:val="22"/>
          <w:szCs w:val="22"/>
        </w:rPr>
        <w:t xml:space="preserve"> bude dodací list</w:t>
      </w:r>
      <w:r w:rsidR="004003BF" w:rsidRPr="0008694B">
        <w:rPr>
          <w:rFonts w:ascii="Arial Narrow" w:hAnsi="Arial Narrow"/>
          <w:sz w:val="22"/>
          <w:szCs w:val="22"/>
        </w:rPr>
        <w:t xml:space="preserve"> potvrdený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4003BF" w:rsidRPr="0008694B">
        <w:rPr>
          <w:rFonts w:ascii="Arial Narrow" w:hAnsi="Arial Narrow"/>
          <w:sz w:val="22"/>
          <w:szCs w:val="22"/>
        </w:rPr>
        <w:t>upujúcim</w:t>
      </w:r>
      <w:r w:rsidRPr="0008694B">
        <w:rPr>
          <w:rFonts w:ascii="Arial Narrow" w:hAnsi="Arial Narrow"/>
          <w:sz w:val="22"/>
          <w:szCs w:val="22"/>
        </w:rPr>
        <w:t xml:space="preserve">. </w:t>
      </w:r>
    </w:p>
    <w:p w14:paraId="3BB1A0AD" w14:textId="406872F4" w:rsidR="00FC2417" w:rsidRPr="0008694B" w:rsidRDefault="00FC2417" w:rsidP="005F58A7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08694B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08694B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 w:rsidRPr="0008694B">
        <w:rPr>
          <w:rFonts w:ascii="Arial Narrow" w:hAnsi="Arial Narrow"/>
          <w:sz w:val="22"/>
          <w:szCs w:val="22"/>
        </w:rPr>
        <w:t>p</w:t>
      </w:r>
      <w:r w:rsidRPr="0008694B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a nová začne plynúť prevzatím nového, resp. upraveného daňového dokladu.   </w:t>
      </w:r>
    </w:p>
    <w:p w14:paraId="3B9FF79F" w14:textId="2E7336A0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850135" w14:textId="77777777" w:rsidR="004A10EE" w:rsidRPr="004A10EE" w:rsidRDefault="004A10EE" w:rsidP="004A10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3F68EBB7" w:rsidR="00FC2417" w:rsidRPr="004D27AE" w:rsidRDefault="00FC2417" w:rsidP="0004785C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822E7F">
        <w:rPr>
          <w:rFonts w:ascii="Arial Narrow" w:hAnsi="Arial Narrow"/>
          <w:sz w:val="22"/>
          <w:szCs w:val="22"/>
        </w:rPr>
        <w:t xml:space="preserve">je </w:t>
      </w:r>
      <w:r w:rsidR="004A10EE" w:rsidRPr="00822E7F">
        <w:rPr>
          <w:rFonts w:ascii="Arial Narrow" w:hAnsi="Arial Narrow"/>
          <w:sz w:val="22"/>
          <w:szCs w:val="22"/>
        </w:rPr>
        <w:t xml:space="preserve"> </w:t>
      </w:r>
      <w:r w:rsidR="004A10EE" w:rsidRPr="00822E7F">
        <w:rPr>
          <w:rFonts w:ascii="Arial Narrow" w:hAnsi="Arial Narrow"/>
          <w:b/>
          <w:sz w:val="22"/>
          <w:szCs w:val="22"/>
        </w:rPr>
        <w:t>dvadsaťštyri  (24) mesiacov</w:t>
      </w:r>
      <w:r w:rsidRPr="004A10EE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728A746F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30123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F22706">
        <w:rPr>
          <w:rFonts w:ascii="Arial Narrow" w:hAnsi="Arial Narrow"/>
          <w:sz w:val="22"/>
        </w:rPr>
        <w:t xml:space="preserve"> </w:t>
      </w:r>
      <w:r w:rsidR="0004785C">
        <w:rPr>
          <w:rFonts w:ascii="Arial Narrow" w:hAnsi="Arial Narrow"/>
          <w:sz w:val="22"/>
        </w:rPr>
        <w:t>tridsať (30)</w:t>
      </w:r>
      <w:r w:rsidR="0004785C" w:rsidRPr="00465F23">
        <w:rPr>
          <w:rFonts w:ascii="Arial Narrow" w:hAnsi="Arial Narrow"/>
          <w:sz w:val="22"/>
        </w:rPr>
        <w:t xml:space="preserve">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5F58A7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0565DED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6CCEDF65" w14:textId="77777777" w:rsidR="004A10EE" w:rsidRPr="004A10EE" w:rsidRDefault="004A10EE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247D0FAB" w:rsidR="00FC2417" w:rsidRPr="004D27AE" w:rsidRDefault="00FC2417" w:rsidP="00BE44CC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4230A2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330123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295D09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75186CEC" w14:textId="61618157" w:rsidR="00F0274A" w:rsidRPr="004D27AE" w:rsidRDefault="00F0274A" w:rsidP="005F58A7">
      <w:pPr>
        <w:pStyle w:val="CTL"/>
        <w:numPr>
          <w:ilvl w:val="1"/>
          <w:numId w:val="4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Ak má </w:t>
      </w:r>
      <w:r w:rsidR="00D5473D" w:rsidRPr="004D27AE">
        <w:rPr>
          <w:rFonts w:ascii="Arial Narrow" w:hAnsi="Arial Narrow"/>
          <w:sz w:val="22"/>
        </w:rPr>
        <w:t xml:space="preserve">kupujúci </w:t>
      </w:r>
      <w:r w:rsidRPr="004D27AE">
        <w:rPr>
          <w:rFonts w:ascii="Arial Narrow" w:hAnsi="Arial Narrow"/>
          <w:sz w:val="22"/>
        </w:rPr>
        <w:t>odôvodnenú pochybnosť o</w:t>
      </w:r>
      <w:r w:rsidR="008808C4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tom</w:t>
      </w:r>
      <w:r w:rsidR="008808C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>predávajúci</w:t>
      </w:r>
      <w:r w:rsidRPr="004D27AE">
        <w:rPr>
          <w:rFonts w:ascii="Arial Narrow" w:hAnsi="Arial Narrow"/>
          <w:sz w:val="22"/>
        </w:rPr>
        <w:t xml:space="preserve"> zabezpečí preukázanie zhody </w:t>
      </w:r>
      <w:r w:rsidR="008808C4" w:rsidRPr="004D27AE">
        <w:rPr>
          <w:rFonts w:ascii="Arial Narrow" w:hAnsi="Arial Narrow"/>
          <w:sz w:val="22"/>
        </w:rPr>
        <w:t>s</w:t>
      </w:r>
      <w:r w:rsidRPr="004D27AE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4D27AE">
        <w:rPr>
          <w:rFonts w:ascii="Arial Narrow" w:hAnsi="Arial Narrow"/>
          <w:sz w:val="22"/>
        </w:rPr>
        <w:t xml:space="preserve"> </w:t>
      </w:r>
      <w:r w:rsidR="00AE2C10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Originalitu môže potvrdiť aj výrobca príslušných periférnych zariadení, alebo jeho zástupca pre Slovenskú republiku.</w:t>
      </w:r>
    </w:p>
    <w:p w14:paraId="04B9BE15" w14:textId="713ECE3E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3F6A9EEB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6E203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6E203C">
        <w:rPr>
          <w:rFonts w:ascii="Arial Narrow" w:hAnsi="Arial Narrow" w:cs="Calibri"/>
          <w:sz w:val="22"/>
          <w:szCs w:val="22"/>
          <w:lang w:val="sk-SK"/>
        </w:rPr>
        <w:t xml:space="preserve"> 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4483200D" w:rsidR="004F1B98" w:rsidRPr="004D27AE" w:rsidRDefault="004F1B98" w:rsidP="004D0B96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1CEEE5EC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>upujúceho so zaplatením kúpnej ceny</w:t>
      </w:r>
      <w:r w:rsidR="001439F1">
        <w:rPr>
          <w:rFonts w:ascii="Arial Narrow" w:hAnsi="Arial Narrow"/>
          <w:sz w:val="22"/>
          <w:lang w:val="sk-SK"/>
        </w:rPr>
        <w:t xml:space="preserve"> po lehote splatnosti faktúry</w:t>
      </w:r>
      <w:r w:rsidRPr="004D27AE">
        <w:rPr>
          <w:rFonts w:ascii="Arial Narrow" w:hAnsi="Arial Narrow"/>
          <w:sz w:val="22"/>
          <w:lang w:val="sk-SK"/>
        </w:rPr>
        <w:t xml:space="preserve">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</w:t>
      </w:r>
      <w:r w:rsidR="001439F1">
        <w:rPr>
          <w:rFonts w:ascii="Arial Narrow" w:hAnsi="Arial Narrow"/>
          <w:sz w:val="22"/>
          <w:lang w:val="sk-SK"/>
        </w:rPr>
        <w:t xml:space="preserve">kúpnej </w:t>
      </w:r>
      <w:r w:rsidRPr="004D27AE">
        <w:rPr>
          <w:rFonts w:ascii="Arial Narrow" w:hAnsi="Arial Narrow"/>
          <w:sz w:val="22"/>
          <w:lang w:val="sk-SK"/>
        </w:rPr>
        <w:t>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527F39A5" w:rsidR="00503DEC" w:rsidRDefault="00503DEC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originálny 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1C7F2729" w14:textId="6AC6604C" w:rsidR="00F22706" w:rsidRPr="00AE6931" w:rsidRDefault="00F22706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 prípade nepravdivosti vyhlásenia predávajúceho, ktoré je uvedené v čl. </w:t>
      </w:r>
      <w:r w:rsidR="006E203C">
        <w:rPr>
          <w:rFonts w:ascii="Arial Narrow" w:hAnsi="Arial Narrow" w:cs="Calibri"/>
          <w:sz w:val="22"/>
          <w:szCs w:val="22"/>
          <w:lang w:val="sk-SK"/>
        </w:rPr>
        <w:t>I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V. bode </w:t>
      </w:r>
      <w:r w:rsidR="00A418B7">
        <w:rPr>
          <w:rFonts w:ascii="Arial Narrow" w:hAnsi="Arial Narrow" w:cs="Calibri"/>
          <w:sz w:val="22"/>
          <w:szCs w:val="22"/>
          <w:lang w:val="sk-SK"/>
        </w:rPr>
        <w:t xml:space="preserve">4.18 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 tejto zmluvy, je predávajúci povinný zaplatiť kupujúcemu zmluvnú pokutu vo výške 30 000,- EUR</w:t>
      </w:r>
      <w:r>
        <w:rPr>
          <w:rFonts w:ascii="Arial Narrow" w:hAnsi="Arial Narrow" w:cs="Calibri"/>
          <w:sz w:val="22"/>
          <w:szCs w:val="22"/>
          <w:lang w:val="sk-SK"/>
        </w:rPr>
        <w:t>.</w:t>
      </w:r>
    </w:p>
    <w:p w14:paraId="75D33F09" w14:textId="77777777" w:rsidR="00F22706" w:rsidRPr="004D27AE" w:rsidRDefault="00F22706" w:rsidP="00773C90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37B69482" w:rsidR="00582DCF" w:rsidRDefault="006056F6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Zaplatením zmluvnej pokuty</w:t>
      </w:r>
      <w:r w:rsidR="001439F1">
        <w:rPr>
          <w:rFonts w:ascii="Arial Narrow" w:hAnsi="Arial Narrow"/>
          <w:sz w:val="22"/>
        </w:rPr>
        <w:t>/zmluvných pokút</w:t>
      </w:r>
      <w:r w:rsidRPr="004D27AE">
        <w:rPr>
          <w:rFonts w:ascii="Arial Narrow" w:hAnsi="Arial Narrow"/>
          <w:sz w:val="22"/>
        </w:rPr>
        <w:t xml:space="preserve">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4A10EE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8.</w:t>
      </w:r>
      <w:r w:rsidR="00953E19" w:rsidRPr="004A10EE">
        <w:rPr>
          <w:rFonts w:ascii="Arial Narrow" w:hAnsi="Arial Narrow"/>
          <w:sz w:val="22"/>
        </w:rPr>
        <w:t>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</w:t>
      </w:r>
      <w:r w:rsidR="001439F1">
        <w:rPr>
          <w:rFonts w:ascii="Arial Narrow" w:hAnsi="Arial Narrow"/>
          <w:sz w:val="22"/>
        </w:rPr>
        <w:t>/zmluvné pokuty</w:t>
      </w:r>
      <w:r w:rsidRPr="004D27AE">
        <w:rPr>
          <w:rFonts w:ascii="Arial Narrow" w:hAnsi="Arial Narrow"/>
          <w:sz w:val="22"/>
        </w:rPr>
        <w:t>.</w:t>
      </w:r>
    </w:p>
    <w:p w14:paraId="7B2BD025" w14:textId="589400F0" w:rsidR="00613A8C" w:rsidRPr="004A10EE" w:rsidRDefault="004A10EE" w:rsidP="000D346D">
      <w:pPr>
        <w:pStyle w:val="CTL"/>
        <w:numPr>
          <w:ilvl w:val="1"/>
          <w:numId w:val="4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A10EE">
        <w:rPr>
          <w:rFonts w:ascii="Arial Narrow" w:hAnsi="Arial Narrow"/>
          <w:sz w:val="22"/>
        </w:rPr>
        <w:t xml:space="preserve">Nárok </w:t>
      </w:r>
      <w:r w:rsidR="0077096A" w:rsidRPr="004A10EE">
        <w:rPr>
          <w:rFonts w:ascii="Arial Narrow" w:hAnsi="Arial Narrow"/>
          <w:sz w:val="22"/>
        </w:rPr>
        <w:t xml:space="preserve"> na zmluvnú</w:t>
      </w:r>
      <w:r w:rsidR="00FC2417" w:rsidRPr="004A10EE">
        <w:rPr>
          <w:rFonts w:ascii="Arial Narrow" w:hAnsi="Arial Narrow"/>
          <w:sz w:val="22"/>
        </w:rPr>
        <w:t xml:space="preserve"> pokut</w:t>
      </w:r>
      <w:r w:rsidR="0077096A" w:rsidRPr="004A10EE">
        <w:rPr>
          <w:rFonts w:ascii="Arial Narrow" w:hAnsi="Arial Narrow"/>
          <w:sz w:val="22"/>
        </w:rPr>
        <w:t>u</w:t>
      </w:r>
      <w:r w:rsidR="00FC2417" w:rsidRPr="004A10EE">
        <w:rPr>
          <w:rFonts w:ascii="Arial Narrow" w:hAnsi="Arial Narrow"/>
          <w:sz w:val="22"/>
        </w:rPr>
        <w:t xml:space="preserve"> nevzniká vtedy, ak sa preukáže</w:t>
      </w:r>
      <w:r w:rsidR="006056F6" w:rsidRPr="004A10EE">
        <w:rPr>
          <w:rFonts w:ascii="Arial Narrow" w:hAnsi="Arial Narrow"/>
          <w:sz w:val="22"/>
        </w:rPr>
        <w:t>,</w:t>
      </w:r>
      <w:r w:rsidR="00FC2417" w:rsidRPr="004A10EE">
        <w:rPr>
          <w:rFonts w:ascii="Arial Narrow" w:hAnsi="Arial Narrow"/>
          <w:sz w:val="22"/>
        </w:rPr>
        <w:t xml:space="preserve"> že omeškanie je spôsobené </w:t>
      </w:r>
      <w:r w:rsidR="00CE13E9" w:rsidRPr="004A10EE">
        <w:rPr>
          <w:rFonts w:ascii="Arial Narrow" w:hAnsi="Arial Narrow"/>
          <w:sz w:val="22"/>
        </w:rPr>
        <w:t>okolnosťami vylučujúcimi zodpovednosť (</w:t>
      </w:r>
      <w:r w:rsidR="00FC2417" w:rsidRPr="004A10EE">
        <w:rPr>
          <w:rFonts w:ascii="Arial Narrow" w:hAnsi="Arial Narrow"/>
          <w:sz w:val="22"/>
        </w:rPr>
        <w:t>vyšš</w:t>
      </w:r>
      <w:r w:rsidR="00CE13E9" w:rsidRPr="004A10EE">
        <w:rPr>
          <w:rFonts w:ascii="Arial Narrow" w:hAnsi="Arial Narrow"/>
          <w:sz w:val="22"/>
        </w:rPr>
        <w:t>ia</w:t>
      </w:r>
      <w:r w:rsidR="00FC2417" w:rsidRPr="004A10EE">
        <w:rPr>
          <w:rFonts w:ascii="Arial Narrow" w:hAnsi="Arial Narrow"/>
          <w:sz w:val="22"/>
        </w:rPr>
        <w:t xml:space="preserve"> moc</w:t>
      </w:r>
      <w:r w:rsidR="00CE13E9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. Zmluvnú pokutu zaplatí </w:t>
      </w:r>
      <w:r w:rsidR="00277349" w:rsidRPr="004A10EE">
        <w:rPr>
          <w:rFonts w:ascii="Arial Narrow" w:hAnsi="Arial Narrow"/>
          <w:sz w:val="22"/>
        </w:rPr>
        <w:t>predávajúci kupujúcemu</w:t>
      </w:r>
      <w:r w:rsidR="00DD6996" w:rsidRPr="004A10EE">
        <w:rPr>
          <w:rFonts w:ascii="Arial Narrow" w:hAnsi="Arial Narrow"/>
          <w:sz w:val="22"/>
        </w:rPr>
        <w:t xml:space="preserve"> </w:t>
      </w:r>
      <w:r w:rsidR="007A08E0" w:rsidRPr="004A10EE">
        <w:rPr>
          <w:rFonts w:ascii="Arial Narrow" w:hAnsi="Arial Narrow"/>
          <w:sz w:val="22"/>
        </w:rPr>
        <w:t xml:space="preserve"> </w:t>
      </w:r>
      <w:r w:rsidR="00FC2417" w:rsidRPr="004A10EE">
        <w:rPr>
          <w:rFonts w:ascii="Arial Narrow" w:hAnsi="Arial Narrow"/>
          <w:sz w:val="22"/>
        </w:rPr>
        <w:t>v</w:t>
      </w:r>
      <w:r w:rsidR="00582DCF" w:rsidRPr="004A10EE">
        <w:rPr>
          <w:rFonts w:ascii="Arial Narrow" w:hAnsi="Arial Narrow"/>
          <w:sz w:val="22"/>
        </w:rPr>
        <w:t> </w:t>
      </w:r>
      <w:r w:rsidR="00FC2417" w:rsidRPr="004A10EE">
        <w:rPr>
          <w:rFonts w:ascii="Arial Narrow" w:hAnsi="Arial Narrow"/>
          <w:sz w:val="22"/>
        </w:rPr>
        <w:t>lehote</w:t>
      </w:r>
      <w:r w:rsidR="00582DCF" w:rsidRPr="004A10EE">
        <w:rPr>
          <w:rFonts w:ascii="Arial Narrow" w:hAnsi="Arial Narrow"/>
          <w:sz w:val="22"/>
        </w:rPr>
        <w:t xml:space="preserve"> tridsiatich</w:t>
      </w:r>
      <w:r w:rsidR="00FC2417" w:rsidRPr="004A10EE">
        <w:rPr>
          <w:rFonts w:ascii="Arial Narrow" w:hAnsi="Arial Narrow"/>
          <w:sz w:val="22"/>
        </w:rPr>
        <w:t xml:space="preserve"> </w:t>
      </w:r>
      <w:r w:rsidR="00582DCF" w:rsidRPr="004A10EE">
        <w:rPr>
          <w:rFonts w:ascii="Arial Narrow" w:hAnsi="Arial Narrow"/>
          <w:sz w:val="22"/>
        </w:rPr>
        <w:t>(</w:t>
      </w:r>
      <w:r w:rsidR="00FC2417" w:rsidRPr="004A10EE">
        <w:rPr>
          <w:rFonts w:ascii="Arial Narrow" w:hAnsi="Arial Narrow"/>
          <w:sz w:val="22"/>
        </w:rPr>
        <w:t>30</w:t>
      </w:r>
      <w:r w:rsidR="00582DCF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 dní odo dňa doručenia faktúry do sídla</w:t>
      </w:r>
      <w:r w:rsidR="007A08E0" w:rsidRPr="004A10EE">
        <w:rPr>
          <w:rFonts w:ascii="Arial Narrow" w:hAnsi="Arial Narrow"/>
          <w:sz w:val="22"/>
        </w:rPr>
        <w:t xml:space="preserve"> </w:t>
      </w:r>
      <w:r w:rsidR="00277349" w:rsidRPr="004A10EE">
        <w:rPr>
          <w:rFonts w:ascii="Arial Narrow" w:hAnsi="Arial Narrow"/>
          <w:sz w:val="22"/>
        </w:rPr>
        <w:t>kupujúceho</w:t>
      </w:r>
      <w:r w:rsidR="00FC2417" w:rsidRPr="004A10EE">
        <w:rPr>
          <w:rFonts w:ascii="Arial Narrow" w:hAnsi="Arial Narrow"/>
          <w:sz w:val="22"/>
        </w:rPr>
        <w:t xml:space="preserve">. </w:t>
      </w:r>
      <w:r w:rsidR="007E5974" w:rsidRPr="004A10EE">
        <w:rPr>
          <w:rFonts w:ascii="Arial Narrow" w:hAnsi="Arial Narrow"/>
          <w:sz w:val="22"/>
        </w:rPr>
        <w:t xml:space="preserve">Pre účely tejto zmluvy sa za vyššiu moc považujú </w:t>
      </w:r>
      <w:r w:rsidR="007E5974" w:rsidRPr="004A10EE">
        <w:rPr>
          <w:rFonts w:ascii="Arial Narrow" w:hAnsi="Arial Narrow"/>
          <w:sz w:val="22"/>
        </w:rPr>
        <w:lastRenderedPageBreak/>
        <w:t xml:space="preserve">udalosti, ktoré nie sú závislé od konania Zmluvných strán, a ktoré nemôžu Zmluvné strany ani predvídať ani nijakým spôsobom priamo ovplyvniť, </w:t>
      </w:r>
      <w:r w:rsidR="00277349" w:rsidRPr="004A10EE">
        <w:rPr>
          <w:rFonts w:ascii="Arial Narrow" w:hAnsi="Arial Narrow"/>
          <w:sz w:val="22"/>
        </w:rPr>
        <w:t>a to najmä</w:t>
      </w:r>
      <w:r w:rsidR="007E5974" w:rsidRPr="004A10EE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</w:t>
      </w:r>
      <w:r w:rsidR="000D346D">
        <w:rPr>
          <w:rFonts w:ascii="Arial Narrow" w:hAnsi="Arial Narrow"/>
          <w:sz w:val="22"/>
        </w:rPr>
        <w:t>nosť, právo odstúpiť od zmluvy.</w:t>
      </w:r>
      <w:bookmarkStart w:id="0" w:name="_GoBack"/>
      <w:bookmarkEnd w:id="0"/>
    </w:p>
    <w:p w14:paraId="5598B5EC" w14:textId="374916F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11A3D7D0" w:rsidR="00FC2417" w:rsidRPr="004D27AE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50F0D96" w14:textId="77777777" w:rsidR="00840B26" w:rsidRPr="00840B26" w:rsidRDefault="00840B26" w:rsidP="0008694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26B8A7EE" w:rsidR="00FC2417" w:rsidRPr="004D27AE" w:rsidRDefault="00FC2417" w:rsidP="006E203C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27428348" w:rsidR="00D5473D" w:rsidRPr="004D27AE" w:rsidRDefault="00E31A2F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4D0B96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22FCA5B" w14:textId="6CDB1182" w:rsidR="00FC2417" w:rsidRDefault="00880C7A" w:rsidP="005F58A7">
      <w:pPr>
        <w:pStyle w:val="Odsekzoznamu"/>
        <w:numPr>
          <w:ilvl w:val="1"/>
          <w:numId w:val="8"/>
        </w:numPr>
        <w:spacing w:after="24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zmluvy.</w:t>
      </w:r>
    </w:p>
    <w:p w14:paraId="143183FF" w14:textId="3DB318E7" w:rsidR="00DD6996" w:rsidRPr="005F58A7" w:rsidRDefault="00DD6996" w:rsidP="005F58A7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77777777" w:rsidR="00FC2417" w:rsidRPr="005F58A7" w:rsidRDefault="00FC2417" w:rsidP="005F58A7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5F58A7">
        <w:rPr>
          <w:rFonts w:ascii="Arial Narrow" w:hAnsi="Arial Narrow" w:cs="Calibri"/>
          <w:b/>
          <w:sz w:val="22"/>
          <w:szCs w:val="22"/>
        </w:rPr>
        <w:t xml:space="preserve">Spoločné a záverečné ustanovenia </w:t>
      </w:r>
    </w:p>
    <w:p w14:paraId="06F29D70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1D4B351F" w14:textId="77777777" w:rsidR="00840B26" w:rsidRPr="00840B26" w:rsidRDefault="00840B26" w:rsidP="0008694B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12D1FFB3" w:rsidR="00FC2417" w:rsidRPr="00DD69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1D9EBE0C" w14:textId="00158D65" w:rsidR="00110388" w:rsidRPr="004D0B96" w:rsidRDefault="00FC2417" w:rsidP="00A514D5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0B96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59219EEA" w:rsidR="00FC2417" w:rsidRPr="004D27AE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lastRenderedPageBreak/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734F77F3" w:rsidR="00110388" w:rsidRPr="004D0B96" w:rsidRDefault="00FC2417" w:rsidP="004D0B96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2ED8962E" w:rsidR="00FC2417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9ED61B1" w14:textId="590741CD" w:rsidR="006A7289" w:rsidRDefault="006A7289" w:rsidP="006A7289">
      <w:pPr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bookmarkStart w:id="1" w:name="_Ref133780627"/>
      <w:r w:rsidRPr="00F81981">
        <w:rPr>
          <w:rFonts w:ascii="Arial Narrow" w:hAnsi="Arial Narrow" w:cs="Arial Narrow"/>
          <w:sz w:val="22"/>
          <w:szCs w:val="22"/>
        </w:rPr>
        <w:t xml:space="preserve">Zmluvné strany sa dohodli, že pohľadávky vyplývajúce z tejto </w:t>
      </w:r>
      <w:r>
        <w:rPr>
          <w:rFonts w:ascii="Arial Narrow" w:hAnsi="Arial Narrow" w:cs="Arial Narrow"/>
          <w:sz w:val="22"/>
          <w:szCs w:val="22"/>
        </w:rPr>
        <w:t xml:space="preserve">zmluvy </w:t>
      </w:r>
      <w:r w:rsidRPr="00F81981">
        <w:rPr>
          <w:rFonts w:ascii="Arial Narrow" w:hAnsi="Arial Narrow" w:cs="Arial Narrow"/>
          <w:sz w:val="22"/>
          <w:szCs w:val="22"/>
        </w:rPr>
        <w:t>môžu byť postúpené na tretie osoby len s predchádzajúcim písomným súhlasom dlžníka.</w:t>
      </w:r>
      <w:bookmarkEnd w:id="1"/>
    </w:p>
    <w:p w14:paraId="50EEE75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DFD6F3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8509868" w14:textId="77777777" w:rsidR="005F58A7" w:rsidRPr="005F58A7" w:rsidRDefault="005F58A7" w:rsidP="005F58A7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5F58A7">
        <w:rPr>
          <w:rFonts w:ascii="Arial Narrow" w:hAnsi="Arial Narrow"/>
          <w:sz w:val="22"/>
        </w:rPr>
        <w:t>Táto zmluva je vyhotovená v elektronickej podobe s platnosťou originálu v súlade so zákonom č. 305/2013 Z. z. o elektronickej podobe výkonu pôsobnosti orgánov verejnej moci a o zmene a doplnení niektorých zákonov (zákon o e-</w:t>
      </w:r>
      <w:proofErr w:type="spellStart"/>
      <w:r w:rsidRPr="005F58A7">
        <w:rPr>
          <w:rFonts w:ascii="Arial Narrow" w:hAnsi="Arial Narrow"/>
          <w:sz w:val="22"/>
        </w:rPr>
        <w:t>Governmente</w:t>
      </w:r>
      <w:proofErr w:type="spellEnd"/>
      <w:r w:rsidRPr="005F58A7">
        <w:rPr>
          <w:rFonts w:ascii="Arial Narrow" w:hAnsi="Arial Narrow"/>
          <w:sz w:val="22"/>
        </w:rPr>
        <w:t>) v znení neskorších predpisov a v 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 toho dve (2) pre kupujúceho a jedna (1) pre predávajúceho.</w:t>
      </w:r>
    </w:p>
    <w:p w14:paraId="6F0E7621" w14:textId="62E94F3C" w:rsidR="00386FA2" w:rsidRPr="00C33AE6" w:rsidRDefault="00FC2417" w:rsidP="0008694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proofErr w:type="spellStart"/>
      <w:r w:rsidRPr="004D27AE">
        <w:rPr>
          <w:rFonts w:ascii="Arial Narrow" w:hAnsi="Arial Narrow"/>
          <w:sz w:val="22"/>
        </w:rPr>
        <w:t>xxxxxxxxxxxx</w:t>
      </w:r>
      <w:proofErr w:type="spellEnd"/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3DD24014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>Za Kupujúceho:</w:t>
      </w:r>
      <w:r w:rsidR="006356D4">
        <w:rPr>
          <w:rFonts w:ascii="Arial Narrow" w:hAnsi="Arial Narrow"/>
          <w:sz w:val="22"/>
        </w:rPr>
        <w:tab/>
        <w:t xml:space="preserve">                                                            </w:t>
      </w:r>
      <w:r w:rsidRPr="006356D4">
        <w:rPr>
          <w:rFonts w:ascii="Arial Narrow" w:hAnsi="Arial Narrow"/>
          <w:sz w:val="22"/>
        </w:rPr>
        <w:t>Z</w:t>
      </w:r>
      <w:r w:rsidR="00FC2417" w:rsidRPr="006356D4">
        <w:rPr>
          <w:rFonts w:ascii="Arial Narrow" w:hAnsi="Arial Narrow"/>
          <w:sz w:val="22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2E571DE0" w:rsidR="00313BF0" w:rsidRPr="00DD699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proofErr w:type="spellStart"/>
      <w:r w:rsidR="00313BF0" w:rsidRPr="00DD6996">
        <w:rPr>
          <w:rFonts w:ascii="Arial Narrow" w:hAnsi="Arial Narrow"/>
        </w:rPr>
        <w:t>Meno</w:t>
      </w:r>
      <w:proofErr w:type="spellEnd"/>
    </w:p>
    <w:p w14:paraId="51677825" w14:textId="5332C4BB" w:rsidR="003D1B32" w:rsidRPr="00C907E6" w:rsidRDefault="004220DA" w:rsidP="00C907E6">
      <w:pPr>
        <w:tabs>
          <w:tab w:val="clear" w:pos="2160"/>
          <w:tab w:val="clear" w:pos="2880"/>
          <w:tab w:val="clear" w:pos="4500"/>
        </w:tabs>
        <w:spacing w:line="264" w:lineRule="auto"/>
        <w:ind w:left="127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5E583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</w:t>
      </w:r>
      <w:proofErr w:type="spellStart"/>
      <w:r w:rsidR="00313BF0" w:rsidRPr="00DD6996">
        <w:rPr>
          <w:rFonts w:ascii="Arial Narrow" w:hAnsi="Arial Narrow"/>
        </w:rPr>
        <w:t>funkcia</w:t>
      </w:r>
      <w:proofErr w:type="spellEnd"/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5A0648">
      <w:headerReference w:type="even" r:id="rId10"/>
      <w:footerReference w:type="default" r:id="rId11"/>
      <w:headerReference w:type="first" r:id="rId12"/>
      <w:pgSz w:w="11906" w:h="16838"/>
      <w:pgMar w:top="1179" w:right="127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87FDE" w14:textId="77777777" w:rsidR="001E5367" w:rsidRDefault="001E5367" w:rsidP="00983CE3">
      <w:r>
        <w:separator/>
      </w:r>
    </w:p>
  </w:endnote>
  <w:endnote w:type="continuationSeparator" w:id="0">
    <w:p w14:paraId="1C083789" w14:textId="77777777" w:rsidR="001E5367" w:rsidRDefault="001E5367" w:rsidP="00983CE3">
      <w:r>
        <w:continuationSeparator/>
      </w:r>
    </w:p>
  </w:endnote>
  <w:endnote w:type="continuationNotice" w:id="1">
    <w:p w14:paraId="01E495F5" w14:textId="77777777" w:rsidR="001E5367" w:rsidRDefault="001E5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77E95827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46D">
          <w:rPr>
            <w:noProof/>
          </w:rPr>
          <w:t>8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1216E" w14:textId="77777777" w:rsidR="001E5367" w:rsidRDefault="001E5367" w:rsidP="00983CE3">
      <w:r>
        <w:separator/>
      </w:r>
    </w:p>
  </w:footnote>
  <w:footnote w:type="continuationSeparator" w:id="0">
    <w:p w14:paraId="56260A93" w14:textId="77777777" w:rsidR="001E5367" w:rsidRDefault="001E5367" w:rsidP="00983CE3">
      <w:r>
        <w:continuationSeparator/>
      </w:r>
    </w:p>
  </w:footnote>
  <w:footnote w:type="continuationNotice" w:id="1">
    <w:p w14:paraId="53A1309C" w14:textId="77777777" w:rsidR="001E5367" w:rsidRDefault="001E5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1E5367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1E5367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1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F627DC8"/>
    <w:multiLevelType w:val="multilevel"/>
    <w:tmpl w:val="6ADAC82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ascii="Arial Narrow" w:hAnsi="Arial Narrow" w:hint="default"/>
        <w:b w:val="0"/>
        <w:bCs w:val="0"/>
        <w:i w:val="0"/>
        <w:i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900"/>
        </w:tabs>
        <w:ind w:left="190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2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9"/>
  </w:num>
  <w:num w:numId="5">
    <w:abstractNumId w:val="12"/>
  </w:num>
  <w:num w:numId="6">
    <w:abstractNumId w:val="16"/>
  </w:num>
  <w:num w:numId="7">
    <w:abstractNumId w:val="27"/>
  </w:num>
  <w:num w:numId="8">
    <w:abstractNumId w:val="28"/>
  </w:num>
  <w:num w:numId="9">
    <w:abstractNumId w:val="17"/>
  </w:num>
  <w:num w:numId="10">
    <w:abstractNumId w:val="11"/>
  </w:num>
  <w:num w:numId="11">
    <w:abstractNumId w:val="13"/>
  </w:num>
  <w:num w:numId="12">
    <w:abstractNumId w:val="19"/>
  </w:num>
  <w:num w:numId="13">
    <w:abstractNumId w:val="0"/>
  </w:num>
  <w:num w:numId="14">
    <w:abstractNumId w:val="22"/>
  </w:num>
  <w:num w:numId="15">
    <w:abstractNumId w:val="9"/>
  </w:num>
  <w:num w:numId="16">
    <w:abstractNumId w:val="8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7"/>
  </w:num>
  <w:num w:numId="22">
    <w:abstractNumId w:val="2"/>
  </w:num>
  <w:num w:numId="23">
    <w:abstractNumId w:val="1"/>
  </w:num>
  <w:num w:numId="24">
    <w:abstractNumId w:val="30"/>
    <w:lvlOverride w:ilvl="0">
      <w:startOverride w:val="1"/>
    </w:lvlOverride>
  </w:num>
  <w:num w:numId="25">
    <w:abstractNumId w:val="21"/>
  </w:num>
  <w:num w:numId="26">
    <w:abstractNumId w:val="25"/>
  </w:num>
  <w:num w:numId="27">
    <w:abstractNumId w:val="20"/>
  </w:num>
  <w:num w:numId="28">
    <w:abstractNumId w:val="15"/>
  </w:num>
  <w:num w:numId="29">
    <w:abstractNumId w:val="24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413B"/>
    <w:rsid w:val="0004712A"/>
    <w:rsid w:val="0004785C"/>
    <w:rsid w:val="00047F29"/>
    <w:rsid w:val="000524DE"/>
    <w:rsid w:val="00052BBB"/>
    <w:rsid w:val="00054078"/>
    <w:rsid w:val="00063F4E"/>
    <w:rsid w:val="000779D1"/>
    <w:rsid w:val="00085D7D"/>
    <w:rsid w:val="0008694B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346D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39F1"/>
    <w:rsid w:val="00144AD6"/>
    <w:rsid w:val="00146CC8"/>
    <w:rsid w:val="001479F9"/>
    <w:rsid w:val="00153E4C"/>
    <w:rsid w:val="001553F9"/>
    <w:rsid w:val="00157E92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2BC1"/>
    <w:rsid w:val="001B413E"/>
    <w:rsid w:val="001B4B11"/>
    <w:rsid w:val="001B5406"/>
    <w:rsid w:val="001C1564"/>
    <w:rsid w:val="001C7204"/>
    <w:rsid w:val="001D0C05"/>
    <w:rsid w:val="001D67E7"/>
    <w:rsid w:val="001E5367"/>
    <w:rsid w:val="001F026E"/>
    <w:rsid w:val="001F4EE1"/>
    <w:rsid w:val="002036A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E2C9D"/>
    <w:rsid w:val="002E2CFE"/>
    <w:rsid w:val="002E4F44"/>
    <w:rsid w:val="002F2457"/>
    <w:rsid w:val="002F24E0"/>
    <w:rsid w:val="002F6B0D"/>
    <w:rsid w:val="00313BF0"/>
    <w:rsid w:val="00314176"/>
    <w:rsid w:val="0031484E"/>
    <w:rsid w:val="003148C1"/>
    <w:rsid w:val="003224D6"/>
    <w:rsid w:val="00330123"/>
    <w:rsid w:val="00331860"/>
    <w:rsid w:val="00336D81"/>
    <w:rsid w:val="00363E6B"/>
    <w:rsid w:val="00365215"/>
    <w:rsid w:val="00367DA8"/>
    <w:rsid w:val="00372CE7"/>
    <w:rsid w:val="00381612"/>
    <w:rsid w:val="003816E2"/>
    <w:rsid w:val="00382041"/>
    <w:rsid w:val="00383C66"/>
    <w:rsid w:val="00386FA2"/>
    <w:rsid w:val="00392571"/>
    <w:rsid w:val="00396F86"/>
    <w:rsid w:val="003A644D"/>
    <w:rsid w:val="003A7A24"/>
    <w:rsid w:val="003B06AC"/>
    <w:rsid w:val="003B32F3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2C2D"/>
    <w:rsid w:val="003F6DFC"/>
    <w:rsid w:val="003F7BBA"/>
    <w:rsid w:val="004003BF"/>
    <w:rsid w:val="0040270E"/>
    <w:rsid w:val="004051D1"/>
    <w:rsid w:val="004111AF"/>
    <w:rsid w:val="004135CF"/>
    <w:rsid w:val="004220DA"/>
    <w:rsid w:val="004314B0"/>
    <w:rsid w:val="00434415"/>
    <w:rsid w:val="00434FBA"/>
    <w:rsid w:val="00436AD6"/>
    <w:rsid w:val="00440497"/>
    <w:rsid w:val="00465F23"/>
    <w:rsid w:val="00466F27"/>
    <w:rsid w:val="004719DF"/>
    <w:rsid w:val="004738F4"/>
    <w:rsid w:val="00475C35"/>
    <w:rsid w:val="004819EC"/>
    <w:rsid w:val="00482556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0B96"/>
    <w:rsid w:val="004D27AE"/>
    <w:rsid w:val="004D37DE"/>
    <w:rsid w:val="004D65F1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82DCF"/>
    <w:rsid w:val="00583BDD"/>
    <w:rsid w:val="00593CAE"/>
    <w:rsid w:val="005A0648"/>
    <w:rsid w:val="005A087A"/>
    <w:rsid w:val="005A1340"/>
    <w:rsid w:val="005B294C"/>
    <w:rsid w:val="005B453B"/>
    <w:rsid w:val="005B6A6B"/>
    <w:rsid w:val="005B6BCF"/>
    <w:rsid w:val="005C78FF"/>
    <w:rsid w:val="005D69E2"/>
    <w:rsid w:val="005E5837"/>
    <w:rsid w:val="005E7CEB"/>
    <w:rsid w:val="005F0DEE"/>
    <w:rsid w:val="005F58A7"/>
    <w:rsid w:val="0060327D"/>
    <w:rsid w:val="006056F6"/>
    <w:rsid w:val="006116B8"/>
    <w:rsid w:val="00613A8C"/>
    <w:rsid w:val="00617121"/>
    <w:rsid w:val="006208A8"/>
    <w:rsid w:val="00622DC5"/>
    <w:rsid w:val="00623F5C"/>
    <w:rsid w:val="006356D4"/>
    <w:rsid w:val="00636CA9"/>
    <w:rsid w:val="0064007D"/>
    <w:rsid w:val="00644E98"/>
    <w:rsid w:val="006459FE"/>
    <w:rsid w:val="006479B1"/>
    <w:rsid w:val="0065616E"/>
    <w:rsid w:val="006710D7"/>
    <w:rsid w:val="00675C28"/>
    <w:rsid w:val="00680DCA"/>
    <w:rsid w:val="00682E61"/>
    <w:rsid w:val="0068504B"/>
    <w:rsid w:val="006852FA"/>
    <w:rsid w:val="00691CD7"/>
    <w:rsid w:val="00693E11"/>
    <w:rsid w:val="006A0064"/>
    <w:rsid w:val="006A0705"/>
    <w:rsid w:val="006A2EE3"/>
    <w:rsid w:val="006A54A9"/>
    <w:rsid w:val="006A5E8B"/>
    <w:rsid w:val="006A7289"/>
    <w:rsid w:val="006B19B5"/>
    <w:rsid w:val="006B4957"/>
    <w:rsid w:val="006C25A5"/>
    <w:rsid w:val="006C30F1"/>
    <w:rsid w:val="006C762C"/>
    <w:rsid w:val="006E203C"/>
    <w:rsid w:val="006E70E9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1352"/>
    <w:rsid w:val="00754504"/>
    <w:rsid w:val="00756393"/>
    <w:rsid w:val="0076227D"/>
    <w:rsid w:val="00765446"/>
    <w:rsid w:val="0076686F"/>
    <w:rsid w:val="0077096A"/>
    <w:rsid w:val="00773C90"/>
    <w:rsid w:val="00775F46"/>
    <w:rsid w:val="00780539"/>
    <w:rsid w:val="00781E5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22E7F"/>
    <w:rsid w:val="00840B26"/>
    <w:rsid w:val="008434BF"/>
    <w:rsid w:val="00843AB0"/>
    <w:rsid w:val="008503DC"/>
    <w:rsid w:val="00853F92"/>
    <w:rsid w:val="00866950"/>
    <w:rsid w:val="00871303"/>
    <w:rsid w:val="00871650"/>
    <w:rsid w:val="00876D9E"/>
    <w:rsid w:val="008808C4"/>
    <w:rsid w:val="00880C7A"/>
    <w:rsid w:val="008A3759"/>
    <w:rsid w:val="008A780A"/>
    <w:rsid w:val="008B47C9"/>
    <w:rsid w:val="008B5D71"/>
    <w:rsid w:val="008C420E"/>
    <w:rsid w:val="008C65F2"/>
    <w:rsid w:val="008C7057"/>
    <w:rsid w:val="008D3DA8"/>
    <w:rsid w:val="008E1AA4"/>
    <w:rsid w:val="008E5017"/>
    <w:rsid w:val="009108B7"/>
    <w:rsid w:val="00911EB1"/>
    <w:rsid w:val="0091435F"/>
    <w:rsid w:val="0092116C"/>
    <w:rsid w:val="00922686"/>
    <w:rsid w:val="00923C5B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1123"/>
    <w:rsid w:val="009938E1"/>
    <w:rsid w:val="00997F19"/>
    <w:rsid w:val="009A69D9"/>
    <w:rsid w:val="009C4031"/>
    <w:rsid w:val="009D018F"/>
    <w:rsid w:val="009D0370"/>
    <w:rsid w:val="009E27DA"/>
    <w:rsid w:val="009E3F1C"/>
    <w:rsid w:val="009E5D1A"/>
    <w:rsid w:val="009E6CBA"/>
    <w:rsid w:val="009F3F1B"/>
    <w:rsid w:val="009F4C03"/>
    <w:rsid w:val="009F7778"/>
    <w:rsid w:val="00A005C0"/>
    <w:rsid w:val="00A009D1"/>
    <w:rsid w:val="00A04F38"/>
    <w:rsid w:val="00A06BB0"/>
    <w:rsid w:val="00A17434"/>
    <w:rsid w:val="00A25BC2"/>
    <w:rsid w:val="00A418B7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A5A77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44CC"/>
    <w:rsid w:val="00BE6BF3"/>
    <w:rsid w:val="00BE7664"/>
    <w:rsid w:val="00BF0AE1"/>
    <w:rsid w:val="00BF68A0"/>
    <w:rsid w:val="00C0423C"/>
    <w:rsid w:val="00C06DB6"/>
    <w:rsid w:val="00C071EA"/>
    <w:rsid w:val="00C170D3"/>
    <w:rsid w:val="00C30E73"/>
    <w:rsid w:val="00C33AE6"/>
    <w:rsid w:val="00C348A1"/>
    <w:rsid w:val="00C47059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2B0A"/>
    <w:rsid w:val="00CD7A37"/>
    <w:rsid w:val="00CE13E9"/>
    <w:rsid w:val="00CE4A20"/>
    <w:rsid w:val="00CE6372"/>
    <w:rsid w:val="00CE65E9"/>
    <w:rsid w:val="00CF1C80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815DF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3A18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2706"/>
    <w:rsid w:val="00F236FE"/>
    <w:rsid w:val="00F35032"/>
    <w:rsid w:val="00F432CD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0E53"/>
    <w:rsid w:val="00FA2A04"/>
    <w:rsid w:val="00FB265D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BC5A8DC1-4DBF-44B2-A2F0-CF366D39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3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15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6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7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8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9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20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21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22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23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24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25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25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25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6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104FAAB-E61D-4BAA-9ABD-80998282E3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32B6F-F57A-4FA2-ADFD-E24B4323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Raučina;Ing.Vladimír Tokár</dc:creator>
  <cp:keywords/>
  <dc:description/>
  <cp:lastModifiedBy>Martina Hlavová</cp:lastModifiedBy>
  <cp:revision>8</cp:revision>
  <cp:lastPrinted>2023-10-19T06:06:00Z</cp:lastPrinted>
  <dcterms:created xsi:type="dcterms:W3CDTF">2023-10-19T07:13:00Z</dcterms:created>
  <dcterms:modified xsi:type="dcterms:W3CDTF">2025-03-11T11:30:00Z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