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E51B5" w14:textId="189DFD3D" w:rsidR="00C63926" w:rsidRPr="00AB3AFC" w:rsidRDefault="003379F5" w:rsidP="00C63926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b/>
          <w:lang w:eastAsia="pl-PL"/>
        </w:rPr>
        <w:tab/>
      </w:r>
      <w:r w:rsidRPr="00AB3AFC">
        <w:rPr>
          <w:rFonts w:ascii="Cambria" w:hAnsi="Cambria" w:cs="Arial"/>
          <w:b/>
          <w:lang w:eastAsia="pl-PL"/>
        </w:rPr>
        <w:tab/>
      </w:r>
      <w:r w:rsidRPr="00AB3AFC">
        <w:rPr>
          <w:rFonts w:ascii="Cambria" w:hAnsi="Cambria" w:cs="Arial"/>
          <w:b/>
          <w:lang w:eastAsia="pl-PL"/>
        </w:rPr>
        <w:tab/>
      </w:r>
      <w:r w:rsidRPr="00AB3AFC">
        <w:rPr>
          <w:rFonts w:ascii="Cambria" w:hAnsi="Cambria" w:cs="Arial"/>
          <w:b/>
          <w:lang w:eastAsia="pl-PL"/>
        </w:rPr>
        <w:tab/>
      </w:r>
      <w:r w:rsidRPr="00AB3AFC">
        <w:rPr>
          <w:rFonts w:ascii="Cambria" w:hAnsi="Cambria" w:cs="Arial"/>
          <w:b/>
          <w:lang w:eastAsia="pl-PL"/>
        </w:rPr>
        <w:tab/>
      </w:r>
      <w:r w:rsidRPr="00AB3AFC">
        <w:rPr>
          <w:rFonts w:ascii="Cambria" w:hAnsi="Cambria" w:cs="Arial"/>
          <w:b/>
          <w:lang w:eastAsia="pl-PL"/>
        </w:rPr>
        <w:tab/>
        <w:t xml:space="preserve">         </w:t>
      </w:r>
      <w:r w:rsidR="00C609F2">
        <w:rPr>
          <w:rFonts w:ascii="Cambria" w:hAnsi="Cambria" w:cs="Arial"/>
          <w:lang w:eastAsia="pl-PL"/>
        </w:rPr>
        <w:t>Załącznik nr 4</w:t>
      </w:r>
      <w:r w:rsidR="009F7CA2" w:rsidRPr="00AB3AFC">
        <w:rPr>
          <w:rFonts w:ascii="Cambria" w:hAnsi="Cambria" w:cs="Arial"/>
          <w:lang w:eastAsia="pl-PL"/>
        </w:rPr>
        <w:t>a</w:t>
      </w:r>
      <w:r w:rsidRPr="00AB3AFC">
        <w:rPr>
          <w:rFonts w:ascii="Cambria" w:hAnsi="Cambria" w:cs="Arial"/>
          <w:lang w:eastAsia="pl-PL"/>
        </w:rPr>
        <w:t xml:space="preserve"> do Zapytania ofertowego</w:t>
      </w:r>
    </w:p>
    <w:p w14:paraId="7AE960FD" w14:textId="77777777" w:rsidR="003379F5" w:rsidRPr="00AB3AFC" w:rsidRDefault="003379F5" w:rsidP="00C63926">
      <w:pPr>
        <w:rPr>
          <w:rFonts w:ascii="Cambria" w:hAnsi="Cambria" w:cs="Arial"/>
          <w:lang w:eastAsia="pl-PL"/>
        </w:rPr>
      </w:pPr>
    </w:p>
    <w:p w14:paraId="6385740F" w14:textId="77777777" w:rsidR="009F7CA2" w:rsidRPr="00AB3AFC" w:rsidRDefault="00C63926" w:rsidP="00C63926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lang w:eastAsia="pl-PL"/>
        </w:rPr>
        <w:t xml:space="preserve">Nazwa </w:t>
      </w:r>
      <w:r w:rsidR="009F7CA2" w:rsidRPr="00AB3AFC">
        <w:rPr>
          <w:rFonts w:ascii="Cambria" w:hAnsi="Cambria" w:cs="Arial"/>
          <w:lang w:eastAsia="pl-PL"/>
        </w:rPr>
        <w:t xml:space="preserve"> i adres podmiotu udostępniającego zasoby</w:t>
      </w:r>
    </w:p>
    <w:p w14:paraId="095050BD" w14:textId="5A8E13C3" w:rsidR="00C63926" w:rsidRPr="00AB3AFC" w:rsidRDefault="00C63926" w:rsidP="00C63926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lang w:eastAsia="pl-PL"/>
        </w:rPr>
        <w:t>.................................................................................................</w:t>
      </w:r>
      <w:r w:rsidR="009F7CA2" w:rsidRPr="00AB3AFC">
        <w:rPr>
          <w:rFonts w:ascii="Cambria" w:hAnsi="Cambria" w:cs="Arial"/>
          <w:lang w:eastAsia="pl-PL"/>
        </w:rPr>
        <w:t>...................................................</w:t>
      </w:r>
    </w:p>
    <w:p w14:paraId="5CDEF8A9" w14:textId="58D4766B" w:rsidR="00C63926" w:rsidRPr="00AB3AFC" w:rsidRDefault="00C63926" w:rsidP="00C63926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lang w:eastAsia="pl-PL"/>
        </w:rPr>
        <w:t>Miejscowość ..............................................</w:t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</w:p>
    <w:p w14:paraId="70F642FC" w14:textId="77777777" w:rsidR="00C63926" w:rsidRPr="00AB3AFC" w:rsidRDefault="00C63926" w:rsidP="00C63926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lang w:eastAsia="pl-PL"/>
        </w:rPr>
        <w:t>Data .......................</w:t>
      </w:r>
      <w:r w:rsidRPr="00AB3AFC">
        <w:rPr>
          <w:rFonts w:ascii="Cambria" w:hAnsi="Cambria" w:cs="Arial"/>
          <w:lang w:eastAsia="pl-PL"/>
        </w:rPr>
        <w:cr/>
      </w:r>
      <w:bookmarkStart w:id="0" w:name="_GoBack"/>
      <w:bookmarkEnd w:id="0"/>
    </w:p>
    <w:p w14:paraId="3274A45A" w14:textId="77777777" w:rsidR="00C63926" w:rsidRPr="00AB3AFC" w:rsidRDefault="00C63926" w:rsidP="00C63926">
      <w:pPr>
        <w:rPr>
          <w:rFonts w:ascii="Cambria" w:hAnsi="Cambria" w:cs="Arial"/>
          <w:lang w:eastAsia="pl-PL"/>
        </w:rPr>
      </w:pPr>
    </w:p>
    <w:p w14:paraId="3FD1CC43" w14:textId="77777777" w:rsidR="00C63926" w:rsidRPr="00AB3AFC" w:rsidRDefault="00C63926" w:rsidP="00C63926">
      <w:pPr>
        <w:jc w:val="center"/>
        <w:rPr>
          <w:rFonts w:ascii="Cambria" w:hAnsi="Cambria" w:cs="Arial"/>
          <w:b/>
          <w:bCs/>
          <w:lang w:eastAsia="pl-PL"/>
        </w:rPr>
      </w:pPr>
      <w:r w:rsidRPr="00AB3AFC">
        <w:rPr>
          <w:rFonts w:ascii="Cambria" w:hAnsi="Cambria" w:cs="Arial"/>
          <w:b/>
          <w:bCs/>
          <w:lang w:eastAsia="pl-PL"/>
        </w:rPr>
        <w:t>OŚWIADCZENIE</w:t>
      </w:r>
      <w:r w:rsidRPr="00AB3AFC">
        <w:rPr>
          <w:rFonts w:ascii="Cambria" w:hAnsi="Cambria" w:cs="Arial"/>
          <w:b/>
          <w:bCs/>
          <w:lang w:eastAsia="pl-PL"/>
        </w:rPr>
        <w:cr/>
      </w:r>
    </w:p>
    <w:p w14:paraId="0DE4BB9E" w14:textId="7F57BAB3" w:rsidR="00C63926" w:rsidRPr="00AB3AFC" w:rsidRDefault="009F7CA2" w:rsidP="00C63926">
      <w:pPr>
        <w:jc w:val="center"/>
        <w:rPr>
          <w:rFonts w:ascii="Cambria" w:hAnsi="Cambria" w:cs="Arial"/>
          <w:b/>
          <w:bCs/>
          <w:lang w:eastAsia="pl-PL"/>
        </w:rPr>
      </w:pPr>
      <w:r w:rsidRPr="00AB3AFC">
        <w:rPr>
          <w:rFonts w:ascii="Cambria" w:hAnsi="Cambria" w:cs="Arial"/>
          <w:b/>
          <w:bCs/>
          <w:lang w:eastAsia="pl-PL"/>
        </w:rPr>
        <w:t>Oświadczenie podmiotu udostępniającego zasoby</w:t>
      </w:r>
      <w:r w:rsidR="00C63926" w:rsidRPr="00AB3AFC">
        <w:rPr>
          <w:rFonts w:ascii="Cambria" w:hAnsi="Cambria" w:cs="Arial"/>
          <w:b/>
          <w:bCs/>
          <w:lang w:eastAsia="pl-PL"/>
        </w:rPr>
        <w:t>, dotyczące spełnienia warunków udziału w postępowaniu oraz braku podstaw do wykluczenia z postępowania.</w:t>
      </w:r>
      <w:r w:rsidR="00C63926" w:rsidRPr="00AB3AFC">
        <w:rPr>
          <w:rFonts w:ascii="Cambria" w:hAnsi="Cambria" w:cs="Arial"/>
          <w:b/>
          <w:bCs/>
          <w:lang w:eastAsia="pl-PL"/>
        </w:rPr>
        <w:cr/>
      </w:r>
    </w:p>
    <w:p w14:paraId="1AFE4670" w14:textId="77777777" w:rsidR="00C63926" w:rsidRPr="00AB3AFC" w:rsidRDefault="00C63926" w:rsidP="00C63926">
      <w:pPr>
        <w:spacing w:line="360" w:lineRule="auto"/>
        <w:jc w:val="both"/>
        <w:rPr>
          <w:rFonts w:ascii="Cambria" w:hAnsi="Cambria" w:cs="Arial"/>
          <w:b/>
          <w:bCs/>
          <w:color w:val="000000"/>
        </w:rPr>
      </w:pPr>
    </w:p>
    <w:p w14:paraId="27E0E658" w14:textId="011F1F96" w:rsidR="00C63926" w:rsidRPr="00AB3AFC" w:rsidRDefault="00AB3AFC" w:rsidP="00C63926">
      <w:pPr>
        <w:spacing w:line="276" w:lineRule="auto"/>
        <w:jc w:val="both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Na potrzeby zamówienia</w:t>
      </w:r>
      <w:r w:rsidR="00C63926" w:rsidRPr="00AB3AFC">
        <w:rPr>
          <w:rFonts w:ascii="Cambria" w:hAnsi="Cambria" w:cs="Arial"/>
          <w:bCs/>
          <w:color w:val="000000"/>
        </w:rPr>
        <w:t xml:space="preserve"> pn.:</w:t>
      </w:r>
    </w:p>
    <w:p w14:paraId="3B697D42" w14:textId="77777777" w:rsidR="00AB3AFC" w:rsidRPr="00AB3AFC" w:rsidRDefault="00AB3AFC" w:rsidP="00AB3AFC">
      <w:pPr>
        <w:spacing w:before="120"/>
        <w:jc w:val="both"/>
        <w:rPr>
          <w:rFonts w:ascii="Cambria" w:hAnsi="Cambria" w:cs="Arial"/>
          <w:b/>
        </w:rPr>
      </w:pPr>
      <w:bookmarkStart w:id="1" w:name="_Hlk163136862"/>
      <w:r w:rsidRPr="00AB3AFC">
        <w:rPr>
          <w:rFonts w:ascii="Cambria" w:hAnsi="Cambria" w:cs="Arial"/>
          <w:b/>
          <w:bCs/>
          <w:lang w:eastAsia="pl-PL"/>
        </w:rPr>
        <w:t>„</w:t>
      </w:r>
      <w:bookmarkEnd w:id="1"/>
      <w:r w:rsidRPr="00AB3AFC">
        <w:rPr>
          <w:rFonts w:ascii="Cambria" w:hAnsi="Cambria" w:cs="Arial"/>
          <w:b/>
          <w:bCs/>
          <w:lang w:eastAsia="pl-PL"/>
        </w:rPr>
        <w:t xml:space="preserve">Przebudowa przyłącza energetycznego </w:t>
      </w:r>
      <w:r w:rsidRPr="00AB3AFC">
        <w:rPr>
          <w:rFonts w:ascii="Cambria" w:hAnsi="Cambria" w:cs="Arial"/>
          <w:b/>
        </w:rPr>
        <w:t xml:space="preserve">na terenie działki oznaczonej w ewidencji gruntów nr 17247/11, położonej w obrębie ewidencyjnym M. Solec Kujawski [Nr 0001], przy ul. Leśnej 64 w Solcu Kujawskim” </w:t>
      </w:r>
    </w:p>
    <w:p w14:paraId="24ECA43B" w14:textId="37BF634B" w:rsidR="00C63926" w:rsidRPr="00AB3AFC" w:rsidRDefault="003379F5" w:rsidP="00C63926">
      <w:pPr>
        <w:spacing w:line="276" w:lineRule="auto"/>
        <w:jc w:val="both"/>
        <w:rPr>
          <w:rFonts w:ascii="Cambria" w:hAnsi="Cambria" w:cs="Arial"/>
          <w:bCs/>
          <w:lang w:eastAsia="pl-PL"/>
        </w:rPr>
      </w:pPr>
      <w:r w:rsidRPr="00AB3AFC">
        <w:rPr>
          <w:rFonts w:ascii="Cambria" w:hAnsi="Cambria" w:cs="Arial"/>
          <w:color w:val="000000"/>
        </w:rPr>
        <w:t>o</w:t>
      </w:r>
      <w:r w:rsidR="00C63926" w:rsidRPr="00AB3AFC">
        <w:rPr>
          <w:rFonts w:ascii="Cambria" w:hAnsi="Cambria" w:cs="Arial"/>
          <w:color w:val="000000"/>
        </w:rPr>
        <w:t>świadczam</w:t>
      </w:r>
      <w:r w:rsidRPr="00AB3AFC">
        <w:rPr>
          <w:rFonts w:ascii="Cambria" w:hAnsi="Cambria" w:cs="Arial"/>
          <w:color w:val="000000"/>
        </w:rPr>
        <w:t>,</w:t>
      </w:r>
      <w:r w:rsidR="00C63926" w:rsidRPr="00AB3AFC">
        <w:rPr>
          <w:rFonts w:ascii="Cambria" w:hAnsi="Cambria" w:cs="Arial"/>
          <w:color w:val="000000"/>
        </w:rPr>
        <w:t xml:space="preserve"> </w:t>
      </w:r>
      <w:r w:rsidR="00C63926" w:rsidRPr="00AB3AFC">
        <w:rPr>
          <w:rFonts w:ascii="Cambria" w:hAnsi="Cambria" w:cs="Arial"/>
        </w:rPr>
        <w:t>że spełniam warunki udziału w postepowaniu określone w zapytaniu ofertowym oraz nie występują wobec mnie pods</w:t>
      </w:r>
      <w:r w:rsidR="00F976E0" w:rsidRPr="00AB3AFC">
        <w:rPr>
          <w:rFonts w:ascii="Cambria" w:hAnsi="Cambria" w:cs="Arial"/>
        </w:rPr>
        <w:t>tawy wykluczenia z postępowania</w:t>
      </w:r>
      <w:r w:rsidR="00C63926" w:rsidRPr="00AB3AFC">
        <w:rPr>
          <w:rFonts w:ascii="Cambria" w:hAnsi="Cambria" w:cs="Arial"/>
        </w:rPr>
        <w:t xml:space="preserve"> o udzielenie zamówienia publicznego, o których mowa w art. 7 ust. 1 pkt 1-3 ustawy z dnia 13 kwietnia 2022 r. </w:t>
      </w:r>
      <w:r w:rsidR="00AB3AFC">
        <w:rPr>
          <w:rFonts w:ascii="Cambria" w:hAnsi="Cambria" w:cs="Arial"/>
        </w:rPr>
        <w:br/>
      </w:r>
      <w:r w:rsidR="00C63926" w:rsidRPr="00AB3AFC">
        <w:rPr>
          <w:rFonts w:ascii="Cambria" w:hAnsi="Cambria" w:cs="Arial"/>
        </w:rPr>
        <w:t>o szczególnych rozwiązaniach w zakresie prze</w:t>
      </w:r>
      <w:r w:rsidR="00AB3AFC">
        <w:rPr>
          <w:rFonts w:ascii="Cambria" w:hAnsi="Cambria" w:cs="Arial"/>
        </w:rPr>
        <w:t xml:space="preserve">ciwdziałania wspieraniu agresji </w:t>
      </w:r>
      <w:r w:rsidR="00C63926" w:rsidRPr="00AB3AFC">
        <w:rPr>
          <w:rFonts w:ascii="Cambria" w:hAnsi="Cambria" w:cs="Arial"/>
        </w:rPr>
        <w:t>na Ukrainę oraz służących ochronie bezpiecz</w:t>
      </w:r>
      <w:r w:rsidR="00404D8B" w:rsidRPr="00AB3AFC">
        <w:rPr>
          <w:rFonts w:ascii="Cambria" w:hAnsi="Cambria" w:cs="Arial"/>
        </w:rPr>
        <w:t>eństwa narodowego (t.j. Dz. U. z 2025</w:t>
      </w:r>
      <w:r w:rsidR="00C63926" w:rsidRPr="00AB3AFC">
        <w:rPr>
          <w:rFonts w:ascii="Cambria" w:hAnsi="Cambria" w:cs="Arial"/>
        </w:rPr>
        <w:t xml:space="preserve"> r., poz. </w:t>
      </w:r>
      <w:r w:rsidR="00404D8B" w:rsidRPr="00AB3AFC">
        <w:rPr>
          <w:rFonts w:ascii="Cambria" w:hAnsi="Cambria" w:cs="Arial"/>
        </w:rPr>
        <w:t>172</w:t>
      </w:r>
      <w:r w:rsidR="00C63926" w:rsidRPr="00AB3AFC">
        <w:rPr>
          <w:rFonts w:ascii="Cambria" w:hAnsi="Cambria" w:cs="Arial"/>
        </w:rPr>
        <w:t>).</w:t>
      </w:r>
    </w:p>
    <w:p w14:paraId="256538E9" w14:textId="77777777" w:rsidR="00C63926" w:rsidRPr="00AB3AFC" w:rsidRDefault="00C63926" w:rsidP="00C63926">
      <w:pPr>
        <w:tabs>
          <w:tab w:val="left" w:pos="284"/>
        </w:tabs>
        <w:ind w:right="-142"/>
        <w:jc w:val="both"/>
        <w:rPr>
          <w:rFonts w:ascii="Cambria" w:hAnsi="Cambria" w:cs="Arial"/>
          <w:b/>
          <w:color w:val="000000"/>
        </w:rPr>
      </w:pPr>
    </w:p>
    <w:p w14:paraId="37451571" w14:textId="77777777" w:rsidR="00C63926" w:rsidRPr="00AB3AFC" w:rsidRDefault="00C63926" w:rsidP="00C63926">
      <w:pPr>
        <w:rPr>
          <w:rFonts w:ascii="Cambria" w:hAnsi="Cambria" w:cs="Arial"/>
          <w:b/>
          <w:bCs/>
          <w:lang w:eastAsia="pl-PL"/>
        </w:rPr>
      </w:pPr>
    </w:p>
    <w:p w14:paraId="70545EDF" w14:textId="77777777" w:rsidR="00C63926" w:rsidRPr="00AB3AFC" w:rsidRDefault="00C63926" w:rsidP="00C63926">
      <w:pPr>
        <w:rPr>
          <w:rFonts w:ascii="Cambria" w:hAnsi="Cambria" w:cs="Arial"/>
          <w:bCs/>
          <w:lang w:eastAsia="pl-PL"/>
        </w:rPr>
      </w:pPr>
    </w:p>
    <w:p w14:paraId="5D0BF301" w14:textId="1BCAFBF3" w:rsidR="009F7CA2" w:rsidRPr="00AB3AFC" w:rsidRDefault="009F7CA2" w:rsidP="00C63926">
      <w:pPr>
        <w:rPr>
          <w:rFonts w:ascii="Cambria" w:hAnsi="Cambria" w:cs="Arial"/>
          <w:lang w:eastAsia="pl-PL"/>
        </w:rPr>
      </w:pP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="00AB3AFC">
        <w:rPr>
          <w:rFonts w:ascii="Cambria" w:hAnsi="Cambria" w:cs="Arial"/>
          <w:lang w:eastAsia="pl-PL"/>
        </w:rPr>
        <w:t xml:space="preserve">             </w:t>
      </w:r>
      <w:r w:rsidR="00C63926" w:rsidRPr="00AB3AFC">
        <w:rPr>
          <w:rFonts w:ascii="Cambria" w:hAnsi="Cambria" w:cs="Arial"/>
          <w:lang w:eastAsia="pl-PL"/>
        </w:rPr>
        <w:t>..................................................</w:t>
      </w:r>
      <w:r w:rsidRPr="00AB3AFC">
        <w:rPr>
          <w:rFonts w:ascii="Cambria" w:hAnsi="Cambria" w:cs="Arial"/>
          <w:lang w:eastAsia="pl-PL"/>
        </w:rPr>
        <w:t>.................</w:t>
      </w:r>
    </w:p>
    <w:p w14:paraId="55305D03" w14:textId="77777777" w:rsidR="00AB3AFC" w:rsidRDefault="009F7CA2" w:rsidP="00AB3AFC">
      <w:pPr>
        <w:spacing w:before="120"/>
        <w:jc w:val="both"/>
        <w:rPr>
          <w:rFonts w:ascii="Arial" w:hAnsi="Arial" w:cs="Arial"/>
          <w:lang w:eastAsia="pl-PL"/>
        </w:rPr>
      </w:pP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</w:r>
      <w:r w:rsidRPr="00AB3AFC">
        <w:rPr>
          <w:rFonts w:ascii="Cambria" w:hAnsi="Cambria" w:cs="Arial"/>
          <w:lang w:eastAsia="pl-PL"/>
        </w:rPr>
        <w:tab/>
        <w:t xml:space="preserve">     </w:t>
      </w:r>
      <w:r w:rsidR="00C63926" w:rsidRPr="00AB3AFC">
        <w:rPr>
          <w:rFonts w:ascii="Cambria" w:hAnsi="Cambria" w:cs="Arial"/>
          <w:lang w:eastAsia="pl-PL"/>
        </w:rPr>
        <w:t>(</w:t>
      </w:r>
      <w:r w:rsidRPr="00AB3AFC">
        <w:rPr>
          <w:rFonts w:ascii="Cambria" w:hAnsi="Cambria" w:cs="Arial"/>
          <w:lang w:eastAsia="pl-PL"/>
        </w:rPr>
        <w:t>podpis</w:t>
      </w:r>
      <w:r w:rsidR="00C63926" w:rsidRPr="00AB3AFC">
        <w:rPr>
          <w:rFonts w:ascii="Cambria" w:hAnsi="Cambria" w:cs="Arial"/>
          <w:lang w:eastAsia="pl-PL"/>
        </w:rPr>
        <w:t>)</w:t>
      </w:r>
      <w:r w:rsidR="00C63926" w:rsidRPr="00AB3AFC">
        <w:rPr>
          <w:rFonts w:ascii="Cambria" w:hAnsi="Cambria" w:cs="Arial"/>
          <w:lang w:eastAsia="pl-PL"/>
        </w:rPr>
        <w:cr/>
      </w:r>
      <w:r w:rsidR="00C63926" w:rsidRPr="00850C38">
        <w:rPr>
          <w:rFonts w:ascii="Arial" w:hAnsi="Arial" w:cs="Arial"/>
          <w:lang w:eastAsia="pl-PL"/>
        </w:rPr>
        <w:cr/>
      </w:r>
    </w:p>
    <w:p w14:paraId="2A2AE097" w14:textId="3B6D1DB9" w:rsidR="00AB3AFC" w:rsidRPr="00C51492" w:rsidRDefault="00AB3AFC" w:rsidP="00AB3AFC">
      <w:pPr>
        <w:spacing w:before="120"/>
        <w:jc w:val="both"/>
        <w:rPr>
          <w:rFonts w:ascii="Cambria" w:hAnsi="Cambria" w:cstheme="minorHAnsi"/>
          <w:bCs/>
          <w:i/>
        </w:rPr>
      </w:pPr>
      <w:r w:rsidRPr="00AB3AFC">
        <w:rPr>
          <w:rFonts w:ascii="Cambria" w:hAnsi="Cambria"/>
          <w:i/>
          <w:iCs/>
        </w:rPr>
        <w:t xml:space="preserve"> </w:t>
      </w:r>
      <w:r w:rsidRPr="00C51492">
        <w:rPr>
          <w:rFonts w:ascii="Cambria" w:hAnsi="Cambria"/>
          <w:i/>
          <w:iCs/>
        </w:rPr>
        <w:t xml:space="preserve">Dokument musi być złożony pod rygorem nieważności w formie elektronicznej (tj. </w:t>
      </w:r>
      <w:r w:rsidRPr="00AB3AFC">
        <w:rPr>
          <w:rFonts w:ascii="Cambria" w:hAnsi="Cambria"/>
          <w:b/>
          <w:i/>
          <w:iCs/>
        </w:rPr>
        <w:t xml:space="preserve">w postaci elektronicznej opatrzonej </w:t>
      </w:r>
      <w:r w:rsidRPr="00C51492">
        <w:rPr>
          <w:rFonts w:ascii="Cambria" w:hAnsi="Cambria"/>
          <w:b/>
          <w:i/>
          <w:iCs/>
        </w:rPr>
        <w:t>kwalifikowanym podpisem elektronicznym</w:t>
      </w:r>
      <w:r w:rsidRPr="00C51492">
        <w:rPr>
          <w:rFonts w:ascii="Cambria" w:hAnsi="Cambria"/>
          <w:i/>
          <w:iCs/>
        </w:rPr>
        <w:t xml:space="preserve">) </w:t>
      </w:r>
      <w:r w:rsidRPr="00C51492">
        <w:rPr>
          <w:rFonts w:ascii="Cambria" w:hAnsi="Cambria"/>
          <w:b/>
          <w:i/>
          <w:iCs/>
        </w:rPr>
        <w:t>lub w postaci elektronicznej opatrzonej podpisem osobistym lub podpisem zaufanym</w:t>
      </w:r>
    </w:p>
    <w:p w14:paraId="4061EB4A" w14:textId="32288DCB" w:rsidR="00B12AD4" w:rsidRPr="003379F5" w:rsidRDefault="00B12AD4" w:rsidP="00C63926">
      <w:pPr>
        <w:rPr>
          <w:rFonts w:ascii="Arial" w:hAnsi="Arial" w:cs="Arial"/>
          <w:lang w:eastAsia="pl-PL"/>
        </w:rPr>
      </w:pPr>
    </w:p>
    <w:sectPr w:rsidR="00B12AD4" w:rsidRPr="00337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12071" w14:textId="77777777" w:rsidR="00A8776B" w:rsidRDefault="00A8776B" w:rsidP="00AD6B72">
      <w:pPr>
        <w:spacing w:after="0" w:line="240" w:lineRule="auto"/>
      </w:pPr>
      <w:r>
        <w:separator/>
      </w:r>
    </w:p>
  </w:endnote>
  <w:endnote w:type="continuationSeparator" w:id="0">
    <w:p w14:paraId="620BDA57" w14:textId="77777777" w:rsidR="00A8776B" w:rsidRDefault="00A8776B" w:rsidP="00AD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E12E7" w14:textId="77777777" w:rsidR="00A8776B" w:rsidRDefault="00A8776B" w:rsidP="00AD6B72">
      <w:pPr>
        <w:spacing w:after="0" w:line="240" w:lineRule="auto"/>
      </w:pPr>
      <w:r>
        <w:separator/>
      </w:r>
    </w:p>
  </w:footnote>
  <w:footnote w:type="continuationSeparator" w:id="0">
    <w:p w14:paraId="0F1236B1" w14:textId="77777777" w:rsidR="00A8776B" w:rsidRDefault="00A8776B" w:rsidP="00AD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04B49"/>
    <w:multiLevelType w:val="hybridMultilevel"/>
    <w:tmpl w:val="F4D64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234A0"/>
    <w:multiLevelType w:val="multilevel"/>
    <w:tmpl w:val="1CD809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72"/>
    <w:rsid w:val="0003072E"/>
    <w:rsid w:val="000939E7"/>
    <w:rsid w:val="000F467A"/>
    <w:rsid w:val="00142443"/>
    <w:rsid w:val="00181E4B"/>
    <w:rsid w:val="002072A8"/>
    <w:rsid w:val="0027714C"/>
    <w:rsid w:val="002B7E55"/>
    <w:rsid w:val="003379F5"/>
    <w:rsid w:val="00363686"/>
    <w:rsid w:val="003C4AD1"/>
    <w:rsid w:val="003D63FD"/>
    <w:rsid w:val="003F4E91"/>
    <w:rsid w:val="00404D8B"/>
    <w:rsid w:val="0041611D"/>
    <w:rsid w:val="00475218"/>
    <w:rsid w:val="00492D14"/>
    <w:rsid w:val="004E5992"/>
    <w:rsid w:val="00697D5B"/>
    <w:rsid w:val="006B0EC3"/>
    <w:rsid w:val="00713425"/>
    <w:rsid w:val="00714982"/>
    <w:rsid w:val="00794520"/>
    <w:rsid w:val="007E1DB8"/>
    <w:rsid w:val="007E228A"/>
    <w:rsid w:val="007F66A0"/>
    <w:rsid w:val="00897F19"/>
    <w:rsid w:val="008C7D92"/>
    <w:rsid w:val="009F7CA2"/>
    <w:rsid w:val="00A155F0"/>
    <w:rsid w:val="00A8776B"/>
    <w:rsid w:val="00AB3AFC"/>
    <w:rsid w:val="00AC068F"/>
    <w:rsid w:val="00AD6B72"/>
    <w:rsid w:val="00AD7A61"/>
    <w:rsid w:val="00AE10FE"/>
    <w:rsid w:val="00B12AD4"/>
    <w:rsid w:val="00B81373"/>
    <w:rsid w:val="00BB312C"/>
    <w:rsid w:val="00BE20D0"/>
    <w:rsid w:val="00C04033"/>
    <w:rsid w:val="00C2285F"/>
    <w:rsid w:val="00C4651F"/>
    <w:rsid w:val="00C609F2"/>
    <w:rsid w:val="00C63926"/>
    <w:rsid w:val="00CB7A82"/>
    <w:rsid w:val="00D345EF"/>
    <w:rsid w:val="00E961F0"/>
    <w:rsid w:val="00F041B2"/>
    <w:rsid w:val="00F976E0"/>
    <w:rsid w:val="00FF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25DF4"/>
  <w15:chartTrackingRefBased/>
  <w15:docId w15:val="{6B39659B-D223-45F7-B812-BB729603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B7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B7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B72"/>
    <w:rPr>
      <w:kern w:val="0"/>
      <w14:ligatures w14:val="none"/>
    </w:rPr>
  </w:style>
  <w:style w:type="paragraph" w:styleId="Poprawka">
    <w:name w:val="Revision"/>
    <w:hidden/>
    <w:uiPriority w:val="99"/>
    <w:semiHidden/>
    <w:rsid w:val="00492D14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492D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7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2A8"/>
    <w:rPr>
      <w:rFonts w:ascii="Segoe UI" w:hAnsi="Segoe UI" w:cs="Segoe UI"/>
      <w:kern w:val="0"/>
      <w:sz w:val="18"/>
      <w:szCs w:val="18"/>
      <w14:ligatures w14:val="none"/>
    </w:rPr>
  </w:style>
  <w:style w:type="paragraph" w:styleId="Tekstpodstawowy">
    <w:name w:val="Body Text"/>
    <w:basedOn w:val="Normalny"/>
    <w:link w:val="TekstpodstawowyZnak"/>
    <w:semiHidden/>
    <w:rsid w:val="00C6392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3926"/>
    <w:rPr>
      <w:rFonts w:ascii="Times New Roman" w:eastAsia="Lucida Sans Unicode" w:hAnsi="Times New Roman" w:cs="Times New Roman"/>
      <w:kern w:val="0"/>
      <w:sz w:val="24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rsid w:val="00337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79F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3379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1207 N.Golub-Dobrzyń Celina Iwan-Szlagowska</dc:creator>
  <cp:keywords/>
  <dc:description/>
  <cp:lastModifiedBy>1217 N.Solec Kujawski Katarzyna Nieznaj</cp:lastModifiedBy>
  <cp:revision>19</cp:revision>
  <cp:lastPrinted>2025-01-29T07:37:00Z</cp:lastPrinted>
  <dcterms:created xsi:type="dcterms:W3CDTF">2024-02-07T08:44:00Z</dcterms:created>
  <dcterms:modified xsi:type="dcterms:W3CDTF">2025-04-28T09:18:00Z</dcterms:modified>
</cp:coreProperties>
</file>