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BD7E8B"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BD7E8B"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BD7E8B"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BD7E8B"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BD7E8B"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BD7E8B"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BD7E8B"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BD7E8B"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BD7E8B"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BD7E8B"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BD7E8B"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3A9C8015" w:rsidR="00A93265" w:rsidRPr="006D51E9"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4756EE" w:rsidRPr="004756EE">
        <w:rPr>
          <w:rFonts w:ascii="Nudista" w:hAnsi="Nudista"/>
          <w:color w:val="FF0000"/>
        </w:rPr>
        <w:t>30</w:t>
      </w:r>
      <w:r w:rsidR="00D9797D" w:rsidRPr="004756EE">
        <w:rPr>
          <w:rFonts w:ascii="Nudista" w:hAnsi="Nudista"/>
          <w:color w:val="FF0000"/>
        </w:rPr>
        <w:t>.</w:t>
      </w:r>
      <w:r w:rsidR="006D51E9" w:rsidRPr="004756EE">
        <w:rPr>
          <w:rFonts w:ascii="Nudista" w:hAnsi="Nudista"/>
          <w:color w:val="FF0000"/>
        </w:rPr>
        <w:t>06</w:t>
      </w:r>
      <w:r w:rsidR="00D9797D" w:rsidRPr="004756EE">
        <w:rPr>
          <w:rFonts w:ascii="Nudista" w:hAnsi="Nudista"/>
          <w:color w:val="FF0000"/>
        </w:rPr>
        <w:t>.2021</w:t>
      </w:r>
      <w:r w:rsidR="00A93265" w:rsidRPr="006D51E9">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1D89A4B5"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4756EE" w:rsidRPr="004756EE">
        <w:rPr>
          <w:rFonts w:ascii="Nudista" w:hAnsi="Nudista" w:cs="Arial"/>
          <w:b/>
          <w:bCs/>
          <w:noProof/>
          <w:color w:val="FF0000"/>
        </w:rPr>
        <w:t>15</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00FD7CA"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4756EE" w:rsidRPr="004756EE">
        <w:rPr>
          <w:rFonts w:ascii="Nudista" w:hAnsi="Nudista" w:cs="Arial"/>
          <w:b/>
          <w:bCs/>
          <w:noProof/>
          <w:color w:val="FF0000"/>
        </w:rPr>
        <w:t>15</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61A8AAFB"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34 000 000 EUR bez DPH, pričom </w:t>
      </w:r>
      <w:r w:rsidR="004500CF">
        <w:rPr>
          <w:rFonts w:ascii="Nudista" w:eastAsia="Times New Roman" w:hAnsi="Nudista"/>
          <w:b/>
          <w:bCs/>
          <w:sz w:val="20"/>
          <w:szCs w:val="20"/>
          <w:lang w:eastAsia="sk-SK"/>
        </w:rPr>
        <w:t>aspoň jedna zákazka, predmetom ktorej boli stavebné práce rovnakého alebo podobného charakteru a zložitosti ako je predmet zákazky v rozhodnom období bola minimálne vo výške 10 000 000 EUR bez DPH.</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32F36B2B" w:rsidR="001407D1" w:rsidRPr="003E12C0"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lastRenderedPageBreak/>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lastRenderedPageBreak/>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9420" w14:textId="77777777" w:rsidR="00BD7E8B" w:rsidRDefault="00BD7E8B" w:rsidP="00202385">
      <w:r>
        <w:separator/>
      </w:r>
    </w:p>
  </w:endnote>
  <w:endnote w:type="continuationSeparator" w:id="0">
    <w:p w14:paraId="531E3F28" w14:textId="77777777" w:rsidR="00BD7E8B" w:rsidRDefault="00BD7E8B" w:rsidP="00202385">
      <w:r>
        <w:continuationSeparator/>
      </w:r>
    </w:p>
  </w:endnote>
  <w:endnote w:type="continuationNotice" w:id="1">
    <w:p w14:paraId="5759C542" w14:textId="77777777" w:rsidR="00BD7E8B" w:rsidRDefault="00BD7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671F5" w14:textId="77777777" w:rsidR="00BD7E8B" w:rsidRDefault="00BD7E8B" w:rsidP="00202385">
      <w:r>
        <w:separator/>
      </w:r>
    </w:p>
  </w:footnote>
  <w:footnote w:type="continuationSeparator" w:id="0">
    <w:p w14:paraId="2E3F52E5" w14:textId="77777777" w:rsidR="00BD7E8B" w:rsidRDefault="00BD7E8B" w:rsidP="00202385">
      <w:r>
        <w:continuationSeparator/>
      </w:r>
    </w:p>
  </w:footnote>
  <w:footnote w:type="continuationNotice" w:id="1">
    <w:p w14:paraId="37E8502F" w14:textId="77777777" w:rsidR="00BD7E8B" w:rsidRDefault="00BD7E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51</Pages>
  <Words>15215</Words>
  <Characters>86726</Characters>
  <Application>Microsoft Office Word</Application>
  <DocSecurity>0</DocSecurity>
  <Lines>722</Lines>
  <Paragraphs>203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28</cp:revision>
  <cp:lastPrinted>2020-08-13T08:44:00Z</cp:lastPrinted>
  <dcterms:created xsi:type="dcterms:W3CDTF">2021-05-28T06:11:00Z</dcterms:created>
  <dcterms:modified xsi:type="dcterms:W3CDTF">2021-06-16T08:48:00Z</dcterms:modified>
</cp:coreProperties>
</file>