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4ADED" w14:textId="7003942D" w:rsidR="0058581A" w:rsidRDefault="006854FC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81517">
        <w:rPr>
          <w:rFonts w:ascii="Cambria" w:hAnsi="Cambria" w:cs="Arial"/>
          <w:b/>
          <w:bCs/>
          <w:sz w:val="22"/>
          <w:szCs w:val="22"/>
        </w:rPr>
        <w:t>6</w:t>
      </w:r>
      <w:bookmarkStart w:id="0" w:name="_GoBack"/>
      <w:bookmarkEnd w:id="0"/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A5D56D6" w14:textId="533723C6" w:rsidR="00D25FD8" w:rsidRDefault="0058581A" w:rsidP="00D25F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D25FD8">
        <w:rPr>
          <w:rFonts w:ascii="Cambria" w:hAnsi="Cambria" w:cs="Arial"/>
          <w:bCs/>
          <w:sz w:val="22"/>
          <w:szCs w:val="22"/>
        </w:rPr>
        <w:t>Nadleśnictwo Lutówko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</w:t>
      </w:r>
      <w:r w:rsidR="00D25FD8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publicznych (Dz. U. z 2019</w:t>
      </w:r>
      <w:r w:rsidR="00D25FD8">
        <w:rPr>
          <w:rFonts w:ascii="Cambria" w:hAnsi="Cambria" w:cs="Arial"/>
          <w:bCs/>
          <w:sz w:val="22"/>
          <w:szCs w:val="22"/>
        </w:rPr>
        <w:t xml:space="preserve"> r. poz. 2019 z </w:t>
      </w:r>
      <w:proofErr w:type="spellStart"/>
      <w:r w:rsidR="00D25FD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D25FD8">
        <w:rPr>
          <w:rFonts w:ascii="Cambria" w:hAnsi="Cambria" w:cs="Arial"/>
          <w:bCs/>
          <w:sz w:val="22"/>
          <w:szCs w:val="22"/>
        </w:rPr>
        <w:t xml:space="preserve">. zm.) na </w:t>
      </w:r>
      <w:r w:rsidR="00AD623D" w:rsidRPr="00AD623D">
        <w:rPr>
          <w:rFonts w:ascii="Cambria" w:hAnsi="Cambria" w:cs="Arial"/>
          <w:b/>
          <w:bCs/>
          <w:sz w:val="22"/>
          <w:szCs w:val="22"/>
        </w:rPr>
        <w:t>„</w:t>
      </w:r>
      <w:r w:rsidR="00A81517" w:rsidRPr="00A81517">
        <w:rPr>
          <w:rFonts w:ascii="Cambria" w:hAnsi="Cambria" w:cs="Arial"/>
          <w:b/>
          <w:bCs/>
          <w:sz w:val="22"/>
          <w:szCs w:val="22"/>
        </w:rPr>
        <w:t>Termomodernizacja leśniczówki Zaleśniak</w:t>
      </w:r>
      <w:r w:rsidR="00AD623D" w:rsidRPr="00AD623D">
        <w:rPr>
          <w:rFonts w:ascii="Cambria" w:hAnsi="Cambria" w:cs="Arial"/>
          <w:b/>
          <w:bCs/>
          <w:sz w:val="22"/>
          <w:szCs w:val="22"/>
        </w:rPr>
        <w:t>”</w:t>
      </w:r>
    </w:p>
    <w:p w14:paraId="3CD8C5A3" w14:textId="1773A3BD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2656FE47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z ww. postępowania na podstawie art. 108 ust. 1 pkt 1-6 oraz art. 109 ust. 1 pkt 1, 4, 8 i 10 ustawy z dnia 11 września 2019r. Prawo zamówień publicznych (Dz. U. z 2019r. poz. 2019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5DC5F4B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lub art. 109 ust 1 pkt </w:t>
      </w:r>
      <w:r w:rsidR="00892E7B">
        <w:rPr>
          <w:rFonts w:ascii="Cambria" w:hAnsi="Cambria" w:cs="Arial"/>
          <w:i/>
          <w:sz w:val="22"/>
          <w:szCs w:val="22"/>
        </w:rPr>
        <w:t xml:space="preserve">4, </w:t>
      </w:r>
      <w:r w:rsidRPr="00D82ABB">
        <w:rPr>
          <w:rFonts w:ascii="Cambria" w:hAnsi="Cambria" w:cs="Arial"/>
          <w:i/>
          <w:sz w:val="22"/>
          <w:szCs w:val="22"/>
        </w:rPr>
        <w:t>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7FB4ADD1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zas</w:t>
      </w:r>
      <w:r w:rsidR="00CA2EEA">
        <w:rPr>
          <w:rFonts w:ascii="Cambria" w:hAnsi="Cambria" w:cs="Arial"/>
          <w:bCs/>
          <w:sz w:val="18"/>
          <w:szCs w:val="18"/>
        </w:rPr>
        <w:t>o</w:t>
      </w:r>
      <w:r>
        <w:rPr>
          <w:rFonts w:ascii="Cambria" w:hAnsi="Cambria" w:cs="Arial"/>
          <w:bCs/>
          <w:sz w:val="18"/>
          <w:szCs w:val="18"/>
        </w:rPr>
        <w:t>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6C68C8AA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5F709326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CD5792" w14:textId="77777777" w:rsidR="004F4DA5" w:rsidRDefault="004F4DA5">
      <w:r>
        <w:separator/>
      </w:r>
    </w:p>
  </w:endnote>
  <w:endnote w:type="continuationSeparator" w:id="0">
    <w:p w14:paraId="5F075CF5" w14:textId="77777777" w:rsidR="004F4DA5" w:rsidRDefault="004F4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535D8" w14:textId="77777777" w:rsidR="00050E2E" w:rsidRDefault="004F4D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32200" w14:textId="77777777" w:rsidR="00050E2E" w:rsidRDefault="004F4D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8151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4F4D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66CC0" w14:textId="77777777" w:rsidR="00050E2E" w:rsidRDefault="004F4D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1B229D" w14:textId="77777777" w:rsidR="004F4DA5" w:rsidRDefault="004F4DA5">
      <w:r>
        <w:separator/>
      </w:r>
    </w:p>
  </w:footnote>
  <w:footnote w:type="continuationSeparator" w:id="0">
    <w:p w14:paraId="274004C1" w14:textId="77777777" w:rsidR="004F4DA5" w:rsidRDefault="004F4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C37D8" w14:textId="77777777" w:rsidR="00050E2E" w:rsidRDefault="004F4DA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4F4DA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20780" w14:textId="77777777" w:rsidR="00050E2E" w:rsidRDefault="004F4D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54FA3"/>
    <w:rsid w:val="000B4E1A"/>
    <w:rsid w:val="001401CE"/>
    <w:rsid w:val="00186022"/>
    <w:rsid w:val="001F7FA0"/>
    <w:rsid w:val="004A7BA3"/>
    <w:rsid w:val="004F4DA5"/>
    <w:rsid w:val="0058581A"/>
    <w:rsid w:val="006854FC"/>
    <w:rsid w:val="00752FE4"/>
    <w:rsid w:val="00790244"/>
    <w:rsid w:val="007E5031"/>
    <w:rsid w:val="00892E7B"/>
    <w:rsid w:val="0097281D"/>
    <w:rsid w:val="00A147DF"/>
    <w:rsid w:val="00A81517"/>
    <w:rsid w:val="00AD623D"/>
    <w:rsid w:val="00B91AEF"/>
    <w:rsid w:val="00CA2EEA"/>
    <w:rsid w:val="00D25FD8"/>
    <w:rsid w:val="00E62B31"/>
    <w:rsid w:val="00F8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5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FD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5</cp:revision>
  <cp:lastPrinted>2021-04-15T10:17:00Z</cp:lastPrinted>
  <dcterms:created xsi:type="dcterms:W3CDTF">2021-04-15T09:52:00Z</dcterms:created>
  <dcterms:modified xsi:type="dcterms:W3CDTF">2021-05-05T07:00:00Z</dcterms:modified>
</cp:coreProperties>
</file>