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1A7EDF87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0E5F6B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CFE6DF" w14:textId="11C54F92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D04020" w:rsidRPr="00CE7CB4">
        <w:rPr>
          <w:rFonts w:ascii="Cambria" w:hAnsi="Cambria" w:cs="Arial"/>
          <w:b/>
          <w:bCs/>
          <w:sz w:val="22"/>
          <w:szCs w:val="22"/>
        </w:rPr>
        <w:t>„</w:t>
      </w:r>
      <w:r w:rsidR="00547D9A" w:rsidRPr="00547D9A">
        <w:rPr>
          <w:rFonts w:ascii="Cambria" w:hAnsi="Cambria" w:cs="Arial"/>
          <w:b/>
          <w:bCs/>
          <w:sz w:val="22"/>
          <w:szCs w:val="22"/>
        </w:rPr>
        <w:t>Remont parkingu przy siedzibie Nadleśnictwa</w:t>
      </w:r>
      <w:r w:rsidR="000E5F6B" w:rsidRPr="00CE7CB4">
        <w:rPr>
          <w:rFonts w:ascii="Cambria" w:hAnsi="Cambria" w:cs="Arial"/>
          <w:b/>
          <w:bCs/>
          <w:sz w:val="22"/>
          <w:szCs w:val="22"/>
        </w:rPr>
        <w:t>”</w:t>
      </w:r>
      <w:r w:rsidR="00D04020">
        <w:rPr>
          <w:rFonts w:ascii="Cambria" w:hAnsi="Cambria" w:cs="Arial"/>
          <w:bCs/>
          <w:sz w:val="22"/>
          <w:szCs w:val="22"/>
        </w:rPr>
        <w:t xml:space="preserve">, </w:t>
      </w: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C8FF2" w14:textId="77777777" w:rsidR="00FF79E2" w:rsidRDefault="00FF79E2" w:rsidP="00D04020">
      <w:r>
        <w:separator/>
      </w:r>
    </w:p>
  </w:endnote>
  <w:endnote w:type="continuationSeparator" w:id="0">
    <w:p w14:paraId="54376DB6" w14:textId="77777777" w:rsidR="00FF79E2" w:rsidRDefault="00FF79E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637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BA39" w14:textId="77777777" w:rsidR="00FF79E2" w:rsidRDefault="00FF79E2" w:rsidP="00D04020">
      <w:r>
        <w:separator/>
      </w:r>
    </w:p>
  </w:footnote>
  <w:footnote w:type="continuationSeparator" w:id="0">
    <w:p w14:paraId="0589BCA4" w14:textId="77777777" w:rsidR="00FF79E2" w:rsidRDefault="00FF79E2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E4D51"/>
    <w:rsid w:val="002A3D3B"/>
    <w:rsid w:val="002D6014"/>
    <w:rsid w:val="004248C0"/>
    <w:rsid w:val="004C6BFB"/>
    <w:rsid w:val="0052521B"/>
    <w:rsid w:val="00547D9A"/>
    <w:rsid w:val="00586373"/>
    <w:rsid w:val="005D10AF"/>
    <w:rsid w:val="006361D3"/>
    <w:rsid w:val="00661664"/>
    <w:rsid w:val="00671511"/>
    <w:rsid w:val="006C2D34"/>
    <w:rsid w:val="0083689E"/>
    <w:rsid w:val="00855076"/>
    <w:rsid w:val="00883B14"/>
    <w:rsid w:val="00895784"/>
    <w:rsid w:val="008B6D81"/>
    <w:rsid w:val="008C02A1"/>
    <w:rsid w:val="008C6CB1"/>
    <w:rsid w:val="00AB4755"/>
    <w:rsid w:val="00B6382E"/>
    <w:rsid w:val="00BE4CE3"/>
    <w:rsid w:val="00CE7CB4"/>
    <w:rsid w:val="00D04020"/>
    <w:rsid w:val="00E0602D"/>
    <w:rsid w:val="00E84F31"/>
    <w:rsid w:val="00F10276"/>
    <w:rsid w:val="00F34EA7"/>
    <w:rsid w:val="00F3568C"/>
    <w:rsid w:val="00F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7</cp:revision>
  <dcterms:created xsi:type="dcterms:W3CDTF">2021-05-05T05:32:00Z</dcterms:created>
  <dcterms:modified xsi:type="dcterms:W3CDTF">2021-07-12T06:27:00Z</dcterms:modified>
</cp:coreProperties>
</file>