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0A2D6" w14:textId="081F66CF" w:rsidR="00997DE6" w:rsidRPr="0076375A" w:rsidRDefault="00686FB4" w:rsidP="00686FB4">
      <w:pPr>
        <w:ind w:left="5523"/>
        <w:jc w:val="right"/>
        <w:rPr>
          <w:rFonts w:cstheme="minorHAnsi"/>
        </w:rPr>
      </w:pPr>
      <w:r>
        <w:rPr>
          <w:rFonts w:cstheme="minorHAnsi"/>
        </w:rPr>
        <w:t>Budziska</w:t>
      </w:r>
      <w:r w:rsidR="00997DE6" w:rsidRPr="0076375A">
        <w:rPr>
          <w:rFonts w:cstheme="minorHAnsi"/>
        </w:rPr>
        <w:t>, dnia</w:t>
      </w:r>
      <w:r w:rsidR="00390A5E">
        <w:rPr>
          <w:rFonts w:cstheme="minorHAnsi"/>
        </w:rPr>
        <w:t xml:space="preserve"> </w:t>
      </w:r>
      <w:r>
        <w:rPr>
          <w:rFonts w:cstheme="minorHAnsi"/>
        </w:rPr>
        <w:t>23</w:t>
      </w:r>
      <w:r w:rsidR="00DD51E1" w:rsidRPr="0076375A">
        <w:rPr>
          <w:rFonts w:cstheme="minorHAnsi"/>
        </w:rPr>
        <w:t>.0</w:t>
      </w:r>
      <w:r w:rsidR="001A7DCF">
        <w:rPr>
          <w:rFonts w:cstheme="minorHAnsi"/>
        </w:rPr>
        <w:t>8</w:t>
      </w:r>
      <w:r w:rsidR="00DD51E1" w:rsidRPr="0076375A">
        <w:rPr>
          <w:rFonts w:cstheme="minorHAnsi"/>
        </w:rPr>
        <w:t xml:space="preserve">.2021r. </w:t>
      </w:r>
    </w:p>
    <w:p w14:paraId="0AF21116" w14:textId="77777777" w:rsidR="001A7DCF" w:rsidRDefault="001A7DCF" w:rsidP="001A7DCF">
      <w:pPr>
        <w:jc w:val="both"/>
        <w:rPr>
          <w:rFonts w:cs="Calibri"/>
          <w:color w:val="000000"/>
        </w:rPr>
      </w:pPr>
    </w:p>
    <w:p w14:paraId="774EF077" w14:textId="4BBB5C68" w:rsidR="001A7DCF" w:rsidRDefault="001A7DCF" w:rsidP="001A7DCF">
      <w:pPr>
        <w:jc w:val="both"/>
      </w:pPr>
      <w:r>
        <w:rPr>
          <w:rFonts w:cs="Calibri"/>
          <w:color w:val="000000"/>
        </w:rPr>
        <w:t>dotyczy postępowania o udzielenie zamówienia publicznego na:</w:t>
      </w:r>
    </w:p>
    <w:p w14:paraId="62A2DB3F" w14:textId="577C3BB1" w:rsidR="00686FB4" w:rsidRPr="00686FB4" w:rsidRDefault="001A7DCF" w:rsidP="00686FB4">
      <w:pPr>
        <w:jc w:val="center"/>
        <w:rPr>
          <w:rFonts w:cs="Calibri"/>
          <w:b/>
        </w:rPr>
      </w:pPr>
      <w:r>
        <w:rPr>
          <w:rFonts w:cs="Calibri"/>
          <w:b/>
        </w:rPr>
        <w:t>„</w:t>
      </w:r>
      <w:r w:rsidR="00686FB4" w:rsidRPr="00686FB4">
        <w:rPr>
          <w:rFonts w:cs="Calibri"/>
          <w:b/>
        </w:rPr>
        <w:t>Zakup średniego samochodu ratowniczo-gaśniczego dla OSP Budziska”</w:t>
      </w:r>
    </w:p>
    <w:p w14:paraId="2A6BF420" w14:textId="1CC1F261" w:rsidR="001A7DCF" w:rsidRDefault="00686FB4" w:rsidP="00686FB4">
      <w:pPr>
        <w:jc w:val="center"/>
      </w:pPr>
      <w:r w:rsidRPr="00686FB4">
        <w:rPr>
          <w:rFonts w:cs="Calibri"/>
          <w:b/>
        </w:rPr>
        <w:t>- sprawa nr IB.271.OSP.2021</w:t>
      </w:r>
      <w:r w:rsidR="001A7DCF">
        <w:rPr>
          <w:rFonts w:cs="Calibri"/>
          <w:b/>
        </w:rPr>
        <w:t>.</w:t>
      </w:r>
    </w:p>
    <w:p w14:paraId="2FC89D54" w14:textId="3E48681F" w:rsidR="00997DE6" w:rsidRPr="0076375A" w:rsidRDefault="00997DE6" w:rsidP="00997DE6">
      <w:pPr>
        <w:pStyle w:val="Tekstpodstawowywcity"/>
        <w:tabs>
          <w:tab w:val="left" w:pos="4962"/>
          <w:tab w:val="left" w:pos="6096"/>
        </w:tabs>
        <w:spacing w:line="240" w:lineRule="auto"/>
        <w:ind w:left="0"/>
        <w:rPr>
          <w:rFonts w:cstheme="minorHAnsi"/>
          <w:highlight w:val="yellow"/>
        </w:rPr>
      </w:pPr>
    </w:p>
    <w:p w14:paraId="7ACF4779" w14:textId="58C7E9F4" w:rsidR="00997DE6" w:rsidRPr="0076375A" w:rsidRDefault="00997DE6" w:rsidP="00997DE6">
      <w:pPr>
        <w:pStyle w:val="Tekstpodstawowywcity"/>
        <w:tabs>
          <w:tab w:val="left" w:pos="4962"/>
          <w:tab w:val="left" w:pos="6096"/>
        </w:tabs>
        <w:spacing w:line="240" w:lineRule="auto"/>
        <w:ind w:left="0"/>
        <w:rPr>
          <w:rFonts w:cstheme="minorHAnsi"/>
          <w:highlight w:val="yellow"/>
        </w:rPr>
      </w:pPr>
    </w:p>
    <w:p w14:paraId="7FD7A3D0" w14:textId="63D647BE" w:rsidR="00997DE6" w:rsidRPr="0076375A" w:rsidRDefault="001A7DCF" w:rsidP="0076375A">
      <w:pPr>
        <w:spacing w:line="240" w:lineRule="auto"/>
        <w:ind w:left="4248" w:right="110" w:firstLine="708"/>
        <w:jc w:val="both"/>
        <w:rPr>
          <w:rFonts w:cstheme="minorHAnsi"/>
          <w:highlight w:val="yellow"/>
        </w:rPr>
      </w:pPr>
      <w:r>
        <w:rPr>
          <w:rFonts w:cstheme="minorHAnsi"/>
          <w:b/>
          <w:color w:val="000000"/>
        </w:rPr>
        <w:t>W</w:t>
      </w:r>
      <w:r w:rsidR="00C808AB">
        <w:rPr>
          <w:rFonts w:cstheme="minorHAnsi"/>
          <w:b/>
          <w:color w:val="000000"/>
        </w:rPr>
        <w:t>ykonawca</w:t>
      </w:r>
      <w:r>
        <w:rPr>
          <w:rFonts w:cstheme="minorHAnsi"/>
          <w:b/>
          <w:color w:val="000000"/>
        </w:rPr>
        <w:t xml:space="preserve"> wg rozdzielnika</w:t>
      </w:r>
    </w:p>
    <w:p w14:paraId="64BA8235" w14:textId="2955DD16" w:rsidR="0076375A" w:rsidRDefault="0076375A" w:rsidP="0076375A">
      <w:pPr>
        <w:spacing w:line="276" w:lineRule="auto"/>
        <w:rPr>
          <w:rFonts w:ascii="Calibri" w:hAnsi="Calibri" w:cs="Calibri"/>
        </w:rPr>
      </w:pPr>
    </w:p>
    <w:p w14:paraId="5E0F586D" w14:textId="77777777" w:rsidR="00085429" w:rsidRDefault="00085429" w:rsidP="0076375A">
      <w:pPr>
        <w:spacing w:line="276" w:lineRule="auto"/>
        <w:rPr>
          <w:rFonts w:ascii="Calibri" w:hAnsi="Calibri" w:cs="Calibri"/>
        </w:rPr>
      </w:pPr>
    </w:p>
    <w:p w14:paraId="2E300821" w14:textId="37D6D4CA" w:rsidR="009834B5" w:rsidRDefault="001A7DCF" w:rsidP="001A7DCF">
      <w:pPr>
        <w:jc w:val="center"/>
        <w:rPr>
          <w:rFonts w:ascii="Calibri" w:hAnsi="Calibri" w:cs="Calibri"/>
          <w:b/>
          <w:bCs/>
        </w:rPr>
      </w:pPr>
      <w:r w:rsidRPr="001A7DCF">
        <w:rPr>
          <w:rFonts w:ascii="Calibri" w:hAnsi="Calibri" w:cs="Calibri"/>
          <w:b/>
          <w:bCs/>
        </w:rPr>
        <w:t>WEZWANIE O DOKUMENTY POTWIERDZAJACE</w:t>
      </w:r>
    </w:p>
    <w:p w14:paraId="47AE18BC" w14:textId="77777777" w:rsidR="001A7DCF" w:rsidRPr="001A7DCF" w:rsidRDefault="001A7DCF" w:rsidP="001A7DCF">
      <w:pPr>
        <w:jc w:val="center"/>
        <w:rPr>
          <w:rFonts w:cstheme="minorHAnsi"/>
          <w:b/>
          <w:bCs/>
        </w:rPr>
      </w:pPr>
    </w:p>
    <w:p w14:paraId="78852B8D" w14:textId="37C83AE9" w:rsidR="00DA724C" w:rsidRPr="00DA724C" w:rsidRDefault="009809D4" w:rsidP="009809D4">
      <w:pPr>
        <w:jc w:val="both"/>
        <w:rPr>
          <w:rFonts w:cstheme="minorHAnsi"/>
        </w:rPr>
      </w:pPr>
      <w:r>
        <w:rPr>
          <w:rFonts w:cstheme="minorHAnsi"/>
        </w:rPr>
        <w:t>Na podstawie art. 274</w:t>
      </w:r>
      <w:r w:rsidR="00F107BB" w:rsidRPr="00DA72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="00F107BB" w:rsidRPr="00DA724C">
        <w:rPr>
          <w:rFonts w:cstheme="minorHAnsi"/>
        </w:rPr>
        <w:t xml:space="preserve"> ustawy z dnia 29 stycznia 2004 - Prawo Zamówień Publicznych </w:t>
      </w:r>
      <w:r w:rsidR="00DA724C" w:rsidRPr="00DA724C">
        <w:rPr>
          <w:rFonts w:eastAsia="Times New Roman" w:cstheme="minorHAnsi"/>
          <w:bCs/>
          <w:lang w:eastAsia="pl-PL"/>
        </w:rPr>
        <w:t xml:space="preserve">(t.j. </w:t>
      </w:r>
      <w:r w:rsidR="001A7DCF" w:rsidRPr="001A7DCF">
        <w:rPr>
          <w:rFonts w:eastAsia="Times New Roman" w:cstheme="minorHAnsi"/>
          <w:bCs/>
          <w:lang w:eastAsia="pl-PL"/>
        </w:rPr>
        <w:t>Dz. U. 2021 poz. 1129</w:t>
      </w:r>
      <w:r w:rsidR="00DA724C" w:rsidRPr="00DA724C">
        <w:rPr>
          <w:rFonts w:eastAsia="Times New Roman" w:cstheme="minorHAnsi"/>
          <w:bCs/>
          <w:lang w:eastAsia="pl-PL"/>
        </w:rPr>
        <w:t xml:space="preserve">), </w:t>
      </w:r>
      <w:r w:rsidR="00DA724C" w:rsidRPr="007E5B46">
        <w:rPr>
          <w:rFonts w:ascii="Calibri" w:hAnsi="Calibri" w:cs="Calibri"/>
        </w:rPr>
        <w:t>Gmina Kuźnia Raciborska z siedzibą w Kuźni Raciborskiej (47-420) przy ul. Słowackiego 4, wzywa Wykonawcę</w:t>
      </w:r>
      <w:r w:rsidR="00DA724C">
        <w:rPr>
          <w:rFonts w:ascii="Calibri" w:hAnsi="Calibri" w:cs="Calibri"/>
        </w:rPr>
        <w:t xml:space="preserve"> do złożenia </w:t>
      </w:r>
      <w:r w:rsidR="0075707C">
        <w:rPr>
          <w:rFonts w:ascii="Calibri" w:hAnsi="Calibri" w:cs="Calibri"/>
        </w:rPr>
        <w:t xml:space="preserve">podmiotowych środków dowodowych - </w:t>
      </w:r>
      <w:r w:rsidR="00DA724C">
        <w:rPr>
          <w:rFonts w:ascii="Calibri" w:hAnsi="Calibri" w:cs="Calibri"/>
        </w:rPr>
        <w:t xml:space="preserve">dokumentów wyszczególnionych w Dziale </w:t>
      </w:r>
      <w:r>
        <w:rPr>
          <w:rFonts w:ascii="Calibri" w:hAnsi="Calibri" w:cs="Calibri"/>
        </w:rPr>
        <w:t>X</w:t>
      </w:r>
      <w:r w:rsidR="00DA724C">
        <w:rPr>
          <w:rFonts w:ascii="Calibri" w:hAnsi="Calibri" w:cs="Calibri"/>
        </w:rPr>
        <w:t xml:space="preserve">  Specyfikacji Warunków Zamówienia, tj.:</w:t>
      </w:r>
    </w:p>
    <w:p w14:paraId="08601789" w14:textId="753D7FE0" w:rsidR="009809D4" w:rsidRPr="001A7DCF" w:rsidRDefault="009809D4" w:rsidP="009809D4">
      <w:pPr>
        <w:spacing w:line="276" w:lineRule="auto"/>
        <w:ind w:left="852" w:hanging="426"/>
        <w:jc w:val="both"/>
      </w:pPr>
      <w:r>
        <w:rPr>
          <w:b/>
          <w:bCs/>
          <w:szCs w:val="20"/>
        </w:rPr>
        <w:t>1)</w:t>
      </w:r>
      <w:r>
        <w:rPr>
          <w:b/>
          <w:bCs/>
          <w:szCs w:val="20"/>
        </w:rPr>
        <w:tab/>
      </w:r>
      <w:r>
        <w:rPr>
          <w:szCs w:val="20"/>
        </w:rPr>
        <w:t xml:space="preserve">oświadczenie wykonawcy, w zakresie art. 108 ust. 1 pkt 5 p.z.p., </w:t>
      </w:r>
      <w:r w:rsidRPr="00995D88">
        <w:rPr>
          <w:szCs w:val="20"/>
        </w:rPr>
        <w:t>o braku przynależności do tej samej grupy kapitałowej, w rozumieniu ustawy z dnia 16 lutego 2007 r. o ochronie konkurencji i konsumentów (t.j. Dz.U. z 2021 r. poz. 275), z innym wykonawcą, który złożył odrębną ofertę, ofertę częściową lub wniosek o dopuszczenie do udziału w postępowaniu, albo oświadczenia o przynależności do tej s</w:t>
      </w:r>
      <w:r>
        <w:rPr>
          <w:szCs w:val="20"/>
        </w:rPr>
        <w:t xml:space="preserve">amej grupy kapitałowej wraz z dokumentami lub informacjami potwierdzającymi przygotowanie oferty, oferty częściowej lub wniosku o dopuszczenie do udziału w postępowaniu niezależnie od innego wykonawcy należącego do tej samej grupy kapitałowej </w:t>
      </w:r>
      <w:r w:rsidRPr="001A7DCF">
        <w:rPr>
          <w:szCs w:val="20"/>
        </w:rPr>
        <w:t xml:space="preserve">- załącznik nr </w:t>
      </w:r>
      <w:r w:rsidR="001A7DCF" w:rsidRPr="001A7DCF">
        <w:rPr>
          <w:szCs w:val="20"/>
        </w:rPr>
        <w:t>3</w:t>
      </w:r>
      <w:r w:rsidRPr="001A7DCF">
        <w:rPr>
          <w:szCs w:val="20"/>
        </w:rPr>
        <w:t xml:space="preserve"> do SWZ;</w:t>
      </w:r>
    </w:p>
    <w:p w14:paraId="13C4E721" w14:textId="7C72FC20" w:rsidR="009809D4" w:rsidRDefault="009809D4" w:rsidP="001A7DCF">
      <w:pPr>
        <w:spacing w:line="276" w:lineRule="auto"/>
        <w:ind w:left="852" w:hanging="426"/>
        <w:jc w:val="both"/>
      </w:pPr>
      <w:r>
        <w:rPr>
          <w:b/>
          <w:bCs/>
          <w:szCs w:val="20"/>
        </w:rPr>
        <w:t>2)</w:t>
      </w:r>
      <w:r>
        <w:rPr>
          <w:b/>
          <w:bCs/>
          <w:szCs w:val="20"/>
        </w:rPr>
        <w:tab/>
      </w:r>
      <w:r w:rsidR="001A7DCF">
        <w:t xml:space="preserve">wykazu </w:t>
      </w:r>
      <w:r w:rsidR="00686FB4">
        <w:t xml:space="preserve">dostaw </w:t>
      </w:r>
      <w:r w:rsidR="001A7DCF">
        <w:t xml:space="preserve">wykonanych, w okresie ostatnich 3 lat, a jeżeli okres prowadzenia działalności jest krótszy – w tym okresie, wraz z podaniem ich wartości, przedmiotu, dat wykonania i podmiotów, na rzecz których </w:t>
      </w:r>
      <w:r w:rsidR="00686FB4">
        <w:t>dostawy</w:t>
      </w:r>
      <w:r w:rsidR="001A7DCF">
        <w:t xml:space="preserve"> zostały wykonane, oraz załączeniem dowodów określających, czy te </w:t>
      </w:r>
      <w:r w:rsidR="00686FB4">
        <w:t>dostawy</w:t>
      </w:r>
      <w:r w:rsidR="001A7DCF">
        <w:t xml:space="preserve"> zostały wykonane należycie, przy czym dowodami, o których mowa, są referencje bądź inne dokumenty sporządzone przez podmiot, na rzecz którego </w:t>
      </w:r>
      <w:r w:rsidR="00686FB4">
        <w:t>dostawy</w:t>
      </w:r>
      <w:r w:rsidR="001A7DCF">
        <w:t xml:space="preserve"> zostały wykonane, a jeżeli wykonawca z przyczyn niezależnych od niego nie jest w stanie uzyskać tych dokumentów – oświadczenie wykonawcy</w:t>
      </w:r>
      <w:r>
        <w:rPr>
          <w:szCs w:val="20"/>
        </w:rPr>
        <w:t>;</w:t>
      </w:r>
    </w:p>
    <w:p w14:paraId="7185D25D" w14:textId="5F9AE0A1" w:rsidR="00C808AB" w:rsidRDefault="005B5C5C" w:rsidP="00C808AB">
      <w:pPr>
        <w:spacing w:line="276" w:lineRule="auto"/>
        <w:ind w:left="852" w:hanging="426"/>
        <w:jc w:val="both"/>
      </w:pPr>
      <w:r>
        <w:t>3</w:t>
      </w:r>
      <w:r w:rsidR="00C808AB">
        <w:t>)</w:t>
      </w:r>
      <w:r w:rsidR="00C808AB">
        <w:tab/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9706AE5" w14:textId="77777777" w:rsidR="009809D4" w:rsidRPr="009809D4" w:rsidRDefault="009809D4" w:rsidP="009809D4">
      <w:pPr>
        <w:pStyle w:val="Tekstpodstawowy21"/>
        <w:spacing w:line="276" w:lineRule="auto"/>
        <w:ind w:left="284"/>
        <w:rPr>
          <w:rFonts w:ascii="Calibri" w:hAnsi="Calibri" w:cs="Calibri"/>
          <w:color w:val="000000"/>
          <w:sz w:val="22"/>
          <w:szCs w:val="22"/>
        </w:rPr>
      </w:pPr>
      <w:r w:rsidRPr="009809D4">
        <w:rPr>
          <w:rFonts w:ascii="Calibri" w:hAnsi="Calibri" w:cs="Calibri"/>
          <w:color w:val="000000"/>
          <w:sz w:val="22"/>
          <w:szCs w:val="22"/>
        </w:rPr>
        <w:t>Przedłożone na niniejsze wezwanie dokumenty powinny być aktualne na dzień ich złożenia.</w:t>
      </w:r>
    </w:p>
    <w:p w14:paraId="492FB316" w14:textId="30A38057" w:rsidR="009809D4" w:rsidRPr="009809D4" w:rsidRDefault="009809D4" w:rsidP="009809D4">
      <w:pPr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9809D4">
        <w:rPr>
          <w:rFonts w:eastAsia="Times New Roman" w:cstheme="minorHAnsi"/>
          <w:bCs/>
          <w:lang w:eastAsia="pl-PL"/>
        </w:rPr>
        <w:lastRenderedPageBreak/>
        <w:t xml:space="preserve">Dokumenty </w:t>
      </w:r>
      <w:r>
        <w:rPr>
          <w:rFonts w:eastAsia="Times New Roman" w:cstheme="minorHAnsi"/>
          <w:bCs/>
          <w:lang w:eastAsia="pl-PL"/>
        </w:rPr>
        <w:t>należy</w:t>
      </w:r>
      <w:r w:rsidRPr="009809D4">
        <w:rPr>
          <w:rFonts w:eastAsia="Times New Roman" w:cstheme="minorHAnsi"/>
          <w:bCs/>
          <w:lang w:eastAsia="pl-PL"/>
        </w:rPr>
        <w:t xml:space="preserve"> przedłożyć w nieprzekraczalnym terminie </w:t>
      </w:r>
      <w:r w:rsidRPr="009809D4">
        <w:rPr>
          <w:rFonts w:eastAsia="Times New Roman" w:cstheme="minorHAnsi"/>
          <w:b/>
          <w:bCs/>
          <w:lang w:eastAsia="pl-PL"/>
        </w:rPr>
        <w:t xml:space="preserve">do dnia </w:t>
      </w:r>
      <w:r>
        <w:rPr>
          <w:rFonts w:eastAsia="Times New Roman" w:cstheme="minorHAnsi"/>
          <w:b/>
          <w:bCs/>
          <w:color w:val="000000" w:themeColor="text1"/>
          <w:lang w:eastAsia="pl-PL"/>
        </w:rPr>
        <w:t>2</w:t>
      </w:r>
      <w:r w:rsidR="00686FB4">
        <w:rPr>
          <w:rFonts w:eastAsia="Times New Roman" w:cstheme="minorHAnsi"/>
          <w:b/>
          <w:bCs/>
          <w:color w:val="000000" w:themeColor="text1"/>
          <w:lang w:eastAsia="pl-PL"/>
        </w:rPr>
        <w:t>8</w:t>
      </w:r>
      <w:r w:rsidRPr="009809D4">
        <w:rPr>
          <w:rFonts w:eastAsia="Times New Roman" w:cstheme="minorHAnsi"/>
          <w:b/>
          <w:bCs/>
          <w:color w:val="000000" w:themeColor="text1"/>
          <w:lang w:eastAsia="pl-PL"/>
        </w:rPr>
        <w:t>.0</w:t>
      </w:r>
      <w:r w:rsidR="00C808AB">
        <w:rPr>
          <w:rFonts w:eastAsia="Times New Roman" w:cstheme="minorHAnsi"/>
          <w:b/>
          <w:bCs/>
          <w:color w:val="000000" w:themeColor="text1"/>
          <w:lang w:eastAsia="pl-PL"/>
        </w:rPr>
        <w:t>8</w:t>
      </w:r>
      <w:r w:rsidRPr="009809D4">
        <w:rPr>
          <w:rFonts w:eastAsia="Times New Roman" w:cstheme="minorHAnsi"/>
          <w:b/>
          <w:bCs/>
          <w:color w:val="000000" w:themeColor="text1"/>
          <w:lang w:eastAsia="pl-PL"/>
        </w:rPr>
        <w:t xml:space="preserve">.2021 </w:t>
      </w:r>
      <w:r w:rsidRPr="009809D4">
        <w:rPr>
          <w:rFonts w:eastAsia="Times New Roman" w:cstheme="minorHAnsi"/>
          <w:b/>
          <w:bCs/>
          <w:lang w:eastAsia="pl-PL"/>
        </w:rPr>
        <w:t>r</w:t>
      </w:r>
      <w:r w:rsidRPr="009809D4">
        <w:rPr>
          <w:rFonts w:eastAsia="Times New Roman" w:cstheme="minorHAnsi"/>
          <w:b/>
          <w:lang w:eastAsia="pl-PL"/>
        </w:rPr>
        <w:t xml:space="preserve">., </w:t>
      </w:r>
      <w:r w:rsidRPr="009809D4">
        <w:rPr>
          <w:rFonts w:eastAsia="Times New Roman" w:cstheme="minorHAnsi"/>
          <w:bCs/>
          <w:lang w:eastAsia="pl-PL"/>
        </w:rPr>
        <w:t>zgodnie z zasadami opisanymi w SWZ, tj. drogą elektroniczną za pośrednictwem</w:t>
      </w:r>
      <w:r w:rsidR="00085429">
        <w:rPr>
          <w:rFonts w:eastAsia="Times New Roman" w:cstheme="minorHAnsi"/>
          <w:bCs/>
          <w:lang w:eastAsia="pl-PL"/>
        </w:rPr>
        <w:t xml:space="preserve"> wskazanej w SWZ platformy zakupowej</w:t>
      </w:r>
      <w:r w:rsidRPr="009809D4">
        <w:rPr>
          <w:rFonts w:eastAsia="Times New Roman" w:cstheme="minorHAnsi"/>
          <w:bCs/>
          <w:lang w:eastAsia="pl-PL"/>
        </w:rPr>
        <w:t xml:space="preserve"> </w:t>
      </w:r>
      <w:r w:rsidR="00C808AB">
        <w:rPr>
          <w:rFonts w:eastAsia="Times New Roman" w:cstheme="minorHAnsi"/>
          <w:bCs/>
          <w:lang w:eastAsia="pl-PL"/>
        </w:rPr>
        <w:t>i</w:t>
      </w:r>
      <w:r w:rsidRPr="009809D4">
        <w:rPr>
          <w:rFonts w:cstheme="minorHAnsi"/>
        </w:rPr>
        <w:t xml:space="preserve"> powinny zostać opatrzone podpisem elektronicznym</w:t>
      </w:r>
      <w:r w:rsidR="00C808AB">
        <w:rPr>
          <w:rFonts w:cstheme="minorHAnsi"/>
        </w:rPr>
        <w:t>, zaufanym, osobistym</w:t>
      </w:r>
      <w:r w:rsidRPr="009809D4">
        <w:rPr>
          <w:rFonts w:cstheme="minorHAnsi"/>
        </w:rPr>
        <w:t>.</w:t>
      </w:r>
    </w:p>
    <w:p w14:paraId="45F63CF1" w14:textId="77777777" w:rsidR="009809D4" w:rsidRPr="009809D4" w:rsidRDefault="009809D4" w:rsidP="009809D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1C516A0E" w14:textId="25424700" w:rsidR="00DA724C" w:rsidRDefault="00DA724C" w:rsidP="00DA724C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Powyższe dokumenty Wykonawca składa na niniejsze wezwanie Zamawiającego celem potwierdzenia spełniania warunków udziału w postępowaniu dotyczących zdolności technicznej</w:t>
      </w:r>
      <w:r w:rsidR="0075707C">
        <w:rPr>
          <w:rFonts w:ascii="Calibri" w:hAnsi="Calibri" w:cs="Calibri"/>
          <w:bCs/>
        </w:rPr>
        <w:t xml:space="preserve"> lub zawodowej oraz braku podstaw do wykluczenia, </w:t>
      </w:r>
      <w:r>
        <w:rPr>
          <w:rFonts w:ascii="Calibri" w:hAnsi="Calibri" w:cs="Calibri"/>
          <w:bCs/>
        </w:rPr>
        <w:t xml:space="preserve">określonych przez Zamawiającego w </w:t>
      </w:r>
      <w:r w:rsidR="0075707C">
        <w:rPr>
          <w:rFonts w:ascii="Calibri" w:hAnsi="Calibri" w:cs="Calibri"/>
          <w:bCs/>
        </w:rPr>
        <w:t>Specy</w:t>
      </w:r>
      <w:r>
        <w:rPr>
          <w:rFonts w:ascii="Calibri" w:hAnsi="Calibri" w:cs="Calibri"/>
          <w:bCs/>
        </w:rPr>
        <w:t xml:space="preserve">fikacji Warunków Zamówienia. </w:t>
      </w:r>
    </w:p>
    <w:p w14:paraId="7A5E6D34" w14:textId="76EF6258" w:rsidR="00DA724C" w:rsidRPr="007E5B46" w:rsidRDefault="00DA724C" w:rsidP="00DA724C">
      <w:pPr>
        <w:pStyle w:val="Tekstpodstawowy21"/>
        <w:spacing w:line="276" w:lineRule="auto"/>
        <w:ind w:left="284"/>
      </w:pPr>
      <w:r w:rsidRPr="007E5B46">
        <w:rPr>
          <w:rFonts w:ascii="Calibri" w:hAnsi="Calibri" w:cs="Calibri"/>
          <w:color w:val="000000"/>
          <w:sz w:val="22"/>
          <w:szCs w:val="22"/>
        </w:rPr>
        <w:t xml:space="preserve">Niezłożenie dokumentów na niniejsze wezwanie Zamawiającego lub złożenie dokumentu w niewłaściwej formie spowoduje  </w:t>
      </w:r>
      <w:r w:rsidR="006653D9">
        <w:rPr>
          <w:rFonts w:ascii="Calibri" w:hAnsi="Calibri" w:cs="Calibri"/>
          <w:color w:val="000000"/>
          <w:sz w:val="22"/>
          <w:szCs w:val="22"/>
        </w:rPr>
        <w:t xml:space="preserve">odrzucenie oferty </w:t>
      </w:r>
      <w:r w:rsidRPr="007E5B46">
        <w:rPr>
          <w:rFonts w:ascii="Calibri" w:hAnsi="Calibri" w:cs="Calibri"/>
          <w:color w:val="000000"/>
          <w:sz w:val="22"/>
          <w:szCs w:val="22"/>
        </w:rPr>
        <w:t>z postępowania</w:t>
      </w:r>
      <w:r w:rsidR="0075707C">
        <w:rPr>
          <w:rFonts w:ascii="Calibri" w:hAnsi="Calibri" w:cs="Calibri"/>
          <w:color w:val="000000"/>
          <w:sz w:val="22"/>
          <w:szCs w:val="22"/>
        </w:rPr>
        <w:t xml:space="preserve"> na podstawie </w:t>
      </w:r>
      <w:r w:rsidR="00F21C84">
        <w:rPr>
          <w:rFonts w:ascii="Calibri" w:hAnsi="Calibri" w:cs="Calibri"/>
          <w:color w:val="000000"/>
          <w:sz w:val="22"/>
          <w:szCs w:val="22"/>
        </w:rPr>
        <w:t xml:space="preserve">art. </w:t>
      </w:r>
      <w:r w:rsidR="006653D9">
        <w:rPr>
          <w:rFonts w:ascii="Calibri" w:hAnsi="Calibri" w:cs="Calibri"/>
          <w:color w:val="000000"/>
          <w:sz w:val="22"/>
          <w:szCs w:val="22"/>
        </w:rPr>
        <w:t>226 ust. 1 ustawy.</w:t>
      </w:r>
    </w:p>
    <w:p w14:paraId="4DC8BC60" w14:textId="77777777" w:rsidR="00085429" w:rsidRDefault="00085429" w:rsidP="00DA724C">
      <w:pPr>
        <w:rPr>
          <w:rFonts w:ascii="Calibri" w:hAnsi="Calibri"/>
          <w:b/>
        </w:rPr>
      </w:pPr>
    </w:p>
    <w:p w14:paraId="2D044737" w14:textId="473B6CC6" w:rsidR="00DA724C" w:rsidRDefault="006653D9" w:rsidP="00DA724C">
      <w:pPr>
        <w:rPr>
          <w:rFonts w:ascii="Calibri" w:hAnsi="Calibri"/>
          <w:b/>
        </w:rPr>
      </w:pPr>
      <w:r>
        <w:rPr>
          <w:rFonts w:ascii="Calibri" w:hAnsi="Calibri"/>
          <w:b/>
        </w:rPr>
        <w:t>Dokumenty mają być aktualne na dzień ich wezwania.</w:t>
      </w:r>
    </w:p>
    <w:p w14:paraId="21A0AC67" w14:textId="2C02BA65" w:rsidR="006653D9" w:rsidRPr="006653D9" w:rsidRDefault="006653D9" w:rsidP="006653D9">
      <w:pPr>
        <w:rPr>
          <w:sz w:val="16"/>
          <w:szCs w:val="16"/>
        </w:rPr>
      </w:pPr>
    </w:p>
    <w:p w14:paraId="7FB57966" w14:textId="0DC039B9" w:rsidR="006653D9" w:rsidRDefault="006653D9" w:rsidP="006653D9">
      <w:pPr>
        <w:rPr>
          <w:rFonts w:ascii="Calibri" w:hAnsi="Calibri"/>
          <w:b/>
        </w:rPr>
      </w:pPr>
    </w:p>
    <w:p w14:paraId="227325CE" w14:textId="367E2122" w:rsidR="00085429" w:rsidRDefault="00085429" w:rsidP="006653D9">
      <w:pPr>
        <w:rPr>
          <w:rFonts w:ascii="Calibri" w:hAnsi="Calibri"/>
          <w:b/>
        </w:rPr>
      </w:pPr>
    </w:p>
    <w:p w14:paraId="1FC9F244" w14:textId="77777777" w:rsidR="00085429" w:rsidRDefault="00085429" w:rsidP="006653D9">
      <w:pPr>
        <w:rPr>
          <w:rFonts w:ascii="Calibri" w:hAnsi="Calibri"/>
          <w:b/>
        </w:rPr>
      </w:pPr>
    </w:p>
    <w:p w14:paraId="06B0596D" w14:textId="5D71376D" w:rsidR="00085429" w:rsidRDefault="00085429" w:rsidP="00085429">
      <w:pPr>
        <w:tabs>
          <w:tab w:val="left" w:pos="6765"/>
        </w:tabs>
        <w:rPr>
          <w:rFonts w:ascii="Calibri" w:hAnsi="Calibri"/>
          <w:b/>
        </w:rPr>
      </w:pPr>
      <w:r>
        <w:rPr>
          <w:rFonts w:ascii="Calibri" w:hAnsi="Calibri"/>
          <w:b/>
        </w:rPr>
        <w:tab/>
        <w:t>Pełnomocnik</w:t>
      </w:r>
    </w:p>
    <w:p w14:paraId="2B83387D" w14:textId="5B6832D4" w:rsidR="006653D9" w:rsidRDefault="006653D9" w:rsidP="006653D9">
      <w:pPr>
        <w:tabs>
          <w:tab w:val="left" w:pos="5745"/>
        </w:tabs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</w:t>
      </w:r>
    </w:p>
    <w:p w14:paraId="4772CDE0" w14:textId="6A947269" w:rsidR="00085429" w:rsidRDefault="00085429" w:rsidP="00085429">
      <w:pPr>
        <w:tabs>
          <w:tab w:val="left" w:pos="651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085429">
        <w:t>Grzegorz Modrzejewski</w:t>
      </w:r>
    </w:p>
    <w:p w14:paraId="5BF620A7" w14:textId="0C4F7FD6" w:rsidR="00085429" w:rsidRPr="00085429" w:rsidRDefault="00085429" w:rsidP="00085429"/>
    <w:p w14:paraId="60E7EE10" w14:textId="3CA4B3EE" w:rsidR="00085429" w:rsidRPr="00085429" w:rsidRDefault="00085429" w:rsidP="00085429"/>
    <w:p w14:paraId="15977C51" w14:textId="6F88F482" w:rsidR="00085429" w:rsidRPr="00085429" w:rsidRDefault="00085429" w:rsidP="00085429"/>
    <w:p w14:paraId="74190B32" w14:textId="7FCF739F" w:rsidR="00085429" w:rsidRPr="00085429" w:rsidRDefault="00085429" w:rsidP="00085429"/>
    <w:p w14:paraId="5493A1B5" w14:textId="7C3798DA" w:rsidR="00085429" w:rsidRDefault="00085429" w:rsidP="00085429"/>
    <w:p w14:paraId="6D2EADD6" w14:textId="32CFD691" w:rsidR="00085429" w:rsidRDefault="00085429" w:rsidP="00085429">
      <w:pPr>
        <w:rPr>
          <w:sz w:val="16"/>
          <w:szCs w:val="16"/>
        </w:rPr>
      </w:pPr>
    </w:p>
    <w:p w14:paraId="6A673AD6" w14:textId="04785B58" w:rsidR="00085429" w:rsidRDefault="00085429" w:rsidP="00085429">
      <w:r>
        <w:t>ROZDZIELNIK:</w:t>
      </w:r>
    </w:p>
    <w:p w14:paraId="1854F9DD" w14:textId="4C1F4ED5" w:rsidR="00085429" w:rsidRDefault="005B5C5C" w:rsidP="00673273">
      <w:pPr>
        <w:pStyle w:val="Akapitzlist"/>
        <w:numPr>
          <w:ilvl w:val="0"/>
          <w:numId w:val="24"/>
        </w:numPr>
      </w:pPr>
      <w:r>
        <w:t>SZCZĘŚNIAK Pojazdy Specjalne Sp. z o.o.</w:t>
      </w:r>
      <w:r>
        <w:t xml:space="preserve"> </w:t>
      </w:r>
      <w:r>
        <w:t>Bestwińska 105A</w:t>
      </w:r>
      <w:r>
        <w:t xml:space="preserve"> </w:t>
      </w:r>
      <w:r>
        <w:t>43-346 Bielsko-Biała</w:t>
      </w:r>
      <w:r w:rsidR="00085429">
        <w:t>.</w:t>
      </w:r>
    </w:p>
    <w:p w14:paraId="41BB0FFC" w14:textId="0B7F5E34" w:rsidR="00085429" w:rsidRPr="00085429" w:rsidRDefault="00085429" w:rsidP="00686FB4">
      <w:pPr>
        <w:ind w:left="360"/>
      </w:pPr>
    </w:p>
    <w:sectPr w:rsidR="00085429" w:rsidRPr="000854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4187" w14:textId="77777777" w:rsidR="007C50A8" w:rsidRDefault="007C50A8" w:rsidP="00651F51">
      <w:pPr>
        <w:spacing w:after="0" w:line="240" w:lineRule="auto"/>
      </w:pPr>
      <w:r>
        <w:separator/>
      </w:r>
    </w:p>
  </w:endnote>
  <w:endnote w:type="continuationSeparator" w:id="0">
    <w:p w14:paraId="01CC9966" w14:textId="77777777" w:rsidR="007C50A8" w:rsidRDefault="007C50A8" w:rsidP="0065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2188" w14:textId="77777777" w:rsidR="007C50A8" w:rsidRDefault="007C50A8" w:rsidP="00651F51">
      <w:pPr>
        <w:spacing w:after="0" w:line="240" w:lineRule="auto"/>
      </w:pPr>
      <w:r>
        <w:separator/>
      </w:r>
    </w:p>
  </w:footnote>
  <w:footnote w:type="continuationSeparator" w:id="0">
    <w:p w14:paraId="5C21E326" w14:textId="77777777" w:rsidR="007C50A8" w:rsidRDefault="007C50A8" w:rsidP="00651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0076" w:type="dxa"/>
      <w:tblInd w:w="-14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816"/>
      <w:gridCol w:w="9816"/>
      <w:gridCol w:w="222"/>
      <w:gridCol w:w="222"/>
    </w:tblGrid>
    <w:tr w:rsidR="00C808AB" w:rsidRPr="002E382C" w14:paraId="275C9E22" w14:textId="77777777" w:rsidTr="00C808AB">
      <w:trPr>
        <w:trHeight w:val="1228"/>
      </w:trPr>
      <w:tc>
        <w:tcPr>
          <w:tcW w:w="9816" w:type="dxa"/>
        </w:tcPr>
        <w:p w14:paraId="01A7F5C6" w14:textId="77777777" w:rsidR="00686FB4" w:rsidRPr="00D54363" w:rsidRDefault="00686FB4" w:rsidP="00686FB4">
          <w:pPr>
            <w:jc w:val="center"/>
            <w:rPr>
              <w:b/>
              <w:sz w:val="28"/>
              <w:szCs w:val="28"/>
            </w:rPr>
          </w:pPr>
          <w:r w:rsidRPr="00D54363">
            <w:rPr>
              <w:b/>
              <w:sz w:val="28"/>
              <w:szCs w:val="28"/>
            </w:rPr>
            <w:t>Ochotnicza Straż Pożarna w Budziskach</w:t>
          </w:r>
        </w:p>
        <w:p w14:paraId="238C4D3A" w14:textId="77777777" w:rsidR="00686FB4" w:rsidRPr="000A64AD" w:rsidRDefault="00686FB4" w:rsidP="00686FB4">
          <w:pPr>
            <w:jc w:val="center"/>
            <w:rPr>
              <w:bCs/>
            </w:rPr>
          </w:pPr>
          <w:r w:rsidRPr="00D54363">
            <w:rPr>
              <w:bCs/>
              <w:sz w:val="28"/>
              <w:szCs w:val="28"/>
            </w:rPr>
            <w:t>ul. Fabryczna 14 47-420 Budziska</w:t>
          </w:r>
        </w:p>
        <w:p w14:paraId="72B16090" w14:textId="77777777" w:rsidR="00C808AB" w:rsidRDefault="00C808AB" w:rsidP="00C808AB">
          <w:pPr>
            <w:pStyle w:val="Nagwek"/>
            <w:jc w:val="center"/>
          </w:pPr>
        </w:p>
      </w:tc>
      <w:tc>
        <w:tcPr>
          <w:tcW w:w="9816" w:type="dxa"/>
          <w:vAlign w:val="center"/>
        </w:tcPr>
        <w:p w14:paraId="396C7EA9" w14:textId="5E40B01E" w:rsidR="00C808AB" w:rsidRDefault="00C808AB" w:rsidP="00C808AB">
          <w:pPr>
            <w:pStyle w:val="Nagwek"/>
          </w:pPr>
          <w:r>
            <w:t xml:space="preserve">  </w:t>
          </w:r>
        </w:p>
        <w:p w14:paraId="1243DC75" w14:textId="77777777" w:rsidR="00C808AB" w:rsidRDefault="00C808AB" w:rsidP="00C808AB">
          <w:pPr>
            <w:ind w:left="567"/>
            <w:rPr>
              <w:rFonts w:cs="Arial"/>
              <w:b/>
              <w:spacing w:val="32"/>
            </w:rPr>
          </w:pPr>
        </w:p>
      </w:tc>
      <w:tc>
        <w:tcPr>
          <w:tcW w:w="222" w:type="dxa"/>
        </w:tcPr>
        <w:p w14:paraId="506D3DC8" w14:textId="77777777" w:rsidR="00C808AB" w:rsidRPr="00005B81" w:rsidRDefault="00C808AB" w:rsidP="00C808AB">
          <w:pPr>
            <w:spacing w:after="60" w:line="23" w:lineRule="atLeast"/>
            <w:jc w:val="both"/>
            <w:rPr>
              <w:lang w:val="en-US"/>
            </w:rPr>
          </w:pPr>
        </w:p>
      </w:tc>
      <w:tc>
        <w:tcPr>
          <w:tcW w:w="222" w:type="dxa"/>
        </w:tcPr>
        <w:p w14:paraId="09E8143A" w14:textId="77777777" w:rsidR="00C808AB" w:rsidRDefault="00C808AB" w:rsidP="00C808AB">
          <w:pPr>
            <w:spacing w:after="60" w:line="23" w:lineRule="atLeast"/>
            <w:ind w:left="-846" w:firstLine="880"/>
            <w:rPr>
              <w:rFonts w:cs="Arial"/>
            </w:rPr>
          </w:pPr>
        </w:p>
      </w:tc>
    </w:tr>
  </w:tbl>
  <w:p w14:paraId="272B4682" w14:textId="77777777" w:rsidR="0058773E" w:rsidRDefault="005877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libri" w:hAnsi="Calibri" w:cs="Calibri"/>
        <w:b/>
        <w:bCs/>
        <w:sz w:val="22"/>
        <w:szCs w:val="22"/>
        <w:lang w:val="en-US" w:eastAsia="zh-C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  <w:lang w:val="en-US"/>
      </w:rPr>
    </w:lvl>
  </w:abstractNum>
  <w:abstractNum w:abstractNumId="3" w15:restartNumberingAfterBreak="0">
    <w:nsid w:val="06C150B8"/>
    <w:multiLevelType w:val="hybridMultilevel"/>
    <w:tmpl w:val="0A6889A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73051"/>
    <w:multiLevelType w:val="hybridMultilevel"/>
    <w:tmpl w:val="700A9BEA"/>
    <w:lvl w:ilvl="0" w:tplc="2880F970">
      <w:start w:val="1"/>
      <w:numFmt w:val="lowerLetter"/>
      <w:lvlText w:val="%1)"/>
      <w:lvlJc w:val="left"/>
      <w:pPr>
        <w:ind w:left="104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5" w15:restartNumberingAfterBreak="0">
    <w:nsid w:val="11CB59DC"/>
    <w:multiLevelType w:val="hybridMultilevel"/>
    <w:tmpl w:val="5FB4F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F3794"/>
    <w:multiLevelType w:val="multilevel"/>
    <w:tmpl w:val="C7C8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BC47D7"/>
    <w:multiLevelType w:val="hybridMultilevel"/>
    <w:tmpl w:val="488A4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D0E47"/>
    <w:multiLevelType w:val="hybridMultilevel"/>
    <w:tmpl w:val="8560237E"/>
    <w:lvl w:ilvl="0" w:tplc="9E0CAC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441EF"/>
    <w:multiLevelType w:val="hybridMultilevel"/>
    <w:tmpl w:val="700A9BEA"/>
    <w:lvl w:ilvl="0" w:tplc="2880F970">
      <w:start w:val="1"/>
      <w:numFmt w:val="lowerLetter"/>
      <w:lvlText w:val="%1)"/>
      <w:lvlJc w:val="left"/>
      <w:pPr>
        <w:ind w:left="104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0" w15:restartNumberingAfterBreak="0">
    <w:nsid w:val="1EC22068"/>
    <w:multiLevelType w:val="hybridMultilevel"/>
    <w:tmpl w:val="B2865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25B9D"/>
    <w:multiLevelType w:val="hybridMultilevel"/>
    <w:tmpl w:val="58AC4B4C"/>
    <w:lvl w:ilvl="0" w:tplc="03400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A7909"/>
    <w:multiLevelType w:val="multilevel"/>
    <w:tmpl w:val="50E60C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00575"/>
    <w:multiLevelType w:val="multilevel"/>
    <w:tmpl w:val="18246B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B174AE"/>
    <w:multiLevelType w:val="hybridMultilevel"/>
    <w:tmpl w:val="488A4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B5F"/>
    <w:multiLevelType w:val="multilevel"/>
    <w:tmpl w:val="4AF633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3A3B5C"/>
    <w:multiLevelType w:val="multilevel"/>
    <w:tmpl w:val="CF9C3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615BEF"/>
    <w:multiLevelType w:val="hybridMultilevel"/>
    <w:tmpl w:val="6786D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07E47"/>
    <w:multiLevelType w:val="hybridMultilevel"/>
    <w:tmpl w:val="AF2803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29B6"/>
    <w:multiLevelType w:val="hybridMultilevel"/>
    <w:tmpl w:val="1E1A3B6A"/>
    <w:lvl w:ilvl="0" w:tplc="D4EAA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F5DD0"/>
    <w:multiLevelType w:val="hybridMultilevel"/>
    <w:tmpl w:val="E03E5B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8"/>
  </w:num>
  <w:num w:numId="8">
    <w:abstractNumId w:val="10"/>
  </w:num>
  <w:num w:numId="9">
    <w:abstractNumId w:val="18"/>
  </w:num>
  <w:num w:numId="10">
    <w:abstractNumId w:val="19"/>
  </w:num>
  <w:num w:numId="11">
    <w:abstractNumId w:val="3"/>
  </w:num>
  <w:num w:numId="12">
    <w:abstractNumId w:val="7"/>
  </w:num>
  <w:num w:numId="13">
    <w:abstractNumId w:val="20"/>
  </w:num>
  <w:num w:numId="14">
    <w:abstractNumId w:val="14"/>
  </w:num>
  <w:num w:numId="15">
    <w:abstractNumId w:val="9"/>
  </w:num>
  <w:num w:numId="16">
    <w:abstractNumId w:val="11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0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980"/>
    <w:rsid w:val="000000C7"/>
    <w:rsid w:val="000000C9"/>
    <w:rsid w:val="00000246"/>
    <w:rsid w:val="00000367"/>
    <w:rsid w:val="000004EC"/>
    <w:rsid w:val="00000F2D"/>
    <w:rsid w:val="00001BE4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445"/>
    <w:rsid w:val="00010503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E5"/>
    <w:rsid w:val="0001437E"/>
    <w:rsid w:val="00014456"/>
    <w:rsid w:val="00014512"/>
    <w:rsid w:val="00014698"/>
    <w:rsid w:val="00014AA2"/>
    <w:rsid w:val="00014BA4"/>
    <w:rsid w:val="0001500B"/>
    <w:rsid w:val="00015076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FC6"/>
    <w:rsid w:val="00020130"/>
    <w:rsid w:val="00020150"/>
    <w:rsid w:val="00020189"/>
    <w:rsid w:val="00020334"/>
    <w:rsid w:val="000203F0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12F"/>
    <w:rsid w:val="000221A4"/>
    <w:rsid w:val="00022288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D21"/>
    <w:rsid w:val="0002700C"/>
    <w:rsid w:val="000275B2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95"/>
    <w:rsid w:val="00031738"/>
    <w:rsid w:val="0003188E"/>
    <w:rsid w:val="0003191D"/>
    <w:rsid w:val="000320FB"/>
    <w:rsid w:val="00032279"/>
    <w:rsid w:val="00032A9A"/>
    <w:rsid w:val="0003329F"/>
    <w:rsid w:val="00033334"/>
    <w:rsid w:val="000334AE"/>
    <w:rsid w:val="000334D8"/>
    <w:rsid w:val="00033B31"/>
    <w:rsid w:val="00033BFE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69A"/>
    <w:rsid w:val="000438EC"/>
    <w:rsid w:val="00043D1F"/>
    <w:rsid w:val="00043FC8"/>
    <w:rsid w:val="00043FFB"/>
    <w:rsid w:val="00044124"/>
    <w:rsid w:val="00044D58"/>
    <w:rsid w:val="00045000"/>
    <w:rsid w:val="0004568D"/>
    <w:rsid w:val="000459DB"/>
    <w:rsid w:val="000459F9"/>
    <w:rsid w:val="00045BE5"/>
    <w:rsid w:val="00045F87"/>
    <w:rsid w:val="00046195"/>
    <w:rsid w:val="000461CF"/>
    <w:rsid w:val="000462DB"/>
    <w:rsid w:val="00046630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BD7"/>
    <w:rsid w:val="00050CE0"/>
    <w:rsid w:val="00050D41"/>
    <w:rsid w:val="00051287"/>
    <w:rsid w:val="0005128F"/>
    <w:rsid w:val="000512AF"/>
    <w:rsid w:val="000512B7"/>
    <w:rsid w:val="000518DE"/>
    <w:rsid w:val="000519A6"/>
    <w:rsid w:val="00051C61"/>
    <w:rsid w:val="00051CAC"/>
    <w:rsid w:val="00051E66"/>
    <w:rsid w:val="00052180"/>
    <w:rsid w:val="00052792"/>
    <w:rsid w:val="00052905"/>
    <w:rsid w:val="00052AA6"/>
    <w:rsid w:val="00052C7B"/>
    <w:rsid w:val="00052D24"/>
    <w:rsid w:val="00053266"/>
    <w:rsid w:val="00053A75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877"/>
    <w:rsid w:val="00055C92"/>
    <w:rsid w:val="00055CD0"/>
    <w:rsid w:val="00055EB6"/>
    <w:rsid w:val="0005648C"/>
    <w:rsid w:val="00056BA1"/>
    <w:rsid w:val="00056BE4"/>
    <w:rsid w:val="00057171"/>
    <w:rsid w:val="00057265"/>
    <w:rsid w:val="0005742F"/>
    <w:rsid w:val="00057608"/>
    <w:rsid w:val="00057835"/>
    <w:rsid w:val="00057C08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E9"/>
    <w:rsid w:val="000621EB"/>
    <w:rsid w:val="000622DC"/>
    <w:rsid w:val="000624AA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136"/>
    <w:rsid w:val="00065825"/>
    <w:rsid w:val="000658F4"/>
    <w:rsid w:val="00065D8F"/>
    <w:rsid w:val="00065EF4"/>
    <w:rsid w:val="00065F33"/>
    <w:rsid w:val="00066054"/>
    <w:rsid w:val="00066410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F3"/>
    <w:rsid w:val="00070B97"/>
    <w:rsid w:val="00070D8E"/>
    <w:rsid w:val="00070F6F"/>
    <w:rsid w:val="00070F9B"/>
    <w:rsid w:val="00070FDE"/>
    <w:rsid w:val="0007112D"/>
    <w:rsid w:val="000713B8"/>
    <w:rsid w:val="00071ADF"/>
    <w:rsid w:val="00071D9C"/>
    <w:rsid w:val="0007252C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F36"/>
    <w:rsid w:val="00073FBF"/>
    <w:rsid w:val="00074320"/>
    <w:rsid w:val="0007465C"/>
    <w:rsid w:val="0007476B"/>
    <w:rsid w:val="000747C6"/>
    <w:rsid w:val="000754D1"/>
    <w:rsid w:val="000756D2"/>
    <w:rsid w:val="000759BA"/>
    <w:rsid w:val="000760B6"/>
    <w:rsid w:val="00076183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1DF4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5429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6A"/>
    <w:rsid w:val="000871BD"/>
    <w:rsid w:val="000875BE"/>
    <w:rsid w:val="000876B2"/>
    <w:rsid w:val="0008770C"/>
    <w:rsid w:val="00087B57"/>
    <w:rsid w:val="00090180"/>
    <w:rsid w:val="00090190"/>
    <w:rsid w:val="000902C8"/>
    <w:rsid w:val="000903CD"/>
    <w:rsid w:val="000904C3"/>
    <w:rsid w:val="0009052F"/>
    <w:rsid w:val="00090884"/>
    <w:rsid w:val="00090F0A"/>
    <w:rsid w:val="00090F42"/>
    <w:rsid w:val="00090FBC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544"/>
    <w:rsid w:val="0009587E"/>
    <w:rsid w:val="00095C01"/>
    <w:rsid w:val="00095EFD"/>
    <w:rsid w:val="00095F3C"/>
    <w:rsid w:val="00095FE2"/>
    <w:rsid w:val="000963A3"/>
    <w:rsid w:val="000963D1"/>
    <w:rsid w:val="000966A3"/>
    <w:rsid w:val="00096888"/>
    <w:rsid w:val="00097113"/>
    <w:rsid w:val="00097130"/>
    <w:rsid w:val="0009724F"/>
    <w:rsid w:val="000972E5"/>
    <w:rsid w:val="000973C9"/>
    <w:rsid w:val="00097505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A81"/>
    <w:rsid w:val="000A3536"/>
    <w:rsid w:val="000A3733"/>
    <w:rsid w:val="000A388D"/>
    <w:rsid w:val="000A39E4"/>
    <w:rsid w:val="000A3A9E"/>
    <w:rsid w:val="000A3E11"/>
    <w:rsid w:val="000A3EB8"/>
    <w:rsid w:val="000A3FF0"/>
    <w:rsid w:val="000A4007"/>
    <w:rsid w:val="000A417F"/>
    <w:rsid w:val="000A45F3"/>
    <w:rsid w:val="000A45F5"/>
    <w:rsid w:val="000A46DE"/>
    <w:rsid w:val="000A4E4A"/>
    <w:rsid w:val="000A4EE1"/>
    <w:rsid w:val="000A542B"/>
    <w:rsid w:val="000A5610"/>
    <w:rsid w:val="000A5701"/>
    <w:rsid w:val="000A572A"/>
    <w:rsid w:val="000A58FA"/>
    <w:rsid w:val="000A5D3B"/>
    <w:rsid w:val="000A5EC4"/>
    <w:rsid w:val="000A5FBB"/>
    <w:rsid w:val="000A61F1"/>
    <w:rsid w:val="000A67AB"/>
    <w:rsid w:val="000A67EE"/>
    <w:rsid w:val="000A6CD0"/>
    <w:rsid w:val="000A6E40"/>
    <w:rsid w:val="000A6FF7"/>
    <w:rsid w:val="000A7053"/>
    <w:rsid w:val="000A740D"/>
    <w:rsid w:val="000A7522"/>
    <w:rsid w:val="000A767F"/>
    <w:rsid w:val="000A7859"/>
    <w:rsid w:val="000A78F8"/>
    <w:rsid w:val="000A7ABB"/>
    <w:rsid w:val="000A7B00"/>
    <w:rsid w:val="000B011E"/>
    <w:rsid w:val="000B0390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B9F"/>
    <w:rsid w:val="000B4D73"/>
    <w:rsid w:val="000B536A"/>
    <w:rsid w:val="000B549F"/>
    <w:rsid w:val="000B560A"/>
    <w:rsid w:val="000B56B6"/>
    <w:rsid w:val="000B5AA9"/>
    <w:rsid w:val="000B5AE5"/>
    <w:rsid w:val="000B5D54"/>
    <w:rsid w:val="000B5F55"/>
    <w:rsid w:val="000B5FAE"/>
    <w:rsid w:val="000B6207"/>
    <w:rsid w:val="000B62C8"/>
    <w:rsid w:val="000B65B8"/>
    <w:rsid w:val="000B6C0D"/>
    <w:rsid w:val="000B6FD2"/>
    <w:rsid w:val="000B7612"/>
    <w:rsid w:val="000B7BE2"/>
    <w:rsid w:val="000B7D0B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AF"/>
    <w:rsid w:val="000C450B"/>
    <w:rsid w:val="000C45E5"/>
    <w:rsid w:val="000C4806"/>
    <w:rsid w:val="000C4A8D"/>
    <w:rsid w:val="000C4DB7"/>
    <w:rsid w:val="000C4F97"/>
    <w:rsid w:val="000C5089"/>
    <w:rsid w:val="000C5449"/>
    <w:rsid w:val="000C55FA"/>
    <w:rsid w:val="000C5708"/>
    <w:rsid w:val="000C5872"/>
    <w:rsid w:val="000C5A91"/>
    <w:rsid w:val="000C5ABB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2F0"/>
    <w:rsid w:val="000C75C0"/>
    <w:rsid w:val="000C799C"/>
    <w:rsid w:val="000C7B3B"/>
    <w:rsid w:val="000C7EC2"/>
    <w:rsid w:val="000C7FEB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CDC"/>
    <w:rsid w:val="000D5E22"/>
    <w:rsid w:val="000D5E4B"/>
    <w:rsid w:val="000D60D5"/>
    <w:rsid w:val="000D615A"/>
    <w:rsid w:val="000D6687"/>
    <w:rsid w:val="000D6B3D"/>
    <w:rsid w:val="000D701E"/>
    <w:rsid w:val="000D71B5"/>
    <w:rsid w:val="000D72A5"/>
    <w:rsid w:val="000D7641"/>
    <w:rsid w:val="000D78EC"/>
    <w:rsid w:val="000D78F6"/>
    <w:rsid w:val="000D7ACA"/>
    <w:rsid w:val="000D7D40"/>
    <w:rsid w:val="000E0481"/>
    <w:rsid w:val="000E07CA"/>
    <w:rsid w:val="000E0DA0"/>
    <w:rsid w:val="000E0FF2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B08"/>
    <w:rsid w:val="000E2D8A"/>
    <w:rsid w:val="000E2F4A"/>
    <w:rsid w:val="000E2FC7"/>
    <w:rsid w:val="000E31A0"/>
    <w:rsid w:val="000E3270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8CF"/>
    <w:rsid w:val="000E68D5"/>
    <w:rsid w:val="000E6AF3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D14"/>
    <w:rsid w:val="000F40A1"/>
    <w:rsid w:val="000F4B6A"/>
    <w:rsid w:val="000F4F32"/>
    <w:rsid w:val="000F4F98"/>
    <w:rsid w:val="000F5225"/>
    <w:rsid w:val="000F52DF"/>
    <w:rsid w:val="000F568C"/>
    <w:rsid w:val="000F5EF5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D34"/>
    <w:rsid w:val="00101084"/>
    <w:rsid w:val="001013B9"/>
    <w:rsid w:val="001014E7"/>
    <w:rsid w:val="00101519"/>
    <w:rsid w:val="00101973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42A"/>
    <w:rsid w:val="001106A1"/>
    <w:rsid w:val="00110D5A"/>
    <w:rsid w:val="00110ED9"/>
    <w:rsid w:val="00111087"/>
    <w:rsid w:val="00111544"/>
    <w:rsid w:val="001115A3"/>
    <w:rsid w:val="001115D1"/>
    <w:rsid w:val="00111B96"/>
    <w:rsid w:val="00111BFB"/>
    <w:rsid w:val="00111C19"/>
    <w:rsid w:val="00111CB5"/>
    <w:rsid w:val="00111CFE"/>
    <w:rsid w:val="00111E5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8A"/>
    <w:rsid w:val="00113E6C"/>
    <w:rsid w:val="00113F93"/>
    <w:rsid w:val="00114195"/>
    <w:rsid w:val="001148CD"/>
    <w:rsid w:val="00114A4F"/>
    <w:rsid w:val="00114B4A"/>
    <w:rsid w:val="00114C88"/>
    <w:rsid w:val="00115165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A7"/>
    <w:rsid w:val="00120645"/>
    <w:rsid w:val="00120683"/>
    <w:rsid w:val="00120C35"/>
    <w:rsid w:val="00120CF1"/>
    <w:rsid w:val="00120F00"/>
    <w:rsid w:val="00121051"/>
    <w:rsid w:val="001213B5"/>
    <w:rsid w:val="00121601"/>
    <w:rsid w:val="00121A01"/>
    <w:rsid w:val="00121B7A"/>
    <w:rsid w:val="00121DA5"/>
    <w:rsid w:val="00121EFF"/>
    <w:rsid w:val="00122094"/>
    <w:rsid w:val="0012265A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F0E"/>
    <w:rsid w:val="00126027"/>
    <w:rsid w:val="00126061"/>
    <w:rsid w:val="001260F8"/>
    <w:rsid w:val="00126DF0"/>
    <w:rsid w:val="0012756D"/>
    <w:rsid w:val="00127624"/>
    <w:rsid w:val="00127758"/>
    <w:rsid w:val="001277C3"/>
    <w:rsid w:val="001277F2"/>
    <w:rsid w:val="001278A0"/>
    <w:rsid w:val="00127EB7"/>
    <w:rsid w:val="001300FA"/>
    <w:rsid w:val="00130259"/>
    <w:rsid w:val="00130310"/>
    <w:rsid w:val="00130634"/>
    <w:rsid w:val="00130EC7"/>
    <w:rsid w:val="00130F66"/>
    <w:rsid w:val="00131314"/>
    <w:rsid w:val="00131331"/>
    <w:rsid w:val="001313C0"/>
    <w:rsid w:val="00131BE2"/>
    <w:rsid w:val="00132148"/>
    <w:rsid w:val="001323E3"/>
    <w:rsid w:val="0013264F"/>
    <w:rsid w:val="00132BD6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4010D"/>
    <w:rsid w:val="0014012D"/>
    <w:rsid w:val="00140199"/>
    <w:rsid w:val="0014031D"/>
    <w:rsid w:val="00140456"/>
    <w:rsid w:val="001405B6"/>
    <w:rsid w:val="00140916"/>
    <w:rsid w:val="00140C25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84"/>
    <w:rsid w:val="00146A30"/>
    <w:rsid w:val="00146D06"/>
    <w:rsid w:val="00146D64"/>
    <w:rsid w:val="00146E47"/>
    <w:rsid w:val="0014730B"/>
    <w:rsid w:val="00147AFC"/>
    <w:rsid w:val="00150079"/>
    <w:rsid w:val="0015009D"/>
    <w:rsid w:val="00150477"/>
    <w:rsid w:val="00150A70"/>
    <w:rsid w:val="0015107F"/>
    <w:rsid w:val="00151165"/>
    <w:rsid w:val="00151A2C"/>
    <w:rsid w:val="00151B0C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558"/>
    <w:rsid w:val="001535FD"/>
    <w:rsid w:val="0015360C"/>
    <w:rsid w:val="001537C6"/>
    <w:rsid w:val="001537F2"/>
    <w:rsid w:val="00153830"/>
    <w:rsid w:val="0015388A"/>
    <w:rsid w:val="00153994"/>
    <w:rsid w:val="00153A1A"/>
    <w:rsid w:val="00153BE9"/>
    <w:rsid w:val="00154401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C9B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412B"/>
    <w:rsid w:val="00164310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76"/>
    <w:rsid w:val="00166CE0"/>
    <w:rsid w:val="001671E5"/>
    <w:rsid w:val="00167471"/>
    <w:rsid w:val="001679CB"/>
    <w:rsid w:val="00167CD5"/>
    <w:rsid w:val="00167F75"/>
    <w:rsid w:val="00170072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618"/>
    <w:rsid w:val="001736C6"/>
    <w:rsid w:val="0017376B"/>
    <w:rsid w:val="0017387F"/>
    <w:rsid w:val="001738C3"/>
    <w:rsid w:val="00173DF1"/>
    <w:rsid w:val="00173E0D"/>
    <w:rsid w:val="00173F27"/>
    <w:rsid w:val="00173FE6"/>
    <w:rsid w:val="00174038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E3"/>
    <w:rsid w:val="00175CB1"/>
    <w:rsid w:val="00175D4E"/>
    <w:rsid w:val="001760D3"/>
    <w:rsid w:val="0017635E"/>
    <w:rsid w:val="001763E5"/>
    <w:rsid w:val="00176627"/>
    <w:rsid w:val="00176761"/>
    <w:rsid w:val="00176DFD"/>
    <w:rsid w:val="001778E7"/>
    <w:rsid w:val="00177A21"/>
    <w:rsid w:val="00177AE2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50E1"/>
    <w:rsid w:val="001850F9"/>
    <w:rsid w:val="0018528C"/>
    <w:rsid w:val="0018529F"/>
    <w:rsid w:val="0018536A"/>
    <w:rsid w:val="0018549E"/>
    <w:rsid w:val="00185A71"/>
    <w:rsid w:val="00185DF0"/>
    <w:rsid w:val="00185E2D"/>
    <w:rsid w:val="00185E97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7DF"/>
    <w:rsid w:val="001937FF"/>
    <w:rsid w:val="0019396E"/>
    <w:rsid w:val="001939C7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A61"/>
    <w:rsid w:val="00195F89"/>
    <w:rsid w:val="001962DB"/>
    <w:rsid w:val="0019638A"/>
    <w:rsid w:val="00196936"/>
    <w:rsid w:val="00196F27"/>
    <w:rsid w:val="00196F78"/>
    <w:rsid w:val="001970D0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E0C"/>
    <w:rsid w:val="001A10CB"/>
    <w:rsid w:val="001A10DC"/>
    <w:rsid w:val="001A1755"/>
    <w:rsid w:val="001A178B"/>
    <w:rsid w:val="001A1A3F"/>
    <w:rsid w:val="001A1CC2"/>
    <w:rsid w:val="001A1EF0"/>
    <w:rsid w:val="001A25FE"/>
    <w:rsid w:val="001A324D"/>
    <w:rsid w:val="001A341C"/>
    <w:rsid w:val="001A3A03"/>
    <w:rsid w:val="001A3B5C"/>
    <w:rsid w:val="001A3CD4"/>
    <w:rsid w:val="001A3D3A"/>
    <w:rsid w:val="001A3DD0"/>
    <w:rsid w:val="001A403D"/>
    <w:rsid w:val="001A40FA"/>
    <w:rsid w:val="001A4130"/>
    <w:rsid w:val="001A45BA"/>
    <w:rsid w:val="001A45FD"/>
    <w:rsid w:val="001A4C32"/>
    <w:rsid w:val="001A4D89"/>
    <w:rsid w:val="001A51EC"/>
    <w:rsid w:val="001A526F"/>
    <w:rsid w:val="001A541B"/>
    <w:rsid w:val="001A573D"/>
    <w:rsid w:val="001A5784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A7DCF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6AC"/>
    <w:rsid w:val="001B271E"/>
    <w:rsid w:val="001B2AF9"/>
    <w:rsid w:val="001B2B71"/>
    <w:rsid w:val="001B2FCD"/>
    <w:rsid w:val="001B3056"/>
    <w:rsid w:val="001B30D1"/>
    <w:rsid w:val="001B32A5"/>
    <w:rsid w:val="001B375C"/>
    <w:rsid w:val="001B38C8"/>
    <w:rsid w:val="001B3A7A"/>
    <w:rsid w:val="001B3E66"/>
    <w:rsid w:val="001B431C"/>
    <w:rsid w:val="001B4518"/>
    <w:rsid w:val="001B460A"/>
    <w:rsid w:val="001B488A"/>
    <w:rsid w:val="001B48F8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B5B"/>
    <w:rsid w:val="001C1033"/>
    <w:rsid w:val="001C13D9"/>
    <w:rsid w:val="001C147F"/>
    <w:rsid w:val="001C1533"/>
    <w:rsid w:val="001C1744"/>
    <w:rsid w:val="001C1A61"/>
    <w:rsid w:val="001C1EAC"/>
    <w:rsid w:val="001C211B"/>
    <w:rsid w:val="001C2147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E2E"/>
    <w:rsid w:val="001C51D0"/>
    <w:rsid w:val="001C5249"/>
    <w:rsid w:val="001C5434"/>
    <w:rsid w:val="001C5626"/>
    <w:rsid w:val="001C56A9"/>
    <w:rsid w:val="001C5864"/>
    <w:rsid w:val="001C59F1"/>
    <w:rsid w:val="001C5A4F"/>
    <w:rsid w:val="001C5AE0"/>
    <w:rsid w:val="001C5F1D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C46"/>
    <w:rsid w:val="001C7C95"/>
    <w:rsid w:val="001D0259"/>
    <w:rsid w:val="001D07DD"/>
    <w:rsid w:val="001D0851"/>
    <w:rsid w:val="001D0B6A"/>
    <w:rsid w:val="001D0C87"/>
    <w:rsid w:val="001D0DF5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62F6"/>
    <w:rsid w:val="001D643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869"/>
    <w:rsid w:val="001E6A35"/>
    <w:rsid w:val="001E6A5B"/>
    <w:rsid w:val="001E6C00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8DE"/>
    <w:rsid w:val="001F1A87"/>
    <w:rsid w:val="001F1AA7"/>
    <w:rsid w:val="001F1C21"/>
    <w:rsid w:val="001F1D69"/>
    <w:rsid w:val="001F1FE7"/>
    <w:rsid w:val="001F21D0"/>
    <w:rsid w:val="001F21D3"/>
    <w:rsid w:val="001F21D8"/>
    <w:rsid w:val="001F23C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B2"/>
    <w:rsid w:val="001F4BD6"/>
    <w:rsid w:val="001F4D02"/>
    <w:rsid w:val="001F52C1"/>
    <w:rsid w:val="001F562C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2000EF"/>
    <w:rsid w:val="002002BD"/>
    <w:rsid w:val="002002C1"/>
    <w:rsid w:val="00200319"/>
    <w:rsid w:val="0020072A"/>
    <w:rsid w:val="002009CA"/>
    <w:rsid w:val="00200B5D"/>
    <w:rsid w:val="00200B82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DA9"/>
    <w:rsid w:val="002041C3"/>
    <w:rsid w:val="002041C4"/>
    <w:rsid w:val="0020443C"/>
    <w:rsid w:val="0020451C"/>
    <w:rsid w:val="00204544"/>
    <w:rsid w:val="00204E1E"/>
    <w:rsid w:val="00204EC6"/>
    <w:rsid w:val="00204F57"/>
    <w:rsid w:val="002050D0"/>
    <w:rsid w:val="002051AD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629"/>
    <w:rsid w:val="002079F8"/>
    <w:rsid w:val="00207D5D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709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9D4"/>
    <w:rsid w:val="00212E14"/>
    <w:rsid w:val="00213039"/>
    <w:rsid w:val="002130D7"/>
    <w:rsid w:val="00213117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88"/>
    <w:rsid w:val="002156D5"/>
    <w:rsid w:val="0021579E"/>
    <w:rsid w:val="002159EF"/>
    <w:rsid w:val="00215C5F"/>
    <w:rsid w:val="00215D20"/>
    <w:rsid w:val="00215FE5"/>
    <w:rsid w:val="00216138"/>
    <w:rsid w:val="0021643A"/>
    <w:rsid w:val="002164D3"/>
    <w:rsid w:val="002165C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485"/>
    <w:rsid w:val="002266B9"/>
    <w:rsid w:val="00226713"/>
    <w:rsid w:val="00226A42"/>
    <w:rsid w:val="00226E53"/>
    <w:rsid w:val="00226F2C"/>
    <w:rsid w:val="002272A3"/>
    <w:rsid w:val="00227AD9"/>
    <w:rsid w:val="00227F34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FE"/>
    <w:rsid w:val="00240D90"/>
    <w:rsid w:val="00240D91"/>
    <w:rsid w:val="00240EE7"/>
    <w:rsid w:val="00241044"/>
    <w:rsid w:val="0024106D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5783"/>
    <w:rsid w:val="00245864"/>
    <w:rsid w:val="002458D8"/>
    <w:rsid w:val="002459EE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FEB"/>
    <w:rsid w:val="002511B9"/>
    <w:rsid w:val="0025180A"/>
    <w:rsid w:val="002518F0"/>
    <w:rsid w:val="00251A90"/>
    <w:rsid w:val="00251AA4"/>
    <w:rsid w:val="00251AF8"/>
    <w:rsid w:val="00251BE8"/>
    <w:rsid w:val="00252111"/>
    <w:rsid w:val="002522EF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9BB"/>
    <w:rsid w:val="00255BA8"/>
    <w:rsid w:val="00255F08"/>
    <w:rsid w:val="0025603A"/>
    <w:rsid w:val="0025609A"/>
    <w:rsid w:val="0025618C"/>
    <w:rsid w:val="00256193"/>
    <w:rsid w:val="002562F9"/>
    <w:rsid w:val="00256600"/>
    <w:rsid w:val="002567EF"/>
    <w:rsid w:val="00256B15"/>
    <w:rsid w:val="00256B66"/>
    <w:rsid w:val="0025751E"/>
    <w:rsid w:val="00257624"/>
    <w:rsid w:val="002578C1"/>
    <w:rsid w:val="002579F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8C1"/>
    <w:rsid w:val="002659E9"/>
    <w:rsid w:val="00265C41"/>
    <w:rsid w:val="00265D44"/>
    <w:rsid w:val="00265D6B"/>
    <w:rsid w:val="00266380"/>
    <w:rsid w:val="00266484"/>
    <w:rsid w:val="0026691E"/>
    <w:rsid w:val="00266951"/>
    <w:rsid w:val="00266983"/>
    <w:rsid w:val="00266D34"/>
    <w:rsid w:val="00266DC5"/>
    <w:rsid w:val="002670C7"/>
    <w:rsid w:val="002671C1"/>
    <w:rsid w:val="002672C3"/>
    <w:rsid w:val="002672FB"/>
    <w:rsid w:val="00267365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382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1A4"/>
    <w:rsid w:val="00290673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E1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D13"/>
    <w:rsid w:val="002950C1"/>
    <w:rsid w:val="002955AE"/>
    <w:rsid w:val="0029562C"/>
    <w:rsid w:val="0029567B"/>
    <w:rsid w:val="0029584E"/>
    <w:rsid w:val="00295D7D"/>
    <w:rsid w:val="002963C8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412"/>
    <w:rsid w:val="002A18E9"/>
    <w:rsid w:val="002A1CD1"/>
    <w:rsid w:val="002A1E2A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FD5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E8"/>
    <w:rsid w:val="002B0937"/>
    <w:rsid w:val="002B0A53"/>
    <w:rsid w:val="002B0C27"/>
    <w:rsid w:val="002B0C55"/>
    <w:rsid w:val="002B11A9"/>
    <w:rsid w:val="002B147F"/>
    <w:rsid w:val="002B148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22D"/>
    <w:rsid w:val="002B3231"/>
    <w:rsid w:val="002B3306"/>
    <w:rsid w:val="002B3351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F3"/>
    <w:rsid w:val="002B52EA"/>
    <w:rsid w:val="002B56CD"/>
    <w:rsid w:val="002B5775"/>
    <w:rsid w:val="002B5AC0"/>
    <w:rsid w:val="002B5D03"/>
    <w:rsid w:val="002B5D62"/>
    <w:rsid w:val="002B60D1"/>
    <w:rsid w:val="002B62BC"/>
    <w:rsid w:val="002B6372"/>
    <w:rsid w:val="002B6417"/>
    <w:rsid w:val="002B66C8"/>
    <w:rsid w:val="002B6713"/>
    <w:rsid w:val="002B700B"/>
    <w:rsid w:val="002B7584"/>
    <w:rsid w:val="002B79BD"/>
    <w:rsid w:val="002B7BAC"/>
    <w:rsid w:val="002B7C18"/>
    <w:rsid w:val="002C0122"/>
    <w:rsid w:val="002C02EF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F3"/>
    <w:rsid w:val="002C4122"/>
    <w:rsid w:val="002C416A"/>
    <w:rsid w:val="002C42EB"/>
    <w:rsid w:val="002C44BD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DF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3"/>
    <w:rsid w:val="002D409F"/>
    <w:rsid w:val="002D494F"/>
    <w:rsid w:val="002D495E"/>
    <w:rsid w:val="002D4A2B"/>
    <w:rsid w:val="002D4AC4"/>
    <w:rsid w:val="002D55F5"/>
    <w:rsid w:val="002D57B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D40"/>
    <w:rsid w:val="002E0EFF"/>
    <w:rsid w:val="002E0FF8"/>
    <w:rsid w:val="002E1872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88F"/>
    <w:rsid w:val="002E292E"/>
    <w:rsid w:val="002E2B21"/>
    <w:rsid w:val="002E2EFC"/>
    <w:rsid w:val="002E3720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DF"/>
    <w:rsid w:val="002E522D"/>
    <w:rsid w:val="002E564C"/>
    <w:rsid w:val="002E58B0"/>
    <w:rsid w:val="002E5971"/>
    <w:rsid w:val="002E5C0F"/>
    <w:rsid w:val="002E5DC7"/>
    <w:rsid w:val="002E5F4E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6B9"/>
    <w:rsid w:val="002F167B"/>
    <w:rsid w:val="002F1955"/>
    <w:rsid w:val="002F1B22"/>
    <w:rsid w:val="002F1CB2"/>
    <w:rsid w:val="002F1CEA"/>
    <w:rsid w:val="002F20FF"/>
    <w:rsid w:val="002F218B"/>
    <w:rsid w:val="002F23A6"/>
    <w:rsid w:val="002F2415"/>
    <w:rsid w:val="002F27F9"/>
    <w:rsid w:val="002F29DB"/>
    <w:rsid w:val="002F356D"/>
    <w:rsid w:val="002F35CD"/>
    <w:rsid w:val="002F3654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5629"/>
    <w:rsid w:val="002F5732"/>
    <w:rsid w:val="002F5B99"/>
    <w:rsid w:val="002F5C46"/>
    <w:rsid w:val="002F6117"/>
    <w:rsid w:val="002F6572"/>
    <w:rsid w:val="002F674C"/>
    <w:rsid w:val="002F6B2D"/>
    <w:rsid w:val="002F6E7B"/>
    <w:rsid w:val="002F6EBD"/>
    <w:rsid w:val="002F7010"/>
    <w:rsid w:val="002F706A"/>
    <w:rsid w:val="002F736D"/>
    <w:rsid w:val="002F75E4"/>
    <w:rsid w:val="002F7669"/>
    <w:rsid w:val="002F77F3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80"/>
    <w:rsid w:val="0030372E"/>
    <w:rsid w:val="003037C4"/>
    <w:rsid w:val="003038C0"/>
    <w:rsid w:val="00303AFB"/>
    <w:rsid w:val="00303B6E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700"/>
    <w:rsid w:val="003127E1"/>
    <w:rsid w:val="003129BB"/>
    <w:rsid w:val="00312A70"/>
    <w:rsid w:val="003130D8"/>
    <w:rsid w:val="0031322D"/>
    <w:rsid w:val="00313299"/>
    <w:rsid w:val="00313646"/>
    <w:rsid w:val="00313761"/>
    <w:rsid w:val="00313C88"/>
    <w:rsid w:val="00313D0D"/>
    <w:rsid w:val="00313E0B"/>
    <w:rsid w:val="00313F2A"/>
    <w:rsid w:val="00313F73"/>
    <w:rsid w:val="00314176"/>
    <w:rsid w:val="003149CB"/>
    <w:rsid w:val="00314B25"/>
    <w:rsid w:val="00314BA3"/>
    <w:rsid w:val="00314DAD"/>
    <w:rsid w:val="003150B9"/>
    <w:rsid w:val="0031538D"/>
    <w:rsid w:val="00315B59"/>
    <w:rsid w:val="00316287"/>
    <w:rsid w:val="00316758"/>
    <w:rsid w:val="0031683F"/>
    <w:rsid w:val="00316A3F"/>
    <w:rsid w:val="00316B7B"/>
    <w:rsid w:val="00316E26"/>
    <w:rsid w:val="00316FB9"/>
    <w:rsid w:val="0031710C"/>
    <w:rsid w:val="00317223"/>
    <w:rsid w:val="0031739D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E"/>
    <w:rsid w:val="0032105F"/>
    <w:rsid w:val="00321258"/>
    <w:rsid w:val="00321411"/>
    <w:rsid w:val="00321637"/>
    <w:rsid w:val="003217F9"/>
    <w:rsid w:val="003219CE"/>
    <w:rsid w:val="00321B05"/>
    <w:rsid w:val="003221DA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FA"/>
    <w:rsid w:val="00326545"/>
    <w:rsid w:val="00327163"/>
    <w:rsid w:val="003272F6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135F"/>
    <w:rsid w:val="003313D2"/>
    <w:rsid w:val="003315D2"/>
    <w:rsid w:val="00331E14"/>
    <w:rsid w:val="00331F21"/>
    <w:rsid w:val="0033241F"/>
    <w:rsid w:val="003325D8"/>
    <w:rsid w:val="003327A4"/>
    <w:rsid w:val="00332AD8"/>
    <w:rsid w:val="00332D47"/>
    <w:rsid w:val="00332E9C"/>
    <w:rsid w:val="00332EC4"/>
    <w:rsid w:val="00333055"/>
    <w:rsid w:val="00333171"/>
    <w:rsid w:val="003335C3"/>
    <w:rsid w:val="00333758"/>
    <w:rsid w:val="0033378D"/>
    <w:rsid w:val="00333795"/>
    <w:rsid w:val="003337C0"/>
    <w:rsid w:val="00333FA9"/>
    <w:rsid w:val="0033449B"/>
    <w:rsid w:val="00334586"/>
    <w:rsid w:val="00334B36"/>
    <w:rsid w:val="00334CBE"/>
    <w:rsid w:val="00334D98"/>
    <w:rsid w:val="00335471"/>
    <w:rsid w:val="00335D39"/>
    <w:rsid w:val="003360FB"/>
    <w:rsid w:val="00336137"/>
    <w:rsid w:val="003361AC"/>
    <w:rsid w:val="003364C4"/>
    <w:rsid w:val="0033651E"/>
    <w:rsid w:val="003366B7"/>
    <w:rsid w:val="003367B4"/>
    <w:rsid w:val="003369D5"/>
    <w:rsid w:val="00336B29"/>
    <w:rsid w:val="00336B70"/>
    <w:rsid w:val="00337219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E49"/>
    <w:rsid w:val="0034126B"/>
    <w:rsid w:val="00341709"/>
    <w:rsid w:val="00341923"/>
    <w:rsid w:val="0034197A"/>
    <w:rsid w:val="00341C8A"/>
    <w:rsid w:val="00341FA0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FD"/>
    <w:rsid w:val="00343B4D"/>
    <w:rsid w:val="00344434"/>
    <w:rsid w:val="003444FC"/>
    <w:rsid w:val="00344A2E"/>
    <w:rsid w:val="00344C3D"/>
    <w:rsid w:val="00344FA2"/>
    <w:rsid w:val="00344FC7"/>
    <w:rsid w:val="00345375"/>
    <w:rsid w:val="003455CC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503D9"/>
    <w:rsid w:val="00350536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53"/>
    <w:rsid w:val="003538C4"/>
    <w:rsid w:val="00353ED0"/>
    <w:rsid w:val="00354199"/>
    <w:rsid w:val="003541FC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ABB"/>
    <w:rsid w:val="00356BAD"/>
    <w:rsid w:val="00356C2C"/>
    <w:rsid w:val="00357295"/>
    <w:rsid w:val="00357331"/>
    <w:rsid w:val="00357545"/>
    <w:rsid w:val="00357590"/>
    <w:rsid w:val="00357AAB"/>
    <w:rsid w:val="00357BDE"/>
    <w:rsid w:val="00357D6B"/>
    <w:rsid w:val="00357F54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747"/>
    <w:rsid w:val="003627C9"/>
    <w:rsid w:val="003627EB"/>
    <w:rsid w:val="00362F60"/>
    <w:rsid w:val="00362F92"/>
    <w:rsid w:val="00363180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F7C"/>
    <w:rsid w:val="00365057"/>
    <w:rsid w:val="003650FE"/>
    <w:rsid w:val="0036518E"/>
    <w:rsid w:val="003651D8"/>
    <w:rsid w:val="003655B4"/>
    <w:rsid w:val="0036569E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8034D"/>
    <w:rsid w:val="00381009"/>
    <w:rsid w:val="00381177"/>
    <w:rsid w:val="0038132C"/>
    <w:rsid w:val="003813E7"/>
    <w:rsid w:val="0038145A"/>
    <w:rsid w:val="003815DC"/>
    <w:rsid w:val="003816A0"/>
    <w:rsid w:val="003816C1"/>
    <w:rsid w:val="00381972"/>
    <w:rsid w:val="003820A2"/>
    <w:rsid w:val="003821B5"/>
    <w:rsid w:val="00382434"/>
    <w:rsid w:val="0038280E"/>
    <w:rsid w:val="00382881"/>
    <w:rsid w:val="00382EC3"/>
    <w:rsid w:val="00382ED2"/>
    <w:rsid w:val="00382F6D"/>
    <w:rsid w:val="00383237"/>
    <w:rsid w:val="00383743"/>
    <w:rsid w:val="003837B8"/>
    <w:rsid w:val="003837DF"/>
    <w:rsid w:val="00383C6A"/>
    <w:rsid w:val="00383C9C"/>
    <w:rsid w:val="003840AA"/>
    <w:rsid w:val="00384191"/>
    <w:rsid w:val="00384D66"/>
    <w:rsid w:val="00384E7B"/>
    <w:rsid w:val="0038510D"/>
    <w:rsid w:val="0038516D"/>
    <w:rsid w:val="003853D4"/>
    <w:rsid w:val="00385497"/>
    <w:rsid w:val="0038580C"/>
    <w:rsid w:val="00385DE4"/>
    <w:rsid w:val="00385EE8"/>
    <w:rsid w:val="00385F5F"/>
    <w:rsid w:val="003861E2"/>
    <w:rsid w:val="003863D3"/>
    <w:rsid w:val="00386523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5E"/>
    <w:rsid w:val="00390A76"/>
    <w:rsid w:val="00390B39"/>
    <w:rsid w:val="00391046"/>
    <w:rsid w:val="00391301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7D5"/>
    <w:rsid w:val="00394A27"/>
    <w:rsid w:val="00394CA0"/>
    <w:rsid w:val="00394F74"/>
    <w:rsid w:val="003950F4"/>
    <w:rsid w:val="00395272"/>
    <w:rsid w:val="0039542A"/>
    <w:rsid w:val="003954DE"/>
    <w:rsid w:val="00395956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A36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B9D"/>
    <w:rsid w:val="003A24C0"/>
    <w:rsid w:val="003A2AE3"/>
    <w:rsid w:val="003A2FE8"/>
    <w:rsid w:val="003A3784"/>
    <w:rsid w:val="003A3A01"/>
    <w:rsid w:val="003A4F2D"/>
    <w:rsid w:val="003A510C"/>
    <w:rsid w:val="003A5285"/>
    <w:rsid w:val="003A531E"/>
    <w:rsid w:val="003A6655"/>
    <w:rsid w:val="003A6AEB"/>
    <w:rsid w:val="003A6BBE"/>
    <w:rsid w:val="003A6C3E"/>
    <w:rsid w:val="003A700F"/>
    <w:rsid w:val="003A7058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51BA"/>
    <w:rsid w:val="003B54C8"/>
    <w:rsid w:val="003B5672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EB5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C5"/>
    <w:rsid w:val="003C2A3B"/>
    <w:rsid w:val="003C2AF6"/>
    <w:rsid w:val="003C2C10"/>
    <w:rsid w:val="003C2CE0"/>
    <w:rsid w:val="003C2D2F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E17"/>
    <w:rsid w:val="003C524C"/>
    <w:rsid w:val="003C547C"/>
    <w:rsid w:val="003C56E3"/>
    <w:rsid w:val="003C5803"/>
    <w:rsid w:val="003C59AD"/>
    <w:rsid w:val="003C5F2E"/>
    <w:rsid w:val="003C6625"/>
    <w:rsid w:val="003C6836"/>
    <w:rsid w:val="003C69FE"/>
    <w:rsid w:val="003C6D47"/>
    <w:rsid w:val="003C6DF4"/>
    <w:rsid w:val="003C6EA2"/>
    <w:rsid w:val="003C774D"/>
    <w:rsid w:val="003C7C2A"/>
    <w:rsid w:val="003C7E7F"/>
    <w:rsid w:val="003C7F69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2158"/>
    <w:rsid w:val="003D2366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72D8"/>
    <w:rsid w:val="003D7321"/>
    <w:rsid w:val="003D76F1"/>
    <w:rsid w:val="003D7A2C"/>
    <w:rsid w:val="003D7A50"/>
    <w:rsid w:val="003D7A7A"/>
    <w:rsid w:val="003D7F9B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9DC"/>
    <w:rsid w:val="003E19F7"/>
    <w:rsid w:val="003E1B9F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528A"/>
    <w:rsid w:val="003E5298"/>
    <w:rsid w:val="003E562E"/>
    <w:rsid w:val="003E59C6"/>
    <w:rsid w:val="003E5A12"/>
    <w:rsid w:val="003E5A44"/>
    <w:rsid w:val="003E623C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9BB"/>
    <w:rsid w:val="003F0007"/>
    <w:rsid w:val="003F0018"/>
    <w:rsid w:val="003F00CF"/>
    <w:rsid w:val="003F01A8"/>
    <w:rsid w:val="003F0301"/>
    <w:rsid w:val="003F03DB"/>
    <w:rsid w:val="003F041B"/>
    <w:rsid w:val="003F054C"/>
    <w:rsid w:val="003F0B07"/>
    <w:rsid w:val="003F0B70"/>
    <w:rsid w:val="003F0C63"/>
    <w:rsid w:val="003F0C7A"/>
    <w:rsid w:val="003F13E2"/>
    <w:rsid w:val="003F15D9"/>
    <w:rsid w:val="003F16BF"/>
    <w:rsid w:val="003F1AF1"/>
    <w:rsid w:val="003F2399"/>
    <w:rsid w:val="003F298F"/>
    <w:rsid w:val="003F2A01"/>
    <w:rsid w:val="003F2BBB"/>
    <w:rsid w:val="003F2DBE"/>
    <w:rsid w:val="003F3093"/>
    <w:rsid w:val="003F30DF"/>
    <w:rsid w:val="003F3333"/>
    <w:rsid w:val="003F3488"/>
    <w:rsid w:val="003F350E"/>
    <w:rsid w:val="003F3B8A"/>
    <w:rsid w:val="003F3E1D"/>
    <w:rsid w:val="003F3E65"/>
    <w:rsid w:val="003F3EB6"/>
    <w:rsid w:val="003F420A"/>
    <w:rsid w:val="003F4552"/>
    <w:rsid w:val="003F466F"/>
    <w:rsid w:val="003F4B9C"/>
    <w:rsid w:val="003F4D1B"/>
    <w:rsid w:val="003F4F1E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CE"/>
    <w:rsid w:val="0040004D"/>
    <w:rsid w:val="00400554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A1B"/>
    <w:rsid w:val="00402C2F"/>
    <w:rsid w:val="00403EE8"/>
    <w:rsid w:val="00404030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5207"/>
    <w:rsid w:val="0041531F"/>
    <w:rsid w:val="00415348"/>
    <w:rsid w:val="004154DC"/>
    <w:rsid w:val="004155B8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B3C"/>
    <w:rsid w:val="00423B57"/>
    <w:rsid w:val="00423BE1"/>
    <w:rsid w:val="00423CBF"/>
    <w:rsid w:val="00423D32"/>
    <w:rsid w:val="00424024"/>
    <w:rsid w:val="004240AE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186"/>
    <w:rsid w:val="004304F8"/>
    <w:rsid w:val="004306C1"/>
    <w:rsid w:val="00430715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1D"/>
    <w:rsid w:val="00434782"/>
    <w:rsid w:val="00434793"/>
    <w:rsid w:val="00434798"/>
    <w:rsid w:val="00434C48"/>
    <w:rsid w:val="00434DBD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CF8"/>
    <w:rsid w:val="00441D22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8B3"/>
    <w:rsid w:val="00444518"/>
    <w:rsid w:val="00444788"/>
    <w:rsid w:val="004447C7"/>
    <w:rsid w:val="00444867"/>
    <w:rsid w:val="004448C2"/>
    <w:rsid w:val="00444CBF"/>
    <w:rsid w:val="00444CF3"/>
    <w:rsid w:val="0044524A"/>
    <w:rsid w:val="004453FA"/>
    <w:rsid w:val="004454D2"/>
    <w:rsid w:val="004454F5"/>
    <w:rsid w:val="00445864"/>
    <w:rsid w:val="00445B88"/>
    <w:rsid w:val="00445E0E"/>
    <w:rsid w:val="00445ECF"/>
    <w:rsid w:val="00445F88"/>
    <w:rsid w:val="004461DD"/>
    <w:rsid w:val="004462F5"/>
    <w:rsid w:val="004464DA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937"/>
    <w:rsid w:val="0045399E"/>
    <w:rsid w:val="00453BA9"/>
    <w:rsid w:val="0045409E"/>
    <w:rsid w:val="004545C7"/>
    <w:rsid w:val="0045467D"/>
    <w:rsid w:val="00454A28"/>
    <w:rsid w:val="00455091"/>
    <w:rsid w:val="00455111"/>
    <w:rsid w:val="00455201"/>
    <w:rsid w:val="004553FA"/>
    <w:rsid w:val="00455C3F"/>
    <w:rsid w:val="00455F02"/>
    <w:rsid w:val="0045605A"/>
    <w:rsid w:val="004562EB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5B9"/>
    <w:rsid w:val="00463870"/>
    <w:rsid w:val="004643F1"/>
    <w:rsid w:val="00464570"/>
    <w:rsid w:val="004646BC"/>
    <w:rsid w:val="004647C1"/>
    <w:rsid w:val="00464BC0"/>
    <w:rsid w:val="00464FAC"/>
    <w:rsid w:val="00465103"/>
    <w:rsid w:val="00465313"/>
    <w:rsid w:val="00465860"/>
    <w:rsid w:val="004658BE"/>
    <w:rsid w:val="00465CD5"/>
    <w:rsid w:val="00465F90"/>
    <w:rsid w:val="0046608A"/>
    <w:rsid w:val="004663EB"/>
    <w:rsid w:val="00466543"/>
    <w:rsid w:val="004666BE"/>
    <w:rsid w:val="004668B3"/>
    <w:rsid w:val="00466CA7"/>
    <w:rsid w:val="00466E58"/>
    <w:rsid w:val="00466E95"/>
    <w:rsid w:val="0046755A"/>
    <w:rsid w:val="004679AB"/>
    <w:rsid w:val="00467A09"/>
    <w:rsid w:val="00467FFD"/>
    <w:rsid w:val="0047015E"/>
    <w:rsid w:val="004702F4"/>
    <w:rsid w:val="00470793"/>
    <w:rsid w:val="004708C0"/>
    <w:rsid w:val="00470E22"/>
    <w:rsid w:val="00470E51"/>
    <w:rsid w:val="0047106D"/>
    <w:rsid w:val="00471168"/>
    <w:rsid w:val="00471244"/>
    <w:rsid w:val="00471403"/>
    <w:rsid w:val="004715D7"/>
    <w:rsid w:val="004716F8"/>
    <w:rsid w:val="004717BF"/>
    <w:rsid w:val="00471A75"/>
    <w:rsid w:val="00471FDA"/>
    <w:rsid w:val="00472021"/>
    <w:rsid w:val="004721A0"/>
    <w:rsid w:val="00472715"/>
    <w:rsid w:val="00472B6B"/>
    <w:rsid w:val="00472EC4"/>
    <w:rsid w:val="004733C9"/>
    <w:rsid w:val="0047346A"/>
    <w:rsid w:val="00473643"/>
    <w:rsid w:val="00473961"/>
    <w:rsid w:val="00473BCB"/>
    <w:rsid w:val="0047415D"/>
    <w:rsid w:val="00474544"/>
    <w:rsid w:val="004746BD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4A9"/>
    <w:rsid w:val="0047654D"/>
    <w:rsid w:val="00476C12"/>
    <w:rsid w:val="00476CA2"/>
    <w:rsid w:val="00477081"/>
    <w:rsid w:val="0047721E"/>
    <w:rsid w:val="00477486"/>
    <w:rsid w:val="004774ED"/>
    <w:rsid w:val="004775CD"/>
    <w:rsid w:val="00477720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D10"/>
    <w:rsid w:val="00482D1B"/>
    <w:rsid w:val="00482E6A"/>
    <w:rsid w:val="00482E85"/>
    <w:rsid w:val="0048317C"/>
    <w:rsid w:val="004831D2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A3"/>
    <w:rsid w:val="004875AF"/>
    <w:rsid w:val="00487815"/>
    <w:rsid w:val="004878D4"/>
    <w:rsid w:val="00487AD7"/>
    <w:rsid w:val="00487EC1"/>
    <w:rsid w:val="00490481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932"/>
    <w:rsid w:val="00497C6F"/>
    <w:rsid w:val="00497FAC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09A"/>
    <w:rsid w:val="004A1337"/>
    <w:rsid w:val="004A14CE"/>
    <w:rsid w:val="004A150C"/>
    <w:rsid w:val="004A19E0"/>
    <w:rsid w:val="004A1AA5"/>
    <w:rsid w:val="004A1ACC"/>
    <w:rsid w:val="004A1C7C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4CC"/>
    <w:rsid w:val="004B17BF"/>
    <w:rsid w:val="004B1A76"/>
    <w:rsid w:val="004B1EF3"/>
    <w:rsid w:val="004B20EF"/>
    <w:rsid w:val="004B2514"/>
    <w:rsid w:val="004B267D"/>
    <w:rsid w:val="004B2697"/>
    <w:rsid w:val="004B29E3"/>
    <w:rsid w:val="004B2F3B"/>
    <w:rsid w:val="004B3048"/>
    <w:rsid w:val="004B389C"/>
    <w:rsid w:val="004B38E1"/>
    <w:rsid w:val="004B3B7D"/>
    <w:rsid w:val="004B3BB5"/>
    <w:rsid w:val="004B3D6D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B9"/>
    <w:rsid w:val="004C0CCC"/>
    <w:rsid w:val="004C10F9"/>
    <w:rsid w:val="004C145E"/>
    <w:rsid w:val="004C176B"/>
    <w:rsid w:val="004C1EDD"/>
    <w:rsid w:val="004C2425"/>
    <w:rsid w:val="004C2465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ED3"/>
    <w:rsid w:val="004C5F85"/>
    <w:rsid w:val="004C674F"/>
    <w:rsid w:val="004C6851"/>
    <w:rsid w:val="004C6ABA"/>
    <w:rsid w:val="004C6B9E"/>
    <w:rsid w:val="004C6BDD"/>
    <w:rsid w:val="004C70FE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8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AC0"/>
    <w:rsid w:val="004E2B0B"/>
    <w:rsid w:val="004E2C50"/>
    <w:rsid w:val="004E302E"/>
    <w:rsid w:val="004E313C"/>
    <w:rsid w:val="004E3A05"/>
    <w:rsid w:val="004E3B2F"/>
    <w:rsid w:val="004E3BAB"/>
    <w:rsid w:val="004E3EDF"/>
    <w:rsid w:val="004E3F2E"/>
    <w:rsid w:val="004E3F93"/>
    <w:rsid w:val="004E403B"/>
    <w:rsid w:val="004E4086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C33"/>
    <w:rsid w:val="004E6DC7"/>
    <w:rsid w:val="004E6EB9"/>
    <w:rsid w:val="004E7342"/>
    <w:rsid w:val="004E73DF"/>
    <w:rsid w:val="004E745C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40F3"/>
    <w:rsid w:val="004F4167"/>
    <w:rsid w:val="004F430B"/>
    <w:rsid w:val="004F438F"/>
    <w:rsid w:val="004F4C14"/>
    <w:rsid w:val="004F4ED2"/>
    <w:rsid w:val="004F5037"/>
    <w:rsid w:val="004F519D"/>
    <w:rsid w:val="004F526C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31D6"/>
    <w:rsid w:val="005031F5"/>
    <w:rsid w:val="00503590"/>
    <w:rsid w:val="0050365A"/>
    <w:rsid w:val="005037D9"/>
    <w:rsid w:val="00503A83"/>
    <w:rsid w:val="00503D81"/>
    <w:rsid w:val="00503E9E"/>
    <w:rsid w:val="00504442"/>
    <w:rsid w:val="0050459F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A39"/>
    <w:rsid w:val="00506A5A"/>
    <w:rsid w:val="00506A7C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7F8"/>
    <w:rsid w:val="00510E54"/>
    <w:rsid w:val="00511016"/>
    <w:rsid w:val="00511300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B72"/>
    <w:rsid w:val="00521047"/>
    <w:rsid w:val="00521285"/>
    <w:rsid w:val="005213AF"/>
    <w:rsid w:val="00521574"/>
    <w:rsid w:val="0052166E"/>
    <w:rsid w:val="0052190D"/>
    <w:rsid w:val="00521C63"/>
    <w:rsid w:val="00521FC3"/>
    <w:rsid w:val="00522284"/>
    <w:rsid w:val="00522376"/>
    <w:rsid w:val="00522792"/>
    <w:rsid w:val="00522DCE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50"/>
    <w:rsid w:val="005314FB"/>
    <w:rsid w:val="005316B4"/>
    <w:rsid w:val="005317BD"/>
    <w:rsid w:val="00531831"/>
    <w:rsid w:val="00531BE9"/>
    <w:rsid w:val="00532109"/>
    <w:rsid w:val="00532187"/>
    <w:rsid w:val="0053220A"/>
    <w:rsid w:val="00532784"/>
    <w:rsid w:val="0053286D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6DA"/>
    <w:rsid w:val="005378AA"/>
    <w:rsid w:val="005378EE"/>
    <w:rsid w:val="00537AE4"/>
    <w:rsid w:val="00537BB0"/>
    <w:rsid w:val="00537C5E"/>
    <w:rsid w:val="00537CB4"/>
    <w:rsid w:val="00537D55"/>
    <w:rsid w:val="00540027"/>
    <w:rsid w:val="00540497"/>
    <w:rsid w:val="005405C6"/>
    <w:rsid w:val="00540670"/>
    <w:rsid w:val="005407D9"/>
    <w:rsid w:val="005408D0"/>
    <w:rsid w:val="00540B4F"/>
    <w:rsid w:val="00540EC7"/>
    <w:rsid w:val="0054117E"/>
    <w:rsid w:val="005411B2"/>
    <w:rsid w:val="005413A8"/>
    <w:rsid w:val="005413AB"/>
    <w:rsid w:val="005417E2"/>
    <w:rsid w:val="0054233D"/>
    <w:rsid w:val="0054269C"/>
    <w:rsid w:val="00542CCF"/>
    <w:rsid w:val="00542F55"/>
    <w:rsid w:val="005431EB"/>
    <w:rsid w:val="005432A9"/>
    <w:rsid w:val="0054359A"/>
    <w:rsid w:val="005439DB"/>
    <w:rsid w:val="00543A61"/>
    <w:rsid w:val="00543C80"/>
    <w:rsid w:val="00543DA9"/>
    <w:rsid w:val="00544459"/>
    <w:rsid w:val="00544667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768"/>
    <w:rsid w:val="00550AF9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812"/>
    <w:rsid w:val="00557A04"/>
    <w:rsid w:val="00557DDC"/>
    <w:rsid w:val="00560878"/>
    <w:rsid w:val="00560AA4"/>
    <w:rsid w:val="00560CBB"/>
    <w:rsid w:val="00560DD9"/>
    <w:rsid w:val="00560E0F"/>
    <w:rsid w:val="00560E71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725"/>
    <w:rsid w:val="005639B2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64C3"/>
    <w:rsid w:val="00566543"/>
    <w:rsid w:val="005667C9"/>
    <w:rsid w:val="00566855"/>
    <w:rsid w:val="00566CF7"/>
    <w:rsid w:val="00566DB0"/>
    <w:rsid w:val="00567413"/>
    <w:rsid w:val="005702AE"/>
    <w:rsid w:val="0057045B"/>
    <w:rsid w:val="005706E2"/>
    <w:rsid w:val="00570748"/>
    <w:rsid w:val="0057095C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156"/>
    <w:rsid w:val="0057436C"/>
    <w:rsid w:val="0057445B"/>
    <w:rsid w:val="005744C1"/>
    <w:rsid w:val="00574596"/>
    <w:rsid w:val="005748A7"/>
    <w:rsid w:val="00574B1B"/>
    <w:rsid w:val="00574D3D"/>
    <w:rsid w:val="00574FAD"/>
    <w:rsid w:val="005754C7"/>
    <w:rsid w:val="005755BA"/>
    <w:rsid w:val="00575720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FD"/>
    <w:rsid w:val="00584327"/>
    <w:rsid w:val="00584553"/>
    <w:rsid w:val="00584638"/>
    <w:rsid w:val="005847C1"/>
    <w:rsid w:val="005848BB"/>
    <w:rsid w:val="00584B6B"/>
    <w:rsid w:val="00584CEC"/>
    <w:rsid w:val="00584CF1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73E"/>
    <w:rsid w:val="005878D4"/>
    <w:rsid w:val="00587A1A"/>
    <w:rsid w:val="00587CC8"/>
    <w:rsid w:val="00587D81"/>
    <w:rsid w:val="0059008D"/>
    <w:rsid w:val="005906D5"/>
    <w:rsid w:val="005908FD"/>
    <w:rsid w:val="005909C5"/>
    <w:rsid w:val="00590EC9"/>
    <w:rsid w:val="00591577"/>
    <w:rsid w:val="00591926"/>
    <w:rsid w:val="00591A55"/>
    <w:rsid w:val="00591BC8"/>
    <w:rsid w:val="00591E43"/>
    <w:rsid w:val="00592030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45"/>
    <w:rsid w:val="00593F88"/>
    <w:rsid w:val="005943C9"/>
    <w:rsid w:val="0059446F"/>
    <w:rsid w:val="00594518"/>
    <w:rsid w:val="00594A7D"/>
    <w:rsid w:val="00594C2A"/>
    <w:rsid w:val="00594E32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500"/>
    <w:rsid w:val="005A1534"/>
    <w:rsid w:val="005A17B0"/>
    <w:rsid w:val="005A1902"/>
    <w:rsid w:val="005A1A23"/>
    <w:rsid w:val="005A1F16"/>
    <w:rsid w:val="005A2323"/>
    <w:rsid w:val="005A26B2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C6D"/>
    <w:rsid w:val="005A6CA0"/>
    <w:rsid w:val="005A6DC7"/>
    <w:rsid w:val="005A6E29"/>
    <w:rsid w:val="005A6F87"/>
    <w:rsid w:val="005A7138"/>
    <w:rsid w:val="005A71DD"/>
    <w:rsid w:val="005A72C0"/>
    <w:rsid w:val="005A75A6"/>
    <w:rsid w:val="005A7895"/>
    <w:rsid w:val="005A7BA3"/>
    <w:rsid w:val="005A7FE6"/>
    <w:rsid w:val="005B0153"/>
    <w:rsid w:val="005B0363"/>
    <w:rsid w:val="005B0B16"/>
    <w:rsid w:val="005B0B1C"/>
    <w:rsid w:val="005B0D00"/>
    <w:rsid w:val="005B0E48"/>
    <w:rsid w:val="005B0ECF"/>
    <w:rsid w:val="005B0F5E"/>
    <w:rsid w:val="005B11B9"/>
    <w:rsid w:val="005B16E9"/>
    <w:rsid w:val="005B1752"/>
    <w:rsid w:val="005B19BA"/>
    <w:rsid w:val="005B1E88"/>
    <w:rsid w:val="005B217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C58"/>
    <w:rsid w:val="005B4C74"/>
    <w:rsid w:val="005B4CD5"/>
    <w:rsid w:val="005B5669"/>
    <w:rsid w:val="005B57CF"/>
    <w:rsid w:val="005B59F6"/>
    <w:rsid w:val="005B5B6C"/>
    <w:rsid w:val="005B5C5C"/>
    <w:rsid w:val="005B5DD7"/>
    <w:rsid w:val="005B5FFF"/>
    <w:rsid w:val="005B63C3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DD"/>
    <w:rsid w:val="005B73F1"/>
    <w:rsid w:val="005B76A2"/>
    <w:rsid w:val="005B772C"/>
    <w:rsid w:val="005B7A05"/>
    <w:rsid w:val="005B7C7E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F67"/>
    <w:rsid w:val="005C202C"/>
    <w:rsid w:val="005C238A"/>
    <w:rsid w:val="005C2494"/>
    <w:rsid w:val="005C2763"/>
    <w:rsid w:val="005C29DB"/>
    <w:rsid w:val="005C2B6F"/>
    <w:rsid w:val="005C32DD"/>
    <w:rsid w:val="005C3740"/>
    <w:rsid w:val="005C3C35"/>
    <w:rsid w:val="005C3C98"/>
    <w:rsid w:val="005C3D73"/>
    <w:rsid w:val="005C4452"/>
    <w:rsid w:val="005C497A"/>
    <w:rsid w:val="005C4A85"/>
    <w:rsid w:val="005C4D43"/>
    <w:rsid w:val="005C4D99"/>
    <w:rsid w:val="005C5061"/>
    <w:rsid w:val="005C5135"/>
    <w:rsid w:val="005C515A"/>
    <w:rsid w:val="005C54F6"/>
    <w:rsid w:val="005C552A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966"/>
    <w:rsid w:val="005C7D9E"/>
    <w:rsid w:val="005C7EDD"/>
    <w:rsid w:val="005D00A3"/>
    <w:rsid w:val="005D042A"/>
    <w:rsid w:val="005D0642"/>
    <w:rsid w:val="005D07BE"/>
    <w:rsid w:val="005D0F3A"/>
    <w:rsid w:val="005D161B"/>
    <w:rsid w:val="005D16A5"/>
    <w:rsid w:val="005D1B63"/>
    <w:rsid w:val="005D1D05"/>
    <w:rsid w:val="005D1D1B"/>
    <w:rsid w:val="005D1F00"/>
    <w:rsid w:val="005D2344"/>
    <w:rsid w:val="005D23BC"/>
    <w:rsid w:val="005D23C6"/>
    <w:rsid w:val="005D2439"/>
    <w:rsid w:val="005D27CF"/>
    <w:rsid w:val="005D29D2"/>
    <w:rsid w:val="005D2FD5"/>
    <w:rsid w:val="005D3390"/>
    <w:rsid w:val="005D36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64F"/>
    <w:rsid w:val="005E3AB6"/>
    <w:rsid w:val="005E3BE1"/>
    <w:rsid w:val="005E3C2E"/>
    <w:rsid w:val="005E414E"/>
    <w:rsid w:val="005E435F"/>
    <w:rsid w:val="005E447B"/>
    <w:rsid w:val="005E4598"/>
    <w:rsid w:val="005E46F9"/>
    <w:rsid w:val="005E48A9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5DD"/>
    <w:rsid w:val="005F3667"/>
    <w:rsid w:val="005F371F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9D"/>
    <w:rsid w:val="005F7731"/>
    <w:rsid w:val="005F77E8"/>
    <w:rsid w:val="005F78E4"/>
    <w:rsid w:val="005F7A66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3CA"/>
    <w:rsid w:val="006055F0"/>
    <w:rsid w:val="00605633"/>
    <w:rsid w:val="0060574B"/>
    <w:rsid w:val="00605E35"/>
    <w:rsid w:val="00605F81"/>
    <w:rsid w:val="00606840"/>
    <w:rsid w:val="0060692E"/>
    <w:rsid w:val="00606E3B"/>
    <w:rsid w:val="00606E3D"/>
    <w:rsid w:val="006072CC"/>
    <w:rsid w:val="00607407"/>
    <w:rsid w:val="00607681"/>
    <w:rsid w:val="006077E9"/>
    <w:rsid w:val="006078D4"/>
    <w:rsid w:val="00607A9C"/>
    <w:rsid w:val="0061010A"/>
    <w:rsid w:val="00610168"/>
    <w:rsid w:val="0061024A"/>
    <w:rsid w:val="006104EB"/>
    <w:rsid w:val="006109FD"/>
    <w:rsid w:val="00610B39"/>
    <w:rsid w:val="00610C7B"/>
    <w:rsid w:val="00610CD4"/>
    <w:rsid w:val="00611096"/>
    <w:rsid w:val="006110DF"/>
    <w:rsid w:val="006112CA"/>
    <w:rsid w:val="0061141E"/>
    <w:rsid w:val="006116FA"/>
    <w:rsid w:val="006117BC"/>
    <w:rsid w:val="00611808"/>
    <w:rsid w:val="00611E02"/>
    <w:rsid w:val="00611F62"/>
    <w:rsid w:val="006120A5"/>
    <w:rsid w:val="006122AD"/>
    <w:rsid w:val="006123D7"/>
    <w:rsid w:val="0061240A"/>
    <w:rsid w:val="00612420"/>
    <w:rsid w:val="0061259E"/>
    <w:rsid w:val="0061284D"/>
    <w:rsid w:val="00612CA3"/>
    <w:rsid w:val="00612CE9"/>
    <w:rsid w:val="00612D38"/>
    <w:rsid w:val="00612E73"/>
    <w:rsid w:val="006136AE"/>
    <w:rsid w:val="00613709"/>
    <w:rsid w:val="00613887"/>
    <w:rsid w:val="0061398B"/>
    <w:rsid w:val="00613A85"/>
    <w:rsid w:val="00613C94"/>
    <w:rsid w:val="00614499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D7"/>
    <w:rsid w:val="006179D1"/>
    <w:rsid w:val="00617A55"/>
    <w:rsid w:val="00617B09"/>
    <w:rsid w:val="00617D46"/>
    <w:rsid w:val="006200A8"/>
    <w:rsid w:val="00620688"/>
    <w:rsid w:val="00620D86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721A"/>
    <w:rsid w:val="006272D7"/>
    <w:rsid w:val="0062777C"/>
    <w:rsid w:val="00627BA0"/>
    <w:rsid w:val="00627F07"/>
    <w:rsid w:val="00627F0A"/>
    <w:rsid w:val="00627F25"/>
    <w:rsid w:val="00630030"/>
    <w:rsid w:val="00630044"/>
    <w:rsid w:val="006304AC"/>
    <w:rsid w:val="00630F54"/>
    <w:rsid w:val="00631179"/>
    <w:rsid w:val="006311A6"/>
    <w:rsid w:val="00631D0C"/>
    <w:rsid w:val="00632424"/>
    <w:rsid w:val="00632457"/>
    <w:rsid w:val="0063267F"/>
    <w:rsid w:val="0063276B"/>
    <w:rsid w:val="00632A41"/>
    <w:rsid w:val="00632D7E"/>
    <w:rsid w:val="0063303D"/>
    <w:rsid w:val="006334D5"/>
    <w:rsid w:val="0063365B"/>
    <w:rsid w:val="00633B14"/>
    <w:rsid w:val="00633D99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F4"/>
    <w:rsid w:val="00637C19"/>
    <w:rsid w:val="00637CFC"/>
    <w:rsid w:val="0064014F"/>
    <w:rsid w:val="0064038A"/>
    <w:rsid w:val="00640561"/>
    <w:rsid w:val="00640701"/>
    <w:rsid w:val="006407D7"/>
    <w:rsid w:val="006409E0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233D"/>
    <w:rsid w:val="00642475"/>
    <w:rsid w:val="00642781"/>
    <w:rsid w:val="0064286A"/>
    <w:rsid w:val="00642AEC"/>
    <w:rsid w:val="00642D10"/>
    <w:rsid w:val="00642E2B"/>
    <w:rsid w:val="00642E44"/>
    <w:rsid w:val="0064309B"/>
    <w:rsid w:val="00643169"/>
    <w:rsid w:val="0064348B"/>
    <w:rsid w:val="00643A19"/>
    <w:rsid w:val="00643AF0"/>
    <w:rsid w:val="00643B9A"/>
    <w:rsid w:val="00643D80"/>
    <w:rsid w:val="00643EFE"/>
    <w:rsid w:val="006441C0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BE9"/>
    <w:rsid w:val="00646DB7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EC2"/>
    <w:rsid w:val="00651F21"/>
    <w:rsid w:val="00651F51"/>
    <w:rsid w:val="0065218F"/>
    <w:rsid w:val="00652FDA"/>
    <w:rsid w:val="0065307E"/>
    <w:rsid w:val="0065310C"/>
    <w:rsid w:val="0065384B"/>
    <w:rsid w:val="0065390D"/>
    <w:rsid w:val="006544DC"/>
    <w:rsid w:val="0065450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68D"/>
    <w:rsid w:val="0065771E"/>
    <w:rsid w:val="00657811"/>
    <w:rsid w:val="00657ADF"/>
    <w:rsid w:val="00657FD4"/>
    <w:rsid w:val="0066011C"/>
    <w:rsid w:val="00660620"/>
    <w:rsid w:val="0066068C"/>
    <w:rsid w:val="006608A3"/>
    <w:rsid w:val="006609CC"/>
    <w:rsid w:val="00660A7A"/>
    <w:rsid w:val="00660AA4"/>
    <w:rsid w:val="00660ED5"/>
    <w:rsid w:val="00660FC5"/>
    <w:rsid w:val="00661420"/>
    <w:rsid w:val="00661966"/>
    <w:rsid w:val="00661986"/>
    <w:rsid w:val="00661F7D"/>
    <w:rsid w:val="0066222B"/>
    <w:rsid w:val="006624E6"/>
    <w:rsid w:val="00662714"/>
    <w:rsid w:val="00662ECD"/>
    <w:rsid w:val="00662F45"/>
    <w:rsid w:val="006632C2"/>
    <w:rsid w:val="00663417"/>
    <w:rsid w:val="0066363F"/>
    <w:rsid w:val="00663F54"/>
    <w:rsid w:val="00664378"/>
    <w:rsid w:val="0066445E"/>
    <w:rsid w:val="006647D5"/>
    <w:rsid w:val="006648C6"/>
    <w:rsid w:val="00664B3B"/>
    <w:rsid w:val="00664D0D"/>
    <w:rsid w:val="00664D1E"/>
    <w:rsid w:val="00664D5F"/>
    <w:rsid w:val="006650FA"/>
    <w:rsid w:val="006653D9"/>
    <w:rsid w:val="0066540D"/>
    <w:rsid w:val="006656AF"/>
    <w:rsid w:val="00665733"/>
    <w:rsid w:val="00665782"/>
    <w:rsid w:val="00665CAC"/>
    <w:rsid w:val="00665EE1"/>
    <w:rsid w:val="0066614A"/>
    <w:rsid w:val="00666254"/>
    <w:rsid w:val="006664C8"/>
    <w:rsid w:val="00666A95"/>
    <w:rsid w:val="00666CEE"/>
    <w:rsid w:val="0066706C"/>
    <w:rsid w:val="00667733"/>
    <w:rsid w:val="00667787"/>
    <w:rsid w:val="00667922"/>
    <w:rsid w:val="0067016A"/>
    <w:rsid w:val="0067049F"/>
    <w:rsid w:val="006704FA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F2"/>
    <w:rsid w:val="006730C3"/>
    <w:rsid w:val="0067315A"/>
    <w:rsid w:val="0067338A"/>
    <w:rsid w:val="0067356F"/>
    <w:rsid w:val="00673750"/>
    <w:rsid w:val="0067382C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6EB"/>
    <w:rsid w:val="00680B40"/>
    <w:rsid w:val="0068138D"/>
    <w:rsid w:val="006814A6"/>
    <w:rsid w:val="00681C0C"/>
    <w:rsid w:val="006820CD"/>
    <w:rsid w:val="0068243E"/>
    <w:rsid w:val="006824D2"/>
    <w:rsid w:val="00682973"/>
    <w:rsid w:val="00682C8B"/>
    <w:rsid w:val="006830B7"/>
    <w:rsid w:val="006831E5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6FB4"/>
    <w:rsid w:val="00687288"/>
    <w:rsid w:val="006872B8"/>
    <w:rsid w:val="00687381"/>
    <w:rsid w:val="00687581"/>
    <w:rsid w:val="00687624"/>
    <w:rsid w:val="0068784C"/>
    <w:rsid w:val="006879AD"/>
    <w:rsid w:val="00687B58"/>
    <w:rsid w:val="00687D46"/>
    <w:rsid w:val="00687EA1"/>
    <w:rsid w:val="006901A2"/>
    <w:rsid w:val="00690262"/>
    <w:rsid w:val="00690421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46F"/>
    <w:rsid w:val="006928FB"/>
    <w:rsid w:val="00692AC3"/>
    <w:rsid w:val="00692F6B"/>
    <w:rsid w:val="00692FD9"/>
    <w:rsid w:val="00693245"/>
    <w:rsid w:val="006932BE"/>
    <w:rsid w:val="00693595"/>
    <w:rsid w:val="00693BC4"/>
    <w:rsid w:val="00693F72"/>
    <w:rsid w:val="0069434F"/>
    <w:rsid w:val="00694356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8C"/>
    <w:rsid w:val="0069623E"/>
    <w:rsid w:val="00696252"/>
    <w:rsid w:val="0069640A"/>
    <w:rsid w:val="006967AD"/>
    <w:rsid w:val="006967E1"/>
    <w:rsid w:val="0069687E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A45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FD8"/>
    <w:rsid w:val="006A736A"/>
    <w:rsid w:val="006A7638"/>
    <w:rsid w:val="006A797F"/>
    <w:rsid w:val="006B000E"/>
    <w:rsid w:val="006B00F3"/>
    <w:rsid w:val="006B0308"/>
    <w:rsid w:val="006B03C9"/>
    <w:rsid w:val="006B03E7"/>
    <w:rsid w:val="006B046F"/>
    <w:rsid w:val="006B04E0"/>
    <w:rsid w:val="006B0673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7A9"/>
    <w:rsid w:val="006B5A27"/>
    <w:rsid w:val="006B5BA2"/>
    <w:rsid w:val="006B5C2D"/>
    <w:rsid w:val="006B5C7D"/>
    <w:rsid w:val="006B5F13"/>
    <w:rsid w:val="006B60AA"/>
    <w:rsid w:val="006B65AC"/>
    <w:rsid w:val="006B65DF"/>
    <w:rsid w:val="006B6611"/>
    <w:rsid w:val="006B670B"/>
    <w:rsid w:val="006B6738"/>
    <w:rsid w:val="006B68BF"/>
    <w:rsid w:val="006B6A4E"/>
    <w:rsid w:val="006B6C89"/>
    <w:rsid w:val="006B7595"/>
    <w:rsid w:val="006B7761"/>
    <w:rsid w:val="006B77D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EB"/>
    <w:rsid w:val="006C35D1"/>
    <w:rsid w:val="006C37B1"/>
    <w:rsid w:val="006C3940"/>
    <w:rsid w:val="006C3942"/>
    <w:rsid w:val="006C3BE1"/>
    <w:rsid w:val="006C3D34"/>
    <w:rsid w:val="006C3D77"/>
    <w:rsid w:val="006C3DB2"/>
    <w:rsid w:val="006C48A9"/>
    <w:rsid w:val="006C48DB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A4C"/>
    <w:rsid w:val="006C6AA9"/>
    <w:rsid w:val="006C6B56"/>
    <w:rsid w:val="006C6F93"/>
    <w:rsid w:val="006C713F"/>
    <w:rsid w:val="006C7935"/>
    <w:rsid w:val="006C7ACC"/>
    <w:rsid w:val="006C7DF1"/>
    <w:rsid w:val="006C7FA9"/>
    <w:rsid w:val="006D0073"/>
    <w:rsid w:val="006D0176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7FC"/>
    <w:rsid w:val="006D2843"/>
    <w:rsid w:val="006D2D78"/>
    <w:rsid w:val="006D2EFF"/>
    <w:rsid w:val="006D30D8"/>
    <w:rsid w:val="006D316C"/>
    <w:rsid w:val="006D3641"/>
    <w:rsid w:val="006D37DF"/>
    <w:rsid w:val="006D3A6D"/>
    <w:rsid w:val="006D4040"/>
    <w:rsid w:val="006D4100"/>
    <w:rsid w:val="006D4193"/>
    <w:rsid w:val="006D4218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9CC"/>
    <w:rsid w:val="006D6AFA"/>
    <w:rsid w:val="006D6CE0"/>
    <w:rsid w:val="006D7194"/>
    <w:rsid w:val="006D738C"/>
    <w:rsid w:val="006D7960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81C"/>
    <w:rsid w:val="006F18ED"/>
    <w:rsid w:val="006F1982"/>
    <w:rsid w:val="006F1CCE"/>
    <w:rsid w:val="006F1E5B"/>
    <w:rsid w:val="006F1E5C"/>
    <w:rsid w:val="006F25F1"/>
    <w:rsid w:val="006F2633"/>
    <w:rsid w:val="006F27BE"/>
    <w:rsid w:val="006F28F3"/>
    <w:rsid w:val="006F2CB7"/>
    <w:rsid w:val="006F2FF9"/>
    <w:rsid w:val="006F3629"/>
    <w:rsid w:val="006F3F65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3159"/>
    <w:rsid w:val="00703185"/>
    <w:rsid w:val="0070344B"/>
    <w:rsid w:val="0070357F"/>
    <w:rsid w:val="007036DB"/>
    <w:rsid w:val="007037F4"/>
    <w:rsid w:val="00703885"/>
    <w:rsid w:val="007039D7"/>
    <w:rsid w:val="00703E22"/>
    <w:rsid w:val="00703FDF"/>
    <w:rsid w:val="00704181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694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5B"/>
    <w:rsid w:val="00720A1E"/>
    <w:rsid w:val="00720CC9"/>
    <w:rsid w:val="007212C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25C"/>
    <w:rsid w:val="0073179E"/>
    <w:rsid w:val="007318F9"/>
    <w:rsid w:val="0073190C"/>
    <w:rsid w:val="00731989"/>
    <w:rsid w:val="00731A88"/>
    <w:rsid w:val="00731B0E"/>
    <w:rsid w:val="00731ED3"/>
    <w:rsid w:val="007328B5"/>
    <w:rsid w:val="00732956"/>
    <w:rsid w:val="00732D61"/>
    <w:rsid w:val="00732FED"/>
    <w:rsid w:val="00733258"/>
    <w:rsid w:val="0073335B"/>
    <w:rsid w:val="0073364A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F4"/>
    <w:rsid w:val="00741B16"/>
    <w:rsid w:val="00741B86"/>
    <w:rsid w:val="00741F20"/>
    <w:rsid w:val="00742138"/>
    <w:rsid w:val="0074270B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76"/>
    <w:rsid w:val="0074749F"/>
    <w:rsid w:val="00747C7D"/>
    <w:rsid w:val="00747EBC"/>
    <w:rsid w:val="00747EEB"/>
    <w:rsid w:val="00747EF5"/>
    <w:rsid w:val="007500F9"/>
    <w:rsid w:val="00750146"/>
    <w:rsid w:val="00750153"/>
    <w:rsid w:val="0075056C"/>
    <w:rsid w:val="00750EF5"/>
    <w:rsid w:val="0075194B"/>
    <w:rsid w:val="007519A7"/>
    <w:rsid w:val="00751BF5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E1"/>
    <w:rsid w:val="007530F6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F8C"/>
    <w:rsid w:val="00756233"/>
    <w:rsid w:val="007567C9"/>
    <w:rsid w:val="00756934"/>
    <w:rsid w:val="00756942"/>
    <w:rsid w:val="00756B30"/>
    <w:rsid w:val="00756B41"/>
    <w:rsid w:val="00756D65"/>
    <w:rsid w:val="0075707C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907"/>
    <w:rsid w:val="00760990"/>
    <w:rsid w:val="00760A2F"/>
    <w:rsid w:val="007610D7"/>
    <w:rsid w:val="00761302"/>
    <w:rsid w:val="0076136F"/>
    <w:rsid w:val="0076148B"/>
    <w:rsid w:val="00761514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75A"/>
    <w:rsid w:val="007639E1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10F"/>
    <w:rsid w:val="0076619C"/>
    <w:rsid w:val="007661A4"/>
    <w:rsid w:val="007661CF"/>
    <w:rsid w:val="007662FC"/>
    <w:rsid w:val="00766842"/>
    <w:rsid w:val="00766870"/>
    <w:rsid w:val="00766C85"/>
    <w:rsid w:val="007672F7"/>
    <w:rsid w:val="00767312"/>
    <w:rsid w:val="00767533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24"/>
    <w:rsid w:val="00771734"/>
    <w:rsid w:val="007717C9"/>
    <w:rsid w:val="00771952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540F"/>
    <w:rsid w:val="00775527"/>
    <w:rsid w:val="0077558D"/>
    <w:rsid w:val="00775DC7"/>
    <w:rsid w:val="0077608C"/>
    <w:rsid w:val="007762E4"/>
    <w:rsid w:val="00776587"/>
    <w:rsid w:val="00776C56"/>
    <w:rsid w:val="00777097"/>
    <w:rsid w:val="0077732B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67A"/>
    <w:rsid w:val="0078669F"/>
    <w:rsid w:val="00786A68"/>
    <w:rsid w:val="00786BE1"/>
    <w:rsid w:val="0078727B"/>
    <w:rsid w:val="007872A0"/>
    <w:rsid w:val="00787413"/>
    <w:rsid w:val="0078796C"/>
    <w:rsid w:val="00787B73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50F"/>
    <w:rsid w:val="007938DB"/>
    <w:rsid w:val="00793C25"/>
    <w:rsid w:val="00794601"/>
    <w:rsid w:val="00794688"/>
    <w:rsid w:val="007947DD"/>
    <w:rsid w:val="007949D3"/>
    <w:rsid w:val="00795069"/>
    <w:rsid w:val="007951CA"/>
    <w:rsid w:val="00795209"/>
    <w:rsid w:val="0079528B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E5A"/>
    <w:rsid w:val="007A31DD"/>
    <w:rsid w:val="007A3426"/>
    <w:rsid w:val="007A34EF"/>
    <w:rsid w:val="007A36B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5260"/>
    <w:rsid w:val="007A5473"/>
    <w:rsid w:val="007A5652"/>
    <w:rsid w:val="007A58A7"/>
    <w:rsid w:val="007A59D3"/>
    <w:rsid w:val="007A59E0"/>
    <w:rsid w:val="007A5BE6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D8"/>
    <w:rsid w:val="007A7E5B"/>
    <w:rsid w:val="007A7FA1"/>
    <w:rsid w:val="007B0040"/>
    <w:rsid w:val="007B04C8"/>
    <w:rsid w:val="007B056B"/>
    <w:rsid w:val="007B069D"/>
    <w:rsid w:val="007B06E7"/>
    <w:rsid w:val="007B08F4"/>
    <w:rsid w:val="007B0943"/>
    <w:rsid w:val="007B0A4C"/>
    <w:rsid w:val="007B0D80"/>
    <w:rsid w:val="007B1186"/>
    <w:rsid w:val="007B129A"/>
    <w:rsid w:val="007B17CB"/>
    <w:rsid w:val="007B1A08"/>
    <w:rsid w:val="007B1CAB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349"/>
    <w:rsid w:val="007B75F8"/>
    <w:rsid w:val="007B7860"/>
    <w:rsid w:val="007B7BA4"/>
    <w:rsid w:val="007C028D"/>
    <w:rsid w:val="007C03F5"/>
    <w:rsid w:val="007C0690"/>
    <w:rsid w:val="007C070B"/>
    <w:rsid w:val="007C093B"/>
    <w:rsid w:val="007C0E6B"/>
    <w:rsid w:val="007C0E80"/>
    <w:rsid w:val="007C0EBF"/>
    <w:rsid w:val="007C10B9"/>
    <w:rsid w:val="007C15D6"/>
    <w:rsid w:val="007C179F"/>
    <w:rsid w:val="007C19AE"/>
    <w:rsid w:val="007C1C66"/>
    <w:rsid w:val="007C1F8B"/>
    <w:rsid w:val="007C20D5"/>
    <w:rsid w:val="007C2304"/>
    <w:rsid w:val="007C243A"/>
    <w:rsid w:val="007C244C"/>
    <w:rsid w:val="007C2BE1"/>
    <w:rsid w:val="007C2D56"/>
    <w:rsid w:val="007C2D85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A8"/>
    <w:rsid w:val="007C5251"/>
    <w:rsid w:val="007C588A"/>
    <w:rsid w:val="007C5BC9"/>
    <w:rsid w:val="007C5D54"/>
    <w:rsid w:val="007C5E8F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F29"/>
    <w:rsid w:val="007C713F"/>
    <w:rsid w:val="007C71F3"/>
    <w:rsid w:val="007C7605"/>
    <w:rsid w:val="007C77C1"/>
    <w:rsid w:val="007C7802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593"/>
    <w:rsid w:val="007D175C"/>
    <w:rsid w:val="007D181A"/>
    <w:rsid w:val="007D1CB7"/>
    <w:rsid w:val="007D1E67"/>
    <w:rsid w:val="007D21DE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4009"/>
    <w:rsid w:val="007D40E5"/>
    <w:rsid w:val="007D42A3"/>
    <w:rsid w:val="007D472B"/>
    <w:rsid w:val="007D496B"/>
    <w:rsid w:val="007D4D37"/>
    <w:rsid w:val="007D4D84"/>
    <w:rsid w:val="007D4DCB"/>
    <w:rsid w:val="007D5117"/>
    <w:rsid w:val="007D52BB"/>
    <w:rsid w:val="007D534B"/>
    <w:rsid w:val="007D5BE4"/>
    <w:rsid w:val="007D5D0A"/>
    <w:rsid w:val="007D5E27"/>
    <w:rsid w:val="007D5EC2"/>
    <w:rsid w:val="007D5ECA"/>
    <w:rsid w:val="007D5F99"/>
    <w:rsid w:val="007D618B"/>
    <w:rsid w:val="007D6332"/>
    <w:rsid w:val="007D6367"/>
    <w:rsid w:val="007D646A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8B"/>
    <w:rsid w:val="007F3E8D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EEC"/>
    <w:rsid w:val="00801F75"/>
    <w:rsid w:val="008025F2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A0"/>
    <w:rsid w:val="00804078"/>
    <w:rsid w:val="00804112"/>
    <w:rsid w:val="008044D8"/>
    <w:rsid w:val="00804599"/>
    <w:rsid w:val="00804CB9"/>
    <w:rsid w:val="00805219"/>
    <w:rsid w:val="0080551A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FC"/>
    <w:rsid w:val="008131A7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CD"/>
    <w:rsid w:val="00823E58"/>
    <w:rsid w:val="00824130"/>
    <w:rsid w:val="0082413B"/>
    <w:rsid w:val="008245DE"/>
    <w:rsid w:val="00824669"/>
    <w:rsid w:val="00824A83"/>
    <w:rsid w:val="008251DF"/>
    <w:rsid w:val="008252F4"/>
    <w:rsid w:val="00825C48"/>
    <w:rsid w:val="00825D06"/>
    <w:rsid w:val="00825DE3"/>
    <w:rsid w:val="0082610E"/>
    <w:rsid w:val="00826673"/>
    <w:rsid w:val="008266CD"/>
    <w:rsid w:val="00826907"/>
    <w:rsid w:val="008273E8"/>
    <w:rsid w:val="0082742F"/>
    <w:rsid w:val="00827AF3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AA7"/>
    <w:rsid w:val="00830ABB"/>
    <w:rsid w:val="00830D26"/>
    <w:rsid w:val="00830DC1"/>
    <w:rsid w:val="0083118E"/>
    <w:rsid w:val="008315FB"/>
    <w:rsid w:val="00831888"/>
    <w:rsid w:val="00831B95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A9E"/>
    <w:rsid w:val="00836B1C"/>
    <w:rsid w:val="00836D25"/>
    <w:rsid w:val="00836E7B"/>
    <w:rsid w:val="008371EA"/>
    <w:rsid w:val="00837233"/>
    <w:rsid w:val="0083747E"/>
    <w:rsid w:val="0083787A"/>
    <w:rsid w:val="0083798E"/>
    <w:rsid w:val="00840254"/>
    <w:rsid w:val="008403CC"/>
    <w:rsid w:val="00840544"/>
    <w:rsid w:val="00840653"/>
    <w:rsid w:val="008406B3"/>
    <w:rsid w:val="008409B6"/>
    <w:rsid w:val="00840CDE"/>
    <w:rsid w:val="00840D66"/>
    <w:rsid w:val="00840DA7"/>
    <w:rsid w:val="0084159A"/>
    <w:rsid w:val="0084164A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980"/>
    <w:rsid w:val="00846A4C"/>
    <w:rsid w:val="00846A55"/>
    <w:rsid w:val="00846C2C"/>
    <w:rsid w:val="0084714A"/>
    <w:rsid w:val="00847221"/>
    <w:rsid w:val="0084748F"/>
    <w:rsid w:val="008475D5"/>
    <w:rsid w:val="008476AC"/>
    <w:rsid w:val="00847955"/>
    <w:rsid w:val="00847BBD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D02"/>
    <w:rsid w:val="00851E4B"/>
    <w:rsid w:val="00851F6C"/>
    <w:rsid w:val="00852298"/>
    <w:rsid w:val="00852421"/>
    <w:rsid w:val="00852AFB"/>
    <w:rsid w:val="00852EB6"/>
    <w:rsid w:val="008532F1"/>
    <w:rsid w:val="00853606"/>
    <w:rsid w:val="00853800"/>
    <w:rsid w:val="00853C77"/>
    <w:rsid w:val="00853ED1"/>
    <w:rsid w:val="00853FA2"/>
    <w:rsid w:val="008541B1"/>
    <w:rsid w:val="008545D5"/>
    <w:rsid w:val="00854896"/>
    <w:rsid w:val="0085492D"/>
    <w:rsid w:val="00854F80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8CF"/>
    <w:rsid w:val="00865C6F"/>
    <w:rsid w:val="0086604D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10EF"/>
    <w:rsid w:val="008714CE"/>
    <w:rsid w:val="0087183B"/>
    <w:rsid w:val="00871940"/>
    <w:rsid w:val="00871D82"/>
    <w:rsid w:val="00871DFE"/>
    <w:rsid w:val="00872680"/>
    <w:rsid w:val="008726D8"/>
    <w:rsid w:val="00872AF3"/>
    <w:rsid w:val="00872ECD"/>
    <w:rsid w:val="0087317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800D9"/>
    <w:rsid w:val="00880988"/>
    <w:rsid w:val="00880A63"/>
    <w:rsid w:val="00880A73"/>
    <w:rsid w:val="00880BC8"/>
    <w:rsid w:val="00880C02"/>
    <w:rsid w:val="00880D4A"/>
    <w:rsid w:val="00880D5D"/>
    <w:rsid w:val="00880F2D"/>
    <w:rsid w:val="00881032"/>
    <w:rsid w:val="00881308"/>
    <w:rsid w:val="0088131A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FCB"/>
    <w:rsid w:val="00895704"/>
    <w:rsid w:val="0089579A"/>
    <w:rsid w:val="008958D8"/>
    <w:rsid w:val="00895D55"/>
    <w:rsid w:val="00895FC2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CDE"/>
    <w:rsid w:val="008B1D41"/>
    <w:rsid w:val="008B1DD5"/>
    <w:rsid w:val="008B2012"/>
    <w:rsid w:val="008B2281"/>
    <w:rsid w:val="008B2306"/>
    <w:rsid w:val="008B2413"/>
    <w:rsid w:val="008B273E"/>
    <w:rsid w:val="008B27DB"/>
    <w:rsid w:val="008B2917"/>
    <w:rsid w:val="008B2A47"/>
    <w:rsid w:val="008B2F64"/>
    <w:rsid w:val="008B317B"/>
    <w:rsid w:val="008B3D15"/>
    <w:rsid w:val="008B3F91"/>
    <w:rsid w:val="008B4001"/>
    <w:rsid w:val="008B4489"/>
    <w:rsid w:val="008B44D8"/>
    <w:rsid w:val="008B45A3"/>
    <w:rsid w:val="008B46D9"/>
    <w:rsid w:val="008B4844"/>
    <w:rsid w:val="008B48FC"/>
    <w:rsid w:val="008B4983"/>
    <w:rsid w:val="008B4A9E"/>
    <w:rsid w:val="008B4C01"/>
    <w:rsid w:val="008B4C50"/>
    <w:rsid w:val="008B4FB6"/>
    <w:rsid w:val="008B4FDE"/>
    <w:rsid w:val="008B5427"/>
    <w:rsid w:val="008B5810"/>
    <w:rsid w:val="008B5E53"/>
    <w:rsid w:val="008B614C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51E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AB2"/>
    <w:rsid w:val="008C6C64"/>
    <w:rsid w:val="008C6C7C"/>
    <w:rsid w:val="008C6E52"/>
    <w:rsid w:val="008C6FA5"/>
    <w:rsid w:val="008C705E"/>
    <w:rsid w:val="008C7486"/>
    <w:rsid w:val="008C7B6B"/>
    <w:rsid w:val="008C7D72"/>
    <w:rsid w:val="008C7EA9"/>
    <w:rsid w:val="008D027A"/>
    <w:rsid w:val="008D0B2D"/>
    <w:rsid w:val="008D0D23"/>
    <w:rsid w:val="008D10A4"/>
    <w:rsid w:val="008D1515"/>
    <w:rsid w:val="008D178C"/>
    <w:rsid w:val="008D1AA0"/>
    <w:rsid w:val="008D1BE7"/>
    <w:rsid w:val="008D27A8"/>
    <w:rsid w:val="008D2994"/>
    <w:rsid w:val="008D2ABD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965"/>
    <w:rsid w:val="008D7995"/>
    <w:rsid w:val="008D7E51"/>
    <w:rsid w:val="008D7F70"/>
    <w:rsid w:val="008E00C2"/>
    <w:rsid w:val="008E047C"/>
    <w:rsid w:val="008E0839"/>
    <w:rsid w:val="008E0C57"/>
    <w:rsid w:val="008E177C"/>
    <w:rsid w:val="008E1881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998"/>
    <w:rsid w:val="008E3A89"/>
    <w:rsid w:val="008E3D47"/>
    <w:rsid w:val="008E4272"/>
    <w:rsid w:val="008E43AD"/>
    <w:rsid w:val="008E4464"/>
    <w:rsid w:val="008E481A"/>
    <w:rsid w:val="008E4FFC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E8"/>
    <w:rsid w:val="008E6351"/>
    <w:rsid w:val="008E6369"/>
    <w:rsid w:val="008E6591"/>
    <w:rsid w:val="008E6741"/>
    <w:rsid w:val="008E6742"/>
    <w:rsid w:val="008E6844"/>
    <w:rsid w:val="008E6976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BC2"/>
    <w:rsid w:val="008F3D59"/>
    <w:rsid w:val="008F437A"/>
    <w:rsid w:val="008F448F"/>
    <w:rsid w:val="008F4729"/>
    <w:rsid w:val="008F489E"/>
    <w:rsid w:val="008F49D1"/>
    <w:rsid w:val="008F4D8D"/>
    <w:rsid w:val="008F59B9"/>
    <w:rsid w:val="008F59CA"/>
    <w:rsid w:val="008F59FE"/>
    <w:rsid w:val="008F5F62"/>
    <w:rsid w:val="008F6043"/>
    <w:rsid w:val="008F6288"/>
    <w:rsid w:val="008F6329"/>
    <w:rsid w:val="008F6ADC"/>
    <w:rsid w:val="008F6B11"/>
    <w:rsid w:val="008F6F4C"/>
    <w:rsid w:val="008F7261"/>
    <w:rsid w:val="008F72D3"/>
    <w:rsid w:val="008F73BA"/>
    <w:rsid w:val="008F74DD"/>
    <w:rsid w:val="008F7812"/>
    <w:rsid w:val="008F7C57"/>
    <w:rsid w:val="008F7FC0"/>
    <w:rsid w:val="0090004D"/>
    <w:rsid w:val="009000B2"/>
    <w:rsid w:val="0090051C"/>
    <w:rsid w:val="0090089D"/>
    <w:rsid w:val="00901018"/>
    <w:rsid w:val="0090166C"/>
    <w:rsid w:val="009017E6"/>
    <w:rsid w:val="00901A59"/>
    <w:rsid w:val="00902011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F5A"/>
    <w:rsid w:val="009062E4"/>
    <w:rsid w:val="00906345"/>
    <w:rsid w:val="00906623"/>
    <w:rsid w:val="00906712"/>
    <w:rsid w:val="00906881"/>
    <w:rsid w:val="009068C8"/>
    <w:rsid w:val="00906A19"/>
    <w:rsid w:val="00906A5E"/>
    <w:rsid w:val="00906BA4"/>
    <w:rsid w:val="00906EFA"/>
    <w:rsid w:val="00907CB9"/>
    <w:rsid w:val="00907EB9"/>
    <w:rsid w:val="009100FA"/>
    <w:rsid w:val="00910166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F3"/>
    <w:rsid w:val="00912943"/>
    <w:rsid w:val="00912F07"/>
    <w:rsid w:val="00912F3B"/>
    <w:rsid w:val="00912F6A"/>
    <w:rsid w:val="00913932"/>
    <w:rsid w:val="00913C62"/>
    <w:rsid w:val="00914320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F1D"/>
    <w:rsid w:val="00916014"/>
    <w:rsid w:val="0091605E"/>
    <w:rsid w:val="009160D3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3C7"/>
    <w:rsid w:val="009234E0"/>
    <w:rsid w:val="00924290"/>
    <w:rsid w:val="009243C9"/>
    <w:rsid w:val="00924607"/>
    <w:rsid w:val="0092471F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40"/>
    <w:rsid w:val="0092661D"/>
    <w:rsid w:val="009266C4"/>
    <w:rsid w:val="009268B9"/>
    <w:rsid w:val="009269FF"/>
    <w:rsid w:val="00926E0B"/>
    <w:rsid w:val="009270B3"/>
    <w:rsid w:val="00927905"/>
    <w:rsid w:val="00927AB9"/>
    <w:rsid w:val="00927D50"/>
    <w:rsid w:val="00930367"/>
    <w:rsid w:val="009304D2"/>
    <w:rsid w:val="00930DB7"/>
    <w:rsid w:val="00930DDB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AE5"/>
    <w:rsid w:val="00935CD2"/>
    <w:rsid w:val="00935D81"/>
    <w:rsid w:val="00935F01"/>
    <w:rsid w:val="00935F06"/>
    <w:rsid w:val="009360B6"/>
    <w:rsid w:val="00936100"/>
    <w:rsid w:val="0093611E"/>
    <w:rsid w:val="0093651C"/>
    <w:rsid w:val="00936602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CC"/>
    <w:rsid w:val="00940795"/>
    <w:rsid w:val="00940DE7"/>
    <w:rsid w:val="00940F34"/>
    <w:rsid w:val="00940FF7"/>
    <w:rsid w:val="00941AF4"/>
    <w:rsid w:val="00941B56"/>
    <w:rsid w:val="00941C57"/>
    <w:rsid w:val="00941D97"/>
    <w:rsid w:val="00942279"/>
    <w:rsid w:val="009422E0"/>
    <w:rsid w:val="009425D7"/>
    <w:rsid w:val="00942847"/>
    <w:rsid w:val="00942D5A"/>
    <w:rsid w:val="00942D92"/>
    <w:rsid w:val="00942F33"/>
    <w:rsid w:val="00942F65"/>
    <w:rsid w:val="00943059"/>
    <w:rsid w:val="0094349E"/>
    <w:rsid w:val="0094387B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43F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551"/>
    <w:rsid w:val="0094777C"/>
    <w:rsid w:val="00947A46"/>
    <w:rsid w:val="00947B41"/>
    <w:rsid w:val="00947E7D"/>
    <w:rsid w:val="00950776"/>
    <w:rsid w:val="009507F7"/>
    <w:rsid w:val="00950DF7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DC9"/>
    <w:rsid w:val="00954FEE"/>
    <w:rsid w:val="00955A3D"/>
    <w:rsid w:val="00955A89"/>
    <w:rsid w:val="00955D89"/>
    <w:rsid w:val="00955F46"/>
    <w:rsid w:val="00956555"/>
    <w:rsid w:val="00956A1B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D7"/>
    <w:rsid w:val="0096664B"/>
    <w:rsid w:val="00966862"/>
    <w:rsid w:val="00966A91"/>
    <w:rsid w:val="00966AB0"/>
    <w:rsid w:val="00966C1F"/>
    <w:rsid w:val="00966C68"/>
    <w:rsid w:val="00967202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8A4"/>
    <w:rsid w:val="00970C75"/>
    <w:rsid w:val="00970C85"/>
    <w:rsid w:val="00970DA1"/>
    <w:rsid w:val="0097140F"/>
    <w:rsid w:val="0097151B"/>
    <w:rsid w:val="0097171B"/>
    <w:rsid w:val="00971C06"/>
    <w:rsid w:val="00971F56"/>
    <w:rsid w:val="00972041"/>
    <w:rsid w:val="00972216"/>
    <w:rsid w:val="00972218"/>
    <w:rsid w:val="009723E0"/>
    <w:rsid w:val="009724F8"/>
    <w:rsid w:val="00972572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40A0"/>
    <w:rsid w:val="009740FB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9D4"/>
    <w:rsid w:val="00980AA4"/>
    <w:rsid w:val="00980C31"/>
    <w:rsid w:val="00980FD0"/>
    <w:rsid w:val="00981143"/>
    <w:rsid w:val="00981155"/>
    <w:rsid w:val="00981506"/>
    <w:rsid w:val="00981ADC"/>
    <w:rsid w:val="00982373"/>
    <w:rsid w:val="009826C4"/>
    <w:rsid w:val="00982BCC"/>
    <w:rsid w:val="00982C8F"/>
    <w:rsid w:val="00982F2F"/>
    <w:rsid w:val="009832EF"/>
    <w:rsid w:val="009834B5"/>
    <w:rsid w:val="00983C4E"/>
    <w:rsid w:val="00983CEB"/>
    <w:rsid w:val="00983EF2"/>
    <w:rsid w:val="00983F75"/>
    <w:rsid w:val="009840C7"/>
    <w:rsid w:val="0098466C"/>
    <w:rsid w:val="009846AB"/>
    <w:rsid w:val="00984821"/>
    <w:rsid w:val="00984857"/>
    <w:rsid w:val="00984877"/>
    <w:rsid w:val="00984A11"/>
    <w:rsid w:val="00984E26"/>
    <w:rsid w:val="009850BC"/>
    <w:rsid w:val="00985150"/>
    <w:rsid w:val="009857FA"/>
    <w:rsid w:val="00985971"/>
    <w:rsid w:val="009859C0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781F"/>
    <w:rsid w:val="009978B4"/>
    <w:rsid w:val="00997A61"/>
    <w:rsid w:val="00997AEF"/>
    <w:rsid w:val="00997B88"/>
    <w:rsid w:val="00997DE6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107E"/>
    <w:rsid w:val="009A1091"/>
    <w:rsid w:val="009A1145"/>
    <w:rsid w:val="009A1339"/>
    <w:rsid w:val="009A1AEA"/>
    <w:rsid w:val="009A21A2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458"/>
    <w:rsid w:val="009A648B"/>
    <w:rsid w:val="009A664F"/>
    <w:rsid w:val="009A695C"/>
    <w:rsid w:val="009A7154"/>
    <w:rsid w:val="009A728E"/>
    <w:rsid w:val="009A7671"/>
    <w:rsid w:val="009A7881"/>
    <w:rsid w:val="009A7B7E"/>
    <w:rsid w:val="009A7BCC"/>
    <w:rsid w:val="009A7C99"/>
    <w:rsid w:val="009A7CD6"/>
    <w:rsid w:val="009A7D35"/>
    <w:rsid w:val="009B00A4"/>
    <w:rsid w:val="009B01BA"/>
    <w:rsid w:val="009B07C3"/>
    <w:rsid w:val="009B0BB2"/>
    <w:rsid w:val="009B0BC5"/>
    <w:rsid w:val="009B0D18"/>
    <w:rsid w:val="009B1035"/>
    <w:rsid w:val="009B1350"/>
    <w:rsid w:val="009B152D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3334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7044"/>
    <w:rsid w:val="009B77E6"/>
    <w:rsid w:val="009C02B7"/>
    <w:rsid w:val="009C07C5"/>
    <w:rsid w:val="009C0877"/>
    <w:rsid w:val="009C098F"/>
    <w:rsid w:val="009C0D03"/>
    <w:rsid w:val="009C0DDA"/>
    <w:rsid w:val="009C0E7D"/>
    <w:rsid w:val="009C12A2"/>
    <w:rsid w:val="009C14C7"/>
    <w:rsid w:val="009C1A0B"/>
    <w:rsid w:val="009C1AB4"/>
    <w:rsid w:val="009C1B10"/>
    <w:rsid w:val="009C1BFF"/>
    <w:rsid w:val="009C1C29"/>
    <w:rsid w:val="009C1C2C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D42"/>
    <w:rsid w:val="009C60F3"/>
    <w:rsid w:val="009C632E"/>
    <w:rsid w:val="009C64A9"/>
    <w:rsid w:val="009C65D0"/>
    <w:rsid w:val="009C682A"/>
    <w:rsid w:val="009C6881"/>
    <w:rsid w:val="009C68AD"/>
    <w:rsid w:val="009C691E"/>
    <w:rsid w:val="009C6AC8"/>
    <w:rsid w:val="009C7065"/>
    <w:rsid w:val="009C70E7"/>
    <w:rsid w:val="009C7514"/>
    <w:rsid w:val="009C76AE"/>
    <w:rsid w:val="009C7840"/>
    <w:rsid w:val="009C7B85"/>
    <w:rsid w:val="009D0037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CC"/>
    <w:rsid w:val="009D4932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66E"/>
    <w:rsid w:val="009D781C"/>
    <w:rsid w:val="009D7852"/>
    <w:rsid w:val="009D7CF2"/>
    <w:rsid w:val="009E0087"/>
    <w:rsid w:val="009E0285"/>
    <w:rsid w:val="009E0625"/>
    <w:rsid w:val="009E09E2"/>
    <w:rsid w:val="009E0AF1"/>
    <w:rsid w:val="009E0B41"/>
    <w:rsid w:val="009E0E01"/>
    <w:rsid w:val="009E10CB"/>
    <w:rsid w:val="009E165C"/>
    <w:rsid w:val="009E177A"/>
    <w:rsid w:val="009E193E"/>
    <w:rsid w:val="009E1A19"/>
    <w:rsid w:val="009E1D59"/>
    <w:rsid w:val="009E217E"/>
    <w:rsid w:val="009E2189"/>
    <w:rsid w:val="009E21F5"/>
    <w:rsid w:val="009E24FB"/>
    <w:rsid w:val="009E26BA"/>
    <w:rsid w:val="009E26C0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E6"/>
    <w:rsid w:val="009E730B"/>
    <w:rsid w:val="009E7527"/>
    <w:rsid w:val="009E754C"/>
    <w:rsid w:val="009E774C"/>
    <w:rsid w:val="009E77D9"/>
    <w:rsid w:val="009E7AAF"/>
    <w:rsid w:val="009E7D47"/>
    <w:rsid w:val="009E7FD2"/>
    <w:rsid w:val="009F0562"/>
    <w:rsid w:val="009F082C"/>
    <w:rsid w:val="009F08BB"/>
    <w:rsid w:val="009F0CAE"/>
    <w:rsid w:val="009F0D00"/>
    <w:rsid w:val="009F0DF4"/>
    <w:rsid w:val="009F0F61"/>
    <w:rsid w:val="009F1040"/>
    <w:rsid w:val="009F108E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C10"/>
    <w:rsid w:val="009F60D7"/>
    <w:rsid w:val="009F62CD"/>
    <w:rsid w:val="009F62D0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FF"/>
    <w:rsid w:val="00A005A4"/>
    <w:rsid w:val="00A00AF1"/>
    <w:rsid w:val="00A00B66"/>
    <w:rsid w:val="00A00C3D"/>
    <w:rsid w:val="00A01464"/>
    <w:rsid w:val="00A014BC"/>
    <w:rsid w:val="00A01521"/>
    <w:rsid w:val="00A015C7"/>
    <w:rsid w:val="00A02009"/>
    <w:rsid w:val="00A021C5"/>
    <w:rsid w:val="00A0272D"/>
    <w:rsid w:val="00A02F80"/>
    <w:rsid w:val="00A03105"/>
    <w:rsid w:val="00A033DF"/>
    <w:rsid w:val="00A03531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441"/>
    <w:rsid w:val="00A064E4"/>
    <w:rsid w:val="00A06A2A"/>
    <w:rsid w:val="00A06CF3"/>
    <w:rsid w:val="00A06D79"/>
    <w:rsid w:val="00A06DCE"/>
    <w:rsid w:val="00A0715E"/>
    <w:rsid w:val="00A071B4"/>
    <w:rsid w:val="00A0737F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292"/>
    <w:rsid w:val="00A1129D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66B"/>
    <w:rsid w:val="00A1477D"/>
    <w:rsid w:val="00A147CB"/>
    <w:rsid w:val="00A14A72"/>
    <w:rsid w:val="00A14B09"/>
    <w:rsid w:val="00A15215"/>
    <w:rsid w:val="00A1528B"/>
    <w:rsid w:val="00A1557B"/>
    <w:rsid w:val="00A1590D"/>
    <w:rsid w:val="00A1598A"/>
    <w:rsid w:val="00A15AB3"/>
    <w:rsid w:val="00A15C93"/>
    <w:rsid w:val="00A15D9E"/>
    <w:rsid w:val="00A16050"/>
    <w:rsid w:val="00A161B3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2001C"/>
    <w:rsid w:val="00A20056"/>
    <w:rsid w:val="00A200FC"/>
    <w:rsid w:val="00A20350"/>
    <w:rsid w:val="00A205FB"/>
    <w:rsid w:val="00A20AA3"/>
    <w:rsid w:val="00A20E89"/>
    <w:rsid w:val="00A211B1"/>
    <w:rsid w:val="00A2193B"/>
    <w:rsid w:val="00A21CA5"/>
    <w:rsid w:val="00A222C3"/>
    <w:rsid w:val="00A22379"/>
    <w:rsid w:val="00A22445"/>
    <w:rsid w:val="00A22B6D"/>
    <w:rsid w:val="00A22F2E"/>
    <w:rsid w:val="00A230C2"/>
    <w:rsid w:val="00A23371"/>
    <w:rsid w:val="00A23443"/>
    <w:rsid w:val="00A23682"/>
    <w:rsid w:val="00A2393E"/>
    <w:rsid w:val="00A23980"/>
    <w:rsid w:val="00A23CC1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8F2"/>
    <w:rsid w:val="00A30910"/>
    <w:rsid w:val="00A309D2"/>
    <w:rsid w:val="00A30BBC"/>
    <w:rsid w:val="00A30C2B"/>
    <w:rsid w:val="00A30D9F"/>
    <w:rsid w:val="00A310E2"/>
    <w:rsid w:val="00A31190"/>
    <w:rsid w:val="00A313B2"/>
    <w:rsid w:val="00A316B6"/>
    <w:rsid w:val="00A3193B"/>
    <w:rsid w:val="00A31953"/>
    <w:rsid w:val="00A32245"/>
    <w:rsid w:val="00A327BF"/>
    <w:rsid w:val="00A3298F"/>
    <w:rsid w:val="00A32D0E"/>
    <w:rsid w:val="00A32DB9"/>
    <w:rsid w:val="00A33656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A6D"/>
    <w:rsid w:val="00A35B21"/>
    <w:rsid w:val="00A35E48"/>
    <w:rsid w:val="00A35F81"/>
    <w:rsid w:val="00A3625D"/>
    <w:rsid w:val="00A362F8"/>
    <w:rsid w:val="00A362F9"/>
    <w:rsid w:val="00A36904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C2"/>
    <w:rsid w:val="00A37F1F"/>
    <w:rsid w:val="00A40821"/>
    <w:rsid w:val="00A40DFE"/>
    <w:rsid w:val="00A40E86"/>
    <w:rsid w:val="00A40EB3"/>
    <w:rsid w:val="00A40EFD"/>
    <w:rsid w:val="00A41358"/>
    <w:rsid w:val="00A415E9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2DF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93D"/>
    <w:rsid w:val="00A51ADF"/>
    <w:rsid w:val="00A51B40"/>
    <w:rsid w:val="00A51BA5"/>
    <w:rsid w:val="00A51CF5"/>
    <w:rsid w:val="00A5219C"/>
    <w:rsid w:val="00A52370"/>
    <w:rsid w:val="00A523C2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127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6D4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A96"/>
    <w:rsid w:val="00A61C64"/>
    <w:rsid w:val="00A61D22"/>
    <w:rsid w:val="00A61DAE"/>
    <w:rsid w:val="00A61FF9"/>
    <w:rsid w:val="00A6200F"/>
    <w:rsid w:val="00A6232D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A3"/>
    <w:rsid w:val="00A71F5E"/>
    <w:rsid w:val="00A720BB"/>
    <w:rsid w:val="00A72567"/>
    <w:rsid w:val="00A72840"/>
    <w:rsid w:val="00A72CF5"/>
    <w:rsid w:val="00A72E45"/>
    <w:rsid w:val="00A73042"/>
    <w:rsid w:val="00A73128"/>
    <w:rsid w:val="00A731B1"/>
    <w:rsid w:val="00A73498"/>
    <w:rsid w:val="00A735A1"/>
    <w:rsid w:val="00A73606"/>
    <w:rsid w:val="00A73E44"/>
    <w:rsid w:val="00A73EF9"/>
    <w:rsid w:val="00A742DD"/>
    <w:rsid w:val="00A7445C"/>
    <w:rsid w:val="00A75138"/>
    <w:rsid w:val="00A752F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A24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65A1"/>
    <w:rsid w:val="00A8679B"/>
    <w:rsid w:val="00A868D5"/>
    <w:rsid w:val="00A86A57"/>
    <w:rsid w:val="00A86CA0"/>
    <w:rsid w:val="00A8700D"/>
    <w:rsid w:val="00A870AC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30DD"/>
    <w:rsid w:val="00A93166"/>
    <w:rsid w:val="00A938A4"/>
    <w:rsid w:val="00A93A97"/>
    <w:rsid w:val="00A93D0C"/>
    <w:rsid w:val="00A93D37"/>
    <w:rsid w:val="00A93DFE"/>
    <w:rsid w:val="00A93F24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E6"/>
    <w:rsid w:val="00A963B2"/>
    <w:rsid w:val="00A968D7"/>
    <w:rsid w:val="00A96A60"/>
    <w:rsid w:val="00A9771E"/>
    <w:rsid w:val="00A977AA"/>
    <w:rsid w:val="00A9789F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4D8"/>
    <w:rsid w:val="00AA59D0"/>
    <w:rsid w:val="00AA5BF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953"/>
    <w:rsid w:val="00AB1C48"/>
    <w:rsid w:val="00AB1CE1"/>
    <w:rsid w:val="00AB1EE0"/>
    <w:rsid w:val="00AB2727"/>
    <w:rsid w:val="00AB273E"/>
    <w:rsid w:val="00AB2DEC"/>
    <w:rsid w:val="00AB2E84"/>
    <w:rsid w:val="00AB2F3D"/>
    <w:rsid w:val="00AB30E7"/>
    <w:rsid w:val="00AB327F"/>
    <w:rsid w:val="00AB392A"/>
    <w:rsid w:val="00AB3942"/>
    <w:rsid w:val="00AB3A93"/>
    <w:rsid w:val="00AB3B27"/>
    <w:rsid w:val="00AB3E91"/>
    <w:rsid w:val="00AB3EFB"/>
    <w:rsid w:val="00AB41AB"/>
    <w:rsid w:val="00AB4812"/>
    <w:rsid w:val="00AB4A98"/>
    <w:rsid w:val="00AB4CD7"/>
    <w:rsid w:val="00AB4F06"/>
    <w:rsid w:val="00AB51E7"/>
    <w:rsid w:val="00AB5530"/>
    <w:rsid w:val="00AB5540"/>
    <w:rsid w:val="00AB5D53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CAB"/>
    <w:rsid w:val="00AC11BD"/>
    <w:rsid w:val="00AC11F2"/>
    <w:rsid w:val="00AC12CB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41D"/>
    <w:rsid w:val="00AC47FE"/>
    <w:rsid w:val="00AC4AB1"/>
    <w:rsid w:val="00AC4FB5"/>
    <w:rsid w:val="00AC4FF3"/>
    <w:rsid w:val="00AC549A"/>
    <w:rsid w:val="00AC572E"/>
    <w:rsid w:val="00AC57D0"/>
    <w:rsid w:val="00AC5809"/>
    <w:rsid w:val="00AC5D84"/>
    <w:rsid w:val="00AC5EFE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641"/>
    <w:rsid w:val="00AE164C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901"/>
    <w:rsid w:val="00AE7927"/>
    <w:rsid w:val="00AE7938"/>
    <w:rsid w:val="00AE7983"/>
    <w:rsid w:val="00AE7C1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A2B"/>
    <w:rsid w:val="00AF0B25"/>
    <w:rsid w:val="00AF13CD"/>
    <w:rsid w:val="00AF14D5"/>
    <w:rsid w:val="00AF162F"/>
    <w:rsid w:val="00AF1AB0"/>
    <w:rsid w:val="00AF1ABD"/>
    <w:rsid w:val="00AF1FB7"/>
    <w:rsid w:val="00AF2669"/>
    <w:rsid w:val="00AF27D3"/>
    <w:rsid w:val="00AF2A7A"/>
    <w:rsid w:val="00AF2B94"/>
    <w:rsid w:val="00AF320E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7059"/>
    <w:rsid w:val="00AF71CE"/>
    <w:rsid w:val="00AF727B"/>
    <w:rsid w:val="00AF73D8"/>
    <w:rsid w:val="00AF7404"/>
    <w:rsid w:val="00AF7499"/>
    <w:rsid w:val="00AF74CC"/>
    <w:rsid w:val="00AF7951"/>
    <w:rsid w:val="00AF7A41"/>
    <w:rsid w:val="00AF7BAA"/>
    <w:rsid w:val="00AF7BB3"/>
    <w:rsid w:val="00B00AD6"/>
    <w:rsid w:val="00B00E78"/>
    <w:rsid w:val="00B01997"/>
    <w:rsid w:val="00B019C0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CAA"/>
    <w:rsid w:val="00B02CBC"/>
    <w:rsid w:val="00B02CEF"/>
    <w:rsid w:val="00B02FCB"/>
    <w:rsid w:val="00B039F4"/>
    <w:rsid w:val="00B03AE3"/>
    <w:rsid w:val="00B03B75"/>
    <w:rsid w:val="00B03CC0"/>
    <w:rsid w:val="00B03EB3"/>
    <w:rsid w:val="00B0449B"/>
    <w:rsid w:val="00B046DC"/>
    <w:rsid w:val="00B0493E"/>
    <w:rsid w:val="00B04A13"/>
    <w:rsid w:val="00B04ED7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73"/>
    <w:rsid w:val="00B15B8E"/>
    <w:rsid w:val="00B15DB6"/>
    <w:rsid w:val="00B15EE7"/>
    <w:rsid w:val="00B160F9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BD8"/>
    <w:rsid w:val="00B26C74"/>
    <w:rsid w:val="00B26CE8"/>
    <w:rsid w:val="00B26F0E"/>
    <w:rsid w:val="00B27507"/>
    <w:rsid w:val="00B27726"/>
    <w:rsid w:val="00B27AD0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828"/>
    <w:rsid w:val="00B3295C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687"/>
    <w:rsid w:val="00B34B44"/>
    <w:rsid w:val="00B34B5B"/>
    <w:rsid w:val="00B34E3C"/>
    <w:rsid w:val="00B358C2"/>
    <w:rsid w:val="00B35DF1"/>
    <w:rsid w:val="00B3616C"/>
    <w:rsid w:val="00B3645C"/>
    <w:rsid w:val="00B36602"/>
    <w:rsid w:val="00B366BB"/>
    <w:rsid w:val="00B36B53"/>
    <w:rsid w:val="00B36DBC"/>
    <w:rsid w:val="00B36FC0"/>
    <w:rsid w:val="00B36FD1"/>
    <w:rsid w:val="00B37090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A0"/>
    <w:rsid w:val="00B4538E"/>
    <w:rsid w:val="00B45970"/>
    <w:rsid w:val="00B460C9"/>
    <w:rsid w:val="00B4639F"/>
    <w:rsid w:val="00B46573"/>
    <w:rsid w:val="00B4692A"/>
    <w:rsid w:val="00B469F1"/>
    <w:rsid w:val="00B46C03"/>
    <w:rsid w:val="00B46F8C"/>
    <w:rsid w:val="00B470B8"/>
    <w:rsid w:val="00B47300"/>
    <w:rsid w:val="00B47364"/>
    <w:rsid w:val="00B4765F"/>
    <w:rsid w:val="00B479ED"/>
    <w:rsid w:val="00B47E54"/>
    <w:rsid w:val="00B500EF"/>
    <w:rsid w:val="00B50290"/>
    <w:rsid w:val="00B506DC"/>
    <w:rsid w:val="00B509B8"/>
    <w:rsid w:val="00B509BF"/>
    <w:rsid w:val="00B50CC9"/>
    <w:rsid w:val="00B50CD2"/>
    <w:rsid w:val="00B50F55"/>
    <w:rsid w:val="00B50FCF"/>
    <w:rsid w:val="00B5171A"/>
    <w:rsid w:val="00B5197C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E5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239"/>
    <w:rsid w:val="00B574FF"/>
    <w:rsid w:val="00B57777"/>
    <w:rsid w:val="00B57927"/>
    <w:rsid w:val="00B57C20"/>
    <w:rsid w:val="00B6007C"/>
    <w:rsid w:val="00B6044B"/>
    <w:rsid w:val="00B60567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2009"/>
    <w:rsid w:val="00B62479"/>
    <w:rsid w:val="00B62550"/>
    <w:rsid w:val="00B629C5"/>
    <w:rsid w:val="00B62E61"/>
    <w:rsid w:val="00B62E74"/>
    <w:rsid w:val="00B62F9A"/>
    <w:rsid w:val="00B63587"/>
    <w:rsid w:val="00B6374C"/>
    <w:rsid w:val="00B6383F"/>
    <w:rsid w:val="00B63B1A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55B"/>
    <w:rsid w:val="00B6566B"/>
    <w:rsid w:val="00B658D9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5D4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934"/>
    <w:rsid w:val="00B76AA7"/>
    <w:rsid w:val="00B76B41"/>
    <w:rsid w:val="00B76C10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F5"/>
    <w:rsid w:val="00B81129"/>
    <w:rsid w:val="00B81292"/>
    <w:rsid w:val="00B812F0"/>
    <w:rsid w:val="00B815D9"/>
    <w:rsid w:val="00B81A7D"/>
    <w:rsid w:val="00B81E51"/>
    <w:rsid w:val="00B82931"/>
    <w:rsid w:val="00B82A88"/>
    <w:rsid w:val="00B8341D"/>
    <w:rsid w:val="00B83446"/>
    <w:rsid w:val="00B83545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7D1"/>
    <w:rsid w:val="00B938D2"/>
    <w:rsid w:val="00B93F7D"/>
    <w:rsid w:val="00B94318"/>
    <w:rsid w:val="00B944C4"/>
    <w:rsid w:val="00B94599"/>
    <w:rsid w:val="00B94C7F"/>
    <w:rsid w:val="00B94E86"/>
    <w:rsid w:val="00B95942"/>
    <w:rsid w:val="00B95A99"/>
    <w:rsid w:val="00B95CC1"/>
    <w:rsid w:val="00B95DD0"/>
    <w:rsid w:val="00B95DD4"/>
    <w:rsid w:val="00B962D2"/>
    <w:rsid w:val="00B96302"/>
    <w:rsid w:val="00B96609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21FD"/>
    <w:rsid w:val="00BA2621"/>
    <w:rsid w:val="00BA263F"/>
    <w:rsid w:val="00BA295D"/>
    <w:rsid w:val="00BA2C36"/>
    <w:rsid w:val="00BA331F"/>
    <w:rsid w:val="00BA3915"/>
    <w:rsid w:val="00BA39B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34F"/>
    <w:rsid w:val="00BA6556"/>
    <w:rsid w:val="00BA69A1"/>
    <w:rsid w:val="00BA6C13"/>
    <w:rsid w:val="00BA6DF4"/>
    <w:rsid w:val="00BA733C"/>
    <w:rsid w:val="00BA750F"/>
    <w:rsid w:val="00BA7689"/>
    <w:rsid w:val="00BA796A"/>
    <w:rsid w:val="00BA797A"/>
    <w:rsid w:val="00BA79EB"/>
    <w:rsid w:val="00BA7FBA"/>
    <w:rsid w:val="00BB00B8"/>
    <w:rsid w:val="00BB026E"/>
    <w:rsid w:val="00BB03D5"/>
    <w:rsid w:val="00BB082C"/>
    <w:rsid w:val="00BB0A0A"/>
    <w:rsid w:val="00BB0ABD"/>
    <w:rsid w:val="00BB0D73"/>
    <w:rsid w:val="00BB1227"/>
    <w:rsid w:val="00BB14AF"/>
    <w:rsid w:val="00BB17A9"/>
    <w:rsid w:val="00BB1B13"/>
    <w:rsid w:val="00BB26A5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40B"/>
    <w:rsid w:val="00BC0766"/>
    <w:rsid w:val="00BC0794"/>
    <w:rsid w:val="00BC07C5"/>
    <w:rsid w:val="00BC0C6C"/>
    <w:rsid w:val="00BC10DC"/>
    <w:rsid w:val="00BC1374"/>
    <w:rsid w:val="00BC1545"/>
    <w:rsid w:val="00BC15E4"/>
    <w:rsid w:val="00BC197B"/>
    <w:rsid w:val="00BC1991"/>
    <w:rsid w:val="00BC1B1C"/>
    <w:rsid w:val="00BC1D4F"/>
    <w:rsid w:val="00BC1EBA"/>
    <w:rsid w:val="00BC25B2"/>
    <w:rsid w:val="00BC2715"/>
    <w:rsid w:val="00BC2939"/>
    <w:rsid w:val="00BC298E"/>
    <w:rsid w:val="00BC29F3"/>
    <w:rsid w:val="00BC2CE7"/>
    <w:rsid w:val="00BC2F76"/>
    <w:rsid w:val="00BC3196"/>
    <w:rsid w:val="00BC3197"/>
    <w:rsid w:val="00BC330D"/>
    <w:rsid w:val="00BC3341"/>
    <w:rsid w:val="00BC36B7"/>
    <w:rsid w:val="00BC39A5"/>
    <w:rsid w:val="00BC3D05"/>
    <w:rsid w:val="00BC3E4F"/>
    <w:rsid w:val="00BC43C9"/>
    <w:rsid w:val="00BC486B"/>
    <w:rsid w:val="00BC4A78"/>
    <w:rsid w:val="00BC4C03"/>
    <w:rsid w:val="00BC4E60"/>
    <w:rsid w:val="00BC4ECE"/>
    <w:rsid w:val="00BC4FD3"/>
    <w:rsid w:val="00BC56AC"/>
    <w:rsid w:val="00BC57F2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E0"/>
    <w:rsid w:val="00BD382B"/>
    <w:rsid w:val="00BD390D"/>
    <w:rsid w:val="00BD391A"/>
    <w:rsid w:val="00BD3C2D"/>
    <w:rsid w:val="00BD3EF0"/>
    <w:rsid w:val="00BD419D"/>
    <w:rsid w:val="00BD41FA"/>
    <w:rsid w:val="00BD43CD"/>
    <w:rsid w:val="00BD4886"/>
    <w:rsid w:val="00BD4B10"/>
    <w:rsid w:val="00BD4B5B"/>
    <w:rsid w:val="00BD4D91"/>
    <w:rsid w:val="00BD4E68"/>
    <w:rsid w:val="00BD520A"/>
    <w:rsid w:val="00BD52C9"/>
    <w:rsid w:val="00BD52DD"/>
    <w:rsid w:val="00BD5651"/>
    <w:rsid w:val="00BD58C0"/>
    <w:rsid w:val="00BD5AF7"/>
    <w:rsid w:val="00BD5B1E"/>
    <w:rsid w:val="00BD5CCE"/>
    <w:rsid w:val="00BD6299"/>
    <w:rsid w:val="00BD66AE"/>
    <w:rsid w:val="00BD6868"/>
    <w:rsid w:val="00BD6AFC"/>
    <w:rsid w:val="00BD6BDA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B5E"/>
    <w:rsid w:val="00BE3F71"/>
    <w:rsid w:val="00BE419B"/>
    <w:rsid w:val="00BE41A4"/>
    <w:rsid w:val="00BE43CD"/>
    <w:rsid w:val="00BE43EA"/>
    <w:rsid w:val="00BE4697"/>
    <w:rsid w:val="00BE473C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A4E"/>
    <w:rsid w:val="00BF3D24"/>
    <w:rsid w:val="00BF4371"/>
    <w:rsid w:val="00BF438D"/>
    <w:rsid w:val="00BF43CD"/>
    <w:rsid w:val="00BF457E"/>
    <w:rsid w:val="00BF45DC"/>
    <w:rsid w:val="00BF4664"/>
    <w:rsid w:val="00BF46C3"/>
    <w:rsid w:val="00BF489C"/>
    <w:rsid w:val="00BF4A0A"/>
    <w:rsid w:val="00BF4CA3"/>
    <w:rsid w:val="00BF4E08"/>
    <w:rsid w:val="00BF5384"/>
    <w:rsid w:val="00BF55C6"/>
    <w:rsid w:val="00BF56E6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A23"/>
    <w:rsid w:val="00BF7A91"/>
    <w:rsid w:val="00BF7AB0"/>
    <w:rsid w:val="00C0054C"/>
    <w:rsid w:val="00C00785"/>
    <w:rsid w:val="00C00AEC"/>
    <w:rsid w:val="00C00B26"/>
    <w:rsid w:val="00C00DCB"/>
    <w:rsid w:val="00C00F1D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23A"/>
    <w:rsid w:val="00C06248"/>
    <w:rsid w:val="00C06AAF"/>
    <w:rsid w:val="00C06B5D"/>
    <w:rsid w:val="00C06E58"/>
    <w:rsid w:val="00C07221"/>
    <w:rsid w:val="00C07887"/>
    <w:rsid w:val="00C07AF6"/>
    <w:rsid w:val="00C101EA"/>
    <w:rsid w:val="00C10347"/>
    <w:rsid w:val="00C1069C"/>
    <w:rsid w:val="00C10DE7"/>
    <w:rsid w:val="00C11458"/>
    <w:rsid w:val="00C116D3"/>
    <w:rsid w:val="00C11808"/>
    <w:rsid w:val="00C118E5"/>
    <w:rsid w:val="00C1198C"/>
    <w:rsid w:val="00C11A77"/>
    <w:rsid w:val="00C11D16"/>
    <w:rsid w:val="00C1265D"/>
    <w:rsid w:val="00C12746"/>
    <w:rsid w:val="00C12D39"/>
    <w:rsid w:val="00C13143"/>
    <w:rsid w:val="00C1315B"/>
    <w:rsid w:val="00C1346D"/>
    <w:rsid w:val="00C1352B"/>
    <w:rsid w:val="00C137E0"/>
    <w:rsid w:val="00C13BDF"/>
    <w:rsid w:val="00C13E0A"/>
    <w:rsid w:val="00C14086"/>
    <w:rsid w:val="00C1434B"/>
    <w:rsid w:val="00C1448A"/>
    <w:rsid w:val="00C14903"/>
    <w:rsid w:val="00C14D6B"/>
    <w:rsid w:val="00C15511"/>
    <w:rsid w:val="00C1584F"/>
    <w:rsid w:val="00C159F9"/>
    <w:rsid w:val="00C15A21"/>
    <w:rsid w:val="00C15A2F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C38"/>
    <w:rsid w:val="00C20DA5"/>
    <w:rsid w:val="00C20DE7"/>
    <w:rsid w:val="00C210EA"/>
    <w:rsid w:val="00C21128"/>
    <w:rsid w:val="00C21226"/>
    <w:rsid w:val="00C213C2"/>
    <w:rsid w:val="00C213EF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4EC"/>
    <w:rsid w:val="00C23690"/>
    <w:rsid w:val="00C23816"/>
    <w:rsid w:val="00C23935"/>
    <w:rsid w:val="00C23C97"/>
    <w:rsid w:val="00C24102"/>
    <w:rsid w:val="00C24D0B"/>
    <w:rsid w:val="00C24FAB"/>
    <w:rsid w:val="00C25162"/>
    <w:rsid w:val="00C251DC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A88"/>
    <w:rsid w:val="00C32E98"/>
    <w:rsid w:val="00C3321F"/>
    <w:rsid w:val="00C33376"/>
    <w:rsid w:val="00C333E9"/>
    <w:rsid w:val="00C334AD"/>
    <w:rsid w:val="00C33547"/>
    <w:rsid w:val="00C33928"/>
    <w:rsid w:val="00C3411A"/>
    <w:rsid w:val="00C343C1"/>
    <w:rsid w:val="00C344F0"/>
    <w:rsid w:val="00C3450F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E44"/>
    <w:rsid w:val="00C44052"/>
    <w:rsid w:val="00C440E3"/>
    <w:rsid w:val="00C4411A"/>
    <w:rsid w:val="00C44196"/>
    <w:rsid w:val="00C44216"/>
    <w:rsid w:val="00C4437C"/>
    <w:rsid w:val="00C44978"/>
    <w:rsid w:val="00C44AAE"/>
    <w:rsid w:val="00C44BCF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5DF"/>
    <w:rsid w:val="00C47788"/>
    <w:rsid w:val="00C47821"/>
    <w:rsid w:val="00C50166"/>
    <w:rsid w:val="00C50773"/>
    <w:rsid w:val="00C50CF0"/>
    <w:rsid w:val="00C50D12"/>
    <w:rsid w:val="00C51167"/>
    <w:rsid w:val="00C5148B"/>
    <w:rsid w:val="00C514F2"/>
    <w:rsid w:val="00C515A8"/>
    <w:rsid w:val="00C51976"/>
    <w:rsid w:val="00C51A6F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E41"/>
    <w:rsid w:val="00C53F1D"/>
    <w:rsid w:val="00C53F88"/>
    <w:rsid w:val="00C54007"/>
    <w:rsid w:val="00C54099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A54"/>
    <w:rsid w:val="00C64A84"/>
    <w:rsid w:val="00C64CD7"/>
    <w:rsid w:val="00C64D48"/>
    <w:rsid w:val="00C65060"/>
    <w:rsid w:val="00C6525A"/>
    <w:rsid w:val="00C6528D"/>
    <w:rsid w:val="00C6543B"/>
    <w:rsid w:val="00C6549E"/>
    <w:rsid w:val="00C655F1"/>
    <w:rsid w:val="00C6575C"/>
    <w:rsid w:val="00C662E2"/>
    <w:rsid w:val="00C6658F"/>
    <w:rsid w:val="00C6669D"/>
    <w:rsid w:val="00C66EB6"/>
    <w:rsid w:val="00C6740A"/>
    <w:rsid w:val="00C6746E"/>
    <w:rsid w:val="00C67733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ACB"/>
    <w:rsid w:val="00C70EF5"/>
    <w:rsid w:val="00C71474"/>
    <w:rsid w:val="00C71900"/>
    <w:rsid w:val="00C719AE"/>
    <w:rsid w:val="00C7214B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3B7"/>
    <w:rsid w:val="00C7341C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7B3"/>
    <w:rsid w:val="00C808AB"/>
    <w:rsid w:val="00C80AD7"/>
    <w:rsid w:val="00C80AE4"/>
    <w:rsid w:val="00C80BB6"/>
    <w:rsid w:val="00C80C0C"/>
    <w:rsid w:val="00C80CC6"/>
    <w:rsid w:val="00C80F09"/>
    <w:rsid w:val="00C811E0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CB9"/>
    <w:rsid w:val="00C8302A"/>
    <w:rsid w:val="00C83186"/>
    <w:rsid w:val="00C83197"/>
    <w:rsid w:val="00C8333B"/>
    <w:rsid w:val="00C83547"/>
    <w:rsid w:val="00C8359F"/>
    <w:rsid w:val="00C83E27"/>
    <w:rsid w:val="00C84695"/>
    <w:rsid w:val="00C84736"/>
    <w:rsid w:val="00C84760"/>
    <w:rsid w:val="00C84A2A"/>
    <w:rsid w:val="00C84ACC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F2B"/>
    <w:rsid w:val="00C87F30"/>
    <w:rsid w:val="00C9028A"/>
    <w:rsid w:val="00C902FE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6C7"/>
    <w:rsid w:val="00C9493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355"/>
    <w:rsid w:val="00CA247D"/>
    <w:rsid w:val="00CA24BC"/>
    <w:rsid w:val="00CA2632"/>
    <w:rsid w:val="00CA280D"/>
    <w:rsid w:val="00CA29F6"/>
    <w:rsid w:val="00CA2EAB"/>
    <w:rsid w:val="00CA309B"/>
    <w:rsid w:val="00CA357E"/>
    <w:rsid w:val="00CA3B97"/>
    <w:rsid w:val="00CA3CD8"/>
    <w:rsid w:val="00CA3F79"/>
    <w:rsid w:val="00CA43C5"/>
    <w:rsid w:val="00CA4AC8"/>
    <w:rsid w:val="00CA4E6C"/>
    <w:rsid w:val="00CA508C"/>
    <w:rsid w:val="00CA51EF"/>
    <w:rsid w:val="00CA59D6"/>
    <w:rsid w:val="00CA5ADC"/>
    <w:rsid w:val="00CA5EBE"/>
    <w:rsid w:val="00CA5EDE"/>
    <w:rsid w:val="00CA6002"/>
    <w:rsid w:val="00CA601A"/>
    <w:rsid w:val="00CA6288"/>
    <w:rsid w:val="00CA6515"/>
    <w:rsid w:val="00CA6629"/>
    <w:rsid w:val="00CA6750"/>
    <w:rsid w:val="00CA6952"/>
    <w:rsid w:val="00CA6A29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CDA"/>
    <w:rsid w:val="00CB0D7F"/>
    <w:rsid w:val="00CB0E38"/>
    <w:rsid w:val="00CB0F03"/>
    <w:rsid w:val="00CB10EB"/>
    <w:rsid w:val="00CB1756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78F"/>
    <w:rsid w:val="00CB4241"/>
    <w:rsid w:val="00CB4522"/>
    <w:rsid w:val="00CB456A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95D"/>
    <w:rsid w:val="00CB59A9"/>
    <w:rsid w:val="00CB5ABA"/>
    <w:rsid w:val="00CB5B7F"/>
    <w:rsid w:val="00CB5E09"/>
    <w:rsid w:val="00CB5FCF"/>
    <w:rsid w:val="00CB5FF2"/>
    <w:rsid w:val="00CB621A"/>
    <w:rsid w:val="00CB654A"/>
    <w:rsid w:val="00CB679D"/>
    <w:rsid w:val="00CB68CE"/>
    <w:rsid w:val="00CB6959"/>
    <w:rsid w:val="00CB6972"/>
    <w:rsid w:val="00CB6EB6"/>
    <w:rsid w:val="00CB71B8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DD2"/>
    <w:rsid w:val="00CC1E5B"/>
    <w:rsid w:val="00CC1F3E"/>
    <w:rsid w:val="00CC2120"/>
    <w:rsid w:val="00CC213E"/>
    <w:rsid w:val="00CC21DF"/>
    <w:rsid w:val="00CC24A2"/>
    <w:rsid w:val="00CC2FCF"/>
    <w:rsid w:val="00CC33A8"/>
    <w:rsid w:val="00CC363B"/>
    <w:rsid w:val="00CC370D"/>
    <w:rsid w:val="00CC382C"/>
    <w:rsid w:val="00CC3A52"/>
    <w:rsid w:val="00CC3A92"/>
    <w:rsid w:val="00CC3AF0"/>
    <w:rsid w:val="00CC3E8D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21E8"/>
    <w:rsid w:val="00CD2339"/>
    <w:rsid w:val="00CD27E2"/>
    <w:rsid w:val="00CD2C8C"/>
    <w:rsid w:val="00CD2D1B"/>
    <w:rsid w:val="00CD2E82"/>
    <w:rsid w:val="00CD301D"/>
    <w:rsid w:val="00CD30C3"/>
    <w:rsid w:val="00CD3326"/>
    <w:rsid w:val="00CD3E9B"/>
    <w:rsid w:val="00CD4104"/>
    <w:rsid w:val="00CD4612"/>
    <w:rsid w:val="00CD4810"/>
    <w:rsid w:val="00CD48DE"/>
    <w:rsid w:val="00CD4AD1"/>
    <w:rsid w:val="00CD4D09"/>
    <w:rsid w:val="00CD4D47"/>
    <w:rsid w:val="00CD4DE3"/>
    <w:rsid w:val="00CD5028"/>
    <w:rsid w:val="00CD528E"/>
    <w:rsid w:val="00CD53E5"/>
    <w:rsid w:val="00CD548C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41F"/>
    <w:rsid w:val="00CE15FF"/>
    <w:rsid w:val="00CE16AA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347A"/>
    <w:rsid w:val="00CE3689"/>
    <w:rsid w:val="00CE3A7C"/>
    <w:rsid w:val="00CE3AFC"/>
    <w:rsid w:val="00CE3DF8"/>
    <w:rsid w:val="00CE4127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1038"/>
    <w:rsid w:val="00CF1792"/>
    <w:rsid w:val="00CF1C9F"/>
    <w:rsid w:val="00CF1D52"/>
    <w:rsid w:val="00CF22F9"/>
    <w:rsid w:val="00CF298C"/>
    <w:rsid w:val="00CF29FF"/>
    <w:rsid w:val="00CF2B46"/>
    <w:rsid w:val="00CF30F0"/>
    <w:rsid w:val="00CF31FE"/>
    <w:rsid w:val="00CF3210"/>
    <w:rsid w:val="00CF344A"/>
    <w:rsid w:val="00CF3C07"/>
    <w:rsid w:val="00CF3D51"/>
    <w:rsid w:val="00CF3D5A"/>
    <w:rsid w:val="00CF4311"/>
    <w:rsid w:val="00CF4822"/>
    <w:rsid w:val="00CF4B42"/>
    <w:rsid w:val="00CF5957"/>
    <w:rsid w:val="00CF59E2"/>
    <w:rsid w:val="00CF5A15"/>
    <w:rsid w:val="00CF613D"/>
    <w:rsid w:val="00CF6147"/>
    <w:rsid w:val="00CF622E"/>
    <w:rsid w:val="00CF68FC"/>
    <w:rsid w:val="00CF6A2E"/>
    <w:rsid w:val="00CF6AE8"/>
    <w:rsid w:val="00CF6C07"/>
    <w:rsid w:val="00CF6FAB"/>
    <w:rsid w:val="00CF7328"/>
    <w:rsid w:val="00CF7818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F2"/>
    <w:rsid w:val="00D014A4"/>
    <w:rsid w:val="00D014EA"/>
    <w:rsid w:val="00D01AEB"/>
    <w:rsid w:val="00D01F5D"/>
    <w:rsid w:val="00D0241A"/>
    <w:rsid w:val="00D02D15"/>
    <w:rsid w:val="00D02E21"/>
    <w:rsid w:val="00D02E49"/>
    <w:rsid w:val="00D02E4D"/>
    <w:rsid w:val="00D0343C"/>
    <w:rsid w:val="00D034F5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849"/>
    <w:rsid w:val="00D1095F"/>
    <w:rsid w:val="00D10C3C"/>
    <w:rsid w:val="00D10D9B"/>
    <w:rsid w:val="00D1148E"/>
    <w:rsid w:val="00D1180D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639D"/>
    <w:rsid w:val="00D164B7"/>
    <w:rsid w:val="00D166FC"/>
    <w:rsid w:val="00D16C13"/>
    <w:rsid w:val="00D16DD4"/>
    <w:rsid w:val="00D16E6F"/>
    <w:rsid w:val="00D17839"/>
    <w:rsid w:val="00D17CB7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CE4"/>
    <w:rsid w:val="00D20D0B"/>
    <w:rsid w:val="00D20EDF"/>
    <w:rsid w:val="00D20FBC"/>
    <w:rsid w:val="00D210FA"/>
    <w:rsid w:val="00D2167F"/>
    <w:rsid w:val="00D21A19"/>
    <w:rsid w:val="00D21A37"/>
    <w:rsid w:val="00D21FFE"/>
    <w:rsid w:val="00D22106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1F5"/>
    <w:rsid w:val="00D271FD"/>
    <w:rsid w:val="00D2734B"/>
    <w:rsid w:val="00D2763F"/>
    <w:rsid w:val="00D27908"/>
    <w:rsid w:val="00D27980"/>
    <w:rsid w:val="00D27C5E"/>
    <w:rsid w:val="00D27F34"/>
    <w:rsid w:val="00D3042B"/>
    <w:rsid w:val="00D3063D"/>
    <w:rsid w:val="00D307CC"/>
    <w:rsid w:val="00D30A3C"/>
    <w:rsid w:val="00D31183"/>
    <w:rsid w:val="00D315EA"/>
    <w:rsid w:val="00D316D4"/>
    <w:rsid w:val="00D31734"/>
    <w:rsid w:val="00D3203D"/>
    <w:rsid w:val="00D32183"/>
    <w:rsid w:val="00D32598"/>
    <w:rsid w:val="00D3272E"/>
    <w:rsid w:val="00D327F8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DEC"/>
    <w:rsid w:val="00D35FB7"/>
    <w:rsid w:val="00D36217"/>
    <w:rsid w:val="00D36568"/>
    <w:rsid w:val="00D366C8"/>
    <w:rsid w:val="00D36719"/>
    <w:rsid w:val="00D369D2"/>
    <w:rsid w:val="00D369E8"/>
    <w:rsid w:val="00D3701C"/>
    <w:rsid w:val="00D374AA"/>
    <w:rsid w:val="00D37777"/>
    <w:rsid w:val="00D37981"/>
    <w:rsid w:val="00D37D45"/>
    <w:rsid w:val="00D37DD2"/>
    <w:rsid w:val="00D40056"/>
    <w:rsid w:val="00D4021C"/>
    <w:rsid w:val="00D403AC"/>
    <w:rsid w:val="00D4062B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D5A"/>
    <w:rsid w:val="00D45DA2"/>
    <w:rsid w:val="00D4605B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3CB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9E4"/>
    <w:rsid w:val="00D53CE4"/>
    <w:rsid w:val="00D53FFE"/>
    <w:rsid w:val="00D5400D"/>
    <w:rsid w:val="00D540F0"/>
    <w:rsid w:val="00D54169"/>
    <w:rsid w:val="00D541D9"/>
    <w:rsid w:val="00D54540"/>
    <w:rsid w:val="00D5476B"/>
    <w:rsid w:val="00D54F09"/>
    <w:rsid w:val="00D55037"/>
    <w:rsid w:val="00D55382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727C"/>
    <w:rsid w:val="00D572A9"/>
    <w:rsid w:val="00D57991"/>
    <w:rsid w:val="00D57E50"/>
    <w:rsid w:val="00D60152"/>
    <w:rsid w:val="00D601F8"/>
    <w:rsid w:val="00D602C0"/>
    <w:rsid w:val="00D6091B"/>
    <w:rsid w:val="00D60976"/>
    <w:rsid w:val="00D60B32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510"/>
    <w:rsid w:val="00D62EB3"/>
    <w:rsid w:val="00D631C4"/>
    <w:rsid w:val="00D6325D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E5E"/>
    <w:rsid w:val="00D6500D"/>
    <w:rsid w:val="00D6501C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3196"/>
    <w:rsid w:val="00D734E4"/>
    <w:rsid w:val="00D735C3"/>
    <w:rsid w:val="00D737C5"/>
    <w:rsid w:val="00D737CF"/>
    <w:rsid w:val="00D739BB"/>
    <w:rsid w:val="00D73BB7"/>
    <w:rsid w:val="00D74035"/>
    <w:rsid w:val="00D7410B"/>
    <w:rsid w:val="00D7418A"/>
    <w:rsid w:val="00D743CC"/>
    <w:rsid w:val="00D746E4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5D"/>
    <w:rsid w:val="00D84F46"/>
    <w:rsid w:val="00D85246"/>
    <w:rsid w:val="00D852BA"/>
    <w:rsid w:val="00D85454"/>
    <w:rsid w:val="00D85560"/>
    <w:rsid w:val="00D856DC"/>
    <w:rsid w:val="00D85A01"/>
    <w:rsid w:val="00D85CD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65F"/>
    <w:rsid w:val="00D92763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A34"/>
    <w:rsid w:val="00D95C60"/>
    <w:rsid w:val="00D95ED2"/>
    <w:rsid w:val="00D95EDE"/>
    <w:rsid w:val="00D960C3"/>
    <w:rsid w:val="00D96576"/>
    <w:rsid w:val="00D965E8"/>
    <w:rsid w:val="00D967A9"/>
    <w:rsid w:val="00D967B4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6BF"/>
    <w:rsid w:val="00DA17CC"/>
    <w:rsid w:val="00DA1C69"/>
    <w:rsid w:val="00DA1FC4"/>
    <w:rsid w:val="00DA239E"/>
    <w:rsid w:val="00DA2584"/>
    <w:rsid w:val="00DA2AB4"/>
    <w:rsid w:val="00DA2DBC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AD0"/>
    <w:rsid w:val="00DA4C4E"/>
    <w:rsid w:val="00DA5F3F"/>
    <w:rsid w:val="00DA6925"/>
    <w:rsid w:val="00DA6E78"/>
    <w:rsid w:val="00DA6ECF"/>
    <w:rsid w:val="00DA6F35"/>
    <w:rsid w:val="00DA724C"/>
    <w:rsid w:val="00DA72AB"/>
    <w:rsid w:val="00DA76B6"/>
    <w:rsid w:val="00DA773C"/>
    <w:rsid w:val="00DA79CB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B74"/>
    <w:rsid w:val="00DB2F5A"/>
    <w:rsid w:val="00DB2F96"/>
    <w:rsid w:val="00DB2FCA"/>
    <w:rsid w:val="00DB2FD2"/>
    <w:rsid w:val="00DB3012"/>
    <w:rsid w:val="00DB36BC"/>
    <w:rsid w:val="00DB3F37"/>
    <w:rsid w:val="00DB3F5B"/>
    <w:rsid w:val="00DB4201"/>
    <w:rsid w:val="00DB490E"/>
    <w:rsid w:val="00DB4EF2"/>
    <w:rsid w:val="00DB56AD"/>
    <w:rsid w:val="00DB573E"/>
    <w:rsid w:val="00DB611D"/>
    <w:rsid w:val="00DB615A"/>
    <w:rsid w:val="00DB618E"/>
    <w:rsid w:val="00DB63EB"/>
    <w:rsid w:val="00DB6434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A5C"/>
    <w:rsid w:val="00DD1BD6"/>
    <w:rsid w:val="00DD1D90"/>
    <w:rsid w:val="00DD1DD1"/>
    <w:rsid w:val="00DD1FE0"/>
    <w:rsid w:val="00DD2154"/>
    <w:rsid w:val="00DD2601"/>
    <w:rsid w:val="00DD2A25"/>
    <w:rsid w:val="00DD2C92"/>
    <w:rsid w:val="00DD2D0F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E1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1D6"/>
    <w:rsid w:val="00DE34F7"/>
    <w:rsid w:val="00DE3583"/>
    <w:rsid w:val="00DE3B17"/>
    <w:rsid w:val="00DE3CFA"/>
    <w:rsid w:val="00DE3F45"/>
    <w:rsid w:val="00DE41D9"/>
    <w:rsid w:val="00DE4298"/>
    <w:rsid w:val="00DE4672"/>
    <w:rsid w:val="00DE4AAB"/>
    <w:rsid w:val="00DE4CEB"/>
    <w:rsid w:val="00DE4DA8"/>
    <w:rsid w:val="00DE4EDA"/>
    <w:rsid w:val="00DE541C"/>
    <w:rsid w:val="00DE5685"/>
    <w:rsid w:val="00DE5A2E"/>
    <w:rsid w:val="00DE5AB7"/>
    <w:rsid w:val="00DE5BB0"/>
    <w:rsid w:val="00DE600A"/>
    <w:rsid w:val="00DE604A"/>
    <w:rsid w:val="00DE641F"/>
    <w:rsid w:val="00DE686D"/>
    <w:rsid w:val="00DE6949"/>
    <w:rsid w:val="00DE69B5"/>
    <w:rsid w:val="00DE69BF"/>
    <w:rsid w:val="00DE6D06"/>
    <w:rsid w:val="00DE6D0E"/>
    <w:rsid w:val="00DE724B"/>
    <w:rsid w:val="00DE74D6"/>
    <w:rsid w:val="00DE78E7"/>
    <w:rsid w:val="00DE79A0"/>
    <w:rsid w:val="00DE7A03"/>
    <w:rsid w:val="00DE7A37"/>
    <w:rsid w:val="00DE7A60"/>
    <w:rsid w:val="00DE7CB9"/>
    <w:rsid w:val="00DE7FEB"/>
    <w:rsid w:val="00DF003D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1A4"/>
    <w:rsid w:val="00DF1405"/>
    <w:rsid w:val="00DF1B08"/>
    <w:rsid w:val="00DF1B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5C8"/>
    <w:rsid w:val="00DF67E5"/>
    <w:rsid w:val="00DF6D65"/>
    <w:rsid w:val="00DF6E60"/>
    <w:rsid w:val="00DF7028"/>
    <w:rsid w:val="00DF7263"/>
    <w:rsid w:val="00DF75D7"/>
    <w:rsid w:val="00DF78D3"/>
    <w:rsid w:val="00DF79A3"/>
    <w:rsid w:val="00DF7A1D"/>
    <w:rsid w:val="00DF7C8B"/>
    <w:rsid w:val="00DF7CCB"/>
    <w:rsid w:val="00DF7DF6"/>
    <w:rsid w:val="00E00011"/>
    <w:rsid w:val="00E00169"/>
    <w:rsid w:val="00E00341"/>
    <w:rsid w:val="00E00522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9CF"/>
    <w:rsid w:val="00E02BAA"/>
    <w:rsid w:val="00E02C35"/>
    <w:rsid w:val="00E02D10"/>
    <w:rsid w:val="00E02DC0"/>
    <w:rsid w:val="00E02FF7"/>
    <w:rsid w:val="00E03123"/>
    <w:rsid w:val="00E032D2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E03"/>
    <w:rsid w:val="00E0555C"/>
    <w:rsid w:val="00E05730"/>
    <w:rsid w:val="00E058E9"/>
    <w:rsid w:val="00E05C1A"/>
    <w:rsid w:val="00E05FFA"/>
    <w:rsid w:val="00E06147"/>
    <w:rsid w:val="00E06A04"/>
    <w:rsid w:val="00E06AC1"/>
    <w:rsid w:val="00E06CCB"/>
    <w:rsid w:val="00E07056"/>
    <w:rsid w:val="00E070C1"/>
    <w:rsid w:val="00E07157"/>
    <w:rsid w:val="00E0749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3E6"/>
    <w:rsid w:val="00E11517"/>
    <w:rsid w:val="00E115A0"/>
    <w:rsid w:val="00E115A5"/>
    <w:rsid w:val="00E115B7"/>
    <w:rsid w:val="00E11814"/>
    <w:rsid w:val="00E11872"/>
    <w:rsid w:val="00E11B21"/>
    <w:rsid w:val="00E11DCC"/>
    <w:rsid w:val="00E11E9F"/>
    <w:rsid w:val="00E11EF2"/>
    <w:rsid w:val="00E12561"/>
    <w:rsid w:val="00E125B9"/>
    <w:rsid w:val="00E12663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F47"/>
    <w:rsid w:val="00E16FE3"/>
    <w:rsid w:val="00E17068"/>
    <w:rsid w:val="00E1716C"/>
    <w:rsid w:val="00E17630"/>
    <w:rsid w:val="00E176EB"/>
    <w:rsid w:val="00E17E78"/>
    <w:rsid w:val="00E17EDD"/>
    <w:rsid w:val="00E17EFF"/>
    <w:rsid w:val="00E17F84"/>
    <w:rsid w:val="00E201D8"/>
    <w:rsid w:val="00E20442"/>
    <w:rsid w:val="00E20635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51"/>
    <w:rsid w:val="00E23F23"/>
    <w:rsid w:val="00E240B7"/>
    <w:rsid w:val="00E243B9"/>
    <w:rsid w:val="00E2441E"/>
    <w:rsid w:val="00E24A81"/>
    <w:rsid w:val="00E24AD0"/>
    <w:rsid w:val="00E24D68"/>
    <w:rsid w:val="00E24F1C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21F5"/>
    <w:rsid w:val="00E323E3"/>
    <w:rsid w:val="00E32DFE"/>
    <w:rsid w:val="00E32ED4"/>
    <w:rsid w:val="00E32FE2"/>
    <w:rsid w:val="00E3304F"/>
    <w:rsid w:val="00E3312A"/>
    <w:rsid w:val="00E33540"/>
    <w:rsid w:val="00E33721"/>
    <w:rsid w:val="00E33885"/>
    <w:rsid w:val="00E33908"/>
    <w:rsid w:val="00E33C50"/>
    <w:rsid w:val="00E33DB5"/>
    <w:rsid w:val="00E34295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FDC"/>
    <w:rsid w:val="00E37A68"/>
    <w:rsid w:val="00E37CDC"/>
    <w:rsid w:val="00E4036F"/>
    <w:rsid w:val="00E40477"/>
    <w:rsid w:val="00E405D2"/>
    <w:rsid w:val="00E407CF"/>
    <w:rsid w:val="00E408D0"/>
    <w:rsid w:val="00E40986"/>
    <w:rsid w:val="00E40998"/>
    <w:rsid w:val="00E40D1C"/>
    <w:rsid w:val="00E410C3"/>
    <w:rsid w:val="00E410CB"/>
    <w:rsid w:val="00E41153"/>
    <w:rsid w:val="00E41249"/>
    <w:rsid w:val="00E41636"/>
    <w:rsid w:val="00E4176E"/>
    <w:rsid w:val="00E419DF"/>
    <w:rsid w:val="00E41A54"/>
    <w:rsid w:val="00E41ED9"/>
    <w:rsid w:val="00E42099"/>
    <w:rsid w:val="00E42404"/>
    <w:rsid w:val="00E42705"/>
    <w:rsid w:val="00E42F27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CA"/>
    <w:rsid w:val="00E443E0"/>
    <w:rsid w:val="00E44655"/>
    <w:rsid w:val="00E44F1F"/>
    <w:rsid w:val="00E45149"/>
    <w:rsid w:val="00E452C0"/>
    <w:rsid w:val="00E455D3"/>
    <w:rsid w:val="00E45686"/>
    <w:rsid w:val="00E45A9D"/>
    <w:rsid w:val="00E45C11"/>
    <w:rsid w:val="00E45F7D"/>
    <w:rsid w:val="00E460C1"/>
    <w:rsid w:val="00E461FD"/>
    <w:rsid w:val="00E46426"/>
    <w:rsid w:val="00E46806"/>
    <w:rsid w:val="00E469BE"/>
    <w:rsid w:val="00E46A94"/>
    <w:rsid w:val="00E47583"/>
    <w:rsid w:val="00E477A7"/>
    <w:rsid w:val="00E477E9"/>
    <w:rsid w:val="00E4782E"/>
    <w:rsid w:val="00E479B5"/>
    <w:rsid w:val="00E47C82"/>
    <w:rsid w:val="00E47E23"/>
    <w:rsid w:val="00E5054C"/>
    <w:rsid w:val="00E5072D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C8"/>
    <w:rsid w:val="00E5361E"/>
    <w:rsid w:val="00E538BE"/>
    <w:rsid w:val="00E53D2A"/>
    <w:rsid w:val="00E53DEC"/>
    <w:rsid w:val="00E54141"/>
    <w:rsid w:val="00E54356"/>
    <w:rsid w:val="00E543C4"/>
    <w:rsid w:val="00E5457C"/>
    <w:rsid w:val="00E547E8"/>
    <w:rsid w:val="00E54B16"/>
    <w:rsid w:val="00E54DA6"/>
    <w:rsid w:val="00E54DCD"/>
    <w:rsid w:val="00E55165"/>
    <w:rsid w:val="00E5553E"/>
    <w:rsid w:val="00E55783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4003"/>
    <w:rsid w:val="00E6421E"/>
    <w:rsid w:val="00E644A7"/>
    <w:rsid w:val="00E64525"/>
    <w:rsid w:val="00E645C8"/>
    <w:rsid w:val="00E647A7"/>
    <w:rsid w:val="00E647FF"/>
    <w:rsid w:val="00E64A28"/>
    <w:rsid w:val="00E64A35"/>
    <w:rsid w:val="00E64B74"/>
    <w:rsid w:val="00E64D01"/>
    <w:rsid w:val="00E64ED7"/>
    <w:rsid w:val="00E64F49"/>
    <w:rsid w:val="00E64F5B"/>
    <w:rsid w:val="00E64F85"/>
    <w:rsid w:val="00E64FAF"/>
    <w:rsid w:val="00E64FBB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FCB"/>
    <w:rsid w:val="00E730E0"/>
    <w:rsid w:val="00E73564"/>
    <w:rsid w:val="00E73676"/>
    <w:rsid w:val="00E73880"/>
    <w:rsid w:val="00E73F87"/>
    <w:rsid w:val="00E743C2"/>
    <w:rsid w:val="00E745CB"/>
    <w:rsid w:val="00E7497E"/>
    <w:rsid w:val="00E74A82"/>
    <w:rsid w:val="00E74F42"/>
    <w:rsid w:val="00E75156"/>
    <w:rsid w:val="00E751FE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67F"/>
    <w:rsid w:val="00E85693"/>
    <w:rsid w:val="00E856A1"/>
    <w:rsid w:val="00E858F7"/>
    <w:rsid w:val="00E859E6"/>
    <w:rsid w:val="00E85ADC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A3F"/>
    <w:rsid w:val="00E86AFE"/>
    <w:rsid w:val="00E86BD6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19A"/>
    <w:rsid w:val="00E955DC"/>
    <w:rsid w:val="00E95702"/>
    <w:rsid w:val="00E95749"/>
    <w:rsid w:val="00E95980"/>
    <w:rsid w:val="00E95E3D"/>
    <w:rsid w:val="00E95E65"/>
    <w:rsid w:val="00E96293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A041D"/>
    <w:rsid w:val="00EA1002"/>
    <w:rsid w:val="00EA11DE"/>
    <w:rsid w:val="00EA11F4"/>
    <w:rsid w:val="00EA168A"/>
    <w:rsid w:val="00EA1EEE"/>
    <w:rsid w:val="00EA20A8"/>
    <w:rsid w:val="00EA2153"/>
    <w:rsid w:val="00EA2352"/>
    <w:rsid w:val="00EA2A9A"/>
    <w:rsid w:val="00EA2E37"/>
    <w:rsid w:val="00EA2EA4"/>
    <w:rsid w:val="00EA320A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A6"/>
    <w:rsid w:val="00EA7336"/>
    <w:rsid w:val="00EA77A7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CC"/>
    <w:rsid w:val="00EB39BB"/>
    <w:rsid w:val="00EB3DB3"/>
    <w:rsid w:val="00EB3DFF"/>
    <w:rsid w:val="00EB4866"/>
    <w:rsid w:val="00EB49DE"/>
    <w:rsid w:val="00EB4D36"/>
    <w:rsid w:val="00EB501D"/>
    <w:rsid w:val="00EB518F"/>
    <w:rsid w:val="00EB5265"/>
    <w:rsid w:val="00EB541D"/>
    <w:rsid w:val="00EB5521"/>
    <w:rsid w:val="00EB58C7"/>
    <w:rsid w:val="00EB5BD2"/>
    <w:rsid w:val="00EB5DF8"/>
    <w:rsid w:val="00EB5F75"/>
    <w:rsid w:val="00EB6382"/>
    <w:rsid w:val="00EB691A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93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F31"/>
    <w:rsid w:val="00EC50B5"/>
    <w:rsid w:val="00EC5D3C"/>
    <w:rsid w:val="00EC5EBD"/>
    <w:rsid w:val="00EC5EF0"/>
    <w:rsid w:val="00EC6159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68B"/>
    <w:rsid w:val="00ED192D"/>
    <w:rsid w:val="00ED198A"/>
    <w:rsid w:val="00ED2628"/>
    <w:rsid w:val="00ED27D1"/>
    <w:rsid w:val="00ED27F4"/>
    <w:rsid w:val="00ED2986"/>
    <w:rsid w:val="00ED2AF6"/>
    <w:rsid w:val="00ED2B50"/>
    <w:rsid w:val="00ED2CCF"/>
    <w:rsid w:val="00ED2E42"/>
    <w:rsid w:val="00ED2EAF"/>
    <w:rsid w:val="00ED30AE"/>
    <w:rsid w:val="00ED3120"/>
    <w:rsid w:val="00ED33AE"/>
    <w:rsid w:val="00ED341F"/>
    <w:rsid w:val="00ED372C"/>
    <w:rsid w:val="00ED3744"/>
    <w:rsid w:val="00ED3CCA"/>
    <w:rsid w:val="00ED3E54"/>
    <w:rsid w:val="00ED3F69"/>
    <w:rsid w:val="00ED3F74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DAF"/>
    <w:rsid w:val="00ED7134"/>
    <w:rsid w:val="00ED7337"/>
    <w:rsid w:val="00ED7362"/>
    <w:rsid w:val="00ED73A2"/>
    <w:rsid w:val="00ED74A4"/>
    <w:rsid w:val="00ED7536"/>
    <w:rsid w:val="00ED756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C31"/>
    <w:rsid w:val="00EE3C7E"/>
    <w:rsid w:val="00EE44C9"/>
    <w:rsid w:val="00EE4732"/>
    <w:rsid w:val="00EE48D0"/>
    <w:rsid w:val="00EE4C9F"/>
    <w:rsid w:val="00EE4D07"/>
    <w:rsid w:val="00EE500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E0A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AA"/>
    <w:rsid w:val="00EF534C"/>
    <w:rsid w:val="00EF53BC"/>
    <w:rsid w:val="00EF543F"/>
    <w:rsid w:val="00EF5656"/>
    <w:rsid w:val="00EF59B3"/>
    <w:rsid w:val="00EF5ECA"/>
    <w:rsid w:val="00EF61BA"/>
    <w:rsid w:val="00EF68C0"/>
    <w:rsid w:val="00EF6921"/>
    <w:rsid w:val="00EF6963"/>
    <w:rsid w:val="00EF6A29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E8"/>
    <w:rsid w:val="00F02319"/>
    <w:rsid w:val="00F02593"/>
    <w:rsid w:val="00F02B26"/>
    <w:rsid w:val="00F02C70"/>
    <w:rsid w:val="00F02EEC"/>
    <w:rsid w:val="00F02F88"/>
    <w:rsid w:val="00F03567"/>
    <w:rsid w:val="00F035FD"/>
    <w:rsid w:val="00F03630"/>
    <w:rsid w:val="00F03A25"/>
    <w:rsid w:val="00F03E23"/>
    <w:rsid w:val="00F043EB"/>
    <w:rsid w:val="00F04618"/>
    <w:rsid w:val="00F046ED"/>
    <w:rsid w:val="00F04E13"/>
    <w:rsid w:val="00F04EA1"/>
    <w:rsid w:val="00F050F7"/>
    <w:rsid w:val="00F05168"/>
    <w:rsid w:val="00F05412"/>
    <w:rsid w:val="00F057A1"/>
    <w:rsid w:val="00F057EB"/>
    <w:rsid w:val="00F0594E"/>
    <w:rsid w:val="00F059DF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7BB"/>
    <w:rsid w:val="00F10954"/>
    <w:rsid w:val="00F10B86"/>
    <w:rsid w:val="00F10F2B"/>
    <w:rsid w:val="00F10FA7"/>
    <w:rsid w:val="00F11085"/>
    <w:rsid w:val="00F11248"/>
    <w:rsid w:val="00F112D6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51C0"/>
    <w:rsid w:val="00F15512"/>
    <w:rsid w:val="00F158A2"/>
    <w:rsid w:val="00F159FB"/>
    <w:rsid w:val="00F15AF9"/>
    <w:rsid w:val="00F15DDF"/>
    <w:rsid w:val="00F15FD5"/>
    <w:rsid w:val="00F1623F"/>
    <w:rsid w:val="00F16820"/>
    <w:rsid w:val="00F172EE"/>
    <w:rsid w:val="00F177C7"/>
    <w:rsid w:val="00F1782D"/>
    <w:rsid w:val="00F17987"/>
    <w:rsid w:val="00F17A73"/>
    <w:rsid w:val="00F17E2B"/>
    <w:rsid w:val="00F2051E"/>
    <w:rsid w:val="00F20874"/>
    <w:rsid w:val="00F20AA5"/>
    <w:rsid w:val="00F20D4E"/>
    <w:rsid w:val="00F20D73"/>
    <w:rsid w:val="00F20F2B"/>
    <w:rsid w:val="00F21166"/>
    <w:rsid w:val="00F215EB"/>
    <w:rsid w:val="00F21873"/>
    <w:rsid w:val="00F21A75"/>
    <w:rsid w:val="00F21C84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153D"/>
    <w:rsid w:val="00F315A5"/>
    <w:rsid w:val="00F315FF"/>
    <w:rsid w:val="00F316EF"/>
    <w:rsid w:val="00F317AF"/>
    <w:rsid w:val="00F3196E"/>
    <w:rsid w:val="00F31ABE"/>
    <w:rsid w:val="00F31C52"/>
    <w:rsid w:val="00F31E77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B1"/>
    <w:rsid w:val="00F376D0"/>
    <w:rsid w:val="00F37846"/>
    <w:rsid w:val="00F37E62"/>
    <w:rsid w:val="00F4038B"/>
    <w:rsid w:val="00F40835"/>
    <w:rsid w:val="00F40A70"/>
    <w:rsid w:val="00F40F3A"/>
    <w:rsid w:val="00F40FB9"/>
    <w:rsid w:val="00F410B5"/>
    <w:rsid w:val="00F413A6"/>
    <w:rsid w:val="00F41B8E"/>
    <w:rsid w:val="00F41C38"/>
    <w:rsid w:val="00F41C9A"/>
    <w:rsid w:val="00F41DA6"/>
    <w:rsid w:val="00F41E5D"/>
    <w:rsid w:val="00F42065"/>
    <w:rsid w:val="00F42075"/>
    <w:rsid w:val="00F42438"/>
    <w:rsid w:val="00F42CF1"/>
    <w:rsid w:val="00F42E87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D7"/>
    <w:rsid w:val="00F443AA"/>
    <w:rsid w:val="00F4463D"/>
    <w:rsid w:val="00F448E2"/>
    <w:rsid w:val="00F449DD"/>
    <w:rsid w:val="00F44C0A"/>
    <w:rsid w:val="00F45098"/>
    <w:rsid w:val="00F454FC"/>
    <w:rsid w:val="00F457D9"/>
    <w:rsid w:val="00F458CC"/>
    <w:rsid w:val="00F45CDC"/>
    <w:rsid w:val="00F45D5E"/>
    <w:rsid w:val="00F45DE1"/>
    <w:rsid w:val="00F46373"/>
    <w:rsid w:val="00F464BE"/>
    <w:rsid w:val="00F46808"/>
    <w:rsid w:val="00F46912"/>
    <w:rsid w:val="00F46B26"/>
    <w:rsid w:val="00F46C38"/>
    <w:rsid w:val="00F46E93"/>
    <w:rsid w:val="00F46FFA"/>
    <w:rsid w:val="00F479FA"/>
    <w:rsid w:val="00F47F82"/>
    <w:rsid w:val="00F50139"/>
    <w:rsid w:val="00F506EE"/>
    <w:rsid w:val="00F50723"/>
    <w:rsid w:val="00F50764"/>
    <w:rsid w:val="00F50791"/>
    <w:rsid w:val="00F50821"/>
    <w:rsid w:val="00F519DC"/>
    <w:rsid w:val="00F51A57"/>
    <w:rsid w:val="00F51B7F"/>
    <w:rsid w:val="00F51D20"/>
    <w:rsid w:val="00F51DA0"/>
    <w:rsid w:val="00F51E37"/>
    <w:rsid w:val="00F524C3"/>
    <w:rsid w:val="00F525A3"/>
    <w:rsid w:val="00F52862"/>
    <w:rsid w:val="00F52C9E"/>
    <w:rsid w:val="00F53029"/>
    <w:rsid w:val="00F5324C"/>
    <w:rsid w:val="00F53864"/>
    <w:rsid w:val="00F539E4"/>
    <w:rsid w:val="00F53E23"/>
    <w:rsid w:val="00F54012"/>
    <w:rsid w:val="00F543D7"/>
    <w:rsid w:val="00F54438"/>
    <w:rsid w:val="00F5443F"/>
    <w:rsid w:val="00F544F3"/>
    <w:rsid w:val="00F54510"/>
    <w:rsid w:val="00F54888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CE"/>
    <w:rsid w:val="00F55FC8"/>
    <w:rsid w:val="00F56176"/>
    <w:rsid w:val="00F5655A"/>
    <w:rsid w:val="00F569BF"/>
    <w:rsid w:val="00F56A7F"/>
    <w:rsid w:val="00F56B83"/>
    <w:rsid w:val="00F56BE7"/>
    <w:rsid w:val="00F56D78"/>
    <w:rsid w:val="00F56FF0"/>
    <w:rsid w:val="00F577CA"/>
    <w:rsid w:val="00F603EF"/>
    <w:rsid w:val="00F60475"/>
    <w:rsid w:val="00F607F5"/>
    <w:rsid w:val="00F60D0F"/>
    <w:rsid w:val="00F60F06"/>
    <w:rsid w:val="00F60F59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756"/>
    <w:rsid w:val="00F748EB"/>
    <w:rsid w:val="00F754E2"/>
    <w:rsid w:val="00F75665"/>
    <w:rsid w:val="00F75957"/>
    <w:rsid w:val="00F75A6D"/>
    <w:rsid w:val="00F75B88"/>
    <w:rsid w:val="00F75C25"/>
    <w:rsid w:val="00F75C67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3E3"/>
    <w:rsid w:val="00F806C6"/>
    <w:rsid w:val="00F80A0D"/>
    <w:rsid w:val="00F80CC4"/>
    <w:rsid w:val="00F811D7"/>
    <w:rsid w:val="00F814AC"/>
    <w:rsid w:val="00F816EC"/>
    <w:rsid w:val="00F817CE"/>
    <w:rsid w:val="00F81E67"/>
    <w:rsid w:val="00F81FFE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C10"/>
    <w:rsid w:val="00F83E31"/>
    <w:rsid w:val="00F83E97"/>
    <w:rsid w:val="00F83F0A"/>
    <w:rsid w:val="00F83F86"/>
    <w:rsid w:val="00F842DD"/>
    <w:rsid w:val="00F84518"/>
    <w:rsid w:val="00F84782"/>
    <w:rsid w:val="00F84B73"/>
    <w:rsid w:val="00F84CFB"/>
    <w:rsid w:val="00F84D28"/>
    <w:rsid w:val="00F84D6E"/>
    <w:rsid w:val="00F85024"/>
    <w:rsid w:val="00F852E2"/>
    <w:rsid w:val="00F853DE"/>
    <w:rsid w:val="00F85C22"/>
    <w:rsid w:val="00F85C80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D85"/>
    <w:rsid w:val="00F90386"/>
    <w:rsid w:val="00F9063A"/>
    <w:rsid w:val="00F9069E"/>
    <w:rsid w:val="00F90A22"/>
    <w:rsid w:val="00F90C6E"/>
    <w:rsid w:val="00F90F84"/>
    <w:rsid w:val="00F91894"/>
    <w:rsid w:val="00F91948"/>
    <w:rsid w:val="00F91A4B"/>
    <w:rsid w:val="00F91ADF"/>
    <w:rsid w:val="00F91C8E"/>
    <w:rsid w:val="00F91E55"/>
    <w:rsid w:val="00F91F20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FB3"/>
    <w:rsid w:val="00F93FF7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F9"/>
    <w:rsid w:val="00F96415"/>
    <w:rsid w:val="00F9673D"/>
    <w:rsid w:val="00F967D4"/>
    <w:rsid w:val="00F96823"/>
    <w:rsid w:val="00F96FA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F93"/>
    <w:rsid w:val="00FA107B"/>
    <w:rsid w:val="00FA10D9"/>
    <w:rsid w:val="00FA1472"/>
    <w:rsid w:val="00FA16F4"/>
    <w:rsid w:val="00FA19E2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A83"/>
    <w:rsid w:val="00FA2A8D"/>
    <w:rsid w:val="00FA2F8A"/>
    <w:rsid w:val="00FA3330"/>
    <w:rsid w:val="00FA33EC"/>
    <w:rsid w:val="00FA349B"/>
    <w:rsid w:val="00FA3A73"/>
    <w:rsid w:val="00FA3BC8"/>
    <w:rsid w:val="00FA3F46"/>
    <w:rsid w:val="00FA4099"/>
    <w:rsid w:val="00FA468D"/>
    <w:rsid w:val="00FA46BB"/>
    <w:rsid w:val="00FA49BB"/>
    <w:rsid w:val="00FA4C08"/>
    <w:rsid w:val="00FA5193"/>
    <w:rsid w:val="00FA52CC"/>
    <w:rsid w:val="00FA53F2"/>
    <w:rsid w:val="00FA5712"/>
    <w:rsid w:val="00FA5B08"/>
    <w:rsid w:val="00FA5F75"/>
    <w:rsid w:val="00FA608D"/>
    <w:rsid w:val="00FA66D4"/>
    <w:rsid w:val="00FA6737"/>
    <w:rsid w:val="00FA6782"/>
    <w:rsid w:val="00FA6A63"/>
    <w:rsid w:val="00FA6EE2"/>
    <w:rsid w:val="00FA6F3E"/>
    <w:rsid w:val="00FA715A"/>
    <w:rsid w:val="00FA7D03"/>
    <w:rsid w:val="00FA7D68"/>
    <w:rsid w:val="00FA7E0A"/>
    <w:rsid w:val="00FA7EC7"/>
    <w:rsid w:val="00FA7F86"/>
    <w:rsid w:val="00FB0173"/>
    <w:rsid w:val="00FB0340"/>
    <w:rsid w:val="00FB0641"/>
    <w:rsid w:val="00FB0D53"/>
    <w:rsid w:val="00FB11C1"/>
    <w:rsid w:val="00FB1682"/>
    <w:rsid w:val="00FB16BA"/>
    <w:rsid w:val="00FB16F2"/>
    <w:rsid w:val="00FB175F"/>
    <w:rsid w:val="00FB1DE5"/>
    <w:rsid w:val="00FB1F30"/>
    <w:rsid w:val="00FB1FB4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24"/>
    <w:rsid w:val="00FB4159"/>
    <w:rsid w:val="00FB43EF"/>
    <w:rsid w:val="00FB44A4"/>
    <w:rsid w:val="00FB4601"/>
    <w:rsid w:val="00FB4DE4"/>
    <w:rsid w:val="00FB4EC0"/>
    <w:rsid w:val="00FB52D1"/>
    <w:rsid w:val="00FB537F"/>
    <w:rsid w:val="00FB5459"/>
    <w:rsid w:val="00FB54A2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D1F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23D0"/>
    <w:rsid w:val="00FD24B9"/>
    <w:rsid w:val="00FD2770"/>
    <w:rsid w:val="00FD2B60"/>
    <w:rsid w:val="00FD30B5"/>
    <w:rsid w:val="00FD3106"/>
    <w:rsid w:val="00FD33E0"/>
    <w:rsid w:val="00FD3B85"/>
    <w:rsid w:val="00FD3D03"/>
    <w:rsid w:val="00FD3DC0"/>
    <w:rsid w:val="00FD3E02"/>
    <w:rsid w:val="00FD4521"/>
    <w:rsid w:val="00FD4579"/>
    <w:rsid w:val="00FD4622"/>
    <w:rsid w:val="00FD4638"/>
    <w:rsid w:val="00FD4FAE"/>
    <w:rsid w:val="00FD5033"/>
    <w:rsid w:val="00FD54AF"/>
    <w:rsid w:val="00FD55BC"/>
    <w:rsid w:val="00FD56FD"/>
    <w:rsid w:val="00FD572A"/>
    <w:rsid w:val="00FD5764"/>
    <w:rsid w:val="00FD5CF5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90D"/>
    <w:rsid w:val="00FE1E5D"/>
    <w:rsid w:val="00FE204B"/>
    <w:rsid w:val="00FE215E"/>
    <w:rsid w:val="00FE2227"/>
    <w:rsid w:val="00FE2760"/>
    <w:rsid w:val="00FE2818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887"/>
    <w:rsid w:val="00FE6EE5"/>
    <w:rsid w:val="00FE6EFC"/>
    <w:rsid w:val="00FE7231"/>
    <w:rsid w:val="00FE7275"/>
    <w:rsid w:val="00FE77E3"/>
    <w:rsid w:val="00FE7A07"/>
    <w:rsid w:val="00FE7D68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700"/>
    <w:rsid w:val="00FF286A"/>
    <w:rsid w:val="00FF2912"/>
    <w:rsid w:val="00FF2FA8"/>
    <w:rsid w:val="00FF3B0E"/>
    <w:rsid w:val="00FF481F"/>
    <w:rsid w:val="00FF4A27"/>
    <w:rsid w:val="00FF4D23"/>
    <w:rsid w:val="00FF4E7E"/>
    <w:rsid w:val="00FF4EC7"/>
    <w:rsid w:val="00FF5033"/>
    <w:rsid w:val="00FF5507"/>
    <w:rsid w:val="00FF55A8"/>
    <w:rsid w:val="00FF5649"/>
    <w:rsid w:val="00FF56A9"/>
    <w:rsid w:val="00FF5705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0A5095"/>
  <w15:chartTrackingRefBased/>
  <w15:docId w15:val="{776AC13B-471C-4C87-AAD3-1567FB8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6092444602005902888gwpc5f9e68bmsonormal">
    <w:name w:val="m_6092444602005902888gwpc5f9e68b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6092444602005902888gwpc5f9e68bmsolistparagraph">
    <w:name w:val="m_6092444602005902888gwpc5f9e68b_msolistparagraph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7523281389944010809gwpd3e013a5msonormal">
    <w:name w:val="m_7523281389944010809gwpd3e013a5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-3048065204743420869gwp6e83aafbmsolistparagraph">
    <w:name w:val="m_-3048065204743420869gwp6e83aafb_msolistparagraph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992168120191310263gwp22ed2a51msonormal">
    <w:name w:val="m_992168120191310263gwp22ed2a51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51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51F51"/>
  </w:style>
  <w:style w:type="paragraph" w:styleId="Stopka">
    <w:name w:val="footer"/>
    <w:basedOn w:val="Normalny"/>
    <w:link w:val="StopkaZnak"/>
    <w:uiPriority w:val="99"/>
    <w:unhideWhenUsed/>
    <w:rsid w:val="00651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F51"/>
  </w:style>
  <w:style w:type="table" w:styleId="Tabela-Siatka">
    <w:name w:val="Table Grid"/>
    <w:basedOn w:val="Standardowy"/>
    <w:rsid w:val="0065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51F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F51"/>
  </w:style>
  <w:style w:type="paragraph" w:styleId="Akapitzlist">
    <w:name w:val="List Paragraph"/>
    <w:aliases w:val="L1,Numerowanie,Akapit z listą5,T_SZ_List Paragraph,normalny tekst,Akapit z listą BS,Kolorowa lista — akcent 11,Akapit z listą1,Wypunktowanie,CW_Lista,List Paragraph"/>
    <w:basedOn w:val="Normalny"/>
    <w:link w:val="AkapitzlistZnak"/>
    <w:uiPriority w:val="34"/>
    <w:qFormat/>
    <w:rsid w:val="00651F5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Wypunktowanie Znak,CW_Lista Znak,List Paragraph Znak"/>
    <w:basedOn w:val="Domylnaczcionkaakapitu"/>
    <w:link w:val="Akapitzlist"/>
    <w:uiPriority w:val="34"/>
    <w:qFormat/>
    <w:locked/>
    <w:rsid w:val="00651F51"/>
  </w:style>
  <w:style w:type="paragraph" w:customStyle="1" w:styleId="Standard">
    <w:name w:val="Standard"/>
    <w:uiPriority w:val="99"/>
    <w:rsid w:val="009068C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81D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81D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6B5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172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724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390A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Grzegorz Modrzejewski</cp:lastModifiedBy>
  <cp:revision>4</cp:revision>
  <cp:lastPrinted>2021-03-08T14:21:00Z</cp:lastPrinted>
  <dcterms:created xsi:type="dcterms:W3CDTF">2021-08-06T04:53:00Z</dcterms:created>
  <dcterms:modified xsi:type="dcterms:W3CDTF">2021-08-23T09:02:00Z</dcterms:modified>
</cp:coreProperties>
</file>