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37DA31E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0C5584">
        <w:rPr>
          <w:rFonts w:ascii="Cambria" w:hAnsi="Cambria" w:cs="Arial"/>
          <w:b/>
          <w:bCs/>
          <w:sz w:val="22"/>
          <w:szCs w:val="22"/>
        </w:rPr>
        <w:t>Zaprojektowanie i budowa instalacji fotowoltaicznych na terenie Nadleśnictwa Lutówko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1E5D5E5" w:rsidR="006B1B51" w:rsidRPr="00FA7EDD" w:rsidRDefault="00916821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 xml:space="preserve">amówienia </w:t>
      </w:r>
      <w:r w:rsidRPr="00FA7EDD">
        <w:rPr>
          <w:rFonts w:ascii="Cambria" w:hAnsi="Cambria" w:cs="Arial"/>
          <w:bCs/>
          <w:sz w:val="22"/>
          <w:szCs w:val="22"/>
        </w:rPr>
        <w:lastRenderedPageBreak/>
        <w:t>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9B13EE">
      <w:pPr>
        <w:pStyle w:val="Akapitzlist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1886E9D3" w14:textId="073E982D" w:rsidR="00385972" w:rsidRDefault="00385972" w:rsidP="009B13EE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12734382" w:rsidR="001F2460" w:rsidRDefault="00385972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 w:rsidR="00A85B21">
        <w:rPr>
          <w:rFonts w:ascii="Cambria" w:hAnsi="Cambria" w:cs="Arial"/>
          <w:bCs/>
          <w:sz w:val="22"/>
          <w:szCs w:val="22"/>
        </w:rPr>
        <w:t xml:space="preserve"> minimalny okres gwarancji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20FCD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17F1864E" w14:textId="0760B70D" w:rsidR="001F2460" w:rsidRPr="00C20FCD" w:rsidRDefault="00303F55" w:rsidP="00C20FCD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20FCD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0D45406D" w14:textId="135C5FA3" w:rsidR="004A3437" w:rsidRPr="00FA7EDD" w:rsidRDefault="004A3437" w:rsidP="009B13EE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FA7ED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9B13EE">
      <w:pPr>
        <w:pStyle w:val="Akapitzlist"/>
        <w:numPr>
          <w:ilvl w:val="0"/>
          <w:numId w:val="5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 xml:space="preserve">_________ 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9B13EE">
      <w:pPr>
        <w:pStyle w:val="Akapitzlist"/>
        <w:numPr>
          <w:ilvl w:val="0"/>
          <w:numId w:val="5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20FCD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9B13EE">
      <w:pPr>
        <w:pStyle w:val="Akapitzlist"/>
        <w:numPr>
          <w:ilvl w:val="0"/>
          <w:numId w:val="5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20FCD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20FCD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20FCD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20FCD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20FCD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20FCD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20FCD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20FCD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20FCD" w:rsidRDefault="00D443FC" w:rsidP="009B13EE">
      <w:pPr>
        <w:numPr>
          <w:ilvl w:val="0"/>
          <w:numId w:val="6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3E892B7" w14:textId="77777777" w:rsidR="00D443FC" w:rsidRPr="00C20FCD" w:rsidRDefault="00D443FC" w:rsidP="009B13EE">
      <w:pPr>
        <w:numPr>
          <w:ilvl w:val="0"/>
          <w:numId w:val="6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3C5168BF" w14:textId="77777777" w:rsidR="00D443FC" w:rsidRPr="00C20FCD" w:rsidRDefault="00D443FC" w:rsidP="009B13EE">
      <w:pPr>
        <w:numPr>
          <w:ilvl w:val="0"/>
          <w:numId w:val="6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20FCD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55E28C28" w14:textId="433FA37F" w:rsidR="00562A58" w:rsidRPr="00FA7EDD" w:rsidRDefault="00916821" w:rsidP="009B13EE">
      <w:pPr>
        <w:pStyle w:val="Akapitzlist"/>
        <w:numPr>
          <w:ilvl w:val="0"/>
          <w:numId w:val="5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20FCD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9B13EE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lastRenderedPageBreak/>
        <w:t>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9B13EE">
      <w:pPr>
        <w:pStyle w:val="Akapitzlist"/>
        <w:numPr>
          <w:ilvl w:val="0"/>
          <w:numId w:val="5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9B13EE">
      <w:pPr>
        <w:pStyle w:val="Akapitzlist"/>
        <w:numPr>
          <w:ilvl w:val="0"/>
          <w:numId w:val="5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53357E24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D01F64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C7BFE" w14:textId="77777777" w:rsidR="009B13EE" w:rsidRDefault="009B13EE">
      <w:r>
        <w:separator/>
      </w:r>
    </w:p>
  </w:endnote>
  <w:endnote w:type="continuationSeparator" w:id="0">
    <w:p w14:paraId="5A21BD40" w14:textId="77777777" w:rsidR="009B13EE" w:rsidRDefault="009B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0D2A90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0D2A90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66711" w14:textId="77777777" w:rsidR="009B13EE" w:rsidRDefault="009B13EE">
      <w:r>
        <w:separator/>
      </w:r>
    </w:p>
  </w:footnote>
  <w:footnote w:type="continuationSeparator" w:id="0">
    <w:p w14:paraId="66062550" w14:textId="77777777" w:rsidR="009B13EE" w:rsidRDefault="009B13EE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34"/>
    <w:lvlOverride w:ilvl="0">
      <w:startOverride w:val="1"/>
    </w:lvlOverride>
  </w:num>
  <w:num w:numId="5">
    <w:abstractNumId w:val="35"/>
  </w:num>
  <w:num w:numId="6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84"/>
    <w:rsid w:val="000C55A6"/>
    <w:rsid w:val="000C5993"/>
    <w:rsid w:val="000C7379"/>
    <w:rsid w:val="000D0B9D"/>
    <w:rsid w:val="000D2A90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4C8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62F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13EE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B21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B0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8BD9EC7-5D02-45E9-A5DC-74D1FCCE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470FD-5847-4982-8100-441CEB75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2</cp:revision>
  <cp:lastPrinted>2021-05-19T08:17:00Z</cp:lastPrinted>
  <dcterms:created xsi:type="dcterms:W3CDTF">2021-11-03T09:53:00Z</dcterms:created>
  <dcterms:modified xsi:type="dcterms:W3CDTF">2021-11-03T09:53:00Z</dcterms:modified>
</cp:coreProperties>
</file>