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67B4F7" w14:textId="34682BA3" w:rsidR="00797BC4" w:rsidRPr="00797BC4" w:rsidRDefault="00797BC4" w:rsidP="00797BC4">
      <w:pPr>
        <w:spacing w:after="480"/>
        <w:jc w:val="right"/>
        <w:rPr>
          <w:rFonts w:ascii="Arial Narrow" w:hAnsi="Arial Narrow"/>
          <w:i/>
          <w:iCs/>
          <w:sz w:val="22"/>
          <w:szCs w:val="22"/>
          <w:lang w:val="sk-SK"/>
        </w:rPr>
      </w:pPr>
      <w:r w:rsidRPr="00F602EA">
        <w:rPr>
          <w:rFonts w:ascii="Arial Narrow" w:hAnsi="Arial Narrow"/>
          <w:i/>
          <w:iCs/>
          <w:sz w:val="22"/>
          <w:szCs w:val="22"/>
          <w:lang w:val="sk-SK"/>
        </w:rPr>
        <w:t xml:space="preserve">Príloha č. </w:t>
      </w:r>
      <w:r>
        <w:rPr>
          <w:rFonts w:ascii="Arial Narrow" w:hAnsi="Arial Narrow"/>
          <w:i/>
          <w:iCs/>
          <w:sz w:val="22"/>
          <w:szCs w:val="22"/>
          <w:lang w:val="sk-SK"/>
        </w:rPr>
        <w:t>7</w:t>
      </w:r>
    </w:p>
    <w:p w14:paraId="302AEC68" w14:textId="06769611" w:rsidR="00161CEE" w:rsidRPr="00B755F8" w:rsidRDefault="00161CEE" w:rsidP="00184A04">
      <w:pPr>
        <w:spacing w:after="720"/>
        <w:jc w:val="center"/>
        <w:rPr>
          <w:rFonts w:ascii="Arial Narrow" w:hAnsi="Arial Narrow"/>
          <w:b/>
          <w:lang w:val="sk-SK"/>
        </w:rPr>
      </w:pPr>
      <w:r w:rsidRPr="00B755F8">
        <w:rPr>
          <w:rFonts w:ascii="Arial Narrow" w:hAnsi="Arial Narrow"/>
          <w:b/>
          <w:lang w:val="sk-SK"/>
        </w:rPr>
        <w:t>Zoznam subdodávateľov</w:t>
      </w:r>
    </w:p>
    <w:p w14:paraId="5B8D56D1" w14:textId="48FB4D5F" w:rsidR="00B755F8" w:rsidRPr="00B755F8" w:rsidRDefault="00B755F8" w:rsidP="00184A04">
      <w:pPr>
        <w:spacing w:after="480"/>
        <w:jc w:val="both"/>
        <w:rPr>
          <w:rFonts w:ascii="Arial Narrow" w:hAnsi="Arial Narrow"/>
          <w:b/>
          <w:bCs/>
          <w:sz w:val="21"/>
          <w:szCs w:val="21"/>
          <w:lang w:val="sk-SK"/>
        </w:rPr>
      </w:pPr>
      <w:r w:rsidRPr="00B755F8">
        <w:rPr>
          <w:rFonts w:ascii="Arial Narrow" w:hAnsi="Arial Narrow"/>
          <w:sz w:val="21"/>
          <w:szCs w:val="21"/>
          <w:lang w:val="sk-SK"/>
        </w:rPr>
        <w:t>Dolu podpísaná osoba oprávnená konať za uchádzača týmto čestne vyhlasujem, že na realizácii predmetu zákazky s</w:t>
      </w:r>
      <w:r w:rsidR="004C3CDE">
        <w:rPr>
          <w:rFonts w:ascii="Arial Narrow" w:hAnsi="Arial Narrow"/>
          <w:sz w:val="21"/>
          <w:szCs w:val="21"/>
          <w:lang w:val="sk-SK"/>
        </w:rPr>
        <w:t> </w:t>
      </w:r>
      <w:r w:rsidRPr="00B755F8">
        <w:rPr>
          <w:rFonts w:ascii="Arial Narrow" w:hAnsi="Arial Narrow"/>
          <w:sz w:val="21"/>
          <w:szCs w:val="21"/>
          <w:lang w:val="sk-SK"/>
        </w:rPr>
        <w:t>názvom</w:t>
      </w:r>
      <w:r w:rsidR="004C3CDE">
        <w:rPr>
          <w:rFonts w:ascii="Arial Narrow" w:hAnsi="Arial Narrow"/>
          <w:sz w:val="21"/>
          <w:szCs w:val="21"/>
          <w:lang w:val="sk-SK"/>
        </w:rPr>
        <w:t>:</w:t>
      </w:r>
      <w:r w:rsidR="004C3CDE" w:rsidRPr="004C3CDE">
        <w:rPr>
          <w:rFonts w:ascii="Arial Narrow" w:hAnsi="Arial Narrow"/>
          <w:b/>
          <w:bCs/>
          <w:sz w:val="21"/>
          <w:szCs w:val="21"/>
          <w:lang w:val="sk-SK"/>
        </w:rPr>
        <w:t xml:space="preserve"> „</w:t>
      </w:r>
      <w:r w:rsidR="001B6AFD" w:rsidRPr="001B6AFD">
        <w:rPr>
          <w:rFonts w:ascii="Arial Narrow" w:hAnsi="Arial Narrow"/>
          <w:b/>
          <w:bCs/>
          <w:sz w:val="21"/>
          <w:szCs w:val="21"/>
          <w:lang w:val="sk-SK"/>
        </w:rPr>
        <w:t xml:space="preserve">Vypracovanie projektových dokumentácií na rekonštrukciu komunikácií hlavného mesta SR Bratislava“ – časť </w:t>
      </w:r>
      <w:r w:rsidR="007335A0">
        <w:rPr>
          <w:rFonts w:ascii="Arial Narrow" w:hAnsi="Arial Narrow"/>
          <w:b/>
          <w:bCs/>
          <w:sz w:val="21"/>
          <w:szCs w:val="21"/>
          <w:lang w:val="sk-SK"/>
        </w:rPr>
        <w:t>3</w:t>
      </w:r>
      <w:r w:rsidR="001B6AFD" w:rsidRPr="001B6AFD">
        <w:rPr>
          <w:rFonts w:ascii="Arial Narrow" w:hAnsi="Arial Narrow"/>
          <w:b/>
          <w:bCs/>
          <w:sz w:val="21"/>
          <w:szCs w:val="21"/>
          <w:lang w:val="sk-SK"/>
        </w:rPr>
        <w:t>: „</w:t>
      </w:r>
      <w:r w:rsidR="007335A0" w:rsidRPr="007335A0">
        <w:rPr>
          <w:rFonts w:ascii="Arial Narrow" w:hAnsi="Arial Narrow"/>
          <w:b/>
          <w:bCs/>
          <w:sz w:val="21"/>
          <w:szCs w:val="21"/>
          <w:lang w:val="sk-SK"/>
        </w:rPr>
        <w:t xml:space="preserve">Križovatka </w:t>
      </w:r>
      <w:proofErr w:type="spellStart"/>
      <w:r w:rsidR="007335A0" w:rsidRPr="007335A0">
        <w:rPr>
          <w:rFonts w:ascii="Arial Narrow" w:hAnsi="Arial Narrow"/>
          <w:b/>
          <w:bCs/>
          <w:sz w:val="21"/>
          <w:szCs w:val="21"/>
          <w:lang w:val="sk-SK"/>
        </w:rPr>
        <w:t>Rusovská</w:t>
      </w:r>
      <w:proofErr w:type="spellEnd"/>
      <w:r w:rsidR="007335A0" w:rsidRPr="007335A0">
        <w:rPr>
          <w:rFonts w:ascii="Arial Narrow" w:hAnsi="Arial Narrow"/>
          <w:b/>
          <w:bCs/>
          <w:sz w:val="21"/>
          <w:szCs w:val="21"/>
          <w:lang w:val="sk-SK"/>
        </w:rPr>
        <w:t xml:space="preserve"> - </w:t>
      </w:r>
      <w:proofErr w:type="spellStart"/>
      <w:r w:rsidR="007335A0" w:rsidRPr="007335A0">
        <w:rPr>
          <w:rFonts w:ascii="Arial Narrow" w:hAnsi="Arial Narrow"/>
          <w:b/>
          <w:bCs/>
          <w:sz w:val="21"/>
          <w:szCs w:val="21"/>
          <w:lang w:val="sk-SK"/>
        </w:rPr>
        <w:t>Lenardova</w:t>
      </w:r>
      <w:proofErr w:type="spellEnd"/>
      <w:r w:rsidR="001B6AFD" w:rsidRPr="001B6AFD">
        <w:rPr>
          <w:rFonts w:ascii="Arial Narrow" w:hAnsi="Arial Narrow"/>
          <w:b/>
          <w:bCs/>
          <w:sz w:val="21"/>
          <w:szCs w:val="21"/>
          <w:lang w:val="sk-SK"/>
        </w:rPr>
        <w:t>“</w:t>
      </w:r>
    </w:p>
    <w:p w14:paraId="607671DE" w14:textId="77777777" w:rsidR="00161CEE" w:rsidRPr="008103AC" w:rsidRDefault="00161CEE" w:rsidP="00161CEE">
      <w:pPr>
        <w:jc w:val="both"/>
        <w:rPr>
          <w:rFonts w:ascii="Arial Narrow" w:hAnsi="Arial Narrow"/>
          <w:sz w:val="21"/>
          <w:szCs w:val="21"/>
          <w:lang w:val="sk-SK"/>
        </w:rPr>
      </w:pPr>
      <w:r w:rsidRPr="008103AC">
        <w:rPr>
          <w:rFonts w:ascii="Arial Narrow" w:hAnsi="Arial Narrow"/>
          <w:sz w:val="21"/>
          <w:szCs w:val="21"/>
          <w:lang w:val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03AC">
        <w:rPr>
          <w:rFonts w:ascii="Arial Narrow" w:hAnsi="Arial Narrow"/>
          <w:sz w:val="21"/>
          <w:szCs w:val="21"/>
          <w:lang w:val="sk-SK"/>
        </w:rPr>
        <w:instrText xml:space="preserve"> FORMCHECKBOX </w:instrText>
      </w:r>
      <w:r w:rsidR="00797BC4">
        <w:rPr>
          <w:rFonts w:ascii="Arial Narrow" w:hAnsi="Arial Narrow"/>
          <w:sz w:val="21"/>
          <w:szCs w:val="21"/>
          <w:lang w:val="sk-SK"/>
        </w:rPr>
      </w:r>
      <w:r w:rsidR="00797BC4">
        <w:rPr>
          <w:rFonts w:ascii="Arial Narrow" w:hAnsi="Arial Narrow"/>
          <w:sz w:val="21"/>
          <w:szCs w:val="21"/>
          <w:lang w:val="sk-SK"/>
        </w:rPr>
        <w:fldChar w:fldCharType="separate"/>
      </w:r>
      <w:r w:rsidRPr="008103AC">
        <w:rPr>
          <w:rFonts w:ascii="Arial Narrow" w:hAnsi="Arial Narrow"/>
          <w:sz w:val="21"/>
          <w:szCs w:val="21"/>
          <w:lang w:val="sk-SK"/>
        </w:rPr>
        <w:fldChar w:fldCharType="end"/>
      </w:r>
      <w:r w:rsidRPr="008103AC">
        <w:rPr>
          <w:rFonts w:ascii="Arial Narrow" w:hAnsi="Arial Narrow"/>
          <w:sz w:val="21"/>
          <w:szCs w:val="21"/>
          <w:lang w:val="sk-SK"/>
        </w:rPr>
        <w:t xml:space="preserve"> sa nebudú podieľať subdodávatelia a celý predmet zákazky uchádzač uskutoční vlastnými kapacitami </w:t>
      </w:r>
    </w:p>
    <w:p w14:paraId="3AFB4E1B" w14:textId="77777777" w:rsidR="00161CEE" w:rsidRDefault="00161CEE" w:rsidP="00161CEE">
      <w:pPr>
        <w:jc w:val="both"/>
        <w:rPr>
          <w:rFonts w:ascii="Arial Narrow" w:hAnsi="Arial Narrow"/>
          <w:sz w:val="21"/>
          <w:szCs w:val="21"/>
          <w:lang w:val="sk-SK"/>
        </w:rPr>
      </w:pPr>
      <w:r w:rsidRPr="008103AC">
        <w:rPr>
          <w:rFonts w:ascii="Arial Narrow" w:hAnsi="Arial Narrow"/>
          <w:sz w:val="21"/>
          <w:szCs w:val="21"/>
          <w:lang w:val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03AC">
        <w:rPr>
          <w:rFonts w:ascii="Arial Narrow" w:hAnsi="Arial Narrow"/>
          <w:sz w:val="21"/>
          <w:szCs w:val="21"/>
          <w:lang w:val="sk-SK"/>
        </w:rPr>
        <w:instrText xml:space="preserve"> FORMCHECKBOX </w:instrText>
      </w:r>
      <w:r w:rsidR="00797BC4">
        <w:rPr>
          <w:rFonts w:ascii="Arial Narrow" w:hAnsi="Arial Narrow"/>
          <w:sz w:val="21"/>
          <w:szCs w:val="21"/>
          <w:lang w:val="sk-SK"/>
        </w:rPr>
      </w:r>
      <w:r w:rsidR="00797BC4">
        <w:rPr>
          <w:rFonts w:ascii="Arial Narrow" w:hAnsi="Arial Narrow"/>
          <w:sz w:val="21"/>
          <w:szCs w:val="21"/>
          <w:lang w:val="sk-SK"/>
        </w:rPr>
        <w:fldChar w:fldCharType="separate"/>
      </w:r>
      <w:r w:rsidRPr="008103AC">
        <w:rPr>
          <w:rFonts w:ascii="Arial Narrow" w:hAnsi="Arial Narrow"/>
          <w:sz w:val="21"/>
          <w:szCs w:val="21"/>
          <w:lang w:val="sk-SK"/>
        </w:rPr>
        <w:fldChar w:fldCharType="end"/>
      </w:r>
      <w:r w:rsidRPr="008103AC">
        <w:rPr>
          <w:rFonts w:ascii="Arial Narrow" w:hAnsi="Arial Narrow"/>
          <w:sz w:val="21"/>
          <w:szCs w:val="21"/>
          <w:lang w:val="sk-SK"/>
        </w:rPr>
        <w:t xml:space="preserve"> sa budú podieľať nasledovní subdodávatelia:</w:t>
      </w:r>
    </w:p>
    <w:p w14:paraId="55F03055" w14:textId="77777777" w:rsidR="00161CEE" w:rsidRPr="008103AC" w:rsidRDefault="00161CEE" w:rsidP="00161CEE">
      <w:pPr>
        <w:jc w:val="both"/>
        <w:rPr>
          <w:rFonts w:ascii="Arial Narrow" w:hAnsi="Arial Narrow"/>
          <w:sz w:val="21"/>
          <w:szCs w:val="21"/>
          <w:lang w:val="sk-SK"/>
        </w:rPr>
      </w:pPr>
    </w:p>
    <w:tbl>
      <w:tblPr>
        <w:tblStyle w:val="Mriekatabuky"/>
        <w:tblW w:w="9175" w:type="dxa"/>
        <w:jc w:val="center"/>
        <w:tblLook w:val="04A0" w:firstRow="1" w:lastRow="0" w:firstColumn="1" w:lastColumn="0" w:noHBand="0" w:noVBand="1"/>
      </w:tblPr>
      <w:tblGrid>
        <w:gridCol w:w="2537"/>
        <w:gridCol w:w="2425"/>
        <w:gridCol w:w="2552"/>
        <w:gridCol w:w="1661"/>
      </w:tblGrid>
      <w:tr w:rsidR="00F17263" w:rsidRPr="008103AC" w14:paraId="352B523D" w14:textId="77777777" w:rsidTr="00F17263">
        <w:trPr>
          <w:jc w:val="center"/>
        </w:trPr>
        <w:tc>
          <w:tcPr>
            <w:tcW w:w="25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B1480" w14:textId="77777777" w:rsidR="00F17263" w:rsidRPr="008103AC" w:rsidRDefault="00F17263" w:rsidP="009A1C44">
            <w:pPr>
              <w:jc w:val="center"/>
              <w:rPr>
                <w:rFonts w:ascii="Arial Narrow" w:hAnsi="Arial Narrow"/>
                <w:sz w:val="21"/>
                <w:szCs w:val="21"/>
                <w:lang w:val="sk-SK"/>
              </w:rPr>
            </w:pPr>
            <w:r w:rsidRPr="008103AC">
              <w:rPr>
                <w:rFonts w:ascii="Arial Narrow" w:hAnsi="Arial Narrow"/>
                <w:sz w:val="21"/>
                <w:szCs w:val="21"/>
                <w:lang w:val="sk-SK"/>
              </w:rPr>
              <w:t>Subdodávateľ (obchodné meno/názov, sídlo/miesto podnikania, IČO)</w:t>
            </w:r>
          </w:p>
        </w:tc>
        <w:tc>
          <w:tcPr>
            <w:tcW w:w="2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B823E" w14:textId="77777777" w:rsidR="00F17263" w:rsidRPr="008103AC" w:rsidRDefault="00F17263" w:rsidP="009A1C44">
            <w:pPr>
              <w:jc w:val="center"/>
              <w:rPr>
                <w:rFonts w:ascii="Arial Narrow" w:hAnsi="Arial Narrow"/>
                <w:sz w:val="21"/>
                <w:szCs w:val="21"/>
                <w:lang w:val="sk-SK"/>
              </w:rPr>
            </w:pPr>
            <w:r w:rsidRPr="008103AC">
              <w:rPr>
                <w:rFonts w:ascii="Arial Narrow" w:hAnsi="Arial Narrow"/>
                <w:sz w:val="21"/>
                <w:szCs w:val="21"/>
                <w:lang w:val="sk-SK"/>
              </w:rPr>
              <w:t>Osoba oprávnená konať za subdodávateľa</w:t>
            </w:r>
          </w:p>
          <w:p w14:paraId="31A07298" w14:textId="77777777" w:rsidR="00F17263" w:rsidRPr="008103AC" w:rsidRDefault="00F17263" w:rsidP="009A1C44">
            <w:pPr>
              <w:jc w:val="center"/>
              <w:rPr>
                <w:rFonts w:ascii="Arial Narrow" w:hAnsi="Arial Narrow"/>
                <w:sz w:val="21"/>
                <w:szCs w:val="21"/>
                <w:lang w:val="sk-SK"/>
              </w:rPr>
            </w:pPr>
            <w:r w:rsidRPr="008103AC">
              <w:rPr>
                <w:rFonts w:ascii="Arial Narrow" w:hAnsi="Arial Narrow"/>
                <w:sz w:val="21"/>
                <w:szCs w:val="21"/>
                <w:lang w:val="sk-SK"/>
              </w:rPr>
              <w:t>(Meno a priezvisko)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90489" w14:textId="77777777" w:rsidR="00F17263" w:rsidRPr="008103AC" w:rsidRDefault="00F17263" w:rsidP="009A1C44">
            <w:pPr>
              <w:jc w:val="center"/>
              <w:rPr>
                <w:rFonts w:ascii="Arial Narrow" w:hAnsi="Arial Narrow"/>
                <w:sz w:val="21"/>
                <w:szCs w:val="21"/>
                <w:lang w:val="sk-SK"/>
              </w:rPr>
            </w:pPr>
            <w:r w:rsidRPr="008103AC">
              <w:rPr>
                <w:rFonts w:ascii="Arial Narrow" w:hAnsi="Arial Narrow"/>
                <w:sz w:val="21"/>
                <w:szCs w:val="21"/>
                <w:lang w:val="sk-SK"/>
              </w:rPr>
              <w:t>Adresa trvalého pobytu</w:t>
            </w:r>
          </w:p>
        </w:tc>
        <w:tc>
          <w:tcPr>
            <w:tcW w:w="16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0FFB60" w14:textId="77777777" w:rsidR="00F17263" w:rsidRPr="008103AC" w:rsidRDefault="00F17263" w:rsidP="009A1C44">
            <w:pPr>
              <w:jc w:val="center"/>
              <w:rPr>
                <w:rFonts w:ascii="Arial Narrow" w:hAnsi="Arial Narrow"/>
                <w:sz w:val="21"/>
                <w:szCs w:val="21"/>
                <w:lang w:val="sk-SK"/>
              </w:rPr>
            </w:pPr>
            <w:r w:rsidRPr="008103AC">
              <w:rPr>
                <w:rFonts w:ascii="Arial Narrow" w:hAnsi="Arial Narrow"/>
                <w:sz w:val="21"/>
                <w:szCs w:val="21"/>
                <w:lang w:val="sk-SK"/>
              </w:rPr>
              <w:t>Dátum narodenia</w:t>
            </w:r>
          </w:p>
        </w:tc>
      </w:tr>
      <w:tr w:rsidR="00F17263" w:rsidRPr="008103AC" w14:paraId="166BD2A4" w14:textId="77777777" w:rsidTr="00F17263">
        <w:trPr>
          <w:trHeight w:val="517"/>
          <w:jc w:val="center"/>
        </w:trPr>
        <w:tc>
          <w:tcPr>
            <w:tcW w:w="2537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59FEC91F" w14:textId="77777777" w:rsidR="00F17263" w:rsidRPr="008103AC" w:rsidRDefault="00F17263" w:rsidP="009A1C44">
            <w:pPr>
              <w:rPr>
                <w:rFonts w:ascii="Arial Narrow" w:hAnsi="Arial Narrow"/>
                <w:sz w:val="21"/>
                <w:szCs w:val="21"/>
                <w:lang w:val="sk-SK"/>
              </w:rPr>
            </w:pP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DFD6A5" w14:textId="77777777" w:rsidR="00F17263" w:rsidRPr="008103AC" w:rsidRDefault="00F17263" w:rsidP="009A1C44">
            <w:pPr>
              <w:rPr>
                <w:rFonts w:ascii="Arial Narrow" w:hAnsi="Arial Narrow"/>
                <w:sz w:val="21"/>
                <w:szCs w:val="21"/>
                <w:lang w:val="sk-SK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3A353B" w14:textId="77777777" w:rsidR="00F17263" w:rsidRPr="008103AC" w:rsidRDefault="00F17263" w:rsidP="009A1C44">
            <w:pPr>
              <w:rPr>
                <w:rFonts w:ascii="Arial Narrow" w:hAnsi="Arial Narrow"/>
                <w:sz w:val="21"/>
                <w:szCs w:val="21"/>
                <w:lang w:val="sk-SK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7190899" w14:textId="77777777" w:rsidR="00F17263" w:rsidRPr="008103AC" w:rsidRDefault="00F17263" w:rsidP="009A1C44">
            <w:pPr>
              <w:rPr>
                <w:rFonts w:ascii="Arial Narrow" w:hAnsi="Arial Narrow"/>
                <w:sz w:val="21"/>
                <w:szCs w:val="21"/>
                <w:lang w:val="sk-SK"/>
              </w:rPr>
            </w:pPr>
          </w:p>
        </w:tc>
      </w:tr>
      <w:tr w:rsidR="00F17263" w:rsidRPr="008103AC" w14:paraId="37C41F47" w14:textId="77777777" w:rsidTr="00F17263">
        <w:trPr>
          <w:trHeight w:val="567"/>
          <w:jc w:val="center"/>
        </w:trPr>
        <w:tc>
          <w:tcPr>
            <w:tcW w:w="2537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17C9733" w14:textId="77777777" w:rsidR="00F17263" w:rsidRPr="008103AC" w:rsidRDefault="00F17263" w:rsidP="009A1C44">
            <w:pPr>
              <w:rPr>
                <w:rFonts w:ascii="Arial Narrow" w:hAnsi="Arial Narrow"/>
                <w:sz w:val="21"/>
                <w:szCs w:val="21"/>
                <w:lang w:val="sk-SK"/>
              </w:rPr>
            </w:pPr>
          </w:p>
        </w:tc>
        <w:tc>
          <w:tcPr>
            <w:tcW w:w="2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EAB180" w14:textId="77777777" w:rsidR="00F17263" w:rsidRPr="008103AC" w:rsidRDefault="00F17263" w:rsidP="009A1C44">
            <w:pPr>
              <w:rPr>
                <w:rFonts w:ascii="Arial Narrow" w:hAnsi="Arial Narrow"/>
                <w:sz w:val="21"/>
                <w:szCs w:val="21"/>
                <w:lang w:val="sk-SK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A85962" w14:textId="77777777" w:rsidR="00F17263" w:rsidRPr="008103AC" w:rsidRDefault="00F17263" w:rsidP="009A1C44">
            <w:pPr>
              <w:rPr>
                <w:rFonts w:ascii="Arial Narrow" w:hAnsi="Arial Narrow"/>
                <w:sz w:val="21"/>
                <w:szCs w:val="21"/>
                <w:lang w:val="sk-SK"/>
              </w:rPr>
            </w:pPr>
          </w:p>
        </w:tc>
        <w:tc>
          <w:tcPr>
            <w:tcW w:w="166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E79F54B" w14:textId="77777777" w:rsidR="00F17263" w:rsidRPr="008103AC" w:rsidRDefault="00F17263" w:rsidP="009A1C44">
            <w:pPr>
              <w:rPr>
                <w:rFonts w:ascii="Arial Narrow" w:hAnsi="Arial Narrow"/>
                <w:sz w:val="21"/>
                <w:szCs w:val="21"/>
                <w:lang w:val="sk-SK"/>
              </w:rPr>
            </w:pPr>
          </w:p>
        </w:tc>
      </w:tr>
      <w:tr w:rsidR="00F17263" w:rsidRPr="008103AC" w14:paraId="2DF6A133" w14:textId="77777777" w:rsidTr="00F17263">
        <w:trPr>
          <w:trHeight w:val="547"/>
          <w:jc w:val="center"/>
        </w:trPr>
        <w:tc>
          <w:tcPr>
            <w:tcW w:w="2537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9F0C93F" w14:textId="77777777" w:rsidR="00F17263" w:rsidRPr="008103AC" w:rsidRDefault="00F17263" w:rsidP="009A1C44">
            <w:pPr>
              <w:rPr>
                <w:rFonts w:ascii="Arial Narrow" w:hAnsi="Arial Narrow"/>
                <w:sz w:val="21"/>
                <w:szCs w:val="21"/>
                <w:lang w:val="sk-SK"/>
              </w:rPr>
            </w:pPr>
          </w:p>
        </w:tc>
        <w:tc>
          <w:tcPr>
            <w:tcW w:w="2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3075F4" w14:textId="77777777" w:rsidR="00F17263" w:rsidRPr="008103AC" w:rsidRDefault="00F17263" w:rsidP="009A1C44">
            <w:pPr>
              <w:rPr>
                <w:rFonts w:ascii="Arial Narrow" w:hAnsi="Arial Narrow"/>
                <w:sz w:val="21"/>
                <w:szCs w:val="21"/>
                <w:lang w:val="sk-SK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29EA49" w14:textId="77777777" w:rsidR="00F17263" w:rsidRPr="008103AC" w:rsidRDefault="00F17263" w:rsidP="009A1C44">
            <w:pPr>
              <w:rPr>
                <w:rFonts w:ascii="Arial Narrow" w:hAnsi="Arial Narrow"/>
                <w:sz w:val="21"/>
                <w:szCs w:val="21"/>
                <w:lang w:val="sk-SK"/>
              </w:rPr>
            </w:pPr>
          </w:p>
        </w:tc>
        <w:tc>
          <w:tcPr>
            <w:tcW w:w="166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80DA16D" w14:textId="77777777" w:rsidR="00F17263" w:rsidRPr="008103AC" w:rsidRDefault="00F17263" w:rsidP="009A1C44">
            <w:pPr>
              <w:rPr>
                <w:rFonts w:ascii="Arial Narrow" w:hAnsi="Arial Narrow"/>
                <w:sz w:val="21"/>
                <w:szCs w:val="21"/>
                <w:lang w:val="sk-SK"/>
              </w:rPr>
            </w:pPr>
          </w:p>
        </w:tc>
      </w:tr>
      <w:tr w:rsidR="00F17263" w:rsidRPr="008103AC" w14:paraId="6B339020" w14:textId="77777777" w:rsidTr="00F17263">
        <w:trPr>
          <w:trHeight w:val="555"/>
          <w:jc w:val="center"/>
        </w:trPr>
        <w:tc>
          <w:tcPr>
            <w:tcW w:w="2537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992E9C2" w14:textId="77777777" w:rsidR="00F17263" w:rsidRPr="008103AC" w:rsidRDefault="00F17263" w:rsidP="009A1C44">
            <w:pPr>
              <w:rPr>
                <w:rFonts w:ascii="Arial Narrow" w:hAnsi="Arial Narrow"/>
                <w:sz w:val="21"/>
                <w:szCs w:val="21"/>
                <w:lang w:val="sk-SK"/>
              </w:rPr>
            </w:pPr>
          </w:p>
        </w:tc>
        <w:tc>
          <w:tcPr>
            <w:tcW w:w="2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D9F4C9" w14:textId="77777777" w:rsidR="00F17263" w:rsidRPr="008103AC" w:rsidRDefault="00F17263" w:rsidP="009A1C44">
            <w:pPr>
              <w:rPr>
                <w:rFonts w:ascii="Arial Narrow" w:hAnsi="Arial Narrow"/>
                <w:sz w:val="21"/>
                <w:szCs w:val="21"/>
                <w:lang w:val="sk-SK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90A4BA" w14:textId="77777777" w:rsidR="00F17263" w:rsidRPr="008103AC" w:rsidRDefault="00F17263" w:rsidP="009A1C44">
            <w:pPr>
              <w:rPr>
                <w:rFonts w:ascii="Arial Narrow" w:hAnsi="Arial Narrow"/>
                <w:sz w:val="21"/>
                <w:szCs w:val="21"/>
                <w:lang w:val="sk-SK"/>
              </w:rPr>
            </w:pPr>
          </w:p>
        </w:tc>
        <w:tc>
          <w:tcPr>
            <w:tcW w:w="166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D0C4804" w14:textId="77777777" w:rsidR="00F17263" w:rsidRPr="008103AC" w:rsidRDefault="00F17263" w:rsidP="009A1C44">
            <w:pPr>
              <w:rPr>
                <w:rFonts w:ascii="Arial Narrow" w:hAnsi="Arial Narrow"/>
                <w:sz w:val="21"/>
                <w:szCs w:val="21"/>
                <w:lang w:val="sk-SK"/>
              </w:rPr>
            </w:pPr>
          </w:p>
        </w:tc>
      </w:tr>
    </w:tbl>
    <w:p w14:paraId="7932D60F" w14:textId="77777777" w:rsidR="00B755F8" w:rsidRDefault="00B755F8" w:rsidP="00B755F8">
      <w:pPr>
        <w:jc w:val="both"/>
        <w:rPr>
          <w:rFonts w:ascii="Arial Narrow" w:eastAsia="Calibri" w:hAnsi="Arial Narrow"/>
          <w:sz w:val="21"/>
          <w:szCs w:val="21"/>
          <w:lang w:val="sk-SK" w:eastAsia="cs-CZ"/>
        </w:rPr>
      </w:pPr>
    </w:p>
    <w:p w14:paraId="2E4AE3A7" w14:textId="77777777" w:rsidR="00B755F8" w:rsidRPr="00B755F8" w:rsidRDefault="00B755F8" w:rsidP="00B755F8">
      <w:pPr>
        <w:jc w:val="both"/>
        <w:rPr>
          <w:rFonts w:ascii="Arial Narrow" w:eastAsia="Calibri" w:hAnsi="Arial Narrow"/>
          <w:sz w:val="18"/>
          <w:szCs w:val="18"/>
          <w:lang w:val="sk-SK" w:eastAsia="cs-CZ"/>
        </w:rPr>
      </w:pPr>
      <w:r w:rsidRPr="00B755F8">
        <w:rPr>
          <w:rFonts w:ascii="Arial Narrow" w:eastAsia="Calibri" w:hAnsi="Arial Narrow"/>
          <w:sz w:val="18"/>
          <w:szCs w:val="18"/>
          <w:lang w:val="sk-SK" w:eastAsia="cs-CZ"/>
        </w:rPr>
        <w:t xml:space="preserve">Pozn.: </w:t>
      </w:r>
      <w:r w:rsidRPr="00B755F8">
        <w:rPr>
          <w:rFonts w:ascii="Arial Narrow" w:eastAsia="Calibri" w:hAnsi="Arial Narrow"/>
          <w:i/>
          <w:iCs/>
          <w:sz w:val="18"/>
          <w:szCs w:val="18"/>
          <w:lang w:val="sk-SK" w:eastAsia="cs-CZ"/>
        </w:rPr>
        <w:t xml:space="preserve">V zmysle § 2 ods. 5 písm. e) zákona o verejnom obstarávaní </w:t>
      </w:r>
      <w:r w:rsidRPr="00B755F8">
        <w:rPr>
          <w:rFonts w:ascii="Arial Narrow" w:eastAsia="Calibri" w:hAnsi="Arial Narrow"/>
          <w:b/>
          <w:bCs/>
          <w:i/>
          <w:iCs/>
          <w:sz w:val="18"/>
          <w:szCs w:val="18"/>
          <w:lang w:val="sk-SK" w:eastAsia="cs-CZ"/>
        </w:rPr>
        <w:t>je subdodávateľom hospodársky subjekt, ktorý uzavrie alebo uzavrel s úspešným uchádzačom písomnú odplatnú zmluvu na plnenie určitej časti zákazky.</w:t>
      </w:r>
    </w:p>
    <w:p w14:paraId="0A0C4E38" w14:textId="77777777" w:rsidR="00B755F8" w:rsidRPr="00B755F8" w:rsidRDefault="00B755F8" w:rsidP="00B755F8">
      <w:pPr>
        <w:autoSpaceDE w:val="0"/>
        <w:autoSpaceDN w:val="0"/>
        <w:jc w:val="both"/>
        <w:rPr>
          <w:rFonts w:ascii="Arial Narrow" w:hAnsi="Arial Narrow"/>
          <w:i/>
          <w:iCs/>
          <w:sz w:val="18"/>
          <w:szCs w:val="18"/>
          <w:lang w:val="sk-SK"/>
        </w:rPr>
      </w:pPr>
      <w:r w:rsidRPr="00B755F8">
        <w:rPr>
          <w:rFonts w:ascii="Arial Narrow" w:eastAsia="Calibri" w:hAnsi="Arial Narrow"/>
          <w:b/>
          <w:bCs/>
          <w:i/>
          <w:iCs/>
          <w:sz w:val="18"/>
          <w:szCs w:val="18"/>
          <w:lang w:val="sk-SK" w:eastAsia="cs-CZ"/>
        </w:rPr>
        <w:t>Subdodávateľ</w:t>
      </w:r>
      <w:r w:rsidRPr="00B755F8">
        <w:rPr>
          <w:rFonts w:ascii="Arial Narrow" w:eastAsia="Calibri" w:hAnsi="Arial Narrow"/>
          <w:i/>
          <w:iCs/>
          <w:sz w:val="18"/>
          <w:szCs w:val="18"/>
          <w:lang w:val="sk-SK" w:eastAsia="cs-CZ"/>
        </w:rPr>
        <w:t xml:space="preserve"> znamená fyzickú alebo právnickú osobu, ktorá na základe zmluvy s úspešným uchádzačom bude realizovať pre uchádzača určité plnenie v zmysle predmetu zákazky. </w:t>
      </w:r>
    </w:p>
    <w:p w14:paraId="342D1130" w14:textId="77777777" w:rsidR="00161CEE" w:rsidRPr="008103AC" w:rsidRDefault="00161CEE" w:rsidP="00161CEE">
      <w:pPr>
        <w:jc w:val="both"/>
        <w:rPr>
          <w:rFonts w:ascii="Arial Narrow" w:hAnsi="Arial Narrow"/>
          <w:sz w:val="21"/>
          <w:szCs w:val="21"/>
          <w:lang w:val="sk-SK"/>
        </w:rPr>
      </w:pPr>
    </w:p>
    <w:p w14:paraId="621F67E5" w14:textId="77777777" w:rsidR="00184A04" w:rsidRDefault="00184A04" w:rsidP="00184A04">
      <w:pPr>
        <w:jc w:val="both"/>
        <w:rPr>
          <w:rFonts w:ascii="Arial Narrow" w:hAnsi="Arial Narrow"/>
          <w:sz w:val="21"/>
          <w:szCs w:val="21"/>
          <w:lang w:val="sk-SK"/>
        </w:rPr>
      </w:pPr>
    </w:p>
    <w:p w14:paraId="107EA8FA" w14:textId="77777777" w:rsidR="00184A04" w:rsidRDefault="00184A04" w:rsidP="00184A04">
      <w:pPr>
        <w:jc w:val="both"/>
        <w:rPr>
          <w:rFonts w:ascii="Arial Narrow" w:hAnsi="Arial Narrow"/>
          <w:sz w:val="21"/>
          <w:szCs w:val="21"/>
          <w:lang w:val="sk-SK"/>
        </w:rPr>
      </w:pPr>
    </w:p>
    <w:p w14:paraId="065B7168" w14:textId="69E1A4DD" w:rsidR="00184A04" w:rsidRDefault="00184A04" w:rsidP="00184A04">
      <w:pPr>
        <w:jc w:val="both"/>
        <w:rPr>
          <w:rFonts w:ascii="Arial Narrow" w:hAnsi="Arial Narrow"/>
          <w:sz w:val="21"/>
          <w:szCs w:val="21"/>
          <w:lang w:val="sk-SK"/>
        </w:rPr>
      </w:pPr>
      <w:r w:rsidRPr="008103AC">
        <w:rPr>
          <w:rFonts w:ascii="Arial Narrow" w:hAnsi="Arial Narrow"/>
          <w:sz w:val="21"/>
          <w:szCs w:val="21"/>
          <w:lang w:val="sk-SK"/>
        </w:rPr>
        <w:t>V ................................................., dňa .............................................</w:t>
      </w:r>
      <w:r w:rsidRPr="008103AC">
        <w:rPr>
          <w:rFonts w:ascii="Arial Narrow" w:hAnsi="Arial Narrow"/>
          <w:sz w:val="21"/>
          <w:szCs w:val="21"/>
          <w:lang w:val="sk-SK"/>
        </w:rPr>
        <w:tab/>
      </w:r>
      <w:r w:rsidRPr="008103AC">
        <w:rPr>
          <w:rFonts w:ascii="Arial Narrow" w:hAnsi="Arial Narrow"/>
          <w:sz w:val="21"/>
          <w:szCs w:val="21"/>
          <w:lang w:val="sk-SK"/>
        </w:rPr>
        <w:tab/>
      </w:r>
    </w:p>
    <w:p w14:paraId="7D1A5B59" w14:textId="77777777" w:rsidR="00184A04" w:rsidRDefault="00184A04" w:rsidP="00184A04">
      <w:pPr>
        <w:jc w:val="both"/>
        <w:rPr>
          <w:rFonts w:ascii="Arial Narrow" w:hAnsi="Arial Narrow"/>
          <w:sz w:val="21"/>
          <w:szCs w:val="21"/>
          <w:lang w:val="sk-SK"/>
        </w:rPr>
      </w:pPr>
    </w:p>
    <w:p w14:paraId="772F6ADA" w14:textId="77777777" w:rsidR="00184A04" w:rsidRDefault="00184A04" w:rsidP="00184A04">
      <w:pPr>
        <w:jc w:val="both"/>
        <w:rPr>
          <w:rFonts w:ascii="Arial Narrow" w:hAnsi="Arial Narrow"/>
          <w:sz w:val="21"/>
          <w:szCs w:val="21"/>
          <w:lang w:val="sk-SK"/>
        </w:rPr>
      </w:pPr>
      <w:r w:rsidRPr="008103AC">
        <w:rPr>
          <w:rFonts w:ascii="Arial Narrow" w:hAnsi="Arial Narrow"/>
          <w:sz w:val="21"/>
          <w:szCs w:val="21"/>
          <w:lang w:val="sk-SK"/>
        </w:rPr>
        <w:tab/>
      </w:r>
      <w:r w:rsidRPr="008103AC">
        <w:rPr>
          <w:rFonts w:ascii="Arial Narrow" w:hAnsi="Arial Narrow"/>
          <w:sz w:val="21"/>
          <w:szCs w:val="21"/>
          <w:lang w:val="sk-SK"/>
        </w:rPr>
        <w:tab/>
      </w:r>
    </w:p>
    <w:p w14:paraId="71232168" w14:textId="77777777" w:rsidR="00184A04" w:rsidRDefault="00184A04" w:rsidP="00184A04">
      <w:pPr>
        <w:jc w:val="both"/>
        <w:rPr>
          <w:rFonts w:ascii="Arial Narrow" w:hAnsi="Arial Narrow"/>
          <w:sz w:val="21"/>
          <w:szCs w:val="21"/>
          <w:lang w:val="sk-SK"/>
        </w:rPr>
      </w:pPr>
    </w:p>
    <w:p w14:paraId="6BC5887E" w14:textId="77777777" w:rsidR="00184A04" w:rsidRDefault="00184A04" w:rsidP="00184A04">
      <w:pPr>
        <w:jc w:val="right"/>
        <w:rPr>
          <w:rFonts w:ascii="Arial Narrow" w:hAnsi="Arial Narrow"/>
          <w:sz w:val="21"/>
          <w:szCs w:val="21"/>
          <w:lang w:val="sk-SK"/>
        </w:rPr>
      </w:pPr>
      <w:r w:rsidRPr="008103AC">
        <w:rPr>
          <w:rFonts w:ascii="Arial Narrow" w:hAnsi="Arial Narrow"/>
          <w:sz w:val="21"/>
          <w:szCs w:val="21"/>
          <w:lang w:val="sk-SK"/>
        </w:rPr>
        <w:t>....................................................................</w:t>
      </w:r>
    </w:p>
    <w:p w14:paraId="14123167" w14:textId="77777777" w:rsidR="00184A04" w:rsidRPr="008103AC" w:rsidRDefault="00184A04" w:rsidP="00184A04">
      <w:pPr>
        <w:jc w:val="right"/>
        <w:rPr>
          <w:rFonts w:ascii="Arial Narrow" w:hAnsi="Arial Narrow"/>
          <w:sz w:val="21"/>
          <w:szCs w:val="21"/>
          <w:lang w:val="sk-SK"/>
        </w:rPr>
      </w:pPr>
      <w:r w:rsidRPr="008103AC">
        <w:rPr>
          <w:rFonts w:ascii="Arial Narrow" w:hAnsi="Arial Narrow"/>
          <w:sz w:val="21"/>
          <w:szCs w:val="21"/>
          <w:lang w:val="sk-SK"/>
        </w:rPr>
        <w:t xml:space="preserve">pečiatka, meno a podpis </w:t>
      </w:r>
      <w:r>
        <w:rPr>
          <w:rFonts w:ascii="Arial Narrow" w:hAnsi="Arial Narrow"/>
          <w:sz w:val="21"/>
          <w:szCs w:val="21"/>
          <w:lang w:val="sk-SK"/>
        </w:rPr>
        <w:t>uchádzača</w:t>
      </w:r>
    </w:p>
    <w:p w14:paraId="79EF2C94" w14:textId="77777777" w:rsidR="00161CEE" w:rsidRPr="008103AC" w:rsidRDefault="00161CEE" w:rsidP="00161CEE">
      <w:pPr>
        <w:rPr>
          <w:rFonts w:ascii="Arial Narrow" w:hAnsi="Arial Narrow"/>
          <w:sz w:val="21"/>
          <w:szCs w:val="21"/>
          <w:lang w:val="sk-SK"/>
        </w:rPr>
      </w:pPr>
    </w:p>
    <w:p w14:paraId="678E22EC" w14:textId="77777777" w:rsidR="00161CEE" w:rsidRPr="008103AC" w:rsidRDefault="00161CEE" w:rsidP="00161CEE">
      <w:pPr>
        <w:jc w:val="both"/>
        <w:rPr>
          <w:rFonts w:ascii="Arial Narrow" w:eastAsia="Calibri" w:hAnsi="Arial Narrow"/>
          <w:sz w:val="21"/>
          <w:szCs w:val="21"/>
          <w:lang w:val="sk-SK" w:eastAsia="cs-CZ"/>
        </w:rPr>
      </w:pPr>
    </w:p>
    <w:p w14:paraId="52DEACFF" w14:textId="77777777" w:rsidR="00161CEE" w:rsidRPr="008103AC" w:rsidRDefault="00161CEE" w:rsidP="00161CEE">
      <w:pPr>
        <w:jc w:val="both"/>
        <w:rPr>
          <w:rFonts w:ascii="Arial Narrow" w:eastAsia="Calibri" w:hAnsi="Arial Narrow"/>
          <w:sz w:val="21"/>
          <w:szCs w:val="21"/>
          <w:lang w:val="sk-SK" w:eastAsia="cs-CZ"/>
        </w:rPr>
      </w:pPr>
    </w:p>
    <w:p w14:paraId="02075A27" w14:textId="77777777" w:rsidR="00F17263" w:rsidRDefault="00F17263" w:rsidP="00161CEE">
      <w:pPr>
        <w:jc w:val="both"/>
        <w:rPr>
          <w:rFonts w:ascii="Arial Narrow" w:eastAsia="Calibri" w:hAnsi="Arial Narrow"/>
          <w:sz w:val="21"/>
          <w:szCs w:val="21"/>
          <w:lang w:val="sk-SK" w:eastAsia="cs-CZ"/>
        </w:rPr>
      </w:pPr>
    </w:p>
    <w:p w14:paraId="5F22D8F0" w14:textId="77777777" w:rsidR="00F17263" w:rsidRDefault="00F17263" w:rsidP="00161CEE">
      <w:pPr>
        <w:jc w:val="both"/>
        <w:rPr>
          <w:rFonts w:ascii="Arial Narrow" w:eastAsia="Calibri" w:hAnsi="Arial Narrow"/>
          <w:sz w:val="21"/>
          <w:szCs w:val="21"/>
          <w:lang w:val="sk-SK" w:eastAsia="cs-CZ"/>
        </w:rPr>
      </w:pPr>
    </w:p>
    <w:sectPr w:rsidR="00F17263" w:rsidSect="00F172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F52ED4"/>
    <w:multiLevelType w:val="hybridMultilevel"/>
    <w:tmpl w:val="75B6278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CEE"/>
    <w:rsid w:val="000533C0"/>
    <w:rsid w:val="00161CEE"/>
    <w:rsid w:val="00184A04"/>
    <w:rsid w:val="001B6AFD"/>
    <w:rsid w:val="00233633"/>
    <w:rsid w:val="00276C70"/>
    <w:rsid w:val="003F3AE5"/>
    <w:rsid w:val="004A1B11"/>
    <w:rsid w:val="004C0A9B"/>
    <w:rsid w:val="004C3CDE"/>
    <w:rsid w:val="005663E2"/>
    <w:rsid w:val="00600D52"/>
    <w:rsid w:val="00631992"/>
    <w:rsid w:val="006E3AC4"/>
    <w:rsid w:val="007335A0"/>
    <w:rsid w:val="00797BC4"/>
    <w:rsid w:val="008F5981"/>
    <w:rsid w:val="009928B0"/>
    <w:rsid w:val="00B468FC"/>
    <w:rsid w:val="00B755F8"/>
    <w:rsid w:val="00C114D4"/>
    <w:rsid w:val="00C857E8"/>
    <w:rsid w:val="00CC3599"/>
    <w:rsid w:val="00D07C42"/>
    <w:rsid w:val="00F17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03DDD"/>
  <w15:chartTrackingRefBased/>
  <w15:docId w15:val="{1754DBCA-4EC7-4CE6-B7C4-147D031DC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6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6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5">
    <w:name w:val="Char Style 5"/>
    <w:basedOn w:val="Predvolenpsmoodseku"/>
    <w:link w:val="Style4"/>
    <w:uiPriority w:val="99"/>
    <w:locked/>
    <w:rsid w:val="00161CEE"/>
    <w:rPr>
      <w:shd w:val="clear" w:color="auto" w:fill="FFFFFF"/>
    </w:rPr>
  </w:style>
  <w:style w:type="paragraph" w:customStyle="1" w:styleId="Style4">
    <w:name w:val="Style 4"/>
    <w:basedOn w:val="Normlny"/>
    <w:link w:val="CharStyle5"/>
    <w:uiPriority w:val="99"/>
    <w:rsid w:val="00161CEE"/>
    <w:pPr>
      <w:widowControl w:val="0"/>
      <w:shd w:val="clear" w:color="auto" w:fill="FFFFFF"/>
      <w:spacing w:before="240" w:line="298" w:lineRule="exact"/>
      <w:ind w:hanging="1920"/>
      <w:jc w:val="both"/>
    </w:pPr>
    <w:rPr>
      <w:rFonts w:asciiTheme="minorHAnsi" w:eastAsiaTheme="minorHAnsi" w:hAnsiTheme="minorHAnsi" w:cstheme="minorBidi"/>
      <w:sz w:val="22"/>
      <w:szCs w:val="22"/>
      <w:lang w:val="sk-SK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184A0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184A04"/>
    <w:pPr>
      <w:spacing w:after="160"/>
    </w:pPr>
    <w:rPr>
      <w:rFonts w:asciiTheme="minorHAnsi" w:eastAsiaTheme="minorHAnsi" w:hAnsiTheme="minorHAnsi" w:cstheme="minorBidi"/>
      <w:sz w:val="20"/>
      <w:szCs w:val="20"/>
      <w:lang w:val="sk-SK" w:eastAsia="en-US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84A0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76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BFF8F833A8A44EA8D88F930154EE1B" ma:contentTypeVersion="11" ma:contentTypeDescription="Create a new document." ma:contentTypeScope="" ma:versionID="370e3561666b31649ceca45a9fa19c15">
  <xsd:schema xmlns:xsd="http://www.w3.org/2001/XMLSchema" xmlns:xs="http://www.w3.org/2001/XMLSchema" xmlns:p="http://schemas.microsoft.com/office/2006/metadata/properties" xmlns:ns2="bb3d1ceb-ec91-4593-ab49-8ce9533748d9" xmlns:ns3="e4b31099-8163-4ac9-ab84-be06feeb7ef4" targetNamespace="http://schemas.microsoft.com/office/2006/metadata/properties" ma:root="true" ma:fieldsID="9aeddc6263e49941b2a8bc2301cd53bd" ns2:_="" ns3:_="">
    <xsd:import namespace="bb3d1ceb-ec91-4593-ab49-8ce9533748d9"/>
    <xsd:import namespace="e4b31099-8163-4ac9-ab84-be06feeb7e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3d1ceb-ec91-4593-ab49-8ce9533748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b31099-8163-4ac9-ab84-be06feeb7ef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025005-3E56-4512-905F-30E217272E7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E321AA-BF07-45C5-B509-8F832934A66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E9682CE-3B18-450E-8937-67478ADCFE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3d1ceb-ec91-4593-ab49-8ce9533748d9"/>
    <ds:schemaRef ds:uri="e4b31099-8163-4ac9-ab84-be06feeb7e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1079</Characters>
  <Application>Microsoft Office Word</Application>
  <DocSecurity>0</DocSecurity>
  <Lines>8</Lines>
  <Paragraphs>2</Paragraphs>
  <ScaleCrop>false</ScaleCrop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Janošovová Mária, Mgr.</dc:creator>
  <cp:keywords/>
  <dc:description/>
  <cp:lastModifiedBy>Sabová Eva, Mgr.</cp:lastModifiedBy>
  <cp:revision>10</cp:revision>
  <dcterms:created xsi:type="dcterms:W3CDTF">2022-02-01T14:18:00Z</dcterms:created>
  <dcterms:modified xsi:type="dcterms:W3CDTF">2022-03-07T13:30:00Z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0x010100A3BFF8F833A8A44EA8D88F930154EE1B</vt:lpwstr>
  </property>
</Properties>
</file>