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65463E6A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D2049B">
        <w:rPr>
          <w:rFonts w:ascii="Cambria" w:hAnsi="Cambria" w:cs="Arial"/>
          <w:b/>
          <w:bCs/>
          <w:szCs w:val="22"/>
        </w:rPr>
        <w:t>8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0FE84F93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D2049B" w:rsidRPr="00D2049B">
        <w:rPr>
          <w:rFonts w:ascii="Cambria" w:hAnsi="Cambria" w:cs="Arial"/>
          <w:b/>
          <w:bCs/>
          <w:sz w:val="22"/>
          <w:szCs w:val="22"/>
        </w:rPr>
        <w:t>Budowa drogi leśnej w leśnictwie Adamowo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B0DBB" w14:textId="77777777" w:rsidR="00F770B4" w:rsidRDefault="00F770B4" w:rsidP="00E816F1">
      <w:r>
        <w:separator/>
      </w:r>
    </w:p>
  </w:endnote>
  <w:endnote w:type="continuationSeparator" w:id="0">
    <w:p w14:paraId="52527C87" w14:textId="77777777" w:rsidR="00F770B4" w:rsidRDefault="00F770B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24F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3256E" w14:textId="77777777" w:rsidR="00F770B4" w:rsidRDefault="00F770B4" w:rsidP="00E816F1">
      <w:r>
        <w:separator/>
      </w:r>
    </w:p>
  </w:footnote>
  <w:footnote w:type="continuationSeparator" w:id="0">
    <w:p w14:paraId="6D003C36" w14:textId="77777777" w:rsidR="00F770B4" w:rsidRDefault="00F770B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1F24FB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D743C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25FB6"/>
    <w:rsid w:val="00C465F2"/>
    <w:rsid w:val="00C750C0"/>
    <w:rsid w:val="00C96AEF"/>
    <w:rsid w:val="00CA36AB"/>
    <w:rsid w:val="00D204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53785"/>
    <w:rsid w:val="00F770B4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8EC3F-743E-496B-AF83-979E2E5D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cp:lastPrinted>2021-04-15T10:18:00Z</cp:lastPrinted>
  <dcterms:created xsi:type="dcterms:W3CDTF">2022-07-06T06:21:00Z</dcterms:created>
  <dcterms:modified xsi:type="dcterms:W3CDTF">2022-07-13T10:43:00Z</dcterms:modified>
</cp:coreProperties>
</file>