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F763F" w14:textId="3DC8F577" w:rsidR="005105A3" w:rsidRDefault="00B21347" w:rsidP="00B21347">
      <w:pPr>
        <w:jc w:val="center"/>
        <w:rPr>
          <w:noProof/>
        </w:rPr>
      </w:pPr>
      <w:r>
        <w:rPr>
          <w:noProof/>
        </w:rPr>
        <w:drawing>
          <wp:inline distT="0" distB="0" distL="0" distR="0" wp14:anchorId="5B1221F5" wp14:editId="61AD9988">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p w14:paraId="617DA1E8" w14:textId="77777777" w:rsidR="00B21347" w:rsidRPr="00B21347" w:rsidRDefault="00B21347" w:rsidP="00B21347">
      <w:pPr>
        <w:jc w:val="center"/>
        <w:rPr>
          <w:noProof/>
        </w:rPr>
      </w:pPr>
    </w:p>
    <w:p w14:paraId="2A38C9B9" w14:textId="77777777" w:rsidR="00073048" w:rsidRPr="00E359A9" w:rsidRDefault="00073048" w:rsidP="00D02FA5">
      <w:pPr>
        <w:widowControl w:val="0"/>
        <w:jc w:val="right"/>
        <w:rPr>
          <w:rFonts w:ascii="Nudista" w:eastAsia="Proba Pro" w:hAnsi="Nudista" w:cs="Proba Pro"/>
          <w:smallCaps/>
          <w:color w:val="008998"/>
          <w:sz w:val="40"/>
          <w:szCs w:val="40"/>
        </w:rPr>
      </w:pPr>
    </w:p>
    <w:p w14:paraId="5F9F8EE7" w14:textId="7FDE5115" w:rsidR="00073048" w:rsidRPr="00E359A9" w:rsidRDefault="00073048" w:rsidP="00D02FA5">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073A25D0" w14:textId="77777777" w:rsidR="00073048" w:rsidRPr="00E359A9" w:rsidRDefault="00073048" w:rsidP="00D02FA5">
      <w:pPr>
        <w:widowControl w:val="0"/>
        <w:jc w:val="center"/>
        <w:rPr>
          <w:rFonts w:ascii="Nudista" w:eastAsia="Proba Pro" w:hAnsi="Nudista" w:cs="Proba Pro"/>
          <w:smallCaps/>
          <w:sz w:val="24"/>
          <w:szCs w:val="24"/>
        </w:rPr>
      </w:pPr>
    </w:p>
    <w:p w14:paraId="5CC953A2" w14:textId="77777777" w:rsidR="00073048" w:rsidRPr="00E359A9" w:rsidRDefault="00073048" w:rsidP="00D02FA5">
      <w:pPr>
        <w:widowControl w:val="0"/>
        <w:jc w:val="center"/>
        <w:rPr>
          <w:rFonts w:ascii="Nudista" w:eastAsia="Proba Pro" w:hAnsi="Nudista" w:cs="Proba Pro"/>
          <w:smallCaps/>
          <w:sz w:val="24"/>
          <w:szCs w:val="24"/>
        </w:rPr>
      </w:pPr>
    </w:p>
    <w:p w14:paraId="329A5B19" w14:textId="77777777" w:rsidR="00073048" w:rsidRPr="00E359A9" w:rsidRDefault="00073048" w:rsidP="00D02FA5">
      <w:pPr>
        <w:widowControl w:val="0"/>
        <w:jc w:val="center"/>
        <w:rPr>
          <w:rFonts w:ascii="Nudista" w:eastAsia="Proba Pro" w:hAnsi="Nudista" w:cs="Proba Pro"/>
          <w:smallCaps/>
          <w:sz w:val="24"/>
          <w:szCs w:val="24"/>
        </w:rPr>
      </w:pPr>
    </w:p>
    <w:p w14:paraId="66A5A17A"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7B30A586" w14:textId="77777777" w:rsidR="00073048" w:rsidRPr="00E359A9" w:rsidRDefault="00073048" w:rsidP="00D02FA5">
      <w:pPr>
        <w:jc w:val="center"/>
        <w:rPr>
          <w:rFonts w:ascii="Nudista" w:eastAsia="Proba Pro" w:hAnsi="Nudista" w:cs="Proba Pro"/>
          <w:smallCaps/>
          <w:sz w:val="20"/>
          <w:szCs w:val="20"/>
        </w:rPr>
      </w:pPr>
    </w:p>
    <w:p w14:paraId="144B0E94" w14:textId="77777777" w:rsidR="00073048" w:rsidRPr="00E359A9" w:rsidRDefault="00073048" w:rsidP="00D02FA5">
      <w:pPr>
        <w:jc w:val="center"/>
        <w:rPr>
          <w:rFonts w:ascii="Nudista" w:eastAsia="Proba Pro" w:hAnsi="Nudista" w:cs="Proba Pro"/>
          <w:smallCaps/>
        </w:rPr>
      </w:pPr>
    </w:p>
    <w:p w14:paraId="1E7AF1D9"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6D9CE081" w14:textId="77777777" w:rsidR="00073048" w:rsidRPr="00E359A9" w:rsidRDefault="00073048" w:rsidP="00D02FA5">
      <w:pPr>
        <w:jc w:val="center"/>
        <w:rPr>
          <w:rFonts w:ascii="Nudista" w:eastAsia="Proba Pro" w:hAnsi="Nudista" w:cs="Proba Pro"/>
        </w:rPr>
      </w:pPr>
    </w:p>
    <w:p w14:paraId="365DAA6D" w14:textId="77777777" w:rsidR="00073048" w:rsidRPr="00E359A9" w:rsidRDefault="00073048" w:rsidP="00D02FA5">
      <w:pPr>
        <w:jc w:val="center"/>
        <w:rPr>
          <w:rFonts w:ascii="Nudista" w:eastAsia="Proba Pro" w:hAnsi="Nudista" w:cs="Proba Pro"/>
        </w:rPr>
      </w:pPr>
    </w:p>
    <w:p w14:paraId="425FF149" w14:textId="7EBFF064"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w:t>
      </w:r>
      <w:r w:rsidR="005105A3">
        <w:rPr>
          <w:rFonts w:ascii="Nudista" w:eastAsia="Proba Pro" w:hAnsi="Nudista" w:cs="Proba Pro"/>
          <w:sz w:val="20"/>
          <w:szCs w:val="20"/>
        </w:rPr>
        <w:t>s</w:t>
      </w:r>
      <w:r w:rsidR="00B07475">
        <w:rPr>
          <w:rFonts w:ascii="Nudista" w:eastAsia="Proba Pro" w:hAnsi="Nudista" w:cs="Proba Pro"/>
          <w:sz w:val="20"/>
          <w:szCs w:val="20"/>
        </w:rPr>
        <w:t>tavebné práce</w:t>
      </w:r>
      <w:r w:rsidRPr="00E359A9">
        <w:rPr>
          <w:rFonts w:ascii="Nudista" w:eastAsia="Proba Pro" w:hAnsi="Nudista" w:cs="Proba Pro"/>
          <w:sz w:val="20"/>
          <w:szCs w:val="20"/>
        </w:rPr>
        <w:t>/</w:t>
      </w:r>
    </w:p>
    <w:p w14:paraId="75B8679D" w14:textId="77777777" w:rsidR="00073048" w:rsidRPr="00E359A9" w:rsidRDefault="00073048" w:rsidP="00D02FA5">
      <w:pPr>
        <w:jc w:val="center"/>
        <w:rPr>
          <w:rFonts w:ascii="Nudista" w:eastAsia="Proba Pro" w:hAnsi="Nudista" w:cs="Proba Pro"/>
        </w:rPr>
      </w:pPr>
    </w:p>
    <w:p w14:paraId="3E6BFA08" w14:textId="77777777" w:rsidR="00073048" w:rsidRPr="00E359A9" w:rsidRDefault="00073048" w:rsidP="00D02FA5">
      <w:pPr>
        <w:jc w:val="center"/>
        <w:rPr>
          <w:rFonts w:ascii="Nudista" w:eastAsia="Proba Pro" w:hAnsi="Nudista" w:cs="Proba Pro"/>
        </w:rPr>
      </w:pPr>
    </w:p>
    <w:p w14:paraId="4F63D275" w14:textId="77777777" w:rsidR="00073048" w:rsidRPr="00E359A9" w:rsidRDefault="00073048" w:rsidP="00D02FA5">
      <w:pPr>
        <w:jc w:val="center"/>
        <w:rPr>
          <w:rFonts w:ascii="Nudista" w:eastAsia="Proba Pro" w:hAnsi="Nudista" w:cs="Proba Pro"/>
        </w:rPr>
      </w:pPr>
    </w:p>
    <w:p w14:paraId="438DAC45"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57AF6C13" w14:textId="3A25C16D" w:rsidR="00073048" w:rsidRPr="00E359A9" w:rsidRDefault="009D510A" w:rsidP="00D02FA5">
      <w:pPr>
        <w:jc w:val="center"/>
        <w:rPr>
          <w:rFonts w:ascii="Nudista" w:eastAsia="Proba Pro" w:hAnsi="Nudista" w:cs="Proba Pro"/>
        </w:rPr>
      </w:pPr>
      <w:r>
        <w:rPr>
          <w:rFonts w:ascii="Nudista" w:eastAsia="Proba Pro" w:hAnsi="Nudista" w:cs="Proba Pro"/>
          <w:color w:val="auto"/>
          <w:sz w:val="20"/>
          <w:szCs w:val="20"/>
        </w:rPr>
        <w:t>44</w:t>
      </w:r>
      <w:r w:rsidR="00794B65">
        <w:rPr>
          <w:rFonts w:ascii="Nudista" w:eastAsia="Proba Pro" w:hAnsi="Nudista" w:cs="Proba Pro"/>
          <w:color w:val="auto"/>
          <w:sz w:val="20"/>
          <w:szCs w:val="20"/>
        </w:rPr>
        <w:t>3652</w:t>
      </w:r>
    </w:p>
    <w:p w14:paraId="7FD2091D" w14:textId="77777777" w:rsidR="00073048" w:rsidRPr="00E359A9" w:rsidRDefault="00073048" w:rsidP="00D02FA5">
      <w:pPr>
        <w:jc w:val="center"/>
        <w:rPr>
          <w:rFonts w:ascii="Nudista" w:eastAsia="Proba Pro" w:hAnsi="Nudista" w:cs="Proba Pro"/>
        </w:rPr>
      </w:pPr>
    </w:p>
    <w:p w14:paraId="37B4932C" w14:textId="77777777" w:rsidR="00073048" w:rsidRPr="00E359A9" w:rsidRDefault="00073048" w:rsidP="00D02FA5">
      <w:pPr>
        <w:jc w:val="center"/>
        <w:rPr>
          <w:rFonts w:ascii="Nudista" w:eastAsia="Proba Pro" w:hAnsi="Nudista" w:cs="Proba Pro"/>
        </w:rPr>
      </w:pPr>
    </w:p>
    <w:p w14:paraId="257EDFB8"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0F595C6E" w14:textId="77777777" w:rsidR="00073048" w:rsidRPr="00E359A9" w:rsidRDefault="00073048" w:rsidP="00D02FA5">
      <w:pPr>
        <w:jc w:val="center"/>
        <w:rPr>
          <w:rFonts w:ascii="Nudista" w:eastAsia="Proba Pro" w:hAnsi="Nudista" w:cs="Proba Pro"/>
          <w:smallCaps/>
        </w:rPr>
      </w:pPr>
    </w:p>
    <w:p w14:paraId="723B9F7B" w14:textId="77777777" w:rsidR="00073048" w:rsidRPr="00E359A9" w:rsidRDefault="00073048" w:rsidP="00D02FA5">
      <w:pPr>
        <w:rPr>
          <w:rFonts w:ascii="Nudista" w:eastAsia="Proba Pro" w:hAnsi="Nudista" w:cs="Proba Pro"/>
        </w:rPr>
      </w:pPr>
    </w:p>
    <w:p w14:paraId="73CD9DE8" w14:textId="36FE0A4B" w:rsidR="00073048" w:rsidRPr="00E359A9" w:rsidRDefault="00794B65" w:rsidP="00D02FA5">
      <w:pPr>
        <w:jc w:val="center"/>
        <w:rPr>
          <w:rFonts w:ascii="Nudista" w:eastAsia="Proba Pro" w:hAnsi="Nudista" w:cs="Proba Pro"/>
        </w:rPr>
      </w:pPr>
      <w:r>
        <w:rPr>
          <w:rFonts w:ascii="Nudista" w:hAnsi="Nudista" w:cs="Times New Roman"/>
          <w:b/>
          <w:bCs/>
          <w:sz w:val="28"/>
          <w:szCs w:val="40"/>
        </w:rPr>
        <w:t>Košická Polianka - vodovod</w:t>
      </w:r>
    </w:p>
    <w:p w14:paraId="322FAFD0" w14:textId="77777777" w:rsidR="00073048" w:rsidRPr="00E359A9" w:rsidRDefault="00073048" w:rsidP="00D02FA5">
      <w:pPr>
        <w:jc w:val="center"/>
        <w:rPr>
          <w:rFonts w:ascii="Nudista" w:eastAsia="Proba Pro" w:hAnsi="Nudista" w:cs="Proba Pro"/>
        </w:rPr>
      </w:pPr>
    </w:p>
    <w:p w14:paraId="6A789301" w14:textId="16A3B460" w:rsidR="00073048" w:rsidRDefault="00073048" w:rsidP="00D02FA5">
      <w:pPr>
        <w:jc w:val="center"/>
        <w:rPr>
          <w:rFonts w:ascii="Nudista" w:eastAsia="Proba Pro" w:hAnsi="Nudista" w:cs="Proba Pro"/>
        </w:rPr>
      </w:pPr>
    </w:p>
    <w:p w14:paraId="214B976D" w14:textId="6BFCEE30" w:rsidR="00B94165" w:rsidRDefault="00B94165" w:rsidP="00D02FA5">
      <w:pPr>
        <w:jc w:val="center"/>
        <w:rPr>
          <w:rFonts w:ascii="Nudista" w:eastAsia="Proba Pro" w:hAnsi="Nudista" w:cs="Proba Pro"/>
        </w:rPr>
      </w:pPr>
    </w:p>
    <w:p w14:paraId="614A8D1D" w14:textId="77777777" w:rsidR="00B94165" w:rsidRPr="00E359A9" w:rsidRDefault="00B94165" w:rsidP="00D02FA5">
      <w:pPr>
        <w:jc w:val="center"/>
        <w:rPr>
          <w:rFonts w:ascii="Nudista" w:eastAsia="Proba Pro" w:hAnsi="Nudista" w:cs="Proba Pro"/>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5105A3" w:rsidRPr="00F23253" w14:paraId="291BD676" w14:textId="77777777" w:rsidTr="00420EF9">
        <w:trPr>
          <w:trHeight w:val="827"/>
          <w:jc w:val="center"/>
        </w:trPr>
        <w:tc>
          <w:tcPr>
            <w:tcW w:w="5911" w:type="dxa"/>
            <w:tcBorders>
              <w:bottom w:val="single" w:sz="4" w:space="0" w:color="auto"/>
            </w:tcBorders>
            <w:vAlign w:val="center"/>
          </w:tcPr>
          <w:p w14:paraId="747A6E32" w14:textId="77777777" w:rsidR="005105A3" w:rsidRPr="00F23253" w:rsidRDefault="005105A3" w:rsidP="00D02FA5">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17E27292" w14:textId="77777777" w:rsidR="005105A3" w:rsidRPr="00F23253" w:rsidRDefault="005105A3" w:rsidP="00D02FA5">
            <w:pPr>
              <w:rPr>
                <w:rFonts w:ascii="Nudista" w:hAnsi="Nudista"/>
                <w:sz w:val="20"/>
              </w:rPr>
            </w:pPr>
          </w:p>
          <w:p w14:paraId="65520EFF" w14:textId="65B3CA77" w:rsidR="005105A3" w:rsidRPr="00F23253" w:rsidRDefault="00B21347" w:rsidP="00D02FA5">
            <w:pPr>
              <w:rPr>
                <w:rFonts w:ascii="Nudista" w:hAnsi="Nudista"/>
                <w:sz w:val="20"/>
              </w:rPr>
            </w:pPr>
            <w:r>
              <w:rPr>
                <w:rFonts w:ascii="Nudista" w:eastAsia="Proba Pro" w:hAnsi="Nudista" w:cs="Proba Pro"/>
                <w:color w:val="000000"/>
                <w:sz w:val="20"/>
                <w:szCs w:val="20"/>
              </w:rPr>
              <w:t>JUDr. Gabriela Heribanová</w:t>
            </w:r>
          </w:p>
          <w:p w14:paraId="1816432D" w14:textId="77777777" w:rsidR="005105A3" w:rsidRPr="00F23253" w:rsidRDefault="005105A3" w:rsidP="00D02FA5">
            <w:pPr>
              <w:rPr>
                <w:rFonts w:ascii="Nudista" w:hAnsi="Nudista"/>
                <w:sz w:val="20"/>
              </w:rPr>
            </w:pPr>
          </w:p>
        </w:tc>
      </w:tr>
    </w:tbl>
    <w:p w14:paraId="7E014D38" w14:textId="77777777" w:rsidR="005105A3" w:rsidRPr="00F23253" w:rsidRDefault="005105A3" w:rsidP="00D02FA5">
      <w:pPr>
        <w:tabs>
          <w:tab w:val="left" w:pos="6425"/>
        </w:tabs>
        <w:rPr>
          <w:rFonts w:ascii="Nudista" w:hAnsi="Nudista"/>
          <w:sz w:val="20"/>
        </w:rPr>
      </w:pPr>
    </w:p>
    <w:p w14:paraId="785841B0" w14:textId="232DC4A0" w:rsidR="005105A3" w:rsidRDefault="005105A3" w:rsidP="00D02FA5">
      <w:pPr>
        <w:jc w:val="center"/>
        <w:rPr>
          <w:rFonts w:ascii="Nudista" w:hAnsi="Nudista"/>
          <w:sz w:val="20"/>
        </w:rPr>
      </w:pPr>
    </w:p>
    <w:p w14:paraId="6DEF2229" w14:textId="54405A3F" w:rsidR="005105A3" w:rsidRDefault="005105A3" w:rsidP="00D02FA5">
      <w:pPr>
        <w:jc w:val="center"/>
        <w:rPr>
          <w:rFonts w:ascii="Nudista" w:hAnsi="Nudista"/>
          <w:sz w:val="20"/>
        </w:rPr>
      </w:pPr>
    </w:p>
    <w:p w14:paraId="43D3098A" w14:textId="38050DE8" w:rsidR="00B21347" w:rsidRDefault="00B21347" w:rsidP="00D02FA5">
      <w:pPr>
        <w:jc w:val="center"/>
        <w:rPr>
          <w:rFonts w:ascii="Nudista" w:hAnsi="Nudista"/>
          <w:sz w:val="20"/>
        </w:rPr>
      </w:pPr>
    </w:p>
    <w:p w14:paraId="34F354A6" w14:textId="76033633" w:rsidR="00B21347" w:rsidRDefault="00B21347" w:rsidP="00D02FA5">
      <w:pPr>
        <w:jc w:val="center"/>
        <w:rPr>
          <w:rFonts w:ascii="Nudista" w:hAnsi="Nudista"/>
          <w:sz w:val="20"/>
        </w:rPr>
      </w:pPr>
    </w:p>
    <w:p w14:paraId="744330D2" w14:textId="50B4D083" w:rsidR="00B21347" w:rsidRDefault="00B21347" w:rsidP="00D02FA5">
      <w:pPr>
        <w:jc w:val="center"/>
        <w:rPr>
          <w:rFonts w:ascii="Nudista" w:hAnsi="Nudista"/>
          <w:sz w:val="20"/>
        </w:rPr>
      </w:pPr>
    </w:p>
    <w:p w14:paraId="43B024E8" w14:textId="5784A0A9" w:rsidR="00B21347" w:rsidRDefault="00B21347" w:rsidP="00D02FA5">
      <w:pPr>
        <w:jc w:val="center"/>
        <w:rPr>
          <w:rFonts w:ascii="Nudista" w:hAnsi="Nudista"/>
          <w:sz w:val="20"/>
        </w:rPr>
      </w:pPr>
    </w:p>
    <w:p w14:paraId="16145F12" w14:textId="268FE9B1" w:rsidR="00B21347" w:rsidRDefault="00B21347" w:rsidP="00D02FA5">
      <w:pPr>
        <w:jc w:val="center"/>
        <w:rPr>
          <w:rFonts w:ascii="Nudista" w:hAnsi="Nudista"/>
          <w:sz w:val="20"/>
        </w:rPr>
      </w:pPr>
    </w:p>
    <w:p w14:paraId="7A04EEF5" w14:textId="2A502E08" w:rsidR="00B21347" w:rsidRDefault="00B21347" w:rsidP="00D02FA5">
      <w:pPr>
        <w:jc w:val="center"/>
        <w:rPr>
          <w:rFonts w:ascii="Nudista" w:hAnsi="Nudista"/>
          <w:sz w:val="20"/>
        </w:rPr>
      </w:pPr>
    </w:p>
    <w:p w14:paraId="6102BAA7" w14:textId="40BF7907" w:rsidR="00B21347" w:rsidRDefault="00B21347" w:rsidP="00D02FA5">
      <w:pPr>
        <w:jc w:val="center"/>
        <w:rPr>
          <w:rFonts w:ascii="Nudista" w:hAnsi="Nudista"/>
          <w:sz w:val="20"/>
        </w:rPr>
      </w:pPr>
    </w:p>
    <w:p w14:paraId="0C92CBA7" w14:textId="769B6B6E" w:rsidR="00B21347" w:rsidRDefault="00B21347" w:rsidP="00D02FA5">
      <w:pPr>
        <w:jc w:val="center"/>
        <w:rPr>
          <w:rFonts w:ascii="Nudista" w:hAnsi="Nudista"/>
          <w:sz w:val="20"/>
        </w:rPr>
      </w:pPr>
    </w:p>
    <w:p w14:paraId="437549C8" w14:textId="77777777" w:rsidR="00B21347" w:rsidRPr="00F23253" w:rsidRDefault="00B21347" w:rsidP="00D02FA5">
      <w:pPr>
        <w:jc w:val="center"/>
        <w:rPr>
          <w:rFonts w:ascii="Nudista" w:hAnsi="Nudista"/>
          <w:sz w:val="20"/>
        </w:rPr>
      </w:pPr>
    </w:p>
    <w:p w14:paraId="6CDCEED3" w14:textId="4A515B33" w:rsidR="005105A3" w:rsidRPr="00F23253" w:rsidRDefault="005105A3" w:rsidP="00D02FA5">
      <w:pPr>
        <w:jc w:val="center"/>
        <w:rPr>
          <w:rFonts w:ascii="Nudista" w:hAnsi="Nudista"/>
          <w:sz w:val="20"/>
        </w:rPr>
        <w:sectPr w:rsidR="005105A3" w:rsidRPr="00F23253" w:rsidSect="00420EF9">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D81406">
        <w:rPr>
          <w:rFonts w:ascii="Nudista" w:hAnsi="Nudista"/>
          <w:sz w:val="20"/>
        </w:rPr>
        <w:t xml:space="preserve"> dňa </w:t>
      </w:r>
      <w:r w:rsidR="005737F8" w:rsidRPr="005737F8">
        <w:rPr>
          <w:rFonts w:ascii="Nudista" w:hAnsi="Nudista"/>
          <w:color w:val="auto"/>
          <w:sz w:val="20"/>
        </w:rPr>
        <w:t>15</w:t>
      </w:r>
      <w:r w:rsidR="00855756" w:rsidRPr="005737F8">
        <w:rPr>
          <w:rFonts w:ascii="Nudista" w:hAnsi="Nudista"/>
          <w:color w:val="auto"/>
          <w:sz w:val="20"/>
        </w:rPr>
        <w:t>.07</w:t>
      </w:r>
      <w:r w:rsidRPr="005737F8">
        <w:rPr>
          <w:rFonts w:ascii="Nudista" w:hAnsi="Nudista"/>
          <w:sz w:val="20"/>
        </w:rPr>
        <w:t>.2022</w:t>
      </w:r>
    </w:p>
    <w:p w14:paraId="3F277FAA" w14:textId="77777777" w:rsidR="0094439B" w:rsidRDefault="005105A3" w:rsidP="00D02FA5">
      <w:pPr>
        <w:pStyle w:val="Obsah1"/>
      </w:pPr>
      <w:r w:rsidRPr="00553D79">
        <w:lastRenderedPageBreak/>
        <w:t>OBSAH</w:t>
      </w:r>
      <w:r w:rsidR="00073048" w:rsidRPr="00553D79">
        <w:fldChar w:fldCharType="begin"/>
      </w:r>
      <w:r w:rsidR="00073048" w:rsidRPr="00553D79">
        <w:instrText xml:space="preserve"> TOC \h \z \t "SAŽP 1;3;SAŽP Hlavný;1;SAŽP 0;2" </w:instrText>
      </w:r>
      <w:r w:rsidR="00073048" w:rsidRPr="00553D79">
        <w:fldChar w:fldCharType="separate"/>
      </w:r>
    </w:p>
    <w:p w14:paraId="69597C10" w14:textId="6166400D" w:rsidR="0094439B" w:rsidRDefault="00AD29DD">
      <w:pPr>
        <w:pStyle w:val="Obsah1"/>
        <w:rPr>
          <w:rFonts w:asciiTheme="minorHAnsi" w:eastAsiaTheme="minorEastAsia" w:hAnsiTheme="minorHAnsi" w:cstheme="minorBidi"/>
          <w:b w:val="0"/>
          <w:color w:val="auto"/>
          <w:sz w:val="22"/>
          <w:szCs w:val="22"/>
        </w:rPr>
      </w:pPr>
      <w:hyperlink w:anchor="_Toc107403986" w:history="1">
        <w:r w:rsidR="0094439B" w:rsidRPr="00A10D8A">
          <w:rPr>
            <w:rStyle w:val="Hypertextovprepojenie"/>
          </w:rPr>
          <w:t>ČASŤ A. Pokyny pre uchádzačov</w:t>
        </w:r>
        <w:r w:rsidR="0094439B">
          <w:rPr>
            <w:webHidden/>
          </w:rPr>
          <w:tab/>
        </w:r>
        <w:r w:rsidR="0094439B">
          <w:rPr>
            <w:webHidden/>
          </w:rPr>
          <w:fldChar w:fldCharType="begin"/>
        </w:r>
        <w:r w:rsidR="0094439B">
          <w:rPr>
            <w:webHidden/>
          </w:rPr>
          <w:instrText xml:space="preserve"> PAGEREF _Toc107403986 \h </w:instrText>
        </w:r>
        <w:r w:rsidR="0094439B">
          <w:rPr>
            <w:webHidden/>
          </w:rPr>
        </w:r>
        <w:r w:rsidR="0094439B">
          <w:rPr>
            <w:webHidden/>
          </w:rPr>
          <w:fldChar w:fldCharType="separate"/>
        </w:r>
        <w:r w:rsidR="0094439B">
          <w:rPr>
            <w:webHidden/>
          </w:rPr>
          <w:t>4</w:t>
        </w:r>
        <w:r w:rsidR="0094439B">
          <w:rPr>
            <w:webHidden/>
          </w:rPr>
          <w:fldChar w:fldCharType="end"/>
        </w:r>
      </w:hyperlink>
    </w:p>
    <w:p w14:paraId="28F973D1" w14:textId="27604070" w:rsidR="0094439B" w:rsidRDefault="00AD29DD">
      <w:pPr>
        <w:pStyle w:val="Obsah2"/>
        <w:rPr>
          <w:rFonts w:asciiTheme="minorHAnsi" w:eastAsiaTheme="minorEastAsia" w:hAnsiTheme="minorHAnsi" w:cstheme="minorBidi"/>
          <w:color w:val="auto"/>
          <w:szCs w:val="22"/>
        </w:rPr>
      </w:pPr>
      <w:hyperlink w:anchor="_Toc107403987" w:history="1">
        <w:r w:rsidR="0094439B" w:rsidRPr="00A10D8A">
          <w:rPr>
            <w:rStyle w:val="Hypertextovprepojenie"/>
            <w:rFonts w:ascii="Nudista" w:hAnsi="Nudista"/>
          </w:rPr>
          <w:t>ODDIEL I. Všeobecné informácie</w:t>
        </w:r>
        <w:r w:rsidR="0094439B">
          <w:rPr>
            <w:webHidden/>
          </w:rPr>
          <w:tab/>
        </w:r>
        <w:r w:rsidR="0094439B">
          <w:rPr>
            <w:webHidden/>
          </w:rPr>
          <w:fldChar w:fldCharType="begin"/>
        </w:r>
        <w:r w:rsidR="0094439B">
          <w:rPr>
            <w:webHidden/>
          </w:rPr>
          <w:instrText xml:space="preserve"> PAGEREF _Toc107403987 \h </w:instrText>
        </w:r>
        <w:r w:rsidR="0094439B">
          <w:rPr>
            <w:webHidden/>
          </w:rPr>
        </w:r>
        <w:r w:rsidR="0094439B">
          <w:rPr>
            <w:webHidden/>
          </w:rPr>
          <w:fldChar w:fldCharType="separate"/>
        </w:r>
        <w:r w:rsidR="0094439B">
          <w:rPr>
            <w:webHidden/>
          </w:rPr>
          <w:t>4</w:t>
        </w:r>
        <w:r w:rsidR="0094439B">
          <w:rPr>
            <w:webHidden/>
          </w:rPr>
          <w:fldChar w:fldCharType="end"/>
        </w:r>
      </w:hyperlink>
    </w:p>
    <w:p w14:paraId="04DCD206" w14:textId="0AB0C784" w:rsidR="0094439B" w:rsidRDefault="00AD29DD">
      <w:pPr>
        <w:pStyle w:val="Obsah3"/>
        <w:rPr>
          <w:rFonts w:eastAsiaTheme="minorEastAsia" w:cstheme="minorBidi"/>
          <w:i w:val="0"/>
          <w:noProof/>
          <w:color w:val="auto"/>
        </w:rPr>
      </w:pPr>
      <w:hyperlink w:anchor="_Toc107403988" w:history="1">
        <w:r w:rsidR="0094439B" w:rsidRPr="00A10D8A">
          <w:rPr>
            <w:rStyle w:val="Hypertextovprepojenie"/>
            <w:rFonts w:ascii="Nudista" w:hAnsi="Nudista"/>
            <w:noProof/>
          </w:rPr>
          <w:t>1</w:t>
        </w:r>
        <w:r w:rsidR="0094439B">
          <w:rPr>
            <w:rFonts w:eastAsiaTheme="minorEastAsia" w:cstheme="minorBidi"/>
            <w:i w:val="0"/>
            <w:noProof/>
            <w:color w:val="auto"/>
          </w:rPr>
          <w:tab/>
        </w:r>
        <w:r w:rsidR="0094439B" w:rsidRPr="00A10D8A">
          <w:rPr>
            <w:rStyle w:val="Hypertextovprepojenie"/>
            <w:rFonts w:ascii="Nudista" w:hAnsi="Nudista"/>
            <w:noProof/>
          </w:rPr>
          <w:t>Identifikácia obstarávateľa</w:t>
        </w:r>
        <w:r w:rsidR="0094439B">
          <w:rPr>
            <w:noProof/>
            <w:webHidden/>
          </w:rPr>
          <w:tab/>
        </w:r>
        <w:r w:rsidR="0094439B">
          <w:rPr>
            <w:noProof/>
            <w:webHidden/>
          </w:rPr>
          <w:fldChar w:fldCharType="begin"/>
        </w:r>
        <w:r w:rsidR="0094439B">
          <w:rPr>
            <w:noProof/>
            <w:webHidden/>
          </w:rPr>
          <w:instrText xml:space="preserve"> PAGEREF _Toc107403988 \h </w:instrText>
        </w:r>
        <w:r w:rsidR="0094439B">
          <w:rPr>
            <w:noProof/>
            <w:webHidden/>
          </w:rPr>
        </w:r>
        <w:r w:rsidR="0094439B">
          <w:rPr>
            <w:noProof/>
            <w:webHidden/>
          </w:rPr>
          <w:fldChar w:fldCharType="separate"/>
        </w:r>
        <w:r w:rsidR="0094439B">
          <w:rPr>
            <w:noProof/>
            <w:webHidden/>
          </w:rPr>
          <w:t>4</w:t>
        </w:r>
        <w:r w:rsidR="0094439B">
          <w:rPr>
            <w:noProof/>
            <w:webHidden/>
          </w:rPr>
          <w:fldChar w:fldCharType="end"/>
        </w:r>
      </w:hyperlink>
    </w:p>
    <w:p w14:paraId="2671F364" w14:textId="6F25FEEB" w:rsidR="0094439B" w:rsidRDefault="00AD29DD">
      <w:pPr>
        <w:pStyle w:val="Obsah3"/>
        <w:rPr>
          <w:rFonts w:eastAsiaTheme="minorEastAsia" w:cstheme="minorBidi"/>
          <w:i w:val="0"/>
          <w:noProof/>
          <w:color w:val="auto"/>
        </w:rPr>
      </w:pPr>
      <w:hyperlink w:anchor="_Toc107403989" w:history="1">
        <w:r w:rsidR="0094439B" w:rsidRPr="00A10D8A">
          <w:rPr>
            <w:rStyle w:val="Hypertextovprepojenie"/>
            <w:rFonts w:ascii="Nudista" w:hAnsi="Nudista"/>
            <w:noProof/>
          </w:rPr>
          <w:t>2</w:t>
        </w:r>
        <w:r w:rsidR="0094439B">
          <w:rPr>
            <w:rFonts w:eastAsiaTheme="minorEastAsia" w:cstheme="minorBidi"/>
            <w:i w:val="0"/>
            <w:noProof/>
            <w:color w:val="auto"/>
          </w:rPr>
          <w:tab/>
        </w:r>
        <w:r w:rsidR="0094439B" w:rsidRPr="00A10D8A">
          <w:rPr>
            <w:rStyle w:val="Hypertextovprepojenie"/>
            <w:rFonts w:ascii="Nudista" w:hAnsi="Nudista"/>
            <w:noProof/>
          </w:rPr>
          <w:t>Predmet zákazky</w:t>
        </w:r>
        <w:r w:rsidR="0094439B">
          <w:rPr>
            <w:noProof/>
            <w:webHidden/>
          </w:rPr>
          <w:tab/>
        </w:r>
        <w:r w:rsidR="0094439B">
          <w:rPr>
            <w:noProof/>
            <w:webHidden/>
          </w:rPr>
          <w:fldChar w:fldCharType="begin"/>
        </w:r>
        <w:r w:rsidR="0094439B">
          <w:rPr>
            <w:noProof/>
            <w:webHidden/>
          </w:rPr>
          <w:instrText xml:space="preserve"> PAGEREF _Toc107403989 \h </w:instrText>
        </w:r>
        <w:r w:rsidR="0094439B">
          <w:rPr>
            <w:noProof/>
            <w:webHidden/>
          </w:rPr>
        </w:r>
        <w:r w:rsidR="0094439B">
          <w:rPr>
            <w:noProof/>
            <w:webHidden/>
          </w:rPr>
          <w:fldChar w:fldCharType="separate"/>
        </w:r>
        <w:r w:rsidR="0094439B">
          <w:rPr>
            <w:noProof/>
            <w:webHidden/>
          </w:rPr>
          <w:t>4</w:t>
        </w:r>
        <w:r w:rsidR="0094439B">
          <w:rPr>
            <w:noProof/>
            <w:webHidden/>
          </w:rPr>
          <w:fldChar w:fldCharType="end"/>
        </w:r>
      </w:hyperlink>
    </w:p>
    <w:p w14:paraId="7C931A8B" w14:textId="290EAE1C" w:rsidR="0094439B" w:rsidRDefault="00AD29DD">
      <w:pPr>
        <w:pStyle w:val="Obsah3"/>
        <w:rPr>
          <w:rFonts w:eastAsiaTheme="minorEastAsia" w:cstheme="minorBidi"/>
          <w:i w:val="0"/>
          <w:noProof/>
          <w:color w:val="auto"/>
        </w:rPr>
      </w:pPr>
      <w:hyperlink w:anchor="_Toc107403990" w:history="1">
        <w:r w:rsidR="0094439B" w:rsidRPr="00A10D8A">
          <w:rPr>
            <w:rStyle w:val="Hypertextovprepojenie"/>
            <w:rFonts w:ascii="Nudista" w:hAnsi="Nudista"/>
            <w:noProof/>
          </w:rPr>
          <w:t>3</w:t>
        </w:r>
        <w:r w:rsidR="0094439B">
          <w:rPr>
            <w:rFonts w:eastAsiaTheme="minorEastAsia" w:cstheme="minorBidi"/>
            <w:i w:val="0"/>
            <w:noProof/>
            <w:color w:val="auto"/>
          </w:rPr>
          <w:tab/>
        </w:r>
        <w:r w:rsidR="0094439B" w:rsidRPr="00A10D8A">
          <w:rPr>
            <w:rStyle w:val="Hypertextovprepojenie"/>
            <w:rFonts w:ascii="Nudista" w:hAnsi="Nudista"/>
            <w:noProof/>
          </w:rPr>
          <w:t>Komplexnosť dodávky</w:t>
        </w:r>
        <w:r w:rsidR="0094439B">
          <w:rPr>
            <w:noProof/>
            <w:webHidden/>
          </w:rPr>
          <w:tab/>
        </w:r>
        <w:r w:rsidR="0094439B">
          <w:rPr>
            <w:noProof/>
            <w:webHidden/>
          </w:rPr>
          <w:fldChar w:fldCharType="begin"/>
        </w:r>
        <w:r w:rsidR="0094439B">
          <w:rPr>
            <w:noProof/>
            <w:webHidden/>
          </w:rPr>
          <w:instrText xml:space="preserve"> PAGEREF _Toc107403990 \h </w:instrText>
        </w:r>
        <w:r w:rsidR="0094439B">
          <w:rPr>
            <w:noProof/>
            <w:webHidden/>
          </w:rPr>
        </w:r>
        <w:r w:rsidR="0094439B">
          <w:rPr>
            <w:noProof/>
            <w:webHidden/>
          </w:rPr>
          <w:fldChar w:fldCharType="separate"/>
        </w:r>
        <w:r w:rsidR="0094439B">
          <w:rPr>
            <w:noProof/>
            <w:webHidden/>
          </w:rPr>
          <w:t>4</w:t>
        </w:r>
        <w:r w:rsidR="0094439B">
          <w:rPr>
            <w:noProof/>
            <w:webHidden/>
          </w:rPr>
          <w:fldChar w:fldCharType="end"/>
        </w:r>
      </w:hyperlink>
    </w:p>
    <w:p w14:paraId="326E30D2" w14:textId="0EC47361" w:rsidR="0094439B" w:rsidRDefault="00AD29DD">
      <w:pPr>
        <w:pStyle w:val="Obsah3"/>
        <w:rPr>
          <w:rFonts w:eastAsiaTheme="minorEastAsia" w:cstheme="minorBidi"/>
          <w:i w:val="0"/>
          <w:noProof/>
          <w:color w:val="auto"/>
        </w:rPr>
      </w:pPr>
      <w:hyperlink w:anchor="_Toc107403991" w:history="1">
        <w:r w:rsidR="0094439B" w:rsidRPr="00A10D8A">
          <w:rPr>
            <w:rStyle w:val="Hypertextovprepojenie"/>
            <w:rFonts w:ascii="Nudista" w:hAnsi="Nudista"/>
            <w:noProof/>
          </w:rPr>
          <w:t>4</w:t>
        </w:r>
        <w:r w:rsidR="0094439B">
          <w:rPr>
            <w:rFonts w:eastAsiaTheme="minorEastAsia" w:cstheme="minorBidi"/>
            <w:i w:val="0"/>
            <w:noProof/>
            <w:color w:val="auto"/>
          </w:rPr>
          <w:tab/>
        </w:r>
        <w:r w:rsidR="0094439B" w:rsidRPr="00A10D8A">
          <w:rPr>
            <w:rStyle w:val="Hypertextovprepojenie"/>
            <w:rFonts w:ascii="Nudista" w:hAnsi="Nudista"/>
            <w:noProof/>
          </w:rPr>
          <w:t>Zdroj finančných prostriedkov</w:t>
        </w:r>
        <w:r w:rsidR="0094439B">
          <w:rPr>
            <w:noProof/>
            <w:webHidden/>
          </w:rPr>
          <w:tab/>
        </w:r>
        <w:r w:rsidR="0094439B">
          <w:rPr>
            <w:noProof/>
            <w:webHidden/>
          </w:rPr>
          <w:fldChar w:fldCharType="begin"/>
        </w:r>
        <w:r w:rsidR="0094439B">
          <w:rPr>
            <w:noProof/>
            <w:webHidden/>
          </w:rPr>
          <w:instrText xml:space="preserve"> PAGEREF _Toc107403991 \h </w:instrText>
        </w:r>
        <w:r w:rsidR="0094439B">
          <w:rPr>
            <w:noProof/>
            <w:webHidden/>
          </w:rPr>
        </w:r>
        <w:r w:rsidR="0094439B">
          <w:rPr>
            <w:noProof/>
            <w:webHidden/>
          </w:rPr>
          <w:fldChar w:fldCharType="separate"/>
        </w:r>
        <w:r w:rsidR="0094439B">
          <w:rPr>
            <w:noProof/>
            <w:webHidden/>
          </w:rPr>
          <w:t>5</w:t>
        </w:r>
        <w:r w:rsidR="0094439B">
          <w:rPr>
            <w:noProof/>
            <w:webHidden/>
          </w:rPr>
          <w:fldChar w:fldCharType="end"/>
        </w:r>
      </w:hyperlink>
    </w:p>
    <w:p w14:paraId="4853B889" w14:textId="56F29AEE" w:rsidR="0094439B" w:rsidRDefault="00AD29DD">
      <w:pPr>
        <w:pStyle w:val="Obsah3"/>
        <w:rPr>
          <w:rFonts w:eastAsiaTheme="minorEastAsia" w:cstheme="minorBidi"/>
          <w:i w:val="0"/>
          <w:noProof/>
          <w:color w:val="auto"/>
        </w:rPr>
      </w:pPr>
      <w:hyperlink w:anchor="_Toc107403992" w:history="1">
        <w:r w:rsidR="0094439B" w:rsidRPr="00A10D8A">
          <w:rPr>
            <w:rStyle w:val="Hypertextovprepojenie"/>
            <w:rFonts w:ascii="Nudista" w:hAnsi="Nudista"/>
            <w:noProof/>
          </w:rPr>
          <w:t>5</w:t>
        </w:r>
        <w:r w:rsidR="0094439B">
          <w:rPr>
            <w:rFonts w:eastAsiaTheme="minorEastAsia" w:cstheme="minorBidi"/>
            <w:i w:val="0"/>
            <w:noProof/>
            <w:color w:val="auto"/>
          </w:rPr>
          <w:tab/>
        </w:r>
        <w:r w:rsidR="0094439B" w:rsidRPr="00A10D8A">
          <w:rPr>
            <w:rStyle w:val="Hypertextovprepojenie"/>
            <w:rFonts w:ascii="Nudista" w:hAnsi="Nudista"/>
            <w:noProof/>
          </w:rPr>
          <w:t>Zmluva</w:t>
        </w:r>
        <w:r w:rsidR="0094439B">
          <w:rPr>
            <w:noProof/>
            <w:webHidden/>
          </w:rPr>
          <w:tab/>
        </w:r>
        <w:r w:rsidR="0094439B">
          <w:rPr>
            <w:noProof/>
            <w:webHidden/>
          </w:rPr>
          <w:fldChar w:fldCharType="begin"/>
        </w:r>
        <w:r w:rsidR="0094439B">
          <w:rPr>
            <w:noProof/>
            <w:webHidden/>
          </w:rPr>
          <w:instrText xml:space="preserve"> PAGEREF _Toc107403992 \h </w:instrText>
        </w:r>
        <w:r w:rsidR="0094439B">
          <w:rPr>
            <w:noProof/>
            <w:webHidden/>
          </w:rPr>
        </w:r>
        <w:r w:rsidR="0094439B">
          <w:rPr>
            <w:noProof/>
            <w:webHidden/>
          </w:rPr>
          <w:fldChar w:fldCharType="separate"/>
        </w:r>
        <w:r w:rsidR="0094439B">
          <w:rPr>
            <w:noProof/>
            <w:webHidden/>
          </w:rPr>
          <w:t>5</w:t>
        </w:r>
        <w:r w:rsidR="0094439B">
          <w:rPr>
            <w:noProof/>
            <w:webHidden/>
          </w:rPr>
          <w:fldChar w:fldCharType="end"/>
        </w:r>
      </w:hyperlink>
    </w:p>
    <w:p w14:paraId="4EDB4E37" w14:textId="155120A4" w:rsidR="0094439B" w:rsidRDefault="00AD29DD">
      <w:pPr>
        <w:pStyle w:val="Obsah3"/>
        <w:rPr>
          <w:rFonts w:eastAsiaTheme="minorEastAsia" w:cstheme="minorBidi"/>
          <w:i w:val="0"/>
          <w:noProof/>
          <w:color w:val="auto"/>
        </w:rPr>
      </w:pPr>
      <w:hyperlink w:anchor="_Toc107403993" w:history="1">
        <w:r w:rsidR="0094439B" w:rsidRPr="00A10D8A">
          <w:rPr>
            <w:rStyle w:val="Hypertextovprepojenie"/>
            <w:rFonts w:ascii="Nudista" w:hAnsi="Nudista"/>
            <w:noProof/>
          </w:rPr>
          <w:t>6</w:t>
        </w:r>
        <w:r w:rsidR="0094439B">
          <w:rPr>
            <w:rFonts w:eastAsiaTheme="minorEastAsia" w:cstheme="minorBidi"/>
            <w:i w:val="0"/>
            <w:noProof/>
            <w:color w:val="auto"/>
          </w:rPr>
          <w:tab/>
        </w:r>
        <w:r w:rsidR="0094439B" w:rsidRPr="00A10D8A">
          <w:rPr>
            <w:rStyle w:val="Hypertextovprepojenie"/>
            <w:rFonts w:ascii="Nudista" w:hAnsi="Nudista"/>
            <w:noProof/>
          </w:rPr>
          <w:t>Miesto a</w:t>
        </w:r>
        <w:r w:rsidR="0094439B" w:rsidRPr="00A10D8A">
          <w:rPr>
            <w:rStyle w:val="Hypertextovprepojenie"/>
            <w:rFonts w:ascii="Nudista" w:hAnsi="Nudista" w:cs="Calibri"/>
            <w:noProof/>
          </w:rPr>
          <w:t> </w:t>
        </w:r>
        <w:r w:rsidR="0094439B" w:rsidRPr="00A10D8A">
          <w:rPr>
            <w:rStyle w:val="Hypertextovprepojenie"/>
            <w:rFonts w:ascii="Nudista" w:hAnsi="Nudista"/>
            <w:noProof/>
          </w:rPr>
          <w:t>termín realizácie predmetu zákazky</w:t>
        </w:r>
        <w:r w:rsidR="0094439B">
          <w:rPr>
            <w:noProof/>
            <w:webHidden/>
          </w:rPr>
          <w:tab/>
        </w:r>
        <w:r w:rsidR="0094439B">
          <w:rPr>
            <w:noProof/>
            <w:webHidden/>
          </w:rPr>
          <w:fldChar w:fldCharType="begin"/>
        </w:r>
        <w:r w:rsidR="0094439B">
          <w:rPr>
            <w:noProof/>
            <w:webHidden/>
          </w:rPr>
          <w:instrText xml:space="preserve"> PAGEREF _Toc107403993 \h </w:instrText>
        </w:r>
        <w:r w:rsidR="0094439B">
          <w:rPr>
            <w:noProof/>
            <w:webHidden/>
          </w:rPr>
        </w:r>
        <w:r w:rsidR="0094439B">
          <w:rPr>
            <w:noProof/>
            <w:webHidden/>
          </w:rPr>
          <w:fldChar w:fldCharType="separate"/>
        </w:r>
        <w:r w:rsidR="0094439B">
          <w:rPr>
            <w:noProof/>
            <w:webHidden/>
          </w:rPr>
          <w:t>5</w:t>
        </w:r>
        <w:r w:rsidR="0094439B">
          <w:rPr>
            <w:noProof/>
            <w:webHidden/>
          </w:rPr>
          <w:fldChar w:fldCharType="end"/>
        </w:r>
      </w:hyperlink>
    </w:p>
    <w:p w14:paraId="4E5463C7" w14:textId="0218D067" w:rsidR="0094439B" w:rsidRDefault="00AD29DD">
      <w:pPr>
        <w:pStyle w:val="Obsah3"/>
        <w:rPr>
          <w:rFonts w:eastAsiaTheme="minorEastAsia" w:cstheme="minorBidi"/>
          <w:i w:val="0"/>
          <w:noProof/>
          <w:color w:val="auto"/>
        </w:rPr>
      </w:pPr>
      <w:hyperlink w:anchor="_Toc107403994" w:history="1">
        <w:r w:rsidR="0094439B" w:rsidRPr="00A10D8A">
          <w:rPr>
            <w:rStyle w:val="Hypertextovprepojenie"/>
            <w:rFonts w:ascii="Nudista" w:hAnsi="Nudista"/>
            <w:noProof/>
          </w:rPr>
          <w:t>7</w:t>
        </w:r>
        <w:r w:rsidR="0094439B">
          <w:rPr>
            <w:rFonts w:eastAsiaTheme="minorEastAsia" w:cstheme="minorBidi"/>
            <w:i w:val="0"/>
            <w:noProof/>
            <w:color w:val="auto"/>
          </w:rPr>
          <w:tab/>
        </w:r>
        <w:r w:rsidR="0094439B" w:rsidRPr="00A10D8A">
          <w:rPr>
            <w:rStyle w:val="Hypertextovprepojenie"/>
            <w:rFonts w:ascii="Nudista" w:hAnsi="Nudista"/>
            <w:noProof/>
          </w:rPr>
          <w:t>Oprávnení uchádzači</w:t>
        </w:r>
        <w:r w:rsidR="0094439B">
          <w:rPr>
            <w:noProof/>
            <w:webHidden/>
          </w:rPr>
          <w:tab/>
        </w:r>
        <w:r w:rsidR="0094439B">
          <w:rPr>
            <w:noProof/>
            <w:webHidden/>
          </w:rPr>
          <w:fldChar w:fldCharType="begin"/>
        </w:r>
        <w:r w:rsidR="0094439B">
          <w:rPr>
            <w:noProof/>
            <w:webHidden/>
          </w:rPr>
          <w:instrText xml:space="preserve"> PAGEREF _Toc107403994 \h </w:instrText>
        </w:r>
        <w:r w:rsidR="0094439B">
          <w:rPr>
            <w:noProof/>
            <w:webHidden/>
          </w:rPr>
        </w:r>
        <w:r w:rsidR="0094439B">
          <w:rPr>
            <w:noProof/>
            <w:webHidden/>
          </w:rPr>
          <w:fldChar w:fldCharType="separate"/>
        </w:r>
        <w:r w:rsidR="0094439B">
          <w:rPr>
            <w:noProof/>
            <w:webHidden/>
          </w:rPr>
          <w:t>5</w:t>
        </w:r>
        <w:r w:rsidR="0094439B">
          <w:rPr>
            <w:noProof/>
            <w:webHidden/>
          </w:rPr>
          <w:fldChar w:fldCharType="end"/>
        </w:r>
      </w:hyperlink>
    </w:p>
    <w:p w14:paraId="1684B44B" w14:textId="757006E9" w:rsidR="0094439B" w:rsidRDefault="00AD29DD">
      <w:pPr>
        <w:pStyle w:val="Obsah3"/>
        <w:rPr>
          <w:rFonts w:eastAsiaTheme="minorEastAsia" w:cstheme="minorBidi"/>
          <w:i w:val="0"/>
          <w:noProof/>
          <w:color w:val="auto"/>
        </w:rPr>
      </w:pPr>
      <w:hyperlink w:anchor="_Toc107403995" w:history="1">
        <w:r w:rsidR="0094439B" w:rsidRPr="00A10D8A">
          <w:rPr>
            <w:rStyle w:val="Hypertextovprepojenie"/>
            <w:rFonts w:ascii="Nudista" w:hAnsi="Nudista"/>
            <w:noProof/>
          </w:rPr>
          <w:t>8</w:t>
        </w:r>
        <w:r w:rsidR="0094439B">
          <w:rPr>
            <w:rFonts w:eastAsiaTheme="minorEastAsia" w:cstheme="minorBidi"/>
            <w:i w:val="0"/>
            <w:noProof/>
            <w:color w:val="auto"/>
          </w:rPr>
          <w:tab/>
        </w:r>
        <w:r w:rsidR="0094439B" w:rsidRPr="00A10D8A">
          <w:rPr>
            <w:rStyle w:val="Hypertextovprepojenie"/>
            <w:rFonts w:ascii="Nudista" w:hAnsi="Nudista"/>
            <w:noProof/>
          </w:rPr>
          <w:t>Predloženie a obsah ponúk</w:t>
        </w:r>
        <w:r w:rsidR="0094439B">
          <w:rPr>
            <w:noProof/>
            <w:webHidden/>
          </w:rPr>
          <w:tab/>
        </w:r>
        <w:r w:rsidR="0094439B">
          <w:rPr>
            <w:noProof/>
            <w:webHidden/>
          </w:rPr>
          <w:fldChar w:fldCharType="begin"/>
        </w:r>
        <w:r w:rsidR="0094439B">
          <w:rPr>
            <w:noProof/>
            <w:webHidden/>
          </w:rPr>
          <w:instrText xml:space="preserve"> PAGEREF _Toc107403995 \h </w:instrText>
        </w:r>
        <w:r w:rsidR="0094439B">
          <w:rPr>
            <w:noProof/>
            <w:webHidden/>
          </w:rPr>
        </w:r>
        <w:r w:rsidR="0094439B">
          <w:rPr>
            <w:noProof/>
            <w:webHidden/>
          </w:rPr>
          <w:fldChar w:fldCharType="separate"/>
        </w:r>
        <w:r w:rsidR="0094439B">
          <w:rPr>
            <w:noProof/>
            <w:webHidden/>
          </w:rPr>
          <w:t>5</w:t>
        </w:r>
        <w:r w:rsidR="0094439B">
          <w:rPr>
            <w:noProof/>
            <w:webHidden/>
          </w:rPr>
          <w:fldChar w:fldCharType="end"/>
        </w:r>
      </w:hyperlink>
    </w:p>
    <w:p w14:paraId="7C056368" w14:textId="394FCA1D" w:rsidR="0094439B" w:rsidRDefault="00AD29DD">
      <w:pPr>
        <w:pStyle w:val="Obsah3"/>
        <w:rPr>
          <w:rFonts w:eastAsiaTheme="minorEastAsia" w:cstheme="minorBidi"/>
          <w:i w:val="0"/>
          <w:noProof/>
          <w:color w:val="auto"/>
        </w:rPr>
      </w:pPr>
      <w:hyperlink w:anchor="_Toc107403996" w:history="1">
        <w:r w:rsidR="0094439B" w:rsidRPr="00A10D8A">
          <w:rPr>
            <w:rStyle w:val="Hypertextovprepojenie"/>
            <w:rFonts w:ascii="Nudista" w:hAnsi="Nudista"/>
            <w:noProof/>
          </w:rPr>
          <w:t>9</w:t>
        </w:r>
        <w:r w:rsidR="0094439B">
          <w:rPr>
            <w:rFonts w:eastAsiaTheme="minorEastAsia" w:cstheme="minorBidi"/>
            <w:i w:val="0"/>
            <w:noProof/>
            <w:color w:val="auto"/>
          </w:rPr>
          <w:tab/>
        </w:r>
        <w:r w:rsidR="0094439B" w:rsidRPr="00A10D8A">
          <w:rPr>
            <w:rStyle w:val="Hypertextovprepojenie"/>
            <w:rFonts w:ascii="Nudista" w:hAnsi="Nudista"/>
            <w:noProof/>
          </w:rPr>
          <w:t>Variantné riešenie</w:t>
        </w:r>
        <w:r w:rsidR="0094439B">
          <w:rPr>
            <w:noProof/>
            <w:webHidden/>
          </w:rPr>
          <w:tab/>
        </w:r>
        <w:r w:rsidR="0094439B">
          <w:rPr>
            <w:noProof/>
            <w:webHidden/>
          </w:rPr>
          <w:fldChar w:fldCharType="begin"/>
        </w:r>
        <w:r w:rsidR="0094439B">
          <w:rPr>
            <w:noProof/>
            <w:webHidden/>
          </w:rPr>
          <w:instrText xml:space="preserve"> PAGEREF _Toc107403996 \h </w:instrText>
        </w:r>
        <w:r w:rsidR="0094439B">
          <w:rPr>
            <w:noProof/>
            <w:webHidden/>
          </w:rPr>
        </w:r>
        <w:r w:rsidR="0094439B">
          <w:rPr>
            <w:noProof/>
            <w:webHidden/>
          </w:rPr>
          <w:fldChar w:fldCharType="separate"/>
        </w:r>
        <w:r w:rsidR="0094439B">
          <w:rPr>
            <w:noProof/>
            <w:webHidden/>
          </w:rPr>
          <w:t>7</w:t>
        </w:r>
        <w:r w:rsidR="0094439B">
          <w:rPr>
            <w:noProof/>
            <w:webHidden/>
          </w:rPr>
          <w:fldChar w:fldCharType="end"/>
        </w:r>
      </w:hyperlink>
    </w:p>
    <w:p w14:paraId="75C37587" w14:textId="0334FC25" w:rsidR="0094439B" w:rsidRDefault="00AD29DD">
      <w:pPr>
        <w:pStyle w:val="Obsah3"/>
        <w:rPr>
          <w:rFonts w:eastAsiaTheme="minorEastAsia" w:cstheme="minorBidi"/>
          <w:i w:val="0"/>
          <w:noProof/>
          <w:color w:val="auto"/>
        </w:rPr>
      </w:pPr>
      <w:hyperlink w:anchor="_Toc107403997" w:history="1">
        <w:r w:rsidR="0094439B" w:rsidRPr="00A10D8A">
          <w:rPr>
            <w:rStyle w:val="Hypertextovprepojenie"/>
            <w:rFonts w:ascii="Nudista" w:hAnsi="Nudista"/>
            <w:noProof/>
          </w:rPr>
          <w:t>10</w:t>
        </w:r>
        <w:r w:rsidR="0094439B">
          <w:rPr>
            <w:rFonts w:eastAsiaTheme="minorEastAsia" w:cstheme="minorBidi"/>
            <w:i w:val="0"/>
            <w:noProof/>
            <w:color w:val="auto"/>
          </w:rPr>
          <w:tab/>
        </w:r>
        <w:r w:rsidR="0094439B" w:rsidRPr="00A10D8A">
          <w:rPr>
            <w:rStyle w:val="Hypertextovprepojenie"/>
            <w:rFonts w:ascii="Nudista" w:hAnsi="Nudista"/>
            <w:noProof/>
          </w:rPr>
          <w:t>Platnosť ponúk</w:t>
        </w:r>
        <w:r w:rsidR="0094439B">
          <w:rPr>
            <w:noProof/>
            <w:webHidden/>
          </w:rPr>
          <w:tab/>
        </w:r>
        <w:r w:rsidR="0094439B">
          <w:rPr>
            <w:noProof/>
            <w:webHidden/>
          </w:rPr>
          <w:fldChar w:fldCharType="begin"/>
        </w:r>
        <w:r w:rsidR="0094439B">
          <w:rPr>
            <w:noProof/>
            <w:webHidden/>
          </w:rPr>
          <w:instrText xml:space="preserve"> PAGEREF _Toc107403997 \h </w:instrText>
        </w:r>
        <w:r w:rsidR="0094439B">
          <w:rPr>
            <w:noProof/>
            <w:webHidden/>
          </w:rPr>
        </w:r>
        <w:r w:rsidR="0094439B">
          <w:rPr>
            <w:noProof/>
            <w:webHidden/>
          </w:rPr>
          <w:fldChar w:fldCharType="separate"/>
        </w:r>
        <w:r w:rsidR="0094439B">
          <w:rPr>
            <w:noProof/>
            <w:webHidden/>
          </w:rPr>
          <w:t>7</w:t>
        </w:r>
        <w:r w:rsidR="0094439B">
          <w:rPr>
            <w:noProof/>
            <w:webHidden/>
          </w:rPr>
          <w:fldChar w:fldCharType="end"/>
        </w:r>
      </w:hyperlink>
    </w:p>
    <w:p w14:paraId="6680B9D8" w14:textId="69EB0C15" w:rsidR="0094439B" w:rsidRDefault="00AD29DD">
      <w:pPr>
        <w:pStyle w:val="Obsah3"/>
        <w:rPr>
          <w:rFonts w:eastAsiaTheme="minorEastAsia" w:cstheme="minorBidi"/>
          <w:i w:val="0"/>
          <w:noProof/>
          <w:color w:val="auto"/>
        </w:rPr>
      </w:pPr>
      <w:hyperlink w:anchor="_Toc107403998" w:history="1">
        <w:r w:rsidR="0094439B" w:rsidRPr="00A10D8A">
          <w:rPr>
            <w:rStyle w:val="Hypertextovprepojenie"/>
            <w:rFonts w:ascii="Nudista" w:hAnsi="Nudista"/>
            <w:noProof/>
          </w:rPr>
          <w:t>11</w:t>
        </w:r>
        <w:r w:rsidR="0094439B">
          <w:rPr>
            <w:rFonts w:eastAsiaTheme="minorEastAsia" w:cstheme="minorBidi"/>
            <w:i w:val="0"/>
            <w:noProof/>
            <w:color w:val="auto"/>
          </w:rPr>
          <w:tab/>
        </w:r>
        <w:r w:rsidR="0094439B" w:rsidRPr="00A10D8A">
          <w:rPr>
            <w:rStyle w:val="Hypertextovprepojenie"/>
            <w:rFonts w:ascii="Nudista" w:hAnsi="Nudista"/>
            <w:noProof/>
          </w:rPr>
          <w:t>Náklady na ponuky</w:t>
        </w:r>
        <w:r w:rsidR="0094439B">
          <w:rPr>
            <w:noProof/>
            <w:webHidden/>
          </w:rPr>
          <w:tab/>
        </w:r>
        <w:r w:rsidR="0094439B">
          <w:rPr>
            <w:noProof/>
            <w:webHidden/>
          </w:rPr>
          <w:fldChar w:fldCharType="begin"/>
        </w:r>
        <w:r w:rsidR="0094439B">
          <w:rPr>
            <w:noProof/>
            <w:webHidden/>
          </w:rPr>
          <w:instrText xml:space="preserve"> PAGEREF _Toc107403998 \h </w:instrText>
        </w:r>
        <w:r w:rsidR="0094439B">
          <w:rPr>
            <w:noProof/>
            <w:webHidden/>
          </w:rPr>
        </w:r>
        <w:r w:rsidR="0094439B">
          <w:rPr>
            <w:noProof/>
            <w:webHidden/>
          </w:rPr>
          <w:fldChar w:fldCharType="separate"/>
        </w:r>
        <w:r w:rsidR="0094439B">
          <w:rPr>
            <w:noProof/>
            <w:webHidden/>
          </w:rPr>
          <w:t>8</w:t>
        </w:r>
        <w:r w:rsidR="0094439B">
          <w:rPr>
            <w:noProof/>
            <w:webHidden/>
          </w:rPr>
          <w:fldChar w:fldCharType="end"/>
        </w:r>
      </w:hyperlink>
    </w:p>
    <w:p w14:paraId="736692C5" w14:textId="74BD6913" w:rsidR="0094439B" w:rsidRDefault="00AD29DD">
      <w:pPr>
        <w:pStyle w:val="Obsah2"/>
        <w:rPr>
          <w:rFonts w:asciiTheme="minorHAnsi" w:eastAsiaTheme="minorEastAsia" w:hAnsiTheme="minorHAnsi" w:cstheme="minorBidi"/>
          <w:color w:val="auto"/>
          <w:szCs w:val="22"/>
        </w:rPr>
      </w:pPr>
      <w:hyperlink w:anchor="_Toc107403999" w:history="1">
        <w:r w:rsidR="0094439B" w:rsidRPr="00A10D8A">
          <w:rPr>
            <w:rStyle w:val="Hypertextovprepojenie"/>
            <w:rFonts w:ascii="Nudista" w:hAnsi="Nudista"/>
          </w:rPr>
          <w:t>ODDIEL II. Dorozumievanie medzi obstarávateľom a</w:t>
        </w:r>
        <w:r w:rsidR="0094439B" w:rsidRPr="00A10D8A">
          <w:rPr>
            <w:rStyle w:val="Hypertextovprepojenie"/>
            <w:rFonts w:ascii="Nudista" w:hAnsi="Nudista" w:cs="Calibri"/>
          </w:rPr>
          <w:t> </w:t>
        </w:r>
        <w:r w:rsidR="0094439B" w:rsidRPr="00A10D8A">
          <w:rPr>
            <w:rStyle w:val="Hypertextovprepojenie"/>
            <w:rFonts w:ascii="Nudista" w:hAnsi="Nudista"/>
          </w:rPr>
          <w:t>uchádzačmi alebo záujemcami</w:t>
        </w:r>
        <w:r w:rsidR="0094439B">
          <w:rPr>
            <w:webHidden/>
          </w:rPr>
          <w:tab/>
        </w:r>
        <w:r w:rsidR="0094439B">
          <w:rPr>
            <w:webHidden/>
          </w:rPr>
          <w:fldChar w:fldCharType="begin"/>
        </w:r>
        <w:r w:rsidR="0094439B">
          <w:rPr>
            <w:webHidden/>
          </w:rPr>
          <w:instrText xml:space="preserve"> PAGEREF _Toc107403999 \h </w:instrText>
        </w:r>
        <w:r w:rsidR="0094439B">
          <w:rPr>
            <w:webHidden/>
          </w:rPr>
        </w:r>
        <w:r w:rsidR="0094439B">
          <w:rPr>
            <w:webHidden/>
          </w:rPr>
          <w:fldChar w:fldCharType="separate"/>
        </w:r>
        <w:r w:rsidR="0094439B">
          <w:rPr>
            <w:webHidden/>
          </w:rPr>
          <w:t>8</w:t>
        </w:r>
        <w:r w:rsidR="0094439B">
          <w:rPr>
            <w:webHidden/>
          </w:rPr>
          <w:fldChar w:fldCharType="end"/>
        </w:r>
      </w:hyperlink>
    </w:p>
    <w:p w14:paraId="411980B5" w14:textId="64428EB9" w:rsidR="0094439B" w:rsidRDefault="00AD29DD">
      <w:pPr>
        <w:pStyle w:val="Obsah3"/>
        <w:rPr>
          <w:rFonts w:eastAsiaTheme="minorEastAsia" w:cstheme="minorBidi"/>
          <w:i w:val="0"/>
          <w:noProof/>
          <w:color w:val="auto"/>
        </w:rPr>
      </w:pPr>
      <w:hyperlink w:anchor="_Toc107404000" w:history="1">
        <w:r w:rsidR="0094439B" w:rsidRPr="00A10D8A">
          <w:rPr>
            <w:rStyle w:val="Hypertextovprepojenie"/>
            <w:rFonts w:ascii="Nudista" w:hAnsi="Nudista"/>
            <w:noProof/>
          </w:rPr>
          <w:t>12</w:t>
        </w:r>
        <w:r w:rsidR="0094439B">
          <w:rPr>
            <w:rFonts w:eastAsiaTheme="minorEastAsia" w:cstheme="minorBidi"/>
            <w:i w:val="0"/>
            <w:noProof/>
            <w:color w:val="auto"/>
          </w:rPr>
          <w:tab/>
        </w:r>
        <w:r w:rsidR="0094439B" w:rsidRPr="00A10D8A">
          <w:rPr>
            <w:rStyle w:val="Hypertextovprepojenie"/>
            <w:rFonts w:ascii="Nudista" w:hAnsi="Nudista"/>
            <w:noProof/>
          </w:rPr>
          <w:t>Dorozumievanie medzi obstarávateľom a</w:t>
        </w:r>
        <w:r w:rsidR="0094439B" w:rsidRPr="00A10D8A">
          <w:rPr>
            <w:rStyle w:val="Hypertextovprepojenie"/>
            <w:rFonts w:ascii="Nudista" w:hAnsi="Nudista" w:cs="Calibri"/>
            <w:noProof/>
          </w:rPr>
          <w:t> </w:t>
        </w:r>
        <w:r w:rsidR="0094439B" w:rsidRPr="00A10D8A">
          <w:rPr>
            <w:rStyle w:val="Hypertextovprepojenie"/>
            <w:rFonts w:ascii="Nudista" w:hAnsi="Nudista"/>
            <w:noProof/>
          </w:rPr>
          <w:t>uchádzačmi alebo záujemcami</w:t>
        </w:r>
        <w:r w:rsidR="0094439B">
          <w:rPr>
            <w:noProof/>
            <w:webHidden/>
          </w:rPr>
          <w:tab/>
        </w:r>
        <w:r w:rsidR="0094439B">
          <w:rPr>
            <w:noProof/>
            <w:webHidden/>
          </w:rPr>
          <w:fldChar w:fldCharType="begin"/>
        </w:r>
        <w:r w:rsidR="0094439B">
          <w:rPr>
            <w:noProof/>
            <w:webHidden/>
          </w:rPr>
          <w:instrText xml:space="preserve"> PAGEREF _Toc107404000 \h </w:instrText>
        </w:r>
        <w:r w:rsidR="0094439B">
          <w:rPr>
            <w:noProof/>
            <w:webHidden/>
          </w:rPr>
        </w:r>
        <w:r w:rsidR="0094439B">
          <w:rPr>
            <w:noProof/>
            <w:webHidden/>
          </w:rPr>
          <w:fldChar w:fldCharType="separate"/>
        </w:r>
        <w:r w:rsidR="0094439B">
          <w:rPr>
            <w:noProof/>
            <w:webHidden/>
          </w:rPr>
          <w:t>8</w:t>
        </w:r>
        <w:r w:rsidR="0094439B">
          <w:rPr>
            <w:noProof/>
            <w:webHidden/>
          </w:rPr>
          <w:fldChar w:fldCharType="end"/>
        </w:r>
      </w:hyperlink>
    </w:p>
    <w:p w14:paraId="0A6B8463" w14:textId="02DCA2E5" w:rsidR="0094439B" w:rsidRDefault="00AD29DD">
      <w:pPr>
        <w:pStyle w:val="Obsah3"/>
        <w:rPr>
          <w:rFonts w:eastAsiaTheme="minorEastAsia" w:cstheme="minorBidi"/>
          <w:i w:val="0"/>
          <w:noProof/>
          <w:color w:val="auto"/>
        </w:rPr>
      </w:pPr>
      <w:hyperlink w:anchor="_Toc107404001" w:history="1">
        <w:r w:rsidR="0094439B" w:rsidRPr="00A10D8A">
          <w:rPr>
            <w:rStyle w:val="Hypertextovprepojenie"/>
            <w:rFonts w:ascii="Nudista" w:hAnsi="Nudista"/>
            <w:noProof/>
          </w:rPr>
          <w:t>13</w:t>
        </w:r>
        <w:r w:rsidR="0094439B">
          <w:rPr>
            <w:rFonts w:eastAsiaTheme="minorEastAsia" w:cstheme="minorBidi"/>
            <w:i w:val="0"/>
            <w:noProof/>
            <w:color w:val="auto"/>
          </w:rPr>
          <w:tab/>
        </w:r>
        <w:r w:rsidR="0094439B" w:rsidRPr="00A10D8A">
          <w:rPr>
            <w:rStyle w:val="Hypertextovprepojenie"/>
            <w:rFonts w:ascii="Nudista" w:hAnsi="Nudista"/>
            <w:noProof/>
          </w:rPr>
          <w:t>Vysvetľovanie a</w:t>
        </w:r>
        <w:r w:rsidR="0094439B" w:rsidRPr="00A10D8A">
          <w:rPr>
            <w:rStyle w:val="Hypertextovprepojenie"/>
            <w:rFonts w:ascii="Nudista" w:hAnsi="Nudista" w:cs="Calibri"/>
            <w:noProof/>
          </w:rPr>
          <w:t> </w:t>
        </w:r>
        <w:r w:rsidR="0094439B" w:rsidRPr="00A10D8A">
          <w:rPr>
            <w:rStyle w:val="Hypertextovprepojenie"/>
            <w:rFonts w:ascii="Nudista" w:hAnsi="Nudista"/>
            <w:noProof/>
          </w:rPr>
          <w:t>doplnenie súťažných podkladov</w:t>
        </w:r>
        <w:r w:rsidR="0094439B">
          <w:rPr>
            <w:noProof/>
            <w:webHidden/>
          </w:rPr>
          <w:tab/>
        </w:r>
        <w:r w:rsidR="0094439B">
          <w:rPr>
            <w:noProof/>
            <w:webHidden/>
          </w:rPr>
          <w:fldChar w:fldCharType="begin"/>
        </w:r>
        <w:r w:rsidR="0094439B">
          <w:rPr>
            <w:noProof/>
            <w:webHidden/>
          </w:rPr>
          <w:instrText xml:space="preserve"> PAGEREF _Toc107404001 \h </w:instrText>
        </w:r>
        <w:r w:rsidR="0094439B">
          <w:rPr>
            <w:noProof/>
            <w:webHidden/>
          </w:rPr>
        </w:r>
        <w:r w:rsidR="0094439B">
          <w:rPr>
            <w:noProof/>
            <w:webHidden/>
          </w:rPr>
          <w:fldChar w:fldCharType="separate"/>
        </w:r>
        <w:r w:rsidR="0094439B">
          <w:rPr>
            <w:noProof/>
            <w:webHidden/>
          </w:rPr>
          <w:t>9</w:t>
        </w:r>
        <w:r w:rsidR="0094439B">
          <w:rPr>
            <w:noProof/>
            <w:webHidden/>
          </w:rPr>
          <w:fldChar w:fldCharType="end"/>
        </w:r>
      </w:hyperlink>
    </w:p>
    <w:p w14:paraId="59C27B44" w14:textId="0F0AB429" w:rsidR="0094439B" w:rsidRDefault="00AD29DD">
      <w:pPr>
        <w:pStyle w:val="Obsah3"/>
        <w:rPr>
          <w:rFonts w:eastAsiaTheme="minorEastAsia" w:cstheme="minorBidi"/>
          <w:i w:val="0"/>
          <w:noProof/>
          <w:color w:val="auto"/>
        </w:rPr>
      </w:pPr>
      <w:hyperlink w:anchor="_Toc107404002" w:history="1">
        <w:r w:rsidR="0094439B" w:rsidRPr="00A10D8A">
          <w:rPr>
            <w:rStyle w:val="Hypertextovprepojenie"/>
            <w:rFonts w:ascii="Nudista" w:hAnsi="Nudista"/>
            <w:noProof/>
          </w:rPr>
          <w:t>14</w:t>
        </w:r>
        <w:r w:rsidR="0094439B">
          <w:rPr>
            <w:rFonts w:eastAsiaTheme="minorEastAsia" w:cstheme="minorBidi"/>
            <w:i w:val="0"/>
            <w:noProof/>
            <w:color w:val="auto"/>
          </w:rPr>
          <w:tab/>
        </w:r>
        <w:r w:rsidR="0094439B" w:rsidRPr="00A10D8A">
          <w:rPr>
            <w:rStyle w:val="Hypertextovprepojenie"/>
            <w:rFonts w:ascii="Nudista" w:hAnsi="Nudista"/>
            <w:noProof/>
          </w:rPr>
          <w:t xml:space="preserve">Obhliadka miesta </w:t>
        </w:r>
        <w:r w:rsidR="0094439B">
          <w:rPr>
            <w:rStyle w:val="Hypertextovprepojenie"/>
            <w:rFonts w:ascii="Nudista" w:hAnsi="Nudista"/>
            <w:noProof/>
          </w:rPr>
          <w:t xml:space="preserve">realizácie </w:t>
        </w:r>
        <w:r w:rsidR="0094439B" w:rsidRPr="00A10D8A">
          <w:rPr>
            <w:rStyle w:val="Hypertextovprepojenie"/>
            <w:rFonts w:ascii="Nudista" w:hAnsi="Nudista"/>
            <w:noProof/>
          </w:rPr>
          <w:t>predmetu zákazky</w:t>
        </w:r>
        <w:r w:rsidR="0094439B">
          <w:rPr>
            <w:noProof/>
            <w:webHidden/>
          </w:rPr>
          <w:tab/>
        </w:r>
        <w:r w:rsidR="0094439B">
          <w:rPr>
            <w:noProof/>
            <w:webHidden/>
          </w:rPr>
          <w:fldChar w:fldCharType="begin"/>
        </w:r>
        <w:r w:rsidR="0094439B">
          <w:rPr>
            <w:noProof/>
            <w:webHidden/>
          </w:rPr>
          <w:instrText xml:space="preserve"> PAGEREF _Toc107404002 \h </w:instrText>
        </w:r>
        <w:r w:rsidR="0094439B">
          <w:rPr>
            <w:noProof/>
            <w:webHidden/>
          </w:rPr>
        </w:r>
        <w:r w:rsidR="0094439B">
          <w:rPr>
            <w:noProof/>
            <w:webHidden/>
          </w:rPr>
          <w:fldChar w:fldCharType="separate"/>
        </w:r>
        <w:r w:rsidR="0094439B">
          <w:rPr>
            <w:noProof/>
            <w:webHidden/>
          </w:rPr>
          <w:t>9</w:t>
        </w:r>
        <w:r w:rsidR="0094439B">
          <w:rPr>
            <w:noProof/>
            <w:webHidden/>
          </w:rPr>
          <w:fldChar w:fldCharType="end"/>
        </w:r>
      </w:hyperlink>
    </w:p>
    <w:p w14:paraId="14FFCD7A" w14:textId="4F9373B3" w:rsidR="0094439B" w:rsidRDefault="00AD29DD">
      <w:pPr>
        <w:pStyle w:val="Obsah2"/>
        <w:rPr>
          <w:rFonts w:asciiTheme="minorHAnsi" w:eastAsiaTheme="minorEastAsia" w:hAnsiTheme="minorHAnsi" w:cstheme="minorBidi"/>
          <w:color w:val="auto"/>
          <w:szCs w:val="22"/>
        </w:rPr>
      </w:pPr>
      <w:hyperlink w:anchor="_Toc107404003" w:history="1">
        <w:r w:rsidR="0094439B" w:rsidRPr="00A10D8A">
          <w:rPr>
            <w:rStyle w:val="Hypertextovprepojenie"/>
            <w:rFonts w:ascii="Nudista" w:hAnsi="Nudista"/>
          </w:rPr>
          <w:t>ODDIEL III. Príprava ponuky</w:t>
        </w:r>
        <w:r w:rsidR="0094439B">
          <w:rPr>
            <w:webHidden/>
          </w:rPr>
          <w:tab/>
        </w:r>
        <w:r w:rsidR="0094439B">
          <w:rPr>
            <w:webHidden/>
          </w:rPr>
          <w:fldChar w:fldCharType="begin"/>
        </w:r>
        <w:r w:rsidR="0094439B">
          <w:rPr>
            <w:webHidden/>
          </w:rPr>
          <w:instrText xml:space="preserve"> PAGEREF _Toc107404003 \h </w:instrText>
        </w:r>
        <w:r w:rsidR="0094439B">
          <w:rPr>
            <w:webHidden/>
          </w:rPr>
        </w:r>
        <w:r w:rsidR="0094439B">
          <w:rPr>
            <w:webHidden/>
          </w:rPr>
          <w:fldChar w:fldCharType="separate"/>
        </w:r>
        <w:r w:rsidR="0094439B">
          <w:rPr>
            <w:webHidden/>
          </w:rPr>
          <w:t>10</w:t>
        </w:r>
        <w:r w:rsidR="0094439B">
          <w:rPr>
            <w:webHidden/>
          </w:rPr>
          <w:fldChar w:fldCharType="end"/>
        </w:r>
      </w:hyperlink>
    </w:p>
    <w:p w14:paraId="347A78C5" w14:textId="0728AAEB" w:rsidR="0094439B" w:rsidRDefault="00AD29DD">
      <w:pPr>
        <w:pStyle w:val="Obsah3"/>
        <w:rPr>
          <w:rFonts w:eastAsiaTheme="minorEastAsia" w:cstheme="minorBidi"/>
          <w:i w:val="0"/>
          <w:noProof/>
          <w:color w:val="auto"/>
        </w:rPr>
      </w:pPr>
      <w:hyperlink w:anchor="_Toc107404004" w:history="1">
        <w:r w:rsidR="0094439B" w:rsidRPr="00A10D8A">
          <w:rPr>
            <w:rStyle w:val="Hypertextovprepojenie"/>
            <w:rFonts w:ascii="Nudista" w:hAnsi="Nudista"/>
            <w:noProof/>
          </w:rPr>
          <w:t>15</w:t>
        </w:r>
        <w:r w:rsidR="0094439B">
          <w:rPr>
            <w:rFonts w:eastAsiaTheme="minorEastAsia" w:cstheme="minorBidi"/>
            <w:i w:val="0"/>
            <w:noProof/>
            <w:color w:val="auto"/>
          </w:rPr>
          <w:tab/>
        </w:r>
        <w:r w:rsidR="0094439B" w:rsidRPr="00A10D8A">
          <w:rPr>
            <w:rStyle w:val="Hypertextovprepojenie"/>
            <w:rFonts w:ascii="Nudista" w:hAnsi="Nudista"/>
            <w:noProof/>
          </w:rPr>
          <w:t>Jazyk ponúk</w:t>
        </w:r>
        <w:r w:rsidR="0094439B">
          <w:rPr>
            <w:noProof/>
            <w:webHidden/>
          </w:rPr>
          <w:tab/>
        </w:r>
        <w:r w:rsidR="0094439B">
          <w:rPr>
            <w:noProof/>
            <w:webHidden/>
          </w:rPr>
          <w:fldChar w:fldCharType="begin"/>
        </w:r>
        <w:r w:rsidR="0094439B">
          <w:rPr>
            <w:noProof/>
            <w:webHidden/>
          </w:rPr>
          <w:instrText xml:space="preserve"> PAGEREF _Toc107404004 \h </w:instrText>
        </w:r>
        <w:r w:rsidR="0094439B">
          <w:rPr>
            <w:noProof/>
            <w:webHidden/>
          </w:rPr>
        </w:r>
        <w:r w:rsidR="0094439B">
          <w:rPr>
            <w:noProof/>
            <w:webHidden/>
          </w:rPr>
          <w:fldChar w:fldCharType="separate"/>
        </w:r>
        <w:r w:rsidR="0094439B">
          <w:rPr>
            <w:noProof/>
            <w:webHidden/>
          </w:rPr>
          <w:t>10</w:t>
        </w:r>
        <w:r w:rsidR="0094439B">
          <w:rPr>
            <w:noProof/>
            <w:webHidden/>
          </w:rPr>
          <w:fldChar w:fldCharType="end"/>
        </w:r>
      </w:hyperlink>
    </w:p>
    <w:p w14:paraId="5977E0ED" w14:textId="51310066" w:rsidR="0094439B" w:rsidRDefault="00AD29DD">
      <w:pPr>
        <w:pStyle w:val="Obsah3"/>
        <w:rPr>
          <w:rFonts w:eastAsiaTheme="minorEastAsia" w:cstheme="minorBidi"/>
          <w:i w:val="0"/>
          <w:noProof/>
          <w:color w:val="auto"/>
        </w:rPr>
      </w:pPr>
      <w:hyperlink w:anchor="_Toc107404005" w:history="1">
        <w:r w:rsidR="0094439B" w:rsidRPr="00A10D8A">
          <w:rPr>
            <w:rStyle w:val="Hypertextovprepojenie"/>
            <w:rFonts w:ascii="Nudista" w:hAnsi="Nudista"/>
            <w:noProof/>
          </w:rPr>
          <w:t>16</w:t>
        </w:r>
        <w:r w:rsidR="0094439B">
          <w:rPr>
            <w:rFonts w:eastAsiaTheme="minorEastAsia" w:cstheme="minorBidi"/>
            <w:i w:val="0"/>
            <w:noProof/>
            <w:color w:val="auto"/>
          </w:rPr>
          <w:tab/>
        </w:r>
        <w:r w:rsidR="0094439B" w:rsidRPr="00A10D8A">
          <w:rPr>
            <w:rStyle w:val="Hypertextovprepojenie"/>
            <w:rFonts w:ascii="Nudista" w:hAnsi="Nudista"/>
            <w:noProof/>
          </w:rPr>
          <w:t>Zábezpeka</w:t>
        </w:r>
        <w:r w:rsidR="0094439B">
          <w:rPr>
            <w:noProof/>
            <w:webHidden/>
          </w:rPr>
          <w:tab/>
        </w:r>
        <w:r w:rsidR="0094439B">
          <w:rPr>
            <w:noProof/>
            <w:webHidden/>
          </w:rPr>
          <w:fldChar w:fldCharType="begin"/>
        </w:r>
        <w:r w:rsidR="0094439B">
          <w:rPr>
            <w:noProof/>
            <w:webHidden/>
          </w:rPr>
          <w:instrText xml:space="preserve"> PAGEREF _Toc107404005 \h </w:instrText>
        </w:r>
        <w:r w:rsidR="0094439B">
          <w:rPr>
            <w:noProof/>
            <w:webHidden/>
          </w:rPr>
        </w:r>
        <w:r w:rsidR="0094439B">
          <w:rPr>
            <w:noProof/>
            <w:webHidden/>
          </w:rPr>
          <w:fldChar w:fldCharType="separate"/>
        </w:r>
        <w:r w:rsidR="0094439B">
          <w:rPr>
            <w:noProof/>
            <w:webHidden/>
          </w:rPr>
          <w:t>10</w:t>
        </w:r>
        <w:r w:rsidR="0094439B">
          <w:rPr>
            <w:noProof/>
            <w:webHidden/>
          </w:rPr>
          <w:fldChar w:fldCharType="end"/>
        </w:r>
      </w:hyperlink>
    </w:p>
    <w:p w14:paraId="66FCC940" w14:textId="7363D2BA" w:rsidR="0094439B" w:rsidRDefault="00AD29DD">
      <w:pPr>
        <w:pStyle w:val="Obsah3"/>
        <w:rPr>
          <w:rFonts w:eastAsiaTheme="minorEastAsia" w:cstheme="minorBidi"/>
          <w:i w:val="0"/>
          <w:noProof/>
          <w:color w:val="auto"/>
        </w:rPr>
      </w:pPr>
      <w:hyperlink w:anchor="_Toc107404006" w:history="1">
        <w:r w:rsidR="0094439B" w:rsidRPr="00A10D8A">
          <w:rPr>
            <w:rStyle w:val="Hypertextovprepojenie"/>
            <w:rFonts w:ascii="Nudista" w:hAnsi="Nudista"/>
            <w:noProof/>
          </w:rPr>
          <w:t>17</w:t>
        </w:r>
        <w:r w:rsidR="0094439B">
          <w:rPr>
            <w:rFonts w:eastAsiaTheme="minorEastAsia" w:cstheme="minorBidi"/>
            <w:i w:val="0"/>
            <w:noProof/>
            <w:color w:val="auto"/>
          </w:rPr>
          <w:tab/>
        </w:r>
        <w:r w:rsidR="0094439B" w:rsidRPr="00A10D8A">
          <w:rPr>
            <w:rStyle w:val="Hypertextovprepojenie"/>
            <w:rFonts w:ascii="Nudista" w:hAnsi="Nudista"/>
            <w:noProof/>
          </w:rPr>
          <w:t>Mena a</w:t>
        </w:r>
        <w:r w:rsidR="0094439B" w:rsidRPr="00A10D8A">
          <w:rPr>
            <w:rStyle w:val="Hypertextovprepojenie"/>
            <w:rFonts w:ascii="Nudista" w:hAnsi="Nudista" w:cs="Calibri"/>
            <w:noProof/>
          </w:rPr>
          <w:t> </w:t>
        </w:r>
        <w:r w:rsidR="0094439B" w:rsidRPr="00A10D8A">
          <w:rPr>
            <w:rStyle w:val="Hypertextovprepojenie"/>
            <w:rFonts w:ascii="Nudista" w:hAnsi="Nudista"/>
            <w:noProof/>
          </w:rPr>
          <w:t>ceny uvádzané v ponukách</w:t>
        </w:r>
        <w:r w:rsidR="0094439B">
          <w:rPr>
            <w:noProof/>
            <w:webHidden/>
          </w:rPr>
          <w:tab/>
        </w:r>
        <w:r w:rsidR="0094439B">
          <w:rPr>
            <w:noProof/>
            <w:webHidden/>
          </w:rPr>
          <w:fldChar w:fldCharType="begin"/>
        </w:r>
        <w:r w:rsidR="0094439B">
          <w:rPr>
            <w:noProof/>
            <w:webHidden/>
          </w:rPr>
          <w:instrText xml:space="preserve"> PAGEREF _Toc107404006 \h </w:instrText>
        </w:r>
        <w:r w:rsidR="0094439B">
          <w:rPr>
            <w:noProof/>
            <w:webHidden/>
          </w:rPr>
        </w:r>
        <w:r w:rsidR="0094439B">
          <w:rPr>
            <w:noProof/>
            <w:webHidden/>
          </w:rPr>
          <w:fldChar w:fldCharType="separate"/>
        </w:r>
        <w:r w:rsidR="0094439B">
          <w:rPr>
            <w:noProof/>
            <w:webHidden/>
          </w:rPr>
          <w:t>11</w:t>
        </w:r>
        <w:r w:rsidR="0094439B">
          <w:rPr>
            <w:noProof/>
            <w:webHidden/>
          </w:rPr>
          <w:fldChar w:fldCharType="end"/>
        </w:r>
      </w:hyperlink>
    </w:p>
    <w:p w14:paraId="0AC17E56" w14:textId="3CC0E1ED" w:rsidR="0094439B" w:rsidRDefault="00AD29DD">
      <w:pPr>
        <w:pStyle w:val="Obsah3"/>
        <w:rPr>
          <w:rFonts w:eastAsiaTheme="minorEastAsia" w:cstheme="minorBidi"/>
          <w:i w:val="0"/>
          <w:noProof/>
          <w:color w:val="auto"/>
        </w:rPr>
      </w:pPr>
      <w:hyperlink w:anchor="_Toc107404007" w:history="1">
        <w:r w:rsidR="0094439B" w:rsidRPr="00A10D8A">
          <w:rPr>
            <w:rStyle w:val="Hypertextovprepojenie"/>
            <w:rFonts w:ascii="Nudista" w:hAnsi="Nudista"/>
            <w:noProof/>
          </w:rPr>
          <w:t>18</w:t>
        </w:r>
        <w:r w:rsidR="0094439B">
          <w:rPr>
            <w:rFonts w:eastAsiaTheme="minorEastAsia" w:cstheme="minorBidi"/>
            <w:i w:val="0"/>
            <w:noProof/>
            <w:color w:val="auto"/>
          </w:rPr>
          <w:tab/>
        </w:r>
        <w:r w:rsidR="0094439B" w:rsidRPr="00A10D8A">
          <w:rPr>
            <w:rStyle w:val="Hypertextovprepojenie"/>
            <w:rFonts w:ascii="Nudista" w:hAnsi="Nudista"/>
            <w:noProof/>
          </w:rPr>
          <w:t>Vyhotovenie ponúk</w:t>
        </w:r>
        <w:r w:rsidR="0094439B">
          <w:rPr>
            <w:noProof/>
            <w:webHidden/>
          </w:rPr>
          <w:tab/>
        </w:r>
        <w:r w:rsidR="0094439B">
          <w:rPr>
            <w:noProof/>
            <w:webHidden/>
          </w:rPr>
          <w:fldChar w:fldCharType="begin"/>
        </w:r>
        <w:r w:rsidR="0094439B">
          <w:rPr>
            <w:noProof/>
            <w:webHidden/>
          </w:rPr>
          <w:instrText xml:space="preserve"> PAGEREF _Toc107404007 \h </w:instrText>
        </w:r>
        <w:r w:rsidR="0094439B">
          <w:rPr>
            <w:noProof/>
            <w:webHidden/>
          </w:rPr>
        </w:r>
        <w:r w:rsidR="0094439B">
          <w:rPr>
            <w:noProof/>
            <w:webHidden/>
          </w:rPr>
          <w:fldChar w:fldCharType="separate"/>
        </w:r>
        <w:r w:rsidR="0094439B">
          <w:rPr>
            <w:noProof/>
            <w:webHidden/>
          </w:rPr>
          <w:t>12</w:t>
        </w:r>
        <w:r w:rsidR="0094439B">
          <w:rPr>
            <w:noProof/>
            <w:webHidden/>
          </w:rPr>
          <w:fldChar w:fldCharType="end"/>
        </w:r>
      </w:hyperlink>
    </w:p>
    <w:p w14:paraId="3C1853CD" w14:textId="2BE24199" w:rsidR="0094439B" w:rsidRDefault="00AD29DD">
      <w:pPr>
        <w:pStyle w:val="Obsah3"/>
        <w:rPr>
          <w:rFonts w:eastAsiaTheme="minorEastAsia" w:cstheme="minorBidi"/>
          <w:i w:val="0"/>
          <w:noProof/>
          <w:color w:val="auto"/>
        </w:rPr>
      </w:pPr>
      <w:hyperlink w:anchor="_Toc107404008" w:history="1">
        <w:r w:rsidR="0094439B" w:rsidRPr="00A10D8A">
          <w:rPr>
            <w:rStyle w:val="Hypertextovprepojenie"/>
            <w:rFonts w:ascii="Nudista" w:hAnsi="Nudista"/>
            <w:noProof/>
          </w:rPr>
          <w:t>19</w:t>
        </w:r>
        <w:r w:rsidR="0094439B">
          <w:rPr>
            <w:rFonts w:eastAsiaTheme="minorEastAsia" w:cstheme="minorBidi"/>
            <w:i w:val="0"/>
            <w:noProof/>
            <w:color w:val="auto"/>
          </w:rPr>
          <w:tab/>
        </w:r>
        <w:r w:rsidR="0094439B" w:rsidRPr="00A10D8A">
          <w:rPr>
            <w:rStyle w:val="Hypertextovprepojenie"/>
            <w:rFonts w:ascii="Nudista" w:hAnsi="Nudista"/>
            <w:noProof/>
          </w:rPr>
          <w:t>Konflikt záujmov</w:t>
        </w:r>
        <w:r w:rsidR="0094439B">
          <w:rPr>
            <w:noProof/>
            <w:webHidden/>
          </w:rPr>
          <w:tab/>
        </w:r>
        <w:r w:rsidR="0094439B">
          <w:rPr>
            <w:noProof/>
            <w:webHidden/>
          </w:rPr>
          <w:fldChar w:fldCharType="begin"/>
        </w:r>
        <w:r w:rsidR="0094439B">
          <w:rPr>
            <w:noProof/>
            <w:webHidden/>
          </w:rPr>
          <w:instrText xml:space="preserve"> PAGEREF _Toc107404008 \h </w:instrText>
        </w:r>
        <w:r w:rsidR="0094439B">
          <w:rPr>
            <w:noProof/>
            <w:webHidden/>
          </w:rPr>
        </w:r>
        <w:r w:rsidR="0094439B">
          <w:rPr>
            <w:noProof/>
            <w:webHidden/>
          </w:rPr>
          <w:fldChar w:fldCharType="separate"/>
        </w:r>
        <w:r w:rsidR="0094439B">
          <w:rPr>
            <w:noProof/>
            <w:webHidden/>
          </w:rPr>
          <w:t>12</w:t>
        </w:r>
        <w:r w:rsidR="0094439B">
          <w:rPr>
            <w:noProof/>
            <w:webHidden/>
          </w:rPr>
          <w:fldChar w:fldCharType="end"/>
        </w:r>
      </w:hyperlink>
    </w:p>
    <w:p w14:paraId="0C53BFE9" w14:textId="49222FCC" w:rsidR="0094439B" w:rsidRDefault="00AD29DD">
      <w:pPr>
        <w:pStyle w:val="Obsah2"/>
        <w:rPr>
          <w:rFonts w:asciiTheme="minorHAnsi" w:eastAsiaTheme="minorEastAsia" w:hAnsiTheme="minorHAnsi" w:cstheme="minorBidi"/>
          <w:color w:val="auto"/>
          <w:szCs w:val="22"/>
        </w:rPr>
      </w:pPr>
      <w:hyperlink w:anchor="_Toc107404009" w:history="1">
        <w:r w:rsidR="0094439B" w:rsidRPr="00A10D8A">
          <w:rPr>
            <w:rStyle w:val="Hypertextovprepojenie"/>
            <w:rFonts w:ascii="Nudista" w:hAnsi="Nudista"/>
          </w:rPr>
          <w:t>Oddiel IV. Predkladanie ponúk</w:t>
        </w:r>
        <w:r w:rsidR="0094439B">
          <w:rPr>
            <w:webHidden/>
          </w:rPr>
          <w:tab/>
        </w:r>
        <w:r w:rsidR="0094439B">
          <w:rPr>
            <w:webHidden/>
          </w:rPr>
          <w:fldChar w:fldCharType="begin"/>
        </w:r>
        <w:r w:rsidR="0094439B">
          <w:rPr>
            <w:webHidden/>
          </w:rPr>
          <w:instrText xml:space="preserve"> PAGEREF _Toc107404009 \h </w:instrText>
        </w:r>
        <w:r w:rsidR="0094439B">
          <w:rPr>
            <w:webHidden/>
          </w:rPr>
        </w:r>
        <w:r w:rsidR="0094439B">
          <w:rPr>
            <w:webHidden/>
          </w:rPr>
          <w:fldChar w:fldCharType="separate"/>
        </w:r>
        <w:r w:rsidR="0094439B">
          <w:rPr>
            <w:webHidden/>
          </w:rPr>
          <w:t>12</w:t>
        </w:r>
        <w:r w:rsidR="0094439B">
          <w:rPr>
            <w:webHidden/>
          </w:rPr>
          <w:fldChar w:fldCharType="end"/>
        </w:r>
      </w:hyperlink>
    </w:p>
    <w:p w14:paraId="03F5F85C" w14:textId="5F13D8FC" w:rsidR="0094439B" w:rsidRDefault="00AD29DD">
      <w:pPr>
        <w:pStyle w:val="Obsah3"/>
        <w:rPr>
          <w:rFonts w:eastAsiaTheme="minorEastAsia" w:cstheme="minorBidi"/>
          <w:i w:val="0"/>
          <w:noProof/>
          <w:color w:val="auto"/>
        </w:rPr>
      </w:pPr>
      <w:hyperlink w:anchor="_Toc107404010" w:history="1">
        <w:r w:rsidR="0094439B" w:rsidRPr="00A10D8A">
          <w:rPr>
            <w:rStyle w:val="Hypertextovprepojenie"/>
            <w:rFonts w:ascii="Nudista" w:hAnsi="Nudista"/>
            <w:noProof/>
          </w:rPr>
          <w:t>20</w:t>
        </w:r>
        <w:r w:rsidR="0094439B">
          <w:rPr>
            <w:rFonts w:eastAsiaTheme="minorEastAsia" w:cstheme="minorBidi"/>
            <w:i w:val="0"/>
            <w:noProof/>
            <w:color w:val="auto"/>
          </w:rPr>
          <w:tab/>
        </w:r>
        <w:r w:rsidR="0094439B" w:rsidRPr="00A10D8A">
          <w:rPr>
            <w:rStyle w:val="Hypertextovprepojenie"/>
            <w:rFonts w:ascii="Nudista" w:hAnsi="Nudista"/>
            <w:noProof/>
          </w:rPr>
          <w:t>Sp</w:t>
        </w:r>
        <w:r w:rsidR="0094439B" w:rsidRPr="00A10D8A">
          <w:rPr>
            <w:rStyle w:val="Hypertextovprepojenie"/>
            <w:rFonts w:ascii="Nudista" w:hAnsi="Nudista" w:cs="Calibri"/>
            <w:noProof/>
          </w:rPr>
          <w:t>ôsob predkladania ponuky</w:t>
        </w:r>
        <w:r w:rsidR="0094439B">
          <w:rPr>
            <w:noProof/>
            <w:webHidden/>
          </w:rPr>
          <w:tab/>
        </w:r>
        <w:r w:rsidR="0094439B">
          <w:rPr>
            <w:noProof/>
            <w:webHidden/>
          </w:rPr>
          <w:fldChar w:fldCharType="begin"/>
        </w:r>
        <w:r w:rsidR="0094439B">
          <w:rPr>
            <w:noProof/>
            <w:webHidden/>
          </w:rPr>
          <w:instrText xml:space="preserve"> PAGEREF _Toc107404010 \h </w:instrText>
        </w:r>
        <w:r w:rsidR="0094439B">
          <w:rPr>
            <w:noProof/>
            <w:webHidden/>
          </w:rPr>
        </w:r>
        <w:r w:rsidR="0094439B">
          <w:rPr>
            <w:noProof/>
            <w:webHidden/>
          </w:rPr>
          <w:fldChar w:fldCharType="separate"/>
        </w:r>
        <w:r w:rsidR="0094439B">
          <w:rPr>
            <w:noProof/>
            <w:webHidden/>
          </w:rPr>
          <w:t>12</w:t>
        </w:r>
        <w:r w:rsidR="0094439B">
          <w:rPr>
            <w:noProof/>
            <w:webHidden/>
          </w:rPr>
          <w:fldChar w:fldCharType="end"/>
        </w:r>
      </w:hyperlink>
    </w:p>
    <w:p w14:paraId="0E458311" w14:textId="4A9978DE" w:rsidR="0094439B" w:rsidRDefault="00AD29DD">
      <w:pPr>
        <w:pStyle w:val="Obsah3"/>
        <w:rPr>
          <w:rFonts w:eastAsiaTheme="minorEastAsia" w:cstheme="minorBidi"/>
          <w:i w:val="0"/>
          <w:noProof/>
          <w:color w:val="auto"/>
        </w:rPr>
      </w:pPr>
      <w:hyperlink w:anchor="_Toc107404011" w:history="1">
        <w:r w:rsidR="0094439B" w:rsidRPr="00A10D8A">
          <w:rPr>
            <w:rStyle w:val="Hypertextovprepojenie"/>
            <w:rFonts w:ascii="Nudista" w:hAnsi="Nudista"/>
            <w:noProof/>
          </w:rPr>
          <w:t>21</w:t>
        </w:r>
        <w:r w:rsidR="0094439B">
          <w:rPr>
            <w:rFonts w:eastAsiaTheme="minorEastAsia" w:cstheme="minorBidi"/>
            <w:i w:val="0"/>
            <w:noProof/>
            <w:color w:val="auto"/>
          </w:rPr>
          <w:tab/>
        </w:r>
        <w:r w:rsidR="0094439B" w:rsidRPr="00A10D8A">
          <w:rPr>
            <w:rStyle w:val="Hypertextovprepojenie"/>
            <w:rFonts w:ascii="Nudista" w:hAnsi="Nudista"/>
            <w:noProof/>
          </w:rPr>
          <w:t>Miesto a</w:t>
        </w:r>
        <w:r w:rsidR="0094439B" w:rsidRPr="00A10D8A">
          <w:rPr>
            <w:rStyle w:val="Hypertextovprepojenie"/>
            <w:rFonts w:ascii="Nudista" w:hAnsi="Nudista" w:cs="Calibri"/>
            <w:noProof/>
          </w:rPr>
          <w:t> </w:t>
        </w:r>
        <w:r w:rsidR="0094439B" w:rsidRPr="00A10D8A">
          <w:rPr>
            <w:rStyle w:val="Hypertextovprepojenie"/>
            <w:rFonts w:ascii="Nudista" w:hAnsi="Nudista"/>
            <w:noProof/>
          </w:rPr>
          <w:t>lehota na predkladanie ponúk</w:t>
        </w:r>
        <w:r w:rsidR="0094439B">
          <w:rPr>
            <w:noProof/>
            <w:webHidden/>
          </w:rPr>
          <w:tab/>
        </w:r>
        <w:r w:rsidR="0094439B">
          <w:rPr>
            <w:noProof/>
            <w:webHidden/>
          </w:rPr>
          <w:fldChar w:fldCharType="begin"/>
        </w:r>
        <w:r w:rsidR="0094439B">
          <w:rPr>
            <w:noProof/>
            <w:webHidden/>
          </w:rPr>
          <w:instrText xml:space="preserve"> PAGEREF _Toc107404011 \h </w:instrText>
        </w:r>
        <w:r w:rsidR="0094439B">
          <w:rPr>
            <w:noProof/>
            <w:webHidden/>
          </w:rPr>
        </w:r>
        <w:r w:rsidR="0094439B">
          <w:rPr>
            <w:noProof/>
            <w:webHidden/>
          </w:rPr>
          <w:fldChar w:fldCharType="separate"/>
        </w:r>
        <w:r w:rsidR="0094439B">
          <w:rPr>
            <w:noProof/>
            <w:webHidden/>
          </w:rPr>
          <w:t>13</w:t>
        </w:r>
        <w:r w:rsidR="0094439B">
          <w:rPr>
            <w:noProof/>
            <w:webHidden/>
          </w:rPr>
          <w:fldChar w:fldCharType="end"/>
        </w:r>
      </w:hyperlink>
    </w:p>
    <w:p w14:paraId="1BC1EC02" w14:textId="41039F57" w:rsidR="0094439B" w:rsidRDefault="00AD29DD">
      <w:pPr>
        <w:pStyle w:val="Obsah3"/>
        <w:rPr>
          <w:rFonts w:eastAsiaTheme="minorEastAsia" w:cstheme="minorBidi"/>
          <w:i w:val="0"/>
          <w:noProof/>
          <w:color w:val="auto"/>
        </w:rPr>
      </w:pPr>
      <w:hyperlink w:anchor="_Toc107404012" w:history="1">
        <w:r w:rsidR="0094439B" w:rsidRPr="00A10D8A">
          <w:rPr>
            <w:rStyle w:val="Hypertextovprepojenie"/>
            <w:rFonts w:ascii="Nudista" w:hAnsi="Nudista"/>
            <w:noProof/>
          </w:rPr>
          <w:t>22</w:t>
        </w:r>
        <w:r w:rsidR="0094439B">
          <w:rPr>
            <w:rFonts w:eastAsiaTheme="minorEastAsia" w:cstheme="minorBidi"/>
            <w:i w:val="0"/>
            <w:noProof/>
            <w:color w:val="auto"/>
          </w:rPr>
          <w:tab/>
        </w:r>
        <w:r w:rsidR="0094439B" w:rsidRPr="00A10D8A">
          <w:rPr>
            <w:rStyle w:val="Hypertextovprepojenie"/>
            <w:rFonts w:ascii="Nudista" w:hAnsi="Nudista"/>
            <w:noProof/>
          </w:rPr>
          <w:t xml:space="preserve">Stiahnutie </w:t>
        </w:r>
        <w:r w:rsidR="0094439B">
          <w:rPr>
            <w:rStyle w:val="Hypertextovprepojenie"/>
            <w:rFonts w:ascii="Nudista" w:hAnsi="Nudista"/>
            <w:noProof/>
          </w:rPr>
          <w:t>a zmena odoslanej</w:t>
        </w:r>
        <w:r w:rsidR="0094439B" w:rsidRPr="00A10D8A">
          <w:rPr>
            <w:rStyle w:val="Hypertextovprepojenie"/>
            <w:rFonts w:ascii="Nudista" w:hAnsi="Nudista"/>
            <w:noProof/>
          </w:rPr>
          <w:t xml:space="preserve"> ponuky a</w:t>
        </w:r>
        <w:r w:rsidR="0094439B" w:rsidRPr="00A10D8A">
          <w:rPr>
            <w:rStyle w:val="Hypertextovprepojenie"/>
            <w:rFonts w:ascii="Nudista" w:hAnsi="Nudista" w:cs="Calibri"/>
            <w:noProof/>
          </w:rPr>
          <w:t> </w:t>
        </w:r>
        <w:r w:rsidR="0094439B" w:rsidRPr="00A10D8A">
          <w:rPr>
            <w:rStyle w:val="Hypertextovprepojenie"/>
            <w:rFonts w:ascii="Nudista" w:hAnsi="Nudista"/>
            <w:noProof/>
          </w:rPr>
          <w:t>predloženie novej ponuky</w:t>
        </w:r>
        <w:r w:rsidR="0094439B">
          <w:rPr>
            <w:noProof/>
            <w:webHidden/>
          </w:rPr>
          <w:tab/>
        </w:r>
        <w:r w:rsidR="0094439B">
          <w:rPr>
            <w:noProof/>
            <w:webHidden/>
          </w:rPr>
          <w:fldChar w:fldCharType="begin"/>
        </w:r>
        <w:r w:rsidR="0094439B">
          <w:rPr>
            <w:noProof/>
            <w:webHidden/>
          </w:rPr>
          <w:instrText xml:space="preserve"> PAGEREF _Toc107404012 \h </w:instrText>
        </w:r>
        <w:r w:rsidR="0094439B">
          <w:rPr>
            <w:noProof/>
            <w:webHidden/>
          </w:rPr>
        </w:r>
        <w:r w:rsidR="0094439B">
          <w:rPr>
            <w:noProof/>
            <w:webHidden/>
          </w:rPr>
          <w:fldChar w:fldCharType="separate"/>
        </w:r>
        <w:r w:rsidR="0094439B">
          <w:rPr>
            <w:noProof/>
            <w:webHidden/>
          </w:rPr>
          <w:t>14</w:t>
        </w:r>
        <w:r w:rsidR="0094439B">
          <w:rPr>
            <w:noProof/>
            <w:webHidden/>
          </w:rPr>
          <w:fldChar w:fldCharType="end"/>
        </w:r>
      </w:hyperlink>
    </w:p>
    <w:p w14:paraId="7987D17B" w14:textId="10A9EC46" w:rsidR="0094439B" w:rsidRDefault="00AD29DD">
      <w:pPr>
        <w:pStyle w:val="Obsah3"/>
        <w:rPr>
          <w:rFonts w:eastAsiaTheme="minorEastAsia" w:cstheme="minorBidi"/>
          <w:i w:val="0"/>
          <w:noProof/>
          <w:color w:val="auto"/>
        </w:rPr>
      </w:pPr>
      <w:hyperlink w:anchor="_Toc107404013" w:history="1">
        <w:r w:rsidR="0094439B" w:rsidRPr="00A10D8A">
          <w:rPr>
            <w:rStyle w:val="Hypertextovprepojenie"/>
            <w:rFonts w:ascii="Nudista" w:hAnsi="Nudista"/>
            <w:noProof/>
          </w:rPr>
          <w:t>23</w:t>
        </w:r>
        <w:r w:rsidR="0094439B">
          <w:rPr>
            <w:rFonts w:eastAsiaTheme="minorEastAsia" w:cstheme="minorBidi"/>
            <w:i w:val="0"/>
            <w:noProof/>
            <w:color w:val="auto"/>
          </w:rPr>
          <w:tab/>
        </w:r>
        <w:r w:rsidR="0094439B" w:rsidRPr="00A10D8A">
          <w:rPr>
            <w:rStyle w:val="Hypertextovprepojenie"/>
            <w:rFonts w:ascii="Nudista" w:hAnsi="Nudista"/>
            <w:noProof/>
          </w:rPr>
          <w:t>Otváranie ponúk</w:t>
        </w:r>
        <w:r w:rsidR="0094439B">
          <w:rPr>
            <w:noProof/>
            <w:webHidden/>
          </w:rPr>
          <w:tab/>
        </w:r>
        <w:r w:rsidR="0094439B">
          <w:rPr>
            <w:noProof/>
            <w:webHidden/>
          </w:rPr>
          <w:fldChar w:fldCharType="begin"/>
        </w:r>
        <w:r w:rsidR="0094439B">
          <w:rPr>
            <w:noProof/>
            <w:webHidden/>
          </w:rPr>
          <w:instrText xml:space="preserve"> PAGEREF _Toc107404013 \h </w:instrText>
        </w:r>
        <w:r w:rsidR="0094439B">
          <w:rPr>
            <w:noProof/>
            <w:webHidden/>
          </w:rPr>
        </w:r>
        <w:r w:rsidR="0094439B">
          <w:rPr>
            <w:noProof/>
            <w:webHidden/>
          </w:rPr>
          <w:fldChar w:fldCharType="separate"/>
        </w:r>
        <w:r w:rsidR="0094439B">
          <w:rPr>
            <w:noProof/>
            <w:webHidden/>
          </w:rPr>
          <w:t>14</w:t>
        </w:r>
        <w:r w:rsidR="0094439B">
          <w:rPr>
            <w:noProof/>
            <w:webHidden/>
          </w:rPr>
          <w:fldChar w:fldCharType="end"/>
        </w:r>
      </w:hyperlink>
    </w:p>
    <w:p w14:paraId="6A7C43D5" w14:textId="7D2085CA" w:rsidR="0094439B" w:rsidRDefault="00AD29DD">
      <w:pPr>
        <w:pStyle w:val="Obsah3"/>
        <w:rPr>
          <w:rFonts w:eastAsiaTheme="minorEastAsia" w:cstheme="minorBidi"/>
          <w:i w:val="0"/>
          <w:noProof/>
          <w:color w:val="auto"/>
        </w:rPr>
      </w:pPr>
      <w:hyperlink w:anchor="_Toc107404014" w:history="1">
        <w:r w:rsidR="0094439B" w:rsidRPr="00A10D8A">
          <w:rPr>
            <w:rStyle w:val="Hypertextovprepojenie"/>
            <w:rFonts w:ascii="Nudista" w:hAnsi="Nudista"/>
            <w:noProof/>
          </w:rPr>
          <w:t>24</w:t>
        </w:r>
        <w:r w:rsidR="0094439B">
          <w:rPr>
            <w:rFonts w:eastAsiaTheme="minorEastAsia" w:cstheme="minorBidi"/>
            <w:i w:val="0"/>
            <w:noProof/>
            <w:color w:val="auto"/>
          </w:rPr>
          <w:tab/>
        </w:r>
        <w:r w:rsidR="0094439B" w:rsidRPr="00A10D8A">
          <w:rPr>
            <w:rStyle w:val="Hypertextovprepojenie"/>
            <w:rFonts w:ascii="Nudista" w:hAnsi="Nudista"/>
            <w:noProof/>
          </w:rPr>
          <w:t>Vyhodnotenie splnenia podmienok účasti, vysvetľovanie a</w:t>
        </w:r>
        <w:r w:rsidR="0094439B" w:rsidRPr="00A10D8A">
          <w:rPr>
            <w:rStyle w:val="Hypertextovprepojenie"/>
            <w:rFonts w:ascii="Nudista" w:hAnsi="Nudista" w:cs="Calibri"/>
            <w:noProof/>
          </w:rPr>
          <w:t> </w:t>
        </w:r>
        <w:r w:rsidR="0094439B" w:rsidRPr="00A10D8A">
          <w:rPr>
            <w:rStyle w:val="Hypertextovprepojenie"/>
            <w:rFonts w:ascii="Nudista" w:hAnsi="Nudista"/>
            <w:noProof/>
          </w:rPr>
          <w:t>vyhodnocovanie ponúk</w:t>
        </w:r>
        <w:r w:rsidR="0094439B">
          <w:rPr>
            <w:noProof/>
            <w:webHidden/>
          </w:rPr>
          <w:tab/>
        </w:r>
        <w:r w:rsidR="0094439B">
          <w:rPr>
            <w:noProof/>
            <w:webHidden/>
          </w:rPr>
          <w:fldChar w:fldCharType="begin"/>
        </w:r>
        <w:r w:rsidR="0094439B">
          <w:rPr>
            <w:noProof/>
            <w:webHidden/>
          </w:rPr>
          <w:instrText xml:space="preserve"> PAGEREF _Toc107404014 \h </w:instrText>
        </w:r>
        <w:r w:rsidR="0094439B">
          <w:rPr>
            <w:noProof/>
            <w:webHidden/>
          </w:rPr>
        </w:r>
        <w:r w:rsidR="0094439B">
          <w:rPr>
            <w:noProof/>
            <w:webHidden/>
          </w:rPr>
          <w:fldChar w:fldCharType="separate"/>
        </w:r>
        <w:r w:rsidR="0094439B">
          <w:rPr>
            <w:noProof/>
            <w:webHidden/>
          </w:rPr>
          <w:t>14</w:t>
        </w:r>
        <w:r w:rsidR="0094439B">
          <w:rPr>
            <w:noProof/>
            <w:webHidden/>
          </w:rPr>
          <w:fldChar w:fldCharType="end"/>
        </w:r>
      </w:hyperlink>
    </w:p>
    <w:p w14:paraId="3C432ECD" w14:textId="4FC531A8" w:rsidR="0094439B" w:rsidRDefault="00AD29DD">
      <w:pPr>
        <w:pStyle w:val="Obsah3"/>
        <w:rPr>
          <w:rFonts w:eastAsiaTheme="minorEastAsia" w:cstheme="minorBidi"/>
          <w:i w:val="0"/>
          <w:noProof/>
          <w:color w:val="auto"/>
        </w:rPr>
      </w:pPr>
      <w:hyperlink w:anchor="_Toc107404015" w:history="1">
        <w:r w:rsidR="0094439B" w:rsidRPr="00A10D8A">
          <w:rPr>
            <w:rStyle w:val="Hypertextovprepojenie"/>
            <w:rFonts w:ascii="Nudista" w:hAnsi="Nudista"/>
            <w:noProof/>
          </w:rPr>
          <w:t>25</w:t>
        </w:r>
        <w:r w:rsidR="0094439B">
          <w:rPr>
            <w:rFonts w:eastAsiaTheme="minorEastAsia" w:cstheme="minorBidi"/>
            <w:i w:val="0"/>
            <w:noProof/>
            <w:color w:val="auto"/>
          </w:rPr>
          <w:tab/>
        </w:r>
        <w:r w:rsidR="0094439B" w:rsidRPr="00A10D8A">
          <w:rPr>
            <w:rStyle w:val="Hypertextovprepojenie"/>
            <w:rFonts w:ascii="Nudista" w:hAnsi="Nudista"/>
            <w:noProof/>
          </w:rPr>
          <w:t>Dôvernosť procesu verejného obstarávania</w:t>
        </w:r>
        <w:r w:rsidR="0094439B">
          <w:rPr>
            <w:noProof/>
            <w:webHidden/>
          </w:rPr>
          <w:tab/>
        </w:r>
        <w:r w:rsidR="0094439B">
          <w:rPr>
            <w:noProof/>
            <w:webHidden/>
          </w:rPr>
          <w:fldChar w:fldCharType="begin"/>
        </w:r>
        <w:r w:rsidR="0094439B">
          <w:rPr>
            <w:noProof/>
            <w:webHidden/>
          </w:rPr>
          <w:instrText xml:space="preserve"> PAGEREF _Toc107404015 \h </w:instrText>
        </w:r>
        <w:r w:rsidR="0094439B">
          <w:rPr>
            <w:noProof/>
            <w:webHidden/>
          </w:rPr>
        </w:r>
        <w:r w:rsidR="0094439B">
          <w:rPr>
            <w:noProof/>
            <w:webHidden/>
          </w:rPr>
          <w:fldChar w:fldCharType="separate"/>
        </w:r>
        <w:r w:rsidR="0094439B">
          <w:rPr>
            <w:noProof/>
            <w:webHidden/>
          </w:rPr>
          <w:t>16</w:t>
        </w:r>
        <w:r w:rsidR="0094439B">
          <w:rPr>
            <w:noProof/>
            <w:webHidden/>
          </w:rPr>
          <w:fldChar w:fldCharType="end"/>
        </w:r>
      </w:hyperlink>
    </w:p>
    <w:p w14:paraId="786741F1" w14:textId="37004B07" w:rsidR="0094439B" w:rsidRDefault="00AD29DD">
      <w:pPr>
        <w:pStyle w:val="Obsah2"/>
        <w:rPr>
          <w:rFonts w:asciiTheme="minorHAnsi" w:eastAsiaTheme="minorEastAsia" w:hAnsiTheme="minorHAnsi" w:cstheme="minorBidi"/>
          <w:color w:val="auto"/>
          <w:szCs w:val="22"/>
        </w:rPr>
      </w:pPr>
      <w:hyperlink w:anchor="_Toc107404016" w:history="1">
        <w:r w:rsidR="0094439B" w:rsidRPr="00A10D8A">
          <w:rPr>
            <w:rStyle w:val="Hypertextovprepojenie"/>
            <w:rFonts w:ascii="Nudista" w:hAnsi="Nudista"/>
          </w:rPr>
          <w:t>Oddiel VI. Prijatie ponuky a</w:t>
        </w:r>
        <w:r w:rsidR="0094439B" w:rsidRPr="00A10D8A">
          <w:rPr>
            <w:rStyle w:val="Hypertextovprepojenie"/>
            <w:rFonts w:ascii="Nudista" w:hAnsi="Nudista" w:cs="Calibri"/>
          </w:rPr>
          <w:t> </w:t>
        </w:r>
        <w:r w:rsidR="0094439B" w:rsidRPr="00A10D8A">
          <w:rPr>
            <w:rStyle w:val="Hypertextovprepojenie"/>
            <w:rFonts w:ascii="Nudista" w:hAnsi="Nudista"/>
          </w:rPr>
          <w:t>uzavretie zmluvy</w:t>
        </w:r>
        <w:r w:rsidR="0094439B">
          <w:rPr>
            <w:webHidden/>
          </w:rPr>
          <w:tab/>
        </w:r>
        <w:r w:rsidR="0094439B">
          <w:rPr>
            <w:webHidden/>
          </w:rPr>
          <w:fldChar w:fldCharType="begin"/>
        </w:r>
        <w:r w:rsidR="0094439B">
          <w:rPr>
            <w:webHidden/>
          </w:rPr>
          <w:instrText xml:space="preserve"> PAGEREF _Toc107404016 \h </w:instrText>
        </w:r>
        <w:r w:rsidR="0094439B">
          <w:rPr>
            <w:webHidden/>
          </w:rPr>
        </w:r>
        <w:r w:rsidR="0094439B">
          <w:rPr>
            <w:webHidden/>
          </w:rPr>
          <w:fldChar w:fldCharType="separate"/>
        </w:r>
        <w:r w:rsidR="0094439B">
          <w:rPr>
            <w:webHidden/>
          </w:rPr>
          <w:t>17</w:t>
        </w:r>
        <w:r w:rsidR="0094439B">
          <w:rPr>
            <w:webHidden/>
          </w:rPr>
          <w:fldChar w:fldCharType="end"/>
        </w:r>
      </w:hyperlink>
    </w:p>
    <w:p w14:paraId="2C59A1BB" w14:textId="78E410D9" w:rsidR="0094439B" w:rsidRDefault="00AD29DD">
      <w:pPr>
        <w:pStyle w:val="Obsah3"/>
        <w:rPr>
          <w:rFonts w:eastAsiaTheme="minorEastAsia" w:cstheme="minorBidi"/>
          <w:i w:val="0"/>
          <w:noProof/>
          <w:color w:val="auto"/>
        </w:rPr>
      </w:pPr>
      <w:hyperlink w:anchor="_Toc107404017" w:history="1">
        <w:r w:rsidR="0094439B" w:rsidRPr="00A10D8A">
          <w:rPr>
            <w:rStyle w:val="Hypertextovprepojenie"/>
            <w:rFonts w:ascii="Nudista" w:hAnsi="Nudista"/>
            <w:noProof/>
          </w:rPr>
          <w:t>26</w:t>
        </w:r>
        <w:r w:rsidR="0094439B">
          <w:rPr>
            <w:rFonts w:eastAsiaTheme="minorEastAsia" w:cstheme="minorBidi"/>
            <w:i w:val="0"/>
            <w:noProof/>
            <w:color w:val="auto"/>
          </w:rPr>
          <w:tab/>
        </w:r>
        <w:r w:rsidR="0094439B" w:rsidRPr="00A10D8A">
          <w:rPr>
            <w:rStyle w:val="Hypertextovprepojenie"/>
            <w:rFonts w:ascii="Nudista" w:hAnsi="Nudista"/>
            <w:noProof/>
          </w:rPr>
          <w:t>Vyhodnotenie splnenia podmienok účasti úspešného uchádzača a informácia o</w:t>
        </w:r>
        <w:r w:rsidR="0094439B" w:rsidRPr="00A10D8A">
          <w:rPr>
            <w:rStyle w:val="Hypertextovprepojenie"/>
            <w:rFonts w:ascii="Nudista" w:hAnsi="Nudista" w:cs="Calibri"/>
            <w:noProof/>
          </w:rPr>
          <w:t> </w:t>
        </w:r>
        <w:r w:rsidR="0094439B" w:rsidRPr="00A10D8A">
          <w:rPr>
            <w:rStyle w:val="Hypertextovprepojenie"/>
            <w:rFonts w:ascii="Nudista" w:hAnsi="Nudista"/>
            <w:noProof/>
          </w:rPr>
          <w:t>výsledku hodnotenia ponúk</w:t>
        </w:r>
        <w:r w:rsidR="0094439B">
          <w:rPr>
            <w:noProof/>
            <w:webHidden/>
          </w:rPr>
          <w:tab/>
        </w:r>
        <w:r w:rsidR="0094439B">
          <w:rPr>
            <w:noProof/>
            <w:webHidden/>
          </w:rPr>
          <w:fldChar w:fldCharType="begin"/>
        </w:r>
        <w:r w:rsidR="0094439B">
          <w:rPr>
            <w:noProof/>
            <w:webHidden/>
          </w:rPr>
          <w:instrText xml:space="preserve"> PAGEREF _Toc107404017 \h </w:instrText>
        </w:r>
        <w:r w:rsidR="0094439B">
          <w:rPr>
            <w:noProof/>
            <w:webHidden/>
          </w:rPr>
        </w:r>
        <w:r w:rsidR="0094439B">
          <w:rPr>
            <w:noProof/>
            <w:webHidden/>
          </w:rPr>
          <w:fldChar w:fldCharType="separate"/>
        </w:r>
        <w:r w:rsidR="0094439B">
          <w:rPr>
            <w:noProof/>
            <w:webHidden/>
          </w:rPr>
          <w:t>17</w:t>
        </w:r>
        <w:r w:rsidR="0094439B">
          <w:rPr>
            <w:noProof/>
            <w:webHidden/>
          </w:rPr>
          <w:fldChar w:fldCharType="end"/>
        </w:r>
      </w:hyperlink>
    </w:p>
    <w:p w14:paraId="059E3B0F" w14:textId="2EBAFA44" w:rsidR="0094439B" w:rsidRDefault="00AD29DD">
      <w:pPr>
        <w:pStyle w:val="Obsah3"/>
        <w:rPr>
          <w:rFonts w:eastAsiaTheme="minorEastAsia" w:cstheme="minorBidi"/>
          <w:i w:val="0"/>
          <w:noProof/>
          <w:color w:val="auto"/>
        </w:rPr>
      </w:pPr>
      <w:hyperlink w:anchor="_Toc107404018" w:history="1">
        <w:r w:rsidR="0094439B" w:rsidRPr="00A10D8A">
          <w:rPr>
            <w:rStyle w:val="Hypertextovprepojenie"/>
            <w:rFonts w:ascii="Nudista" w:hAnsi="Nudista"/>
            <w:noProof/>
          </w:rPr>
          <w:t>27</w:t>
        </w:r>
        <w:r w:rsidR="0094439B">
          <w:rPr>
            <w:rFonts w:eastAsiaTheme="minorEastAsia" w:cstheme="minorBidi"/>
            <w:i w:val="0"/>
            <w:noProof/>
            <w:color w:val="auto"/>
          </w:rPr>
          <w:tab/>
        </w:r>
        <w:r w:rsidR="0094439B" w:rsidRPr="00A10D8A">
          <w:rPr>
            <w:rStyle w:val="Hypertextovprepojenie"/>
            <w:rFonts w:ascii="Nudista" w:hAnsi="Nudista"/>
            <w:noProof/>
          </w:rPr>
          <w:t>Uzavretie zmluvy</w:t>
        </w:r>
        <w:r w:rsidR="0094439B">
          <w:rPr>
            <w:noProof/>
            <w:webHidden/>
          </w:rPr>
          <w:tab/>
        </w:r>
        <w:r w:rsidR="0094439B">
          <w:rPr>
            <w:noProof/>
            <w:webHidden/>
          </w:rPr>
          <w:fldChar w:fldCharType="begin"/>
        </w:r>
        <w:r w:rsidR="0094439B">
          <w:rPr>
            <w:noProof/>
            <w:webHidden/>
          </w:rPr>
          <w:instrText xml:space="preserve"> PAGEREF _Toc107404018 \h </w:instrText>
        </w:r>
        <w:r w:rsidR="0094439B">
          <w:rPr>
            <w:noProof/>
            <w:webHidden/>
          </w:rPr>
        </w:r>
        <w:r w:rsidR="0094439B">
          <w:rPr>
            <w:noProof/>
            <w:webHidden/>
          </w:rPr>
          <w:fldChar w:fldCharType="separate"/>
        </w:r>
        <w:r w:rsidR="0094439B">
          <w:rPr>
            <w:noProof/>
            <w:webHidden/>
          </w:rPr>
          <w:t>17</w:t>
        </w:r>
        <w:r w:rsidR="0094439B">
          <w:rPr>
            <w:noProof/>
            <w:webHidden/>
          </w:rPr>
          <w:fldChar w:fldCharType="end"/>
        </w:r>
      </w:hyperlink>
    </w:p>
    <w:p w14:paraId="224C63CD" w14:textId="6F2AFF8C" w:rsidR="0094439B" w:rsidRDefault="00AD29DD">
      <w:pPr>
        <w:pStyle w:val="Obsah3"/>
        <w:rPr>
          <w:rFonts w:eastAsiaTheme="minorEastAsia" w:cstheme="minorBidi"/>
          <w:i w:val="0"/>
          <w:noProof/>
          <w:color w:val="auto"/>
        </w:rPr>
      </w:pPr>
      <w:hyperlink w:anchor="_Toc107404019" w:history="1">
        <w:r w:rsidR="0094439B" w:rsidRPr="00A10D8A">
          <w:rPr>
            <w:rStyle w:val="Hypertextovprepojenie"/>
            <w:rFonts w:ascii="Nudista" w:hAnsi="Nudista"/>
            <w:noProof/>
          </w:rPr>
          <w:t>28</w:t>
        </w:r>
        <w:r w:rsidR="0094439B">
          <w:rPr>
            <w:rFonts w:eastAsiaTheme="minorEastAsia" w:cstheme="minorBidi"/>
            <w:i w:val="0"/>
            <w:noProof/>
            <w:color w:val="auto"/>
          </w:rPr>
          <w:tab/>
        </w:r>
        <w:r w:rsidR="0094439B" w:rsidRPr="00A10D8A">
          <w:rPr>
            <w:rStyle w:val="Hypertextovprepojenie"/>
            <w:rFonts w:ascii="Nudista" w:hAnsi="Nudista"/>
            <w:noProof/>
          </w:rPr>
          <w:t>Záverečné ustanovenia</w:t>
        </w:r>
        <w:r w:rsidR="0094439B">
          <w:rPr>
            <w:noProof/>
            <w:webHidden/>
          </w:rPr>
          <w:tab/>
        </w:r>
        <w:r w:rsidR="0094439B">
          <w:rPr>
            <w:noProof/>
            <w:webHidden/>
          </w:rPr>
          <w:fldChar w:fldCharType="begin"/>
        </w:r>
        <w:r w:rsidR="0094439B">
          <w:rPr>
            <w:noProof/>
            <w:webHidden/>
          </w:rPr>
          <w:instrText xml:space="preserve"> PAGEREF _Toc107404019 \h </w:instrText>
        </w:r>
        <w:r w:rsidR="0094439B">
          <w:rPr>
            <w:noProof/>
            <w:webHidden/>
          </w:rPr>
        </w:r>
        <w:r w:rsidR="0094439B">
          <w:rPr>
            <w:noProof/>
            <w:webHidden/>
          </w:rPr>
          <w:fldChar w:fldCharType="separate"/>
        </w:r>
        <w:r w:rsidR="0094439B">
          <w:rPr>
            <w:noProof/>
            <w:webHidden/>
          </w:rPr>
          <w:t>19</w:t>
        </w:r>
        <w:r w:rsidR="0094439B">
          <w:rPr>
            <w:noProof/>
            <w:webHidden/>
          </w:rPr>
          <w:fldChar w:fldCharType="end"/>
        </w:r>
      </w:hyperlink>
    </w:p>
    <w:p w14:paraId="679D6F89" w14:textId="62264DBF" w:rsidR="0094439B" w:rsidRDefault="00AD29DD">
      <w:pPr>
        <w:pStyle w:val="Obsah1"/>
        <w:rPr>
          <w:rFonts w:asciiTheme="minorHAnsi" w:eastAsiaTheme="minorEastAsia" w:hAnsiTheme="minorHAnsi" w:cstheme="minorBidi"/>
          <w:b w:val="0"/>
          <w:color w:val="auto"/>
          <w:sz w:val="22"/>
          <w:szCs w:val="22"/>
        </w:rPr>
      </w:pPr>
      <w:hyperlink w:anchor="_Toc107404020" w:history="1">
        <w:r w:rsidR="0094439B" w:rsidRPr="00A10D8A">
          <w:rPr>
            <w:rStyle w:val="Hypertextovprepojenie"/>
          </w:rPr>
          <w:t>ČASŤ B. Opis predmetu zákazky</w:t>
        </w:r>
        <w:r w:rsidR="0094439B">
          <w:rPr>
            <w:webHidden/>
          </w:rPr>
          <w:tab/>
        </w:r>
        <w:r w:rsidR="0094439B">
          <w:rPr>
            <w:webHidden/>
          </w:rPr>
          <w:fldChar w:fldCharType="begin"/>
        </w:r>
        <w:r w:rsidR="0094439B">
          <w:rPr>
            <w:webHidden/>
          </w:rPr>
          <w:instrText xml:space="preserve"> PAGEREF _Toc107404020 \h </w:instrText>
        </w:r>
        <w:r w:rsidR="0094439B">
          <w:rPr>
            <w:webHidden/>
          </w:rPr>
        </w:r>
        <w:r w:rsidR="0094439B">
          <w:rPr>
            <w:webHidden/>
          </w:rPr>
          <w:fldChar w:fldCharType="separate"/>
        </w:r>
        <w:r w:rsidR="0094439B">
          <w:rPr>
            <w:webHidden/>
          </w:rPr>
          <w:t>20</w:t>
        </w:r>
        <w:r w:rsidR="0094439B">
          <w:rPr>
            <w:webHidden/>
          </w:rPr>
          <w:fldChar w:fldCharType="end"/>
        </w:r>
      </w:hyperlink>
    </w:p>
    <w:p w14:paraId="1DCCC03A" w14:textId="19731911" w:rsidR="0094439B" w:rsidRDefault="00AD29DD">
      <w:pPr>
        <w:pStyle w:val="Obsah1"/>
        <w:rPr>
          <w:rFonts w:asciiTheme="minorHAnsi" w:eastAsiaTheme="minorEastAsia" w:hAnsiTheme="minorHAnsi" w:cstheme="minorBidi"/>
          <w:b w:val="0"/>
          <w:color w:val="auto"/>
          <w:sz w:val="22"/>
          <w:szCs w:val="22"/>
        </w:rPr>
      </w:pPr>
      <w:hyperlink w:anchor="_Toc107404021" w:history="1">
        <w:r w:rsidR="0094439B" w:rsidRPr="00A10D8A">
          <w:rPr>
            <w:rStyle w:val="Hypertextovprepojenie"/>
          </w:rPr>
          <w:t>ČASŤ C. Spôsob určenia ceny</w:t>
        </w:r>
        <w:r w:rsidR="0094439B">
          <w:rPr>
            <w:webHidden/>
          </w:rPr>
          <w:tab/>
        </w:r>
        <w:r w:rsidR="0094439B">
          <w:rPr>
            <w:webHidden/>
          </w:rPr>
          <w:fldChar w:fldCharType="begin"/>
        </w:r>
        <w:r w:rsidR="0094439B">
          <w:rPr>
            <w:webHidden/>
          </w:rPr>
          <w:instrText xml:space="preserve"> PAGEREF _Toc107404021 \h </w:instrText>
        </w:r>
        <w:r w:rsidR="0094439B">
          <w:rPr>
            <w:webHidden/>
          </w:rPr>
        </w:r>
        <w:r w:rsidR="0094439B">
          <w:rPr>
            <w:webHidden/>
          </w:rPr>
          <w:fldChar w:fldCharType="separate"/>
        </w:r>
        <w:r w:rsidR="0094439B">
          <w:rPr>
            <w:webHidden/>
          </w:rPr>
          <w:t>22</w:t>
        </w:r>
        <w:r w:rsidR="0094439B">
          <w:rPr>
            <w:webHidden/>
          </w:rPr>
          <w:fldChar w:fldCharType="end"/>
        </w:r>
      </w:hyperlink>
    </w:p>
    <w:p w14:paraId="52F7224C" w14:textId="5FFFFE3E" w:rsidR="0094439B" w:rsidRDefault="00AD29DD">
      <w:pPr>
        <w:pStyle w:val="Obsah3"/>
        <w:rPr>
          <w:rFonts w:eastAsiaTheme="minorEastAsia" w:cstheme="minorBidi"/>
          <w:i w:val="0"/>
          <w:noProof/>
          <w:color w:val="auto"/>
        </w:rPr>
      </w:pPr>
      <w:hyperlink w:anchor="_Toc107404022" w:history="1">
        <w:r w:rsidR="0094439B" w:rsidRPr="00A10D8A">
          <w:rPr>
            <w:rStyle w:val="Hypertextovprepojenie"/>
            <w:rFonts w:ascii="Nudista" w:hAnsi="Nudista"/>
            <w:noProof/>
          </w:rPr>
          <w:t>1</w:t>
        </w:r>
        <w:r w:rsidR="0094439B">
          <w:rPr>
            <w:rFonts w:eastAsiaTheme="minorEastAsia" w:cstheme="minorBidi"/>
            <w:i w:val="0"/>
            <w:noProof/>
            <w:color w:val="auto"/>
          </w:rPr>
          <w:tab/>
        </w:r>
        <w:r w:rsidR="0094439B" w:rsidRPr="00A10D8A">
          <w:rPr>
            <w:rStyle w:val="Hypertextovprepojenie"/>
            <w:rFonts w:ascii="Nudista" w:hAnsi="Nudista"/>
            <w:noProof/>
          </w:rPr>
          <w:t>Stanovenie ceny za predmet zákazky</w:t>
        </w:r>
        <w:r w:rsidR="0094439B">
          <w:rPr>
            <w:noProof/>
            <w:webHidden/>
          </w:rPr>
          <w:tab/>
        </w:r>
        <w:r w:rsidR="0094439B">
          <w:rPr>
            <w:noProof/>
            <w:webHidden/>
          </w:rPr>
          <w:fldChar w:fldCharType="begin"/>
        </w:r>
        <w:r w:rsidR="0094439B">
          <w:rPr>
            <w:noProof/>
            <w:webHidden/>
          </w:rPr>
          <w:instrText xml:space="preserve"> PAGEREF _Toc107404022 \h </w:instrText>
        </w:r>
        <w:r w:rsidR="0094439B">
          <w:rPr>
            <w:noProof/>
            <w:webHidden/>
          </w:rPr>
        </w:r>
        <w:r w:rsidR="0094439B">
          <w:rPr>
            <w:noProof/>
            <w:webHidden/>
          </w:rPr>
          <w:fldChar w:fldCharType="separate"/>
        </w:r>
        <w:r w:rsidR="0094439B">
          <w:rPr>
            <w:noProof/>
            <w:webHidden/>
          </w:rPr>
          <w:t>22</w:t>
        </w:r>
        <w:r w:rsidR="0094439B">
          <w:rPr>
            <w:noProof/>
            <w:webHidden/>
          </w:rPr>
          <w:fldChar w:fldCharType="end"/>
        </w:r>
      </w:hyperlink>
    </w:p>
    <w:p w14:paraId="6DEBA469" w14:textId="716436D4" w:rsidR="0094439B" w:rsidRDefault="00AD29DD">
      <w:pPr>
        <w:pStyle w:val="Obsah3"/>
        <w:rPr>
          <w:rFonts w:eastAsiaTheme="minorEastAsia" w:cstheme="minorBidi"/>
          <w:i w:val="0"/>
          <w:noProof/>
          <w:color w:val="auto"/>
        </w:rPr>
      </w:pPr>
      <w:hyperlink w:anchor="_Toc107404023" w:history="1">
        <w:r w:rsidR="0094439B" w:rsidRPr="00A10D8A">
          <w:rPr>
            <w:rStyle w:val="Hypertextovprepojenie"/>
            <w:rFonts w:ascii="Nudista" w:hAnsi="Nudista"/>
            <w:noProof/>
          </w:rPr>
          <w:t>2</w:t>
        </w:r>
        <w:r w:rsidR="0094439B">
          <w:rPr>
            <w:rFonts w:eastAsiaTheme="minorEastAsia" w:cstheme="minorBidi"/>
            <w:i w:val="0"/>
            <w:noProof/>
            <w:color w:val="auto"/>
          </w:rPr>
          <w:tab/>
        </w:r>
        <w:r w:rsidR="0094439B" w:rsidRPr="00A10D8A">
          <w:rPr>
            <w:rStyle w:val="Hypertextovprepojenie"/>
            <w:rFonts w:ascii="Nudista" w:hAnsi="Nudista"/>
            <w:noProof/>
          </w:rPr>
          <w:t>Predloženie ceny za predmet zákazky</w:t>
        </w:r>
        <w:r w:rsidR="0094439B">
          <w:rPr>
            <w:noProof/>
            <w:webHidden/>
          </w:rPr>
          <w:tab/>
        </w:r>
        <w:r w:rsidR="0094439B">
          <w:rPr>
            <w:noProof/>
            <w:webHidden/>
          </w:rPr>
          <w:fldChar w:fldCharType="begin"/>
        </w:r>
        <w:r w:rsidR="0094439B">
          <w:rPr>
            <w:noProof/>
            <w:webHidden/>
          </w:rPr>
          <w:instrText xml:space="preserve"> PAGEREF _Toc107404023 \h </w:instrText>
        </w:r>
        <w:r w:rsidR="0094439B">
          <w:rPr>
            <w:noProof/>
            <w:webHidden/>
          </w:rPr>
        </w:r>
        <w:r w:rsidR="0094439B">
          <w:rPr>
            <w:noProof/>
            <w:webHidden/>
          </w:rPr>
          <w:fldChar w:fldCharType="separate"/>
        </w:r>
        <w:r w:rsidR="0094439B">
          <w:rPr>
            <w:noProof/>
            <w:webHidden/>
          </w:rPr>
          <w:t>22</w:t>
        </w:r>
        <w:r w:rsidR="0094439B">
          <w:rPr>
            <w:noProof/>
            <w:webHidden/>
          </w:rPr>
          <w:fldChar w:fldCharType="end"/>
        </w:r>
      </w:hyperlink>
    </w:p>
    <w:p w14:paraId="040F3214" w14:textId="184C30F7" w:rsidR="0094439B" w:rsidRDefault="00AD29DD">
      <w:pPr>
        <w:pStyle w:val="Obsah3"/>
        <w:rPr>
          <w:rFonts w:eastAsiaTheme="minorEastAsia" w:cstheme="minorBidi"/>
          <w:i w:val="0"/>
          <w:noProof/>
          <w:color w:val="auto"/>
        </w:rPr>
      </w:pPr>
      <w:hyperlink w:anchor="_Toc107404024" w:history="1">
        <w:r w:rsidR="0094439B" w:rsidRPr="00A10D8A">
          <w:rPr>
            <w:rStyle w:val="Hypertextovprepojenie"/>
            <w:rFonts w:ascii="Nudista" w:hAnsi="Nudista"/>
            <w:noProof/>
          </w:rPr>
          <w:t>3</w:t>
        </w:r>
        <w:r w:rsidR="0094439B">
          <w:rPr>
            <w:rFonts w:eastAsiaTheme="minorEastAsia" w:cstheme="minorBidi"/>
            <w:i w:val="0"/>
            <w:noProof/>
            <w:color w:val="auto"/>
          </w:rPr>
          <w:tab/>
        </w:r>
        <w:r w:rsidR="0094439B" w:rsidRPr="00A10D8A">
          <w:rPr>
            <w:rStyle w:val="Hypertextovprepojenie"/>
            <w:rFonts w:ascii="Nudista" w:hAnsi="Nudista"/>
            <w:noProof/>
          </w:rPr>
          <w:t>Preambula k spôsobu stanovenia ceny</w:t>
        </w:r>
        <w:r w:rsidR="0094439B">
          <w:rPr>
            <w:noProof/>
            <w:webHidden/>
          </w:rPr>
          <w:tab/>
        </w:r>
        <w:r w:rsidR="0094439B">
          <w:rPr>
            <w:noProof/>
            <w:webHidden/>
          </w:rPr>
          <w:fldChar w:fldCharType="begin"/>
        </w:r>
        <w:r w:rsidR="0094439B">
          <w:rPr>
            <w:noProof/>
            <w:webHidden/>
          </w:rPr>
          <w:instrText xml:space="preserve"> PAGEREF _Toc107404024 \h </w:instrText>
        </w:r>
        <w:r w:rsidR="0094439B">
          <w:rPr>
            <w:noProof/>
            <w:webHidden/>
          </w:rPr>
        </w:r>
        <w:r w:rsidR="0094439B">
          <w:rPr>
            <w:noProof/>
            <w:webHidden/>
          </w:rPr>
          <w:fldChar w:fldCharType="separate"/>
        </w:r>
        <w:r w:rsidR="0094439B">
          <w:rPr>
            <w:noProof/>
            <w:webHidden/>
          </w:rPr>
          <w:t>23</w:t>
        </w:r>
        <w:r w:rsidR="0094439B">
          <w:rPr>
            <w:noProof/>
            <w:webHidden/>
          </w:rPr>
          <w:fldChar w:fldCharType="end"/>
        </w:r>
      </w:hyperlink>
    </w:p>
    <w:p w14:paraId="5600EC53" w14:textId="54ECB9A4" w:rsidR="0094439B" w:rsidRDefault="00AD29DD">
      <w:pPr>
        <w:pStyle w:val="Obsah1"/>
        <w:rPr>
          <w:rFonts w:asciiTheme="minorHAnsi" w:eastAsiaTheme="minorEastAsia" w:hAnsiTheme="minorHAnsi" w:cstheme="minorBidi"/>
          <w:b w:val="0"/>
          <w:color w:val="auto"/>
          <w:sz w:val="22"/>
          <w:szCs w:val="22"/>
        </w:rPr>
      </w:pPr>
      <w:hyperlink w:anchor="_Toc107404025" w:history="1">
        <w:r w:rsidR="0094439B" w:rsidRPr="00A10D8A">
          <w:rPr>
            <w:rStyle w:val="Hypertextovprepojenie"/>
          </w:rPr>
          <w:t>ČASŤ D. Podmienky účasti uchádzačov</w:t>
        </w:r>
        <w:r w:rsidR="0094439B">
          <w:rPr>
            <w:webHidden/>
          </w:rPr>
          <w:tab/>
        </w:r>
        <w:r w:rsidR="0094439B">
          <w:rPr>
            <w:webHidden/>
          </w:rPr>
          <w:fldChar w:fldCharType="begin"/>
        </w:r>
        <w:r w:rsidR="0094439B">
          <w:rPr>
            <w:webHidden/>
          </w:rPr>
          <w:instrText xml:space="preserve"> PAGEREF _Toc107404025 \h </w:instrText>
        </w:r>
        <w:r w:rsidR="0094439B">
          <w:rPr>
            <w:webHidden/>
          </w:rPr>
        </w:r>
        <w:r w:rsidR="0094439B">
          <w:rPr>
            <w:webHidden/>
          </w:rPr>
          <w:fldChar w:fldCharType="separate"/>
        </w:r>
        <w:r w:rsidR="0094439B">
          <w:rPr>
            <w:webHidden/>
          </w:rPr>
          <w:t>26</w:t>
        </w:r>
        <w:r w:rsidR="0094439B">
          <w:rPr>
            <w:webHidden/>
          </w:rPr>
          <w:fldChar w:fldCharType="end"/>
        </w:r>
      </w:hyperlink>
    </w:p>
    <w:p w14:paraId="7C771BCB" w14:textId="4E1B0DCA" w:rsidR="0094439B" w:rsidRDefault="00AD29DD">
      <w:pPr>
        <w:pStyle w:val="Obsah3"/>
        <w:rPr>
          <w:rFonts w:eastAsiaTheme="minorEastAsia" w:cstheme="minorBidi"/>
          <w:i w:val="0"/>
          <w:noProof/>
          <w:color w:val="auto"/>
        </w:rPr>
      </w:pPr>
      <w:hyperlink w:anchor="_Toc107404026" w:history="1">
        <w:r w:rsidR="0094439B" w:rsidRPr="00A10D8A">
          <w:rPr>
            <w:rStyle w:val="Hypertextovprepojenie"/>
            <w:rFonts w:ascii="Nudista" w:hAnsi="Nudista"/>
            <w:noProof/>
          </w:rPr>
          <w:t>1</w:t>
        </w:r>
        <w:r w:rsidR="0094439B">
          <w:rPr>
            <w:rFonts w:eastAsiaTheme="minorEastAsia" w:cstheme="minorBidi"/>
            <w:i w:val="0"/>
            <w:noProof/>
            <w:color w:val="auto"/>
          </w:rPr>
          <w:tab/>
        </w:r>
        <w:r w:rsidR="0094439B" w:rsidRPr="00A10D8A">
          <w:rPr>
            <w:rStyle w:val="Hypertextovprepojenie"/>
            <w:rFonts w:ascii="Nudista" w:hAnsi="Nudista"/>
            <w:noProof/>
          </w:rPr>
          <w:t>Osobné postavenie</w:t>
        </w:r>
        <w:r w:rsidR="0094439B">
          <w:rPr>
            <w:noProof/>
            <w:webHidden/>
          </w:rPr>
          <w:tab/>
        </w:r>
        <w:r w:rsidR="0094439B">
          <w:rPr>
            <w:noProof/>
            <w:webHidden/>
          </w:rPr>
          <w:fldChar w:fldCharType="begin"/>
        </w:r>
        <w:r w:rsidR="0094439B">
          <w:rPr>
            <w:noProof/>
            <w:webHidden/>
          </w:rPr>
          <w:instrText xml:space="preserve"> PAGEREF _Toc107404026 \h </w:instrText>
        </w:r>
        <w:r w:rsidR="0094439B">
          <w:rPr>
            <w:noProof/>
            <w:webHidden/>
          </w:rPr>
        </w:r>
        <w:r w:rsidR="0094439B">
          <w:rPr>
            <w:noProof/>
            <w:webHidden/>
          </w:rPr>
          <w:fldChar w:fldCharType="separate"/>
        </w:r>
        <w:r w:rsidR="0094439B">
          <w:rPr>
            <w:noProof/>
            <w:webHidden/>
          </w:rPr>
          <w:t>26</w:t>
        </w:r>
        <w:r w:rsidR="0094439B">
          <w:rPr>
            <w:noProof/>
            <w:webHidden/>
          </w:rPr>
          <w:fldChar w:fldCharType="end"/>
        </w:r>
      </w:hyperlink>
    </w:p>
    <w:p w14:paraId="00722D51" w14:textId="28A26644" w:rsidR="0094439B" w:rsidRDefault="00AD29DD">
      <w:pPr>
        <w:pStyle w:val="Obsah3"/>
        <w:rPr>
          <w:rFonts w:eastAsiaTheme="minorEastAsia" w:cstheme="minorBidi"/>
          <w:i w:val="0"/>
          <w:noProof/>
          <w:color w:val="auto"/>
        </w:rPr>
      </w:pPr>
      <w:hyperlink w:anchor="_Toc107404027" w:history="1">
        <w:r w:rsidR="0094439B" w:rsidRPr="00A10D8A">
          <w:rPr>
            <w:rStyle w:val="Hypertextovprepojenie"/>
            <w:rFonts w:ascii="Nudista" w:hAnsi="Nudista"/>
            <w:noProof/>
          </w:rPr>
          <w:t>2</w:t>
        </w:r>
        <w:r w:rsidR="0094439B">
          <w:rPr>
            <w:rFonts w:eastAsiaTheme="minorEastAsia" w:cstheme="minorBidi"/>
            <w:i w:val="0"/>
            <w:noProof/>
            <w:color w:val="auto"/>
          </w:rPr>
          <w:tab/>
        </w:r>
        <w:r w:rsidR="0094439B" w:rsidRPr="00A10D8A">
          <w:rPr>
            <w:rStyle w:val="Hypertextovprepojenie"/>
            <w:rFonts w:ascii="Nudista" w:hAnsi="Nudista"/>
            <w:noProof/>
          </w:rPr>
          <w:t>Finančné a ekonomické postavenie</w:t>
        </w:r>
        <w:r w:rsidR="0094439B">
          <w:rPr>
            <w:noProof/>
            <w:webHidden/>
          </w:rPr>
          <w:tab/>
        </w:r>
        <w:r w:rsidR="0094439B">
          <w:rPr>
            <w:noProof/>
            <w:webHidden/>
          </w:rPr>
          <w:fldChar w:fldCharType="begin"/>
        </w:r>
        <w:r w:rsidR="0094439B">
          <w:rPr>
            <w:noProof/>
            <w:webHidden/>
          </w:rPr>
          <w:instrText xml:space="preserve"> PAGEREF _Toc107404027 \h </w:instrText>
        </w:r>
        <w:r w:rsidR="0094439B">
          <w:rPr>
            <w:noProof/>
            <w:webHidden/>
          </w:rPr>
        </w:r>
        <w:r w:rsidR="0094439B">
          <w:rPr>
            <w:noProof/>
            <w:webHidden/>
          </w:rPr>
          <w:fldChar w:fldCharType="separate"/>
        </w:r>
        <w:r w:rsidR="0094439B">
          <w:rPr>
            <w:noProof/>
            <w:webHidden/>
          </w:rPr>
          <w:t>26</w:t>
        </w:r>
        <w:r w:rsidR="0094439B">
          <w:rPr>
            <w:noProof/>
            <w:webHidden/>
          </w:rPr>
          <w:fldChar w:fldCharType="end"/>
        </w:r>
      </w:hyperlink>
    </w:p>
    <w:p w14:paraId="37412590" w14:textId="270154BF" w:rsidR="0094439B" w:rsidRDefault="00AD29DD">
      <w:pPr>
        <w:pStyle w:val="Obsah3"/>
        <w:rPr>
          <w:rFonts w:eastAsiaTheme="minorEastAsia" w:cstheme="minorBidi"/>
          <w:i w:val="0"/>
          <w:noProof/>
          <w:color w:val="auto"/>
        </w:rPr>
      </w:pPr>
      <w:hyperlink w:anchor="_Toc107404028" w:history="1">
        <w:r w:rsidR="0094439B" w:rsidRPr="00A10D8A">
          <w:rPr>
            <w:rStyle w:val="Hypertextovprepojenie"/>
            <w:rFonts w:ascii="Nudista" w:hAnsi="Nudista"/>
            <w:noProof/>
          </w:rPr>
          <w:t>3</w:t>
        </w:r>
        <w:r w:rsidR="0094439B">
          <w:rPr>
            <w:rFonts w:eastAsiaTheme="minorEastAsia" w:cstheme="minorBidi"/>
            <w:i w:val="0"/>
            <w:noProof/>
            <w:color w:val="auto"/>
          </w:rPr>
          <w:tab/>
        </w:r>
        <w:r w:rsidR="0094439B" w:rsidRPr="00A10D8A">
          <w:rPr>
            <w:rStyle w:val="Hypertextovprepojenie"/>
            <w:rFonts w:ascii="Nudista" w:hAnsi="Nudista"/>
            <w:noProof/>
          </w:rPr>
          <w:t>technická alebo odborná spôsobilosť</w:t>
        </w:r>
        <w:r w:rsidR="0094439B">
          <w:rPr>
            <w:noProof/>
            <w:webHidden/>
          </w:rPr>
          <w:tab/>
        </w:r>
        <w:r w:rsidR="0094439B">
          <w:rPr>
            <w:noProof/>
            <w:webHidden/>
          </w:rPr>
          <w:fldChar w:fldCharType="begin"/>
        </w:r>
        <w:r w:rsidR="0094439B">
          <w:rPr>
            <w:noProof/>
            <w:webHidden/>
          </w:rPr>
          <w:instrText xml:space="preserve"> PAGEREF _Toc107404028 \h </w:instrText>
        </w:r>
        <w:r w:rsidR="0094439B">
          <w:rPr>
            <w:noProof/>
            <w:webHidden/>
          </w:rPr>
        </w:r>
        <w:r w:rsidR="0094439B">
          <w:rPr>
            <w:noProof/>
            <w:webHidden/>
          </w:rPr>
          <w:fldChar w:fldCharType="separate"/>
        </w:r>
        <w:r w:rsidR="0094439B">
          <w:rPr>
            <w:noProof/>
            <w:webHidden/>
          </w:rPr>
          <w:t>27</w:t>
        </w:r>
        <w:r w:rsidR="0094439B">
          <w:rPr>
            <w:noProof/>
            <w:webHidden/>
          </w:rPr>
          <w:fldChar w:fldCharType="end"/>
        </w:r>
      </w:hyperlink>
    </w:p>
    <w:p w14:paraId="594AD470" w14:textId="0C4DCE70" w:rsidR="0094439B" w:rsidRDefault="00AD29DD">
      <w:pPr>
        <w:pStyle w:val="Obsah3"/>
        <w:rPr>
          <w:rFonts w:eastAsiaTheme="minorEastAsia" w:cstheme="minorBidi"/>
          <w:i w:val="0"/>
          <w:noProof/>
          <w:color w:val="auto"/>
        </w:rPr>
      </w:pPr>
      <w:hyperlink w:anchor="_Toc107404029" w:history="1">
        <w:r w:rsidR="0094439B" w:rsidRPr="00A10D8A">
          <w:rPr>
            <w:rStyle w:val="Hypertextovprepojenie"/>
            <w:rFonts w:ascii="Nudista" w:hAnsi="Nudista"/>
            <w:noProof/>
          </w:rPr>
          <w:t>4</w:t>
        </w:r>
        <w:r w:rsidR="0094439B">
          <w:rPr>
            <w:rFonts w:eastAsiaTheme="minorEastAsia" w:cstheme="minorBidi"/>
            <w:i w:val="0"/>
            <w:noProof/>
            <w:color w:val="auto"/>
          </w:rPr>
          <w:tab/>
        </w:r>
        <w:r w:rsidR="0094439B" w:rsidRPr="00A10D8A">
          <w:rPr>
            <w:rStyle w:val="Hypertextovprepojenie"/>
            <w:rFonts w:ascii="Nudista" w:hAnsi="Nudista"/>
            <w:noProof/>
          </w:rPr>
          <w:t>Spoločné podmienky k</w:t>
        </w:r>
        <w:r w:rsidR="0094439B" w:rsidRPr="00A10D8A">
          <w:rPr>
            <w:rStyle w:val="Hypertextovprepojenie"/>
            <w:rFonts w:ascii="Nudista" w:hAnsi="Nudista" w:cs="Calibri"/>
            <w:noProof/>
          </w:rPr>
          <w:t> </w:t>
        </w:r>
        <w:r w:rsidR="0094439B" w:rsidRPr="00A10D8A">
          <w:rPr>
            <w:rStyle w:val="Hypertextovprepojenie"/>
            <w:rFonts w:ascii="Nudista" w:hAnsi="Nudista"/>
            <w:noProof/>
          </w:rPr>
          <w:t xml:space="preserve">preukazovaniu splnenia podmienok </w:t>
        </w:r>
        <w:r w:rsidR="0094439B" w:rsidRPr="00A10D8A">
          <w:rPr>
            <w:rStyle w:val="Hypertextovprepojenie"/>
            <w:rFonts w:ascii="Nudista" w:hAnsi="Nudista" w:cs="Proba Pro"/>
            <w:noProof/>
          </w:rPr>
          <w:t>úč</w:t>
        </w:r>
        <w:r w:rsidR="0094439B" w:rsidRPr="00A10D8A">
          <w:rPr>
            <w:rStyle w:val="Hypertextovprepojenie"/>
            <w:rFonts w:ascii="Nudista" w:hAnsi="Nudista"/>
            <w:noProof/>
          </w:rPr>
          <w:t>asti</w:t>
        </w:r>
        <w:r w:rsidR="0094439B">
          <w:rPr>
            <w:noProof/>
            <w:webHidden/>
          </w:rPr>
          <w:tab/>
        </w:r>
        <w:r w:rsidR="0094439B">
          <w:rPr>
            <w:noProof/>
            <w:webHidden/>
          </w:rPr>
          <w:fldChar w:fldCharType="begin"/>
        </w:r>
        <w:r w:rsidR="0094439B">
          <w:rPr>
            <w:noProof/>
            <w:webHidden/>
          </w:rPr>
          <w:instrText xml:space="preserve"> PAGEREF _Toc107404029 \h </w:instrText>
        </w:r>
        <w:r w:rsidR="0094439B">
          <w:rPr>
            <w:noProof/>
            <w:webHidden/>
          </w:rPr>
        </w:r>
        <w:r w:rsidR="0094439B">
          <w:rPr>
            <w:noProof/>
            <w:webHidden/>
          </w:rPr>
          <w:fldChar w:fldCharType="separate"/>
        </w:r>
        <w:r w:rsidR="0094439B">
          <w:rPr>
            <w:noProof/>
            <w:webHidden/>
          </w:rPr>
          <w:t>29</w:t>
        </w:r>
        <w:r w:rsidR="0094439B">
          <w:rPr>
            <w:noProof/>
            <w:webHidden/>
          </w:rPr>
          <w:fldChar w:fldCharType="end"/>
        </w:r>
      </w:hyperlink>
    </w:p>
    <w:p w14:paraId="26C4AACD" w14:textId="3A2F45FC" w:rsidR="0094439B" w:rsidRDefault="00AD29DD">
      <w:pPr>
        <w:pStyle w:val="Obsah1"/>
        <w:rPr>
          <w:rFonts w:asciiTheme="minorHAnsi" w:eastAsiaTheme="minorEastAsia" w:hAnsiTheme="minorHAnsi" w:cstheme="minorBidi"/>
          <w:b w:val="0"/>
          <w:color w:val="auto"/>
          <w:sz w:val="22"/>
          <w:szCs w:val="22"/>
        </w:rPr>
      </w:pPr>
      <w:hyperlink w:anchor="_Toc107404030" w:history="1">
        <w:r w:rsidR="0094439B" w:rsidRPr="00A10D8A">
          <w:rPr>
            <w:rStyle w:val="Hypertextovprepojenie"/>
          </w:rPr>
          <w:t>ČASŤ E. Obchodné podmienky</w:t>
        </w:r>
        <w:r w:rsidR="0094439B">
          <w:rPr>
            <w:webHidden/>
          </w:rPr>
          <w:tab/>
        </w:r>
        <w:r w:rsidR="0094439B">
          <w:rPr>
            <w:webHidden/>
          </w:rPr>
          <w:fldChar w:fldCharType="begin"/>
        </w:r>
        <w:r w:rsidR="0094439B">
          <w:rPr>
            <w:webHidden/>
          </w:rPr>
          <w:instrText xml:space="preserve"> PAGEREF _Toc107404030 \h </w:instrText>
        </w:r>
        <w:r w:rsidR="0094439B">
          <w:rPr>
            <w:webHidden/>
          </w:rPr>
        </w:r>
        <w:r w:rsidR="0094439B">
          <w:rPr>
            <w:webHidden/>
          </w:rPr>
          <w:fldChar w:fldCharType="separate"/>
        </w:r>
        <w:r w:rsidR="0094439B">
          <w:rPr>
            <w:webHidden/>
          </w:rPr>
          <w:t>31</w:t>
        </w:r>
        <w:r w:rsidR="0094439B">
          <w:rPr>
            <w:webHidden/>
          </w:rPr>
          <w:fldChar w:fldCharType="end"/>
        </w:r>
      </w:hyperlink>
    </w:p>
    <w:p w14:paraId="61D93357" w14:textId="68ABD82B" w:rsidR="0094439B" w:rsidRDefault="00AD29DD">
      <w:pPr>
        <w:pStyle w:val="Obsah3"/>
        <w:rPr>
          <w:rFonts w:eastAsiaTheme="minorEastAsia" w:cstheme="minorBidi"/>
          <w:i w:val="0"/>
          <w:noProof/>
          <w:color w:val="auto"/>
        </w:rPr>
      </w:pPr>
      <w:hyperlink w:anchor="_Toc107404031" w:history="1">
        <w:r w:rsidR="0094439B" w:rsidRPr="00A10D8A">
          <w:rPr>
            <w:rStyle w:val="Hypertextovprepojenie"/>
            <w:rFonts w:ascii="Nudista" w:hAnsi="Nudista"/>
            <w:noProof/>
          </w:rPr>
          <w:t>1</w:t>
        </w:r>
        <w:r w:rsidR="0094439B">
          <w:rPr>
            <w:rFonts w:eastAsiaTheme="minorEastAsia" w:cstheme="minorBidi"/>
            <w:i w:val="0"/>
            <w:noProof/>
            <w:color w:val="auto"/>
          </w:rPr>
          <w:tab/>
        </w:r>
        <w:r w:rsidR="0094439B" w:rsidRPr="00A10D8A">
          <w:rPr>
            <w:rStyle w:val="Hypertextovprepojenie"/>
            <w:rFonts w:ascii="Nudista" w:hAnsi="Nudista"/>
            <w:noProof/>
          </w:rPr>
          <w:t>Podmienky uzatvorenia zmluvy</w:t>
        </w:r>
        <w:r w:rsidR="0094439B">
          <w:rPr>
            <w:noProof/>
            <w:webHidden/>
          </w:rPr>
          <w:tab/>
        </w:r>
        <w:r w:rsidR="0094439B">
          <w:rPr>
            <w:noProof/>
            <w:webHidden/>
          </w:rPr>
          <w:fldChar w:fldCharType="begin"/>
        </w:r>
        <w:r w:rsidR="0094439B">
          <w:rPr>
            <w:noProof/>
            <w:webHidden/>
          </w:rPr>
          <w:instrText xml:space="preserve"> PAGEREF _Toc107404031 \h </w:instrText>
        </w:r>
        <w:r w:rsidR="0094439B">
          <w:rPr>
            <w:noProof/>
            <w:webHidden/>
          </w:rPr>
        </w:r>
        <w:r w:rsidR="0094439B">
          <w:rPr>
            <w:noProof/>
            <w:webHidden/>
          </w:rPr>
          <w:fldChar w:fldCharType="separate"/>
        </w:r>
        <w:r w:rsidR="0094439B">
          <w:rPr>
            <w:noProof/>
            <w:webHidden/>
          </w:rPr>
          <w:t>31</w:t>
        </w:r>
        <w:r w:rsidR="0094439B">
          <w:rPr>
            <w:noProof/>
            <w:webHidden/>
          </w:rPr>
          <w:fldChar w:fldCharType="end"/>
        </w:r>
      </w:hyperlink>
    </w:p>
    <w:p w14:paraId="64938BA3" w14:textId="09282C2B" w:rsidR="0094439B" w:rsidRDefault="00AD29DD">
      <w:pPr>
        <w:pStyle w:val="Obsah1"/>
        <w:rPr>
          <w:rFonts w:asciiTheme="minorHAnsi" w:eastAsiaTheme="minorEastAsia" w:hAnsiTheme="minorHAnsi" w:cstheme="minorBidi"/>
          <w:b w:val="0"/>
          <w:color w:val="auto"/>
          <w:sz w:val="22"/>
          <w:szCs w:val="22"/>
        </w:rPr>
      </w:pPr>
      <w:hyperlink w:anchor="_Toc107404032" w:history="1">
        <w:r w:rsidR="0094439B" w:rsidRPr="00A10D8A">
          <w:rPr>
            <w:rStyle w:val="Hypertextovprepojenie"/>
          </w:rPr>
          <w:t>Časť F. Kritéria hodnotenia ponúk</w:t>
        </w:r>
        <w:r w:rsidR="0094439B">
          <w:rPr>
            <w:webHidden/>
          </w:rPr>
          <w:tab/>
        </w:r>
        <w:r w:rsidR="0094439B">
          <w:rPr>
            <w:webHidden/>
          </w:rPr>
          <w:fldChar w:fldCharType="begin"/>
        </w:r>
        <w:r w:rsidR="0094439B">
          <w:rPr>
            <w:webHidden/>
          </w:rPr>
          <w:instrText xml:space="preserve"> PAGEREF _Toc107404032 \h </w:instrText>
        </w:r>
        <w:r w:rsidR="0094439B">
          <w:rPr>
            <w:webHidden/>
          </w:rPr>
        </w:r>
        <w:r w:rsidR="0094439B">
          <w:rPr>
            <w:webHidden/>
          </w:rPr>
          <w:fldChar w:fldCharType="separate"/>
        </w:r>
        <w:r w:rsidR="0094439B">
          <w:rPr>
            <w:webHidden/>
          </w:rPr>
          <w:t>32</w:t>
        </w:r>
        <w:r w:rsidR="0094439B">
          <w:rPr>
            <w:webHidden/>
          </w:rPr>
          <w:fldChar w:fldCharType="end"/>
        </w:r>
      </w:hyperlink>
    </w:p>
    <w:p w14:paraId="0B60CFCC" w14:textId="342FF1C3" w:rsidR="0094439B" w:rsidRDefault="00AD29DD">
      <w:pPr>
        <w:pStyle w:val="Obsah3"/>
        <w:rPr>
          <w:rFonts w:eastAsiaTheme="minorEastAsia" w:cstheme="minorBidi"/>
          <w:i w:val="0"/>
          <w:noProof/>
          <w:color w:val="auto"/>
        </w:rPr>
      </w:pPr>
      <w:hyperlink w:anchor="_Toc107404033" w:history="1">
        <w:r w:rsidR="0094439B" w:rsidRPr="00A10D8A">
          <w:rPr>
            <w:rStyle w:val="Hypertextovprepojenie"/>
            <w:rFonts w:ascii="Nudista" w:hAnsi="Nudista"/>
            <w:noProof/>
          </w:rPr>
          <w:t>1</w:t>
        </w:r>
        <w:r w:rsidR="0094439B">
          <w:rPr>
            <w:rFonts w:eastAsiaTheme="minorEastAsia" w:cstheme="minorBidi"/>
            <w:i w:val="0"/>
            <w:noProof/>
            <w:color w:val="auto"/>
          </w:rPr>
          <w:tab/>
        </w:r>
        <w:r w:rsidR="0094439B" w:rsidRPr="00A10D8A">
          <w:rPr>
            <w:rStyle w:val="Hypertextovprepojenie"/>
            <w:rFonts w:ascii="Nudista" w:hAnsi="Nudista"/>
            <w:noProof/>
          </w:rPr>
          <w:t>Kritérium na hodnotenie ponúk</w:t>
        </w:r>
        <w:r w:rsidR="0094439B">
          <w:rPr>
            <w:noProof/>
            <w:webHidden/>
          </w:rPr>
          <w:tab/>
        </w:r>
        <w:r w:rsidR="0094439B">
          <w:rPr>
            <w:noProof/>
            <w:webHidden/>
          </w:rPr>
          <w:fldChar w:fldCharType="begin"/>
        </w:r>
        <w:r w:rsidR="0094439B">
          <w:rPr>
            <w:noProof/>
            <w:webHidden/>
          </w:rPr>
          <w:instrText xml:space="preserve"> PAGEREF _Toc107404033 \h </w:instrText>
        </w:r>
        <w:r w:rsidR="0094439B">
          <w:rPr>
            <w:noProof/>
            <w:webHidden/>
          </w:rPr>
        </w:r>
        <w:r w:rsidR="0094439B">
          <w:rPr>
            <w:noProof/>
            <w:webHidden/>
          </w:rPr>
          <w:fldChar w:fldCharType="separate"/>
        </w:r>
        <w:r w:rsidR="0094439B">
          <w:rPr>
            <w:noProof/>
            <w:webHidden/>
          </w:rPr>
          <w:t>32</w:t>
        </w:r>
        <w:r w:rsidR="0094439B">
          <w:rPr>
            <w:noProof/>
            <w:webHidden/>
          </w:rPr>
          <w:fldChar w:fldCharType="end"/>
        </w:r>
      </w:hyperlink>
    </w:p>
    <w:p w14:paraId="1C1087F3" w14:textId="4B17480D" w:rsidR="0094439B" w:rsidRDefault="00AD29DD">
      <w:pPr>
        <w:pStyle w:val="Obsah3"/>
        <w:rPr>
          <w:rFonts w:eastAsiaTheme="minorEastAsia" w:cstheme="minorBidi"/>
          <w:i w:val="0"/>
          <w:noProof/>
          <w:color w:val="auto"/>
        </w:rPr>
      </w:pPr>
      <w:hyperlink w:anchor="_Toc107404034" w:history="1">
        <w:r w:rsidR="0094439B" w:rsidRPr="00A10D8A">
          <w:rPr>
            <w:rStyle w:val="Hypertextovprepojenie"/>
            <w:rFonts w:ascii="Nudista" w:hAnsi="Nudista"/>
            <w:noProof/>
          </w:rPr>
          <w:t>2</w:t>
        </w:r>
        <w:r w:rsidR="0094439B">
          <w:rPr>
            <w:rFonts w:eastAsiaTheme="minorEastAsia" w:cstheme="minorBidi"/>
            <w:i w:val="0"/>
            <w:noProof/>
            <w:color w:val="auto"/>
          </w:rPr>
          <w:tab/>
        </w:r>
        <w:r w:rsidR="0094439B" w:rsidRPr="00A10D8A">
          <w:rPr>
            <w:rStyle w:val="Hypertextovprepojenie"/>
            <w:rFonts w:ascii="Nudista" w:hAnsi="Nudista"/>
            <w:noProof/>
          </w:rPr>
          <w:t>Spôsob vyhodnotenia ponúk</w:t>
        </w:r>
        <w:r w:rsidR="0094439B">
          <w:rPr>
            <w:noProof/>
            <w:webHidden/>
          </w:rPr>
          <w:tab/>
        </w:r>
        <w:r w:rsidR="0094439B">
          <w:rPr>
            <w:noProof/>
            <w:webHidden/>
          </w:rPr>
          <w:fldChar w:fldCharType="begin"/>
        </w:r>
        <w:r w:rsidR="0094439B">
          <w:rPr>
            <w:noProof/>
            <w:webHidden/>
          </w:rPr>
          <w:instrText xml:space="preserve"> PAGEREF _Toc107404034 \h </w:instrText>
        </w:r>
        <w:r w:rsidR="0094439B">
          <w:rPr>
            <w:noProof/>
            <w:webHidden/>
          </w:rPr>
        </w:r>
        <w:r w:rsidR="0094439B">
          <w:rPr>
            <w:noProof/>
            <w:webHidden/>
          </w:rPr>
          <w:fldChar w:fldCharType="separate"/>
        </w:r>
        <w:r w:rsidR="0094439B">
          <w:rPr>
            <w:noProof/>
            <w:webHidden/>
          </w:rPr>
          <w:t>32</w:t>
        </w:r>
        <w:r w:rsidR="0094439B">
          <w:rPr>
            <w:noProof/>
            <w:webHidden/>
          </w:rPr>
          <w:fldChar w:fldCharType="end"/>
        </w:r>
      </w:hyperlink>
    </w:p>
    <w:p w14:paraId="413C29A7" w14:textId="79832D16" w:rsidR="0094439B" w:rsidRDefault="00AD29DD">
      <w:pPr>
        <w:pStyle w:val="Obsah1"/>
        <w:rPr>
          <w:rFonts w:asciiTheme="minorHAnsi" w:eastAsiaTheme="minorEastAsia" w:hAnsiTheme="minorHAnsi" w:cstheme="minorBidi"/>
          <w:b w:val="0"/>
          <w:color w:val="auto"/>
          <w:sz w:val="22"/>
          <w:szCs w:val="22"/>
        </w:rPr>
      </w:pPr>
      <w:hyperlink w:anchor="_Toc107404035" w:history="1">
        <w:r w:rsidR="0094439B" w:rsidRPr="00A10D8A">
          <w:rPr>
            <w:rStyle w:val="Hypertextovprepojenie"/>
          </w:rPr>
          <w:t>Príloha B.1:</w:t>
        </w:r>
        <w:r w:rsidR="0094439B">
          <w:rPr>
            <w:rFonts w:asciiTheme="minorHAnsi" w:eastAsiaTheme="minorEastAsia" w:hAnsiTheme="minorHAnsi" w:cstheme="minorBidi"/>
            <w:b w:val="0"/>
            <w:color w:val="auto"/>
            <w:sz w:val="22"/>
            <w:szCs w:val="22"/>
          </w:rPr>
          <w:tab/>
        </w:r>
        <w:r w:rsidR="0094439B" w:rsidRPr="00A10D8A">
          <w:rPr>
            <w:rStyle w:val="Hypertextovprepojenie"/>
          </w:rPr>
          <w:t>Projektová dokumentácia</w:t>
        </w:r>
        <w:r w:rsidR="0094439B">
          <w:rPr>
            <w:webHidden/>
          </w:rPr>
          <w:tab/>
        </w:r>
        <w:r w:rsidR="0094439B">
          <w:rPr>
            <w:webHidden/>
          </w:rPr>
          <w:fldChar w:fldCharType="begin"/>
        </w:r>
        <w:r w:rsidR="0094439B">
          <w:rPr>
            <w:webHidden/>
          </w:rPr>
          <w:instrText xml:space="preserve"> PAGEREF _Toc107404035 \h </w:instrText>
        </w:r>
        <w:r w:rsidR="0094439B">
          <w:rPr>
            <w:webHidden/>
          </w:rPr>
        </w:r>
        <w:r w:rsidR="0094439B">
          <w:rPr>
            <w:webHidden/>
          </w:rPr>
          <w:fldChar w:fldCharType="separate"/>
        </w:r>
        <w:r w:rsidR="0094439B">
          <w:rPr>
            <w:webHidden/>
          </w:rPr>
          <w:t>36</w:t>
        </w:r>
        <w:r w:rsidR="0094439B">
          <w:rPr>
            <w:webHidden/>
          </w:rPr>
          <w:fldChar w:fldCharType="end"/>
        </w:r>
      </w:hyperlink>
    </w:p>
    <w:p w14:paraId="3C16C43C" w14:textId="3D45DE77" w:rsidR="0094439B" w:rsidRDefault="00AD29DD">
      <w:pPr>
        <w:pStyle w:val="Obsah1"/>
        <w:rPr>
          <w:rFonts w:asciiTheme="minorHAnsi" w:eastAsiaTheme="minorEastAsia" w:hAnsiTheme="minorHAnsi" w:cstheme="minorBidi"/>
          <w:b w:val="0"/>
          <w:color w:val="auto"/>
          <w:sz w:val="22"/>
          <w:szCs w:val="22"/>
        </w:rPr>
      </w:pPr>
      <w:hyperlink w:anchor="_Toc107404036" w:history="1">
        <w:r w:rsidR="0094439B" w:rsidRPr="00A10D8A">
          <w:rPr>
            <w:rStyle w:val="Hypertextovprepojenie"/>
          </w:rPr>
          <w:t>Príloha B.2:</w:t>
        </w:r>
        <w:r w:rsidR="0094439B">
          <w:rPr>
            <w:rFonts w:asciiTheme="minorHAnsi" w:eastAsiaTheme="minorEastAsia" w:hAnsiTheme="minorHAnsi" w:cstheme="minorBidi"/>
            <w:b w:val="0"/>
            <w:color w:val="auto"/>
            <w:sz w:val="22"/>
            <w:szCs w:val="22"/>
          </w:rPr>
          <w:tab/>
        </w:r>
        <w:r w:rsidR="0094439B" w:rsidRPr="00A10D8A">
          <w:rPr>
            <w:rStyle w:val="Hypertextovprepojenie"/>
          </w:rPr>
          <w:t>Identifikácia vybraných technologických zariadení a materiálov</w:t>
        </w:r>
        <w:r w:rsidR="0094439B">
          <w:rPr>
            <w:webHidden/>
          </w:rPr>
          <w:tab/>
        </w:r>
        <w:r w:rsidR="0094439B">
          <w:rPr>
            <w:webHidden/>
          </w:rPr>
          <w:fldChar w:fldCharType="begin"/>
        </w:r>
        <w:r w:rsidR="0094439B">
          <w:rPr>
            <w:webHidden/>
          </w:rPr>
          <w:instrText xml:space="preserve"> PAGEREF _Toc107404036 \h </w:instrText>
        </w:r>
        <w:r w:rsidR="0094439B">
          <w:rPr>
            <w:webHidden/>
          </w:rPr>
        </w:r>
        <w:r w:rsidR="0094439B">
          <w:rPr>
            <w:webHidden/>
          </w:rPr>
          <w:fldChar w:fldCharType="separate"/>
        </w:r>
        <w:r w:rsidR="0094439B">
          <w:rPr>
            <w:webHidden/>
          </w:rPr>
          <w:t>37</w:t>
        </w:r>
        <w:r w:rsidR="0094439B">
          <w:rPr>
            <w:webHidden/>
          </w:rPr>
          <w:fldChar w:fldCharType="end"/>
        </w:r>
      </w:hyperlink>
    </w:p>
    <w:p w14:paraId="50730019" w14:textId="38F75CE2" w:rsidR="0094439B" w:rsidRDefault="00AD29DD">
      <w:pPr>
        <w:pStyle w:val="Obsah1"/>
        <w:rPr>
          <w:rFonts w:asciiTheme="minorHAnsi" w:eastAsiaTheme="minorEastAsia" w:hAnsiTheme="minorHAnsi" w:cstheme="minorBidi"/>
          <w:b w:val="0"/>
          <w:color w:val="auto"/>
          <w:sz w:val="22"/>
          <w:szCs w:val="22"/>
        </w:rPr>
      </w:pPr>
      <w:hyperlink w:anchor="_Toc107404037" w:history="1">
        <w:r w:rsidR="0094439B" w:rsidRPr="00A10D8A">
          <w:rPr>
            <w:rStyle w:val="Hypertextovprepojenie"/>
          </w:rPr>
          <w:t>Príloha C.1</w:t>
        </w:r>
        <w:r w:rsidR="0094439B">
          <w:rPr>
            <w:rFonts w:asciiTheme="minorHAnsi" w:eastAsiaTheme="minorEastAsia" w:hAnsiTheme="minorHAnsi" w:cstheme="minorBidi"/>
            <w:b w:val="0"/>
            <w:color w:val="auto"/>
            <w:sz w:val="22"/>
            <w:szCs w:val="22"/>
          </w:rPr>
          <w:tab/>
        </w:r>
        <w:r w:rsidR="0094439B" w:rsidRPr="00A10D8A">
          <w:rPr>
            <w:rStyle w:val="Hypertextovprepojenie"/>
          </w:rPr>
          <w:t>Návrh na plnenie kritéria</w:t>
        </w:r>
        <w:r w:rsidR="0094439B">
          <w:rPr>
            <w:webHidden/>
          </w:rPr>
          <w:tab/>
        </w:r>
        <w:r w:rsidR="0094439B">
          <w:rPr>
            <w:webHidden/>
          </w:rPr>
          <w:fldChar w:fldCharType="begin"/>
        </w:r>
        <w:r w:rsidR="0094439B">
          <w:rPr>
            <w:webHidden/>
          </w:rPr>
          <w:instrText xml:space="preserve"> PAGEREF _Toc107404037 \h </w:instrText>
        </w:r>
        <w:r w:rsidR="0094439B">
          <w:rPr>
            <w:webHidden/>
          </w:rPr>
        </w:r>
        <w:r w:rsidR="0094439B">
          <w:rPr>
            <w:webHidden/>
          </w:rPr>
          <w:fldChar w:fldCharType="separate"/>
        </w:r>
        <w:r w:rsidR="0094439B">
          <w:rPr>
            <w:webHidden/>
          </w:rPr>
          <w:t>38</w:t>
        </w:r>
        <w:r w:rsidR="0094439B">
          <w:rPr>
            <w:webHidden/>
          </w:rPr>
          <w:fldChar w:fldCharType="end"/>
        </w:r>
      </w:hyperlink>
    </w:p>
    <w:p w14:paraId="66D791CD" w14:textId="7FC6788F" w:rsidR="0094439B" w:rsidRDefault="00AD29DD">
      <w:pPr>
        <w:pStyle w:val="Obsah1"/>
        <w:rPr>
          <w:rFonts w:asciiTheme="minorHAnsi" w:eastAsiaTheme="minorEastAsia" w:hAnsiTheme="minorHAnsi" w:cstheme="minorBidi"/>
          <w:b w:val="0"/>
          <w:color w:val="auto"/>
          <w:sz w:val="22"/>
          <w:szCs w:val="22"/>
        </w:rPr>
      </w:pPr>
      <w:hyperlink w:anchor="_Toc107404038" w:history="1">
        <w:r w:rsidR="0094439B" w:rsidRPr="00A10D8A">
          <w:rPr>
            <w:rStyle w:val="Hypertextovprepojenie"/>
          </w:rPr>
          <w:t>Príloha C.2</w:t>
        </w:r>
        <w:r w:rsidR="0094439B">
          <w:rPr>
            <w:rFonts w:asciiTheme="minorHAnsi" w:eastAsiaTheme="minorEastAsia" w:hAnsiTheme="minorHAnsi" w:cstheme="minorBidi"/>
            <w:b w:val="0"/>
            <w:color w:val="auto"/>
            <w:sz w:val="22"/>
            <w:szCs w:val="22"/>
          </w:rPr>
          <w:tab/>
        </w:r>
        <w:r w:rsidR="0094439B" w:rsidRPr="00A10D8A">
          <w:rPr>
            <w:rStyle w:val="Hypertextovprepojenie"/>
          </w:rPr>
          <w:t>Cenová tabuľka – výkaz výmer</w:t>
        </w:r>
        <w:r w:rsidR="0094439B">
          <w:rPr>
            <w:webHidden/>
          </w:rPr>
          <w:tab/>
        </w:r>
        <w:r w:rsidR="0094439B">
          <w:rPr>
            <w:webHidden/>
          </w:rPr>
          <w:fldChar w:fldCharType="begin"/>
        </w:r>
        <w:r w:rsidR="0094439B">
          <w:rPr>
            <w:webHidden/>
          </w:rPr>
          <w:instrText xml:space="preserve"> PAGEREF _Toc107404038 \h </w:instrText>
        </w:r>
        <w:r w:rsidR="0094439B">
          <w:rPr>
            <w:webHidden/>
          </w:rPr>
        </w:r>
        <w:r w:rsidR="0094439B">
          <w:rPr>
            <w:webHidden/>
          </w:rPr>
          <w:fldChar w:fldCharType="separate"/>
        </w:r>
        <w:r w:rsidR="0094439B">
          <w:rPr>
            <w:webHidden/>
          </w:rPr>
          <w:t>39</w:t>
        </w:r>
        <w:r w:rsidR="0094439B">
          <w:rPr>
            <w:webHidden/>
          </w:rPr>
          <w:fldChar w:fldCharType="end"/>
        </w:r>
      </w:hyperlink>
    </w:p>
    <w:p w14:paraId="770153B0" w14:textId="1912E0CF" w:rsidR="0094439B" w:rsidRDefault="00AD29DD">
      <w:pPr>
        <w:pStyle w:val="Obsah1"/>
        <w:rPr>
          <w:rFonts w:asciiTheme="minorHAnsi" w:eastAsiaTheme="minorEastAsia" w:hAnsiTheme="minorHAnsi" w:cstheme="minorBidi"/>
          <w:b w:val="0"/>
          <w:color w:val="auto"/>
          <w:sz w:val="22"/>
          <w:szCs w:val="22"/>
        </w:rPr>
      </w:pPr>
      <w:hyperlink w:anchor="_Toc107404039" w:history="1">
        <w:r w:rsidR="0094439B" w:rsidRPr="00A10D8A">
          <w:rPr>
            <w:rStyle w:val="Hypertextovprepojenie"/>
          </w:rPr>
          <w:t>Príloha D.1:</w:t>
        </w:r>
        <w:r w:rsidR="0094439B">
          <w:rPr>
            <w:rFonts w:asciiTheme="minorHAnsi" w:eastAsiaTheme="minorEastAsia" w:hAnsiTheme="minorHAnsi" w:cstheme="minorBidi"/>
            <w:b w:val="0"/>
            <w:color w:val="auto"/>
            <w:sz w:val="22"/>
            <w:szCs w:val="22"/>
          </w:rPr>
          <w:tab/>
        </w:r>
        <w:r w:rsidR="0094439B" w:rsidRPr="00A10D8A">
          <w:rPr>
            <w:rStyle w:val="Hypertextovprepojenie"/>
          </w:rPr>
          <w:t>Zoznam stavebných prác (vzor)</w:t>
        </w:r>
        <w:r w:rsidR="0094439B">
          <w:rPr>
            <w:webHidden/>
          </w:rPr>
          <w:tab/>
        </w:r>
        <w:r w:rsidR="0094439B">
          <w:rPr>
            <w:webHidden/>
          </w:rPr>
          <w:fldChar w:fldCharType="begin"/>
        </w:r>
        <w:r w:rsidR="0094439B">
          <w:rPr>
            <w:webHidden/>
          </w:rPr>
          <w:instrText xml:space="preserve"> PAGEREF _Toc107404039 \h </w:instrText>
        </w:r>
        <w:r w:rsidR="0094439B">
          <w:rPr>
            <w:webHidden/>
          </w:rPr>
        </w:r>
        <w:r w:rsidR="0094439B">
          <w:rPr>
            <w:webHidden/>
          </w:rPr>
          <w:fldChar w:fldCharType="separate"/>
        </w:r>
        <w:r w:rsidR="0094439B">
          <w:rPr>
            <w:webHidden/>
          </w:rPr>
          <w:t>40</w:t>
        </w:r>
        <w:r w:rsidR="0094439B">
          <w:rPr>
            <w:webHidden/>
          </w:rPr>
          <w:fldChar w:fldCharType="end"/>
        </w:r>
      </w:hyperlink>
    </w:p>
    <w:p w14:paraId="08F48E90" w14:textId="2F9BEBC7" w:rsidR="0094439B" w:rsidRDefault="00AD29DD">
      <w:pPr>
        <w:pStyle w:val="Obsah1"/>
        <w:rPr>
          <w:rFonts w:asciiTheme="minorHAnsi" w:eastAsiaTheme="minorEastAsia" w:hAnsiTheme="minorHAnsi" w:cstheme="minorBidi"/>
          <w:b w:val="0"/>
          <w:color w:val="auto"/>
          <w:sz w:val="22"/>
          <w:szCs w:val="22"/>
        </w:rPr>
      </w:pPr>
      <w:hyperlink w:anchor="_Toc107404040" w:history="1">
        <w:r w:rsidR="0094439B" w:rsidRPr="00A10D8A">
          <w:rPr>
            <w:rStyle w:val="Hypertextovprepojenie"/>
          </w:rPr>
          <w:t>Príloha D.2: Vyhlásenie odborníka (vzor)</w:t>
        </w:r>
        <w:r w:rsidR="0094439B">
          <w:rPr>
            <w:webHidden/>
          </w:rPr>
          <w:tab/>
        </w:r>
        <w:r w:rsidR="0094439B">
          <w:rPr>
            <w:webHidden/>
          </w:rPr>
          <w:fldChar w:fldCharType="begin"/>
        </w:r>
        <w:r w:rsidR="0094439B">
          <w:rPr>
            <w:webHidden/>
          </w:rPr>
          <w:instrText xml:space="preserve"> PAGEREF _Toc107404040 \h </w:instrText>
        </w:r>
        <w:r w:rsidR="0094439B">
          <w:rPr>
            <w:webHidden/>
          </w:rPr>
        </w:r>
        <w:r w:rsidR="0094439B">
          <w:rPr>
            <w:webHidden/>
          </w:rPr>
          <w:fldChar w:fldCharType="separate"/>
        </w:r>
        <w:r w:rsidR="0094439B">
          <w:rPr>
            <w:webHidden/>
          </w:rPr>
          <w:t>42</w:t>
        </w:r>
        <w:r w:rsidR="0094439B">
          <w:rPr>
            <w:webHidden/>
          </w:rPr>
          <w:fldChar w:fldCharType="end"/>
        </w:r>
      </w:hyperlink>
    </w:p>
    <w:p w14:paraId="290DD519" w14:textId="7EC2A44B" w:rsidR="0094439B" w:rsidRDefault="00AD29DD">
      <w:pPr>
        <w:pStyle w:val="Obsah1"/>
        <w:rPr>
          <w:rFonts w:asciiTheme="minorHAnsi" w:eastAsiaTheme="minorEastAsia" w:hAnsiTheme="minorHAnsi" w:cstheme="minorBidi"/>
          <w:b w:val="0"/>
          <w:color w:val="auto"/>
          <w:sz w:val="22"/>
          <w:szCs w:val="22"/>
        </w:rPr>
      </w:pPr>
      <w:hyperlink w:anchor="_Toc107404041" w:history="1">
        <w:r w:rsidR="0094439B" w:rsidRPr="00A10D8A">
          <w:rPr>
            <w:rStyle w:val="Hypertextovprepojenie"/>
          </w:rPr>
          <w:t>Príloha E.1</w:t>
        </w:r>
        <w:r w:rsidR="0094439B">
          <w:rPr>
            <w:rFonts w:asciiTheme="minorHAnsi" w:eastAsiaTheme="minorEastAsia" w:hAnsiTheme="minorHAnsi" w:cstheme="minorBidi"/>
            <w:b w:val="0"/>
            <w:color w:val="auto"/>
            <w:sz w:val="22"/>
            <w:szCs w:val="22"/>
          </w:rPr>
          <w:tab/>
        </w:r>
        <w:r w:rsidR="0094439B" w:rsidRPr="00A10D8A">
          <w:rPr>
            <w:rStyle w:val="Hypertextovprepojenie"/>
          </w:rPr>
          <w:t xml:space="preserve"> Zmluva o dielo</w:t>
        </w:r>
        <w:r w:rsidR="0094439B">
          <w:rPr>
            <w:webHidden/>
          </w:rPr>
          <w:tab/>
        </w:r>
        <w:r w:rsidR="0094439B">
          <w:rPr>
            <w:webHidden/>
          </w:rPr>
          <w:fldChar w:fldCharType="begin"/>
        </w:r>
        <w:r w:rsidR="0094439B">
          <w:rPr>
            <w:webHidden/>
          </w:rPr>
          <w:instrText xml:space="preserve"> PAGEREF _Toc107404041 \h </w:instrText>
        </w:r>
        <w:r w:rsidR="0094439B">
          <w:rPr>
            <w:webHidden/>
          </w:rPr>
        </w:r>
        <w:r w:rsidR="0094439B">
          <w:rPr>
            <w:webHidden/>
          </w:rPr>
          <w:fldChar w:fldCharType="separate"/>
        </w:r>
        <w:r w:rsidR="0094439B">
          <w:rPr>
            <w:webHidden/>
          </w:rPr>
          <w:t>44</w:t>
        </w:r>
        <w:r w:rsidR="0094439B">
          <w:rPr>
            <w:webHidden/>
          </w:rPr>
          <w:fldChar w:fldCharType="end"/>
        </w:r>
      </w:hyperlink>
    </w:p>
    <w:p w14:paraId="37C70CA5" w14:textId="24B7F65C" w:rsidR="00045E31" w:rsidRPr="00045E31" w:rsidRDefault="00073048" w:rsidP="00045E31">
      <w:pPr>
        <w:pStyle w:val="Obsah1"/>
        <w:sectPr w:rsidR="00045E31" w:rsidRPr="00045E31" w:rsidSect="00073048">
          <w:headerReference w:type="default" r:id="rId13"/>
          <w:footerReference w:type="even" r:id="rId14"/>
          <w:footerReference w:type="default" r:id="rId15"/>
          <w:headerReference w:type="first" r:id="rId16"/>
          <w:footerReference w:type="first" r:id="rId17"/>
          <w:pgSz w:w="11900" w:h="16840"/>
          <w:pgMar w:top="1135" w:right="1417" w:bottom="1417" w:left="1560" w:header="708" w:footer="708" w:gutter="0"/>
          <w:cols w:space="708"/>
        </w:sectPr>
      </w:pPr>
      <w:r w:rsidRPr="00553D79">
        <w:fldChar w:fldCharType="end"/>
      </w:r>
      <w:r w:rsidR="00045E31">
        <w:t>SUMARIZÁCIA PRÍLOH SÚŤAŽNÝCH PODKLADOV ....................................................................................37</w:t>
      </w:r>
    </w:p>
    <w:p w14:paraId="60EF4116" w14:textId="77777777" w:rsidR="00F3395A" w:rsidRDefault="00F3395A" w:rsidP="00D02FA5">
      <w:pPr>
        <w:pStyle w:val="SAPHlavn"/>
        <w:rPr>
          <w:rFonts w:ascii="Nudista" w:hAnsi="Nudista"/>
        </w:rPr>
      </w:pPr>
    </w:p>
    <w:p w14:paraId="14BDE747" w14:textId="493F2930" w:rsidR="00F3395A" w:rsidRDefault="00E141A3" w:rsidP="00E141A3">
      <w:pPr>
        <w:pStyle w:val="SAPHlavn"/>
        <w:tabs>
          <w:tab w:val="left" w:pos="4959"/>
        </w:tabs>
        <w:rPr>
          <w:rFonts w:ascii="Nudista" w:hAnsi="Nudista"/>
        </w:rPr>
      </w:pPr>
      <w:r>
        <w:rPr>
          <w:rFonts w:ascii="Nudista" w:hAnsi="Nudista"/>
        </w:rPr>
        <w:tab/>
      </w:r>
      <w:r>
        <w:rPr>
          <w:rFonts w:ascii="Nudista" w:hAnsi="Nudista"/>
        </w:rPr>
        <w:tab/>
      </w:r>
    </w:p>
    <w:p w14:paraId="2935AAA3" w14:textId="62190A92" w:rsidR="00045E31" w:rsidRDefault="00045E31" w:rsidP="00D02FA5">
      <w:pPr>
        <w:pStyle w:val="SAPHlavn"/>
        <w:rPr>
          <w:rFonts w:ascii="Nudista" w:hAnsi="Nudista"/>
        </w:rPr>
      </w:pPr>
    </w:p>
    <w:p w14:paraId="75B77E12" w14:textId="1B6C5C1F" w:rsidR="00045E31" w:rsidRDefault="00045E31" w:rsidP="00D02FA5">
      <w:pPr>
        <w:pStyle w:val="SAPHlavn"/>
        <w:rPr>
          <w:rFonts w:ascii="Nudista" w:hAnsi="Nudista"/>
        </w:rPr>
      </w:pPr>
    </w:p>
    <w:p w14:paraId="2716D42D" w14:textId="31D67DB1" w:rsidR="00045E31" w:rsidRDefault="00045E31" w:rsidP="00D02FA5">
      <w:pPr>
        <w:pStyle w:val="SAPHlavn"/>
        <w:rPr>
          <w:rFonts w:ascii="Nudista" w:hAnsi="Nudista"/>
        </w:rPr>
      </w:pPr>
    </w:p>
    <w:p w14:paraId="0CA0C3C0" w14:textId="0E824511" w:rsidR="00045E31" w:rsidRDefault="00045E31" w:rsidP="00D02FA5">
      <w:pPr>
        <w:pStyle w:val="SAPHlavn"/>
        <w:rPr>
          <w:rFonts w:ascii="Nudista" w:hAnsi="Nudista"/>
        </w:rPr>
      </w:pPr>
    </w:p>
    <w:p w14:paraId="36A04603" w14:textId="3DAABAB4" w:rsidR="00045E31" w:rsidRDefault="00045E31" w:rsidP="00D02FA5">
      <w:pPr>
        <w:pStyle w:val="SAPHlavn"/>
        <w:rPr>
          <w:rFonts w:ascii="Nudista" w:hAnsi="Nudista"/>
        </w:rPr>
      </w:pPr>
    </w:p>
    <w:p w14:paraId="59C96E85" w14:textId="1FA1CA12" w:rsidR="00045E31" w:rsidRDefault="00045E31" w:rsidP="00D02FA5">
      <w:pPr>
        <w:pStyle w:val="SAPHlavn"/>
        <w:rPr>
          <w:rFonts w:ascii="Nudista" w:hAnsi="Nudista"/>
        </w:rPr>
      </w:pPr>
    </w:p>
    <w:p w14:paraId="1CD1E1A5" w14:textId="3ACA26E5" w:rsidR="00045E31" w:rsidRDefault="00045E31" w:rsidP="00D02FA5">
      <w:pPr>
        <w:pStyle w:val="SAPHlavn"/>
        <w:rPr>
          <w:rFonts w:ascii="Nudista" w:hAnsi="Nudista"/>
        </w:rPr>
      </w:pPr>
    </w:p>
    <w:p w14:paraId="7843029E" w14:textId="3DC86906" w:rsidR="00045E31" w:rsidRDefault="00045E31" w:rsidP="00D02FA5">
      <w:pPr>
        <w:pStyle w:val="SAPHlavn"/>
        <w:rPr>
          <w:rFonts w:ascii="Nudista" w:hAnsi="Nudista"/>
        </w:rPr>
      </w:pPr>
    </w:p>
    <w:p w14:paraId="4C71EE4F" w14:textId="49D03274" w:rsidR="00045E31" w:rsidRDefault="00045E31" w:rsidP="00D02FA5">
      <w:pPr>
        <w:pStyle w:val="SAPHlavn"/>
        <w:rPr>
          <w:rFonts w:ascii="Nudista" w:hAnsi="Nudista"/>
        </w:rPr>
      </w:pPr>
    </w:p>
    <w:p w14:paraId="532C593E" w14:textId="676875D7" w:rsidR="00045E31" w:rsidRDefault="00045E31" w:rsidP="00D02FA5">
      <w:pPr>
        <w:pStyle w:val="SAPHlavn"/>
        <w:rPr>
          <w:rFonts w:ascii="Nudista" w:hAnsi="Nudista"/>
        </w:rPr>
      </w:pPr>
    </w:p>
    <w:p w14:paraId="2D7D9C89" w14:textId="46EB0F08" w:rsidR="00045E31" w:rsidRDefault="00045E31" w:rsidP="00D02FA5">
      <w:pPr>
        <w:pStyle w:val="SAPHlavn"/>
        <w:rPr>
          <w:rFonts w:ascii="Nudista" w:hAnsi="Nudista"/>
        </w:rPr>
      </w:pPr>
    </w:p>
    <w:p w14:paraId="42AC88E3" w14:textId="700C4447" w:rsidR="00045E31" w:rsidRDefault="00045E31" w:rsidP="00D02FA5">
      <w:pPr>
        <w:pStyle w:val="SAPHlavn"/>
        <w:rPr>
          <w:rFonts w:ascii="Nudista" w:hAnsi="Nudista"/>
        </w:rPr>
      </w:pPr>
    </w:p>
    <w:p w14:paraId="21A45380" w14:textId="38242B25" w:rsidR="00045E31" w:rsidRDefault="00045E31" w:rsidP="00D02FA5">
      <w:pPr>
        <w:pStyle w:val="SAPHlavn"/>
        <w:rPr>
          <w:rFonts w:ascii="Nudista" w:hAnsi="Nudista"/>
        </w:rPr>
      </w:pPr>
    </w:p>
    <w:p w14:paraId="5E97F585" w14:textId="06B2C94F" w:rsidR="00045E31" w:rsidRDefault="00045E31" w:rsidP="00D02FA5">
      <w:pPr>
        <w:pStyle w:val="SAPHlavn"/>
        <w:rPr>
          <w:rFonts w:ascii="Nudista" w:hAnsi="Nudista"/>
        </w:rPr>
      </w:pPr>
    </w:p>
    <w:p w14:paraId="13E194F3" w14:textId="501BD910" w:rsidR="00045E31" w:rsidRDefault="00045E31" w:rsidP="00D02FA5">
      <w:pPr>
        <w:pStyle w:val="SAPHlavn"/>
        <w:rPr>
          <w:rFonts w:ascii="Nudista" w:hAnsi="Nudista"/>
        </w:rPr>
      </w:pPr>
    </w:p>
    <w:p w14:paraId="576309C9" w14:textId="0D7B4F18" w:rsidR="00045E31" w:rsidRDefault="00045E31" w:rsidP="00D02FA5">
      <w:pPr>
        <w:pStyle w:val="SAPHlavn"/>
        <w:rPr>
          <w:rFonts w:ascii="Nudista" w:hAnsi="Nudista"/>
        </w:rPr>
      </w:pPr>
    </w:p>
    <w:p w14:paraId="4E9614D9" w14:textId="6EAAAD75" w:rsidR="00045E31" w:rsidRDefault="00045E31" w:rsidP="00D02FA5">
      <w:pPr>
        <w:pStyle w:val="SAPHlavn"/>
        <w:rPr>
          <w:rFonts w:ascii="Nudista" w:hAnsi="Nudista"/>
        </w:rPr>
      </w:pPr>
    </w:p>
    <w:p w14:paraId="24CD5F89" w14:textId="75D6D253" w:rsidR="00045E31" w:rsidRDefault="00045E31" w:rsidP="00D02FA5">
      <w:pPr>
        <w:pStyle w:val="SAPHlavn"/>
        <w:rPr>
          <w:rFonts w:ascii="Nudista" w:hAnsi="Nudista"/>
        </w:rPr>
      </w:pPr>
    </w:p>
    <w:p w14:paraId="4D4FA5E6" w14:textId="039C4A31" w:rsidR="00045E31" w:rsidRDefault="00045E31" w:rsidP="00D02FA5">
      <w:pPr>
        <w:pStyle w:val="SAPHlavn"/>
        <w:rPr>
          <w:rFonts w:ascii="Nudista" w:hAnsi="Nudista"/>
        </w:rPr>
      </w:pPr>
    </w:p>
    <w:p w14:paraId="1DD6E0EA" w14:textId="577F43CD" w:rsidR="00045E31" w:rsidRDefault="00045E31" w:rsidP="00D02FA5">
      <w:pPr>
        <w:pStyle w:val="SAPHlavn"/>
        <w:rPr>
          <w:rFonts w:ascii="Nudista" w:hAnsi="Nudista"/>
        </w:rPr>
      </w:pPr>
    </w:p>
    <w:p w14:paraId="485904A9" w14:textId="1A14A488" w:rsidR="00045E31" w:rsidRDefault="00045E31" w:rsidP="00D02FA5">
      <w:pPr>
        <w:pStyle w:val="SAPHlavn"/>
        <w:rPr>
          <w:rFonts w:ascii="Nudista" w:hAnsi="Nudista"/>
        </w:rPr>
      </w:pPr>
    </w:p>
    <w:p w14:paraId="24F8C6C8" w14:textId="1B0A546E" w:rsidR="00045E31" w:rsidRDefault="00045E31" w:rsidP="00D02FA5">
      <w:pPr>
        <w:pStyle w:val="SAPHlavn"/>
        <w:rPr>
          <w:rFonts w:ascii="Nudista" w:hAnsi="Nudista"/>
        </w:rPr>
      </w:pPr>
    </w:p>
    <w:p w14:paraId="05528B14" w14:textId="1174B92D" w:rsidR="007748DA" w:rsidRDefault="007748DA" w:rsidP="00B477B8">
      <w:pPr>
        <w:pStyle w:val="SAPHlavn"/>
        <w:ind w:left="0" w:firstLine="0"/>
        <w:rPr>
          <w:rFonts w:ascii="Nudista" w:hAnsi="Nudista"/>
        </w:rPr>
      </w:pPr>
    </w:p>
    <w:p w14:paraId="45F09AFC" w14:textId="77777777" w:rsidR="00B477B8" w:rsidRDefault="00B477B8" w:rsidP="00B477B8">
      <w:pPr>
        <w:pStyle w:val="SAPHlavn"/>
        <w:ind w:left="0" w:firstLine="0"/>
        <w:rPr>
          <w:rFonts w:ascii="Nudista" w:hAnsi="Nudista"/>
        </w:rPr>
      </w:pPr>
    </w:p>
    <w:p w14:paraId="64F27B26" w14:textId="77777777" w:rsidR="00045E31" w:rsidRDefault="00045E31" w:rsidP="00D02FA5">
      <w:pPr>
        <w:pStyle w:val="SAPHlavn"/>
        <w:rPr>
          <w:rFonts w:ascii="Nudista" w:hAnsi="Nudista"/>
        </w:rPr>
      </w:pPr>
    </w:p>
    <w:p w14:paraId="6A3CF15A" w14:textId="107EA0FB" w:rsidR="00073048" w:rsidRPr="00E359A9" w:rsidRDefault="00073048" w:rsidP="00D02FA5">
      <w:pPr>
        <w:pStyle w:val="SAPHlavn"/>
        <w:rPr>
          <w:rFonts w:ascii="Nudista" w:hAnsi="Nudista"/>
        </w:rPr>
      </w:pPr>
      <w:bookmarkStart w:id="0" w:name="_Toc107403986"/>
      <w:r w:rsidRPr="00E359A9">
        <w:rPr>
          <w:rFonts w:ascii="Nudista" w:hAnsi="Nudista"/>
        </w:rPr>
        <w:lastRenderedPageBreak/>
        <w:t>ČASŤ A. Pokyny pre uchádzačov</w:t>
      </w:r>
      <w:bookmarkEnd w:id="0"/>
    </w:p>
    <w:p w14:paraId="3F03FA9D" w14:textId="54A72743" w:rsidR="00073048" w:rsidRPr="00E359A9" w:rsidRDefault="00073048" w:rsidP="00D02FA5">
      <w:pPr>
        <w:pStyle w:val="SAP0"/>
        <w:rPr>
          <w:rFonts w:ascii="Nudista" w:hAnsi="Nudista"/>
        </w:rPr>
      </w:pPr>
      <w:bookmarkStart w:id="1" w:name="_Toc107403987"/>
      <w:r w:rsidRPr="00E359A9">
        <w:rPr>
          <w:rFonts w:ascii="Nudista" w:hAnsi="Nudista"/>
        </w:rPr>
        <w:t>ODDIEL I. Všeobecné informácie</w:t>
      </w:r>
      <w:bookmarkEnd w:id="1"/>
    </w:p>
    <w:p w14:paraId="16B2289D" w14:textId="42968995" w:rsidR="00073048" w:rsidRPr="00E359A9" w:rsidRDefault="00073048" w:rsidP="00D02FA5">
      <w:pPr>
        <w:pStyle w:val="SAP1"/>
        <w:rPr>
          <w:rFonts w:ascii="Nudista" w:hAnsi="Nudista"/>
          <w:lang w:val="sk-SK"/>
        </w:rPr>
      </w:pPr>
      <w:bookmarkStart w:id="2" w:name="_Toc107403988"/>
      <w:r w:rsidRPr="00E359A9">
        <w:rPr>
          <w:rFonts w:ascii="Nudista" w:hAnsi="Nudista"/>
          <w:lang w:val="sk-SK"/>
        </w:rPr>
        <w:t>Identifikácia obstarávateľa</w:t>
      </w:r>
      <w:bookmarkEnd w:id="2"/>
      <w:r w:rsidRPr="00E359A9">
        <w:rPr>
          <w:rFonts w:ascii="Nudista" w:hAnsi="Nudista"/>
          <w:lang w:val="sk-SK"/>
        </w:rPr>
        <w:t xml:space="preserve"> </w:t>
      </w:r>
    </w:p>
    <w:p w14:paraId="27D82EF0" w14:textId="40198B88" w:rsidR="005105A3" w:rsidRPr="00EA2DA2" w:rsidRDefault="005105A3" w:rsidP="00D02FA5">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00B21347">
        <w:rPr>
          <w:rFonts w:ascii="Nudista" w:hAnsi="Nudista"/>
          <w:b/>
        </w:rPr>
        <w:t>Východoslovenská vodárenská spoločnosť, a. s.</w:t>
      </w:r>
      <w:r w:rsidRPr="00EA2DA2">
        <w:rPr>
          <w:rFonts w:ascii="Nudista" w:hAnsi="Nudista"/>
          <w:b/>
        </w:rPr>
        <w:t xml:space="preserve"> </w:t>
      </w:r>
    </w:p>
    <w:p w14:paraId="2B8D7F76" w14:textId="14A707AF"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BE71FC">
        <w:rPr>
          <w:rFonts w:ascii="Nudista" w:hAnsi="Nudista"/>
        </w:rPr>
        <w:t>Komenského 50, 042 48 Košice</w:t>
      </w:r>
      <w:r w:rsidRPr="00EA2DA2">
        <w:rPr>
          <w:rFonts w:ascii="Nudista" w:hAnsi="Nudista"/>
        </w:rPr>
        <w:t xml:space="preserve"> </w:t>
      </w:r>
    </w:p>
    <w:p w14:paraId="6664DFE3" w14:textId="77777777" w:rsidR="000C7985" w:rsidRDefault="005105A3" w:rsidP="00D02FA5">
      <w:pPr>
        <w:pStyle w:val="Nadpis3"/>
        <w:keepNext w:val="0"/>
        <w:keepLines w:val="0"/>
        <w:ind w:left="3686" w:hanging="3697"/>
        <w:rPr>
          <w:rFonts w:ascii="Nudista" w:hAnsi="Nudista"/>
        </w:rPr>
      </w:pPr>
      <w:r w:rsidRPr="00EA2DA2">
        <w:rPr>
          <w:rFonts w:ascii="Nudista" w:hAnsi="Nudista"/>
        </w:rPr>
        <w:t>Štatutárny orgán/štatutár:</w:t>
      </w:r>
      <w:r w:rsidRPr="00EA2DA2">
        <w:rPr>
          <w:rFonts w:ascii="Nudista" w:hAnsi="Nudista"/>
        </w:rPr>
        <w:tab/>
      </w:r>
      <w:r w:rsidR="000C7985">
        <w:rPr>
          <w:rFonts w:ascii="Nudista" w:hAnsi="Nudista"/>
        </w:rPr>
        <w:t xml:space="preserve">Ing. Stanislav </w:t>
      </w:r>
      <w:proofErr w:type="spellStart"/>
      <w:r w:rsidR="000C7985">
        <w:rPr>
          <w:rFonts w:ascii="Nudista" w:hAnsi="Nudista"/>
        </w:rPr>
        <w:t>Prcúch</w:t>
      </w:r>
      <w:proofErr w:type="spellEnd"/>
      <w:r w:rsidR="000C7985">
        <w:rPr>
          <w:rFonts w:ascii="Nudista" w:hAnsi="Nudista"/>
        </w:rPr>
        <w:t>, člen predstavenstva</w:t>
      </w:r>
    </w:p>
    <w:p w14:paraId="6E5F9646" w14:textId="6767839B" w:rsidR="005105A3" w:rsidRPr="00EA2DA2" w:rsidRDefault="000C7985" w:rsidP="00D02FA5">
      <w:pPr>
        <w:pStyle w:val="Nadpis3"/>
        <w:keepNext w:val="0"/>
        <w:keepLines w:val="0"/>
        <w:ind w:left="3686" w:hanging="3697"/>
        <w:rPr>
          <w:rFonts w:ascii="Nudista" w:hAnsi="Nudista"/>
          <w:szCs w:val="20"/>
        </w:rPr>
      </w:pPr>
      <w:r>
        <w:rPr>
          <w:rFonts w:ascii="Nudista" w:hAnsi="Nudista"/>
        </w:rPr>
        <w:tab/>
        <w:t xml:space="preserve">Ing. Tibor </w:t>
      </w:r>
      <w:proofErr w:type="spellStart"/>
      <w:r>
        <w:rPr>
          <w:rFonts w:ascii="Nudista" w:hAnsi="Nudista"/>
        </w:rPr>
        <w:t>Jačman</w:t>
      </w:r>
      <w:proofErr w:type="spellEnd"/>
      <w:r>
        <w:rPr>
          <w:rFonts w:ascii="Nudista" w:hAnsi="Nudista"/>
        </w:rPr>
        <w:t xml:space="preserve">, člen predstavenstva </w:t>
      </w:r>
      <w:r w:rsidR="005105A3" w:rsidRPr="00EA2DA2">
        <w:rPr>
          <w:rFonts w:ascii="Nudista" w:hAnsi="Nudista"/>
          <w:szCs w:val="20"/>
        </w:rPr>
        <w:t xml:space="preserve"> </w:t>
      </w:r>
    </w:p>
    <w:p w14:paraId="6414F569" w14:textId="2B9505B3"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IČO:</w:t>
      </w:r>
      <w:r w:rsidRPr="00EA2DA2">
        <w:rPr>
          <w:rFonts w:ascii="Nudista" w:hAnsi="Nudista"/>
          <w:szCs w:val="20"/>
        </w:rPr>
        <w:tab/>
      </w:r>
      <w:r w:rsidR="00BE71FC">
        <w:rPr>
          <w:rFonts w:ascii="Nudista" w:hAnsi="Nudista"/>
          <w:szCs w:val="20"/>
        </w:rPr>
        <w:t>36 570 460</w:t>
      </w:r>
    </w:p>
    <w:p w14:paraId="1317B243" w14:textId="220EE5B6" w:rsidR="005105A3" w:rsidRPr="00BE71FC" w:rsidRDefault="005105A3" w:rsidP="00D02FA5">
      <w:pPr>
        <w:tabs>
          <w:tab w:val="left" w:pos="3686"/>
        </w:tabs>
        <w:rPr>
          <w:rFonts w:ascii="Nudista" w:eastAsiaTheme="majorEastAsia" w:hAnsi="Nudista" w:cstheme="majorBidi"/>
          <w:sz w:val="20"/>
          <w:szCs w:val="20"/>
        </w:rPr>
      </w:pPr>
      <w:r w:rsidRPr="00EA2DA2">
        <w:rPr>
          <w:rFonts w:ascii="Nudista" w:hAnsi="Nudista"/>
          <w:sz w:val="20"/>
          <w:szCs w:val="20"/>
        </w:rPr>
        <w:t>DIČ:</w:t>
      </w:r>
      <w:r w:rsidRPr="00EA2DA2">
        <w:rPr>
          <w:rFonts w:ascii="Nudista" w:hAnsi="Nudista"/>
          <w:sz w:val="20"/>
          <w:szCs w:val="20"/>
        </w:rPr>
        <w:tab/>
      </w:r>
      <w:r w:rsidR="00BE71FC" w:rsidRPr="00BE71FC">
        <w:rPr>
          <w:rFonts w:ascii="Nudista" w:eastAsiaTheme="majorEastAsia" w:hAnsi="Nudista" w:cstheme="majorBidi"/>
          <w:sz w:val="20"/>
          <w:szCs w:val="20"/>
        </w:rPr>
        <w:t>2020063518</w:t>
      </w:r>
    </w:p>
    <w:p w14:paraId="0F1E6426" w14:textId="2FF09E9E" w:rsidR="005105A3" w:rsidRPr="00EA2DA2" w:rsidRDefault="005105A3" w:rsidP="00D02FA5">
      <w:pPr>
        <w:tabs>
          <w:tab w:val="left" w:pos="3686"/>
        </w:tabs>
        <w:rPr>
          <w:rFonts w:ascii="Nudista" w:hAnsi="Nudista"/>
          <w:sz w:val="20"/>
          <w:szCs w:val="20"/>
        </w:rPr>
      </w:pPr>
      <w:r w:rsidRPr="00EA2DA2">
        <w:rPr>
          <w:rFonts w:ascii="Nudista" w:hAnsi="Nudista"/>
          <w:sz w:val="20"/>
          <w:szCs w:val="20"/>
        </w:rPr>
        <w:t>IČ DPH:</w:t>
      </w:r>
      <w:r w:rsidRPr="00EA2DA2">
        <w:rPr>
          <w:rFonts w:ascii="Nudista" w:hAnsi="Nudista"/>
          <w:sz w:val="20"/>
          <w:szCs w:val="20"/>
        </w:rPr>
        <w:tab/>
        <w:t>SK</w:t>
      </w:r>
      <w:r w:rsidR="00BE71FC" w:rsidRPr="00BE71FC">
        <w:rPr>
          <w:rFonts w:ascii="Nudista" w:eastAsiaTheme="majorEastAsia" w:hAnsi="Nudista" w:cstheme="majorBidi"/>
          <w:sz w:val="20"/>
          <w:szCs w:val="20"/>
        </w:rPr>
        <w:t>2020063518</w:t>
      </w:r>
    </w:p>
    <w:p w14:paraId="1BF4B4F0" w14:textId="4789336A"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Webové sídlo:</w:t>
      </w:r>
      <w:r w:rsidRPr="00EA2DA2">
        <w:rPr>
          <w:rFonts w:ascii="Nudista" w:hAnsi="Nudista"/>
          <w:szCs w:val="20"/>
        </w:rPr>
        <w:tab/>
      </w:r>
      <w:r w:rsidR="00BE71FC">
        <w:rPr>
          <w:rFonts w:ascii="Nudista" w:hAnsi="Nudista"/>
          <w:szCs w:val="20"/>
        </w:rPr>
        <w:t>www.vodarne.eu</w:t>
      </w:r>
    </w:p>
    <w:p w14:paraId="69C2EE3E" w14:textId="77777777" w:rsidR="005105A3" w:rsidRPr="00EA2DA2" w:rsidRDefault="005105A3" w:rsidP="00D02FA5">
      <w:pPr>
        <w:rPr>
          <w:rFonts w:ascii="Nudista" w:hAnsi="Nudista"/>
        </w:rPr>
      </w:pPr>
    </w:p>
    <w:p w14:paraId="763ABF13" w14:textId="18491388" w:rsidR="005105A3" w:rsidRPr="00EA2DA2" w:rsidRDefault="005105A3" w:rsidP="00D02FA5">
      <w:pPr>
        <w:pStyle w:val="Nadpis3"/>
        <w:keepNext w:val="0"/>
        <w:keepLines w:val="0"/>
        <w:ind w:left="4320" w:hanging="4331"/>
        <w:rPr>
          <w:rFonts w:ascii="Nudista" w:hAnsi="Nudista"/>
        </w:rPr>
      </w:pPr>
      <w:r w:rsidRPr="00EA2DA2">
        <w:rPr>
          <w:rFonts w:ascii="Nudista" w:hAnsi="Nudista"/>
        </w:rPr>
        <w:t>(ďalej len „</w:t>
      </w:r>
      <w:bookmarkStart w:id="4" w:name="_Hlk519071869"/>
      <w:r w:rsidRPr="00EA2DA2">
        <w:rPr>
          <w:rFonts w:ascii="Nudista" w:hAnsi="Nudista"/>
          <w:b/>
        </w:rPr>
        <w:t>obstarávateľ</w:t>
      </w:r>
      <w:bookmarkEnd w:id="4"/>
      <w:r w:rsidRPr="00EA2DA2">
        <w:rPr>
          <w:rFonts w:ascii="Nudista" w:hAnsi="Nudista"/>
        </w:rPr>
        <w:t>“)</w:t>
      </w:r>
    </w:p>
    <w:p w14:paraId="46C13416" w14:textId="77777777" w:rsidR="005105A3" w:rsidRPr="00EA2DA2" w:rsidRDefault="005105A3" w:rsidP="00D02FA5">
      <w:pPr>
        <w:pStyle w:val="Nadpis3"/>
        <w:keepNext w:val="0"/>
        <w:keepLines w:val="0"/>
        <w:ind w:left="-11"/>
        <w:rPr>
          <w:rFonts w:ascii="Nudista" w:hAnsi="Nudista"/>
        </w:rPr>
      </w:pPr>
    </w:p>
    <w:p w14:paraId="7CF81751" w14:textId="6636F2CC" w:rsidR="005105A3" w:rsidRPr="00EA2DA2" w:rsidRDefault="005105A3" w:rsidP="00756307">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realizáciou tohto verejného obstarávania realizuje obstarávateľ prostredníctvom:</w:t>
      </w:r>
    </w:p>
    <w:p w14:paraId="1C43FA9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76F0F8FF"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58D4ACC"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687B26D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578DB87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72EA3CBD" w14:textId="77777777" w:rsidR="005105A3" w:rsidRPr="00EA2DA2" w:rsidRDefault="005105A3" w:rsidP="00D02FA5">
      <w:pPr>
        <w:pStyle w:val="Nadpis3"/>
        <w:keepNext w:val="0"/>
        <w:keepLines w:val="0"/>
        <w:ind w:left="-11"/>
        <w:rPr>
          <w:rFonts w:ascii="Nudista" w:hAnsi="Nudista"/>
        </w:rPr>
      </w:pPr>
      <w:r w:rsidRPr="00EA2DA2">
        <w:rPr>
          <w:rFonts w:ascii="Nudista" w:hAnsi="Nudista"/>
        </w:rPr>
        <w:t xml:space="preserve">Osoba zodpovedná </w:t>
      </w:r>
    </w:p>
    <w:p w14:paraId="1F290F81" w14:textId="058F828A" w:rsidR="005105A3" w:rsidRDefault="005105A3" w:rsidP="00D02FA5">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4354B5">
        <w:rPr>
          <w:rFonts w:ascii="Nudista" w:hAnsi="Nudista" w:cs="Arial"/>
        </w:rPr>
        <w:t>JUDr. Gabriela Heribanová</w:t>
      </w:r>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1F97A968" w14:textId="77777777" w:rsidR="00073048" w:rsidRPr="00E359A9" w:rsidRDefault="00073048" w:rsidP="00D02FA5">
      <w:pPr>
        <w:pStyle w:val="SAP1"/>
        <w:ind w:left="567" w:hanging="567"/>
        <w:rPr>
          <w:rFonts w:ascii="Nudista" w:hAnsi="Nudista"/>
          <w:lang w:val="sk-SK"/>
        </w:rPr>
      </w:pPr>
      <w:bookmarkStart w:id="6" w:name="_1rvwp1q" w:colFirst="0" w:colLast="0"/>
      <w:bookmarkStart w:id="7" w:name="_Toc107403989"/>
      <w:bookmarkEnd w:id="6"/>
      <w:r w:rsidRPr="00E359A9">
        <w:rPr>
          <w:rFonts w:ascii="Nudista" w:hAnsi="Nudista"/>
          <w:lang w:val="sk-SK"/>
        </w:rPr>
        <w:t>Predmet zákazky</w:t>
      </w:r>
      <w:bookmarkEnd w:id="7"/>
    </w:p>
    <w:p w14:paraId="32F45A76" w14:textId="43C5CF2A" w:rsidR="00382ADE" w:rsidRPr="001D5C53" w:rsidRDefault="00382ADE" w:rsidP="00E67121">
      <w:pPr>
        <w:pStyle w:val="Nadpis3"/>
        <w:keepNext w:val="0"/>
        <w:keepLines w:val="0"/>
        <w:numPr>
          <w:ilvl w:val="1"/>
          <w:numId w:val="143"/>
        </w:numPr>
        <w:ind w:left="567" w:hanging="567"/>
        <w:jc w:val="both"/>
        <w:rPr>
          <w:rFonts w:ascii="Nudista" w:hAnsi="Nudista"/>
        </w:rPr>
      </w:pPr>
      <w:r w:rsidRPr="0044655C">
        <w:rPr>
          <w:rFonts w:ascii="Nudista" w:hAnsi="Nudista"/>
        </w:rPr>
        <w:t xml:space="preserve">Predmetom zákazky sú stavebné </w:t>
      </w:r>
      <w:r w:rsidRPr="001D5C53">
        <w:rPr>
          <w:rFonts w:ascii="Nudista" w:hAnsi="Nudista"/>
        </w:rPr>
        <w:t xml:space="preserve">práce </w:t>
      </w:r>
      <w:r w:rsidR="00F33B5F" w:rsidRPr="001D5C53">
        <w:rPr>
          <w:rFonts w:ascii="Nudista" w:hAnsi="Nudista"/>
        </w:rPr>
        <w:t>na</w:t>
      </w:r>
      <w:r w:rsidR="00221A1D" w:rsidRPr="001D5C53">
        <w:rPr>
          <w:rFonts w:ascii="Nudista" w:hAnsi="Nudista"/>
        </w:rPr>
        <w:t xml:space="preserve"> </w:t>
      </w:r>
      <w:r w:rsidR="001D5C53">
        <w:rPr>
          <w:rFonts w:ascii="Nudista" w:hAnsi="Nudista"/>
        </w:rPr>
        <w:t>zabezpečení dopravy pitnej vody pre vodovodnú sieť v obci Košická Polianka</w:t>
      </w:r>
      <w:r w:rsidR="00F33B5F" w:rsidRPr="001D5C53">
        <w:rPr>
          <w:rFonts w:ascii="Nudista" w:hAnsi="Nudista"/>
        </w:rPr>
        <w:t xml:space="preserve"> </w:t>
      </w:r>
      <w:r w:rsidRPr="001D5C53">
        <w:rPr>
          <w:rFonts w:ascii="Nudista" w:hAnsi="Nudista"/>
        </w:rPr>
        <w:t>(ďalej len „</w:t>
      </w:r>
      <w:bookmarkStart w:id="8" w:name="_Hlk519071877"/>
      <w:r w:rsidRPr="001D5C53">
        <w:rPr>
          <w:rFonts w:ascii="Nudista" w:hAnsi="Nudista"/>
          <w:b/>
        </w:rPr>
        <w:t>predmet zákazky</w:t>
      </w:r>
      <w:bookmarkEnd w:id="8"/>
      <w:r w:rsidRPr="001D5C53">
        <w:rPr>
          <w:rFonts w:ascii="Nudista" w:hAnsi="Nudista"/>
        </w:rPr>
        <w:t>“).</w:t>
      </w:r>
    </w:p>
    <w:p w14:paraId="3E0792B6" w14:textId="77777777" w:rsidR="00382ADE" w:rsidRPr="00382ADE" w:rsidRDefault="00382ADE" w:rsidP="00382ADE">
      <w:pPr>
        <w:pStyle w:val="Nadpis3"/>
        <w:keepNext w:val="0"/>
        <w:keepLines w:val="0"/>
        <w:ind w:left="567"/>
        <w:jc w:val="both"/>
        <w:rPr>
          <w:rFonts w:ascii="Nudista" w:hAnsi="Nudista"/>
          <w:u w:val="single"/>
        </w:rPr>
      </w:pPr>
    </w:p>
    <w:p w14:paraId="1C793E65" w14:textId="73A28CFC" w:rsidR="00705B2D" w:rsidRPr="00705B2D" w:rsidRDefault="00705B2D" w:rsidP="00A16853">
      <w:pPr>
        <w:pStyle w:val="Nadpis3"/>
        <w:keepNext w:val="0"/>
        <w:keepLines w:val="0"/>
        <w:numPr>
          <w:ilvl w:val="2"/>
          <w:numId w:val="9"/>
        </w:numPr>
        <w:ind w:left="567" w:hanging="567"/>
        <w:jc w:val="both"/>
        <w:rPr>
          <w:rFonts w:ascii="Nudista" w:hAnsi="Nudista"/>
          <w:u w:val="single"/>
        </w:rPr>
      </w:pPr>
      <w:r w:rsidRPr="00705B2D">
        <w:rPr>
          <w:rFonts w:ascii="Nudista" w:hAnsi="Nudista" w:cs="Arial"/>
          <w:noProof/>
          <w:szCs w:val="20"/>
        </w:rPr>
        <w:t>Hlavný</w:t>
      </w:r>
      <w:r w:rsidRPr="00705B2D">
        <w:rPr>
          <w:rFonts w:ascii="Nudista" w:hAnsi="Nudista" w:cs="Arial"/>
          <w:noProof/>
        </w:rPr>
        <w:t xml:space="preserve"> kód CPV:</w:t>
      </w:r>
    </w:p>
    <w:p w14:paraId="15649F6E" w14:textId="25BA1F66" w:rsidR="00B07475" w:rsidRDefault="00AD29DD" w:rsidP="00B07475">
      <w:pPr>
        <w:pStyle w:val="Nadpis3"/>
        <w:keepNext w:val="0"/>
        <w:keepLines w:val="0"/>
        <w:spacing w:after="240"/>
        <w:ind w:left="567"/>
        <w:jc w:val="both"/>
        <w:rPr>
          <w:rFonts w:ascii="Nudista" w:hAnsi="Nudista" w:cs="Arial"/>
          <w:szCs w:val="20"/>
        </w:rPr>
      </w:pPr>
      <w:hyperlink r:id="rId18" w:history="1">
        <w:r w:rsidR="001D5C53" w:rsidRPr="001D5C53">
          <w:rPr>
            <w:rStyle w:val="Hypertextovprepojenie"/>
            <w:rFonts w:ascii="Nudista" w:hAnsi="Nudista"/>
          </w:rPr>
          <w:t>45231110-9</w:t>
        </w:r>
      </w:hyperlink>
      <w:r w:rsidR="001D5C53">
        <w:tab/>
      </w:r>
      <w:r w:rsidR="008C3151" w:rsidRPr="008C3151">
        <w:rPr>
          <w:rFonts w:ascii="Nudista" w:hAnsi="Nudista"/>
        </w:rPr>
        <w:t xml:space="preserve"> </w:t>
      </w:r>
      <w:r w:rsidR="00B07475" w:rsidRPr="008C3151">
        <w:rPr>
          <w:rFonts w:ascii="Nudista" w:hAnsi="Nudista" w:cs="Arial"/>
          <w:szCs w:val="20"/>
        </w:rPr>
        <w:t>St</w:t>
      </w:r>
      <w:r w:rsidR="00B07475">
        <w:rPr>
          <w:rFonts w:ascii="Nudista" w:hAnsi="Nudista" w:cs="Arial"/>
          <w:szCs w:val="20"/>
        </w:rPr>
        <w:t xml:space="preserve">avebné práce na </w:t>
      </w:r>
      <w:r w:rsidR="001D5C53">
        <w:rPr>
          <w:rFonts w:ascii="Nudista" w:hAnsi="Nudista" w:cs="Arial"/>
          <w:szCs w:val="20"/>
        </w:rPr>
        <w:t>kladení potrubného vedenia</w:t>
      </w:r>
      <w:r w:rsidR="00B07475">
        <w:rPr>
          <w:rFonts w:ascii="Nudista" w:hAnsi="Nudista" w:cs="Arial"/>
          <w:szCs w:val="20"/>
        </w:rPr>
        <w:t xml:space="preserve">  </w:t>
      </w:r>
    </w:p>
    <w:p w14:paraId="3952A81C" w14:textId="4B5AA4E9" w:rsidR="00705B2D" w:rsidRPr="003E12C0" w:rsidRDefault="00705B2D" w:rsidP="00D02FA5">
      <w:pPr>
        <w:pStyle w:val="Nadpis3"/>
        <w:keepNext w:val="0"/>
        <w:keepLines w:val="0"/>
        <w:ind w:left="567"/>
        <w:jc w:val="both"/>
        <w:rPr>
          <w:rFonts w:ascii="Nudista" w:hAnsi="Nudista" w:cs="Arial"/>
          <w:noProof/>
          <w:szCs w:val="20"/>
        </w:rPr>
      </w:pPr>
      <w:r w:rsidRPr="003E12C0">
        <w:rPr>
          <w:rFonts w:ascii="Nudista" w:hAnsi="Nudista" w:cs="Arial"/>
          <w:noProof/>
          <w:szCs w:val="20"/>
        </w:rPr>
        <w:t>Dodatočné kódy CPV:</w:t>
      </w:r>
    </w:p>
    <w:p w14:paraId="233B3361" w14:textId="3426A80E" w:rsidR="001D5C53" w:rsidRPr="00B07475" w:rsidRDefault="00AD29DD" w:rsidP="001D5C53">
      <w:pPr>
        <w:spacing w:after="240"/>
        <w:ind w:firstLine="567"/>
        <w:rPr>
          <w:rFonts w:ascii="Nudista" w:eastAsiaTheme="majorEastAsia" w:hAnsi="Nudista" w:cs="Arial"/>
          <w:noProof/>
          <w:sz w:val="20"/>
          <w:szCs w:val="20"/>
        </w:rPr>
      </w:pPr>
      <w:hyperlink r:id="rId19" w:history="1">
        <w:r w:rsidR="001D5C53" w:rsidRPr="001D5C53">
          <w:rPr>
            <w:rFonts w:ascii="Nudista" w:eastAsiaTheme="majorEastAsia" w:hAnsi="Nudista" w:cs="Arial"/>
            <w:noProof/>
            <w:sz w:val="20"/>
            <w:szCs w:val="20"/>
          </w:rPr>
          <w:t>45232150-8</w:t>
        </w:r>
      </w:hyperlink>
      <w:r w:rsidR="001D5C53" w:rsidRPr="001D5C53">
        <w:rPr>
          <w:rFonts w:ascii="Nudista" w:eastAsiaTheme="majorEastAsia" w:hAnsi="Nudista" w:cs="Arial"/>
          <w:noProof/>
          <w:sz w:val="20"/>
          <w:szCs w:val="20"/>
        </w:rPr>
        <w:t xml:space="preserve"> </w:t>
      </w:r>
      <w:r w:rsidR="001D5C53">
        <w:rPr>
          <w:rFonts w:ascii="Nudista" w:eastAsiaTheme="majorEastAsia" w:hAnsi="Nudista" w:cs="Arial"/>
          <w:noProof/>
          <w:sz w:val="20"/>
          <w:szCs w:val="20"/>
        </w:rPr>
        <w:tab/>
      </w:r>
      <w:r w:rsidR="001D5C53" w:rsidRPr="001D5C53">
        <w:rPr>
          <w:rFonts w:ascii="Nudista" w:eastAsiaTheme="majorEastAsia" w:hAnsi="Nudista" w:cs="Arial"/>
          <w:noProof/>
          <w:sz w:val="20"/>
          <w:szCs w:val="20"/>
        </w:rPr>
        <w:t>Práce súvisiace so stavbou potrubných vedení na rozvod vody</w:t>
      </w:r>
    </w:p>
    <w:p w14:paraId="365F941B" w14:textId="3F0E129B" w:rsidR="00073048" w:rsidRDefault="00073048" w:rsidP="00040B4D">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9" w:name="_Hlk522531345"/>
      <w:r w:rsidRPr="00E359A9">
        <w:rPr>
          <w:rFonts w:ascii="Nudista" w:hAnsi="Nudista"/>
        </w:rPr>
        <w:t>Opis predmetu zákazky</w:t>
      </w:r>
      <w:bookmarkEnd w:id="9"/>
      <w:r w:rsidR="001D45D3" w:rsidRPr="00E359A9">
        <w:rPr>
          <w:rFonts w:ascii="Nudista" w:hAnsi="Nudista"/>
        </w:rPr>
        <w:t xml:space="preserve"> súťažných podkladov</w:t>
      </w:r>
      <w:r w:rsidRPr="00E359A9">
        <w:rPr>
          <w:rFonts w:ascii="Nudista" w:hAnsi="Nudista"/>
        </w:rPr>
        <w:t>.</w:t>
      </w:r>
    </w:p>
    <w:p w14:paraId="431BDAD4" w14:textId="0ADEFC6B" w:rsidR="00B36936" w:rsidRPr="00B36936" w:rsidRDefault="00040B4D" w:rsidP="00B36936">
      <w:pPr>
        <w:pStyle w:val="Nadpis3"/>
        <w:keepNext w:val="0"/>
        <w:keepLines w:val="0"/>
        <w:numPr>
          <w:ilvl w:val="2"/>
          <w:numId w:val="9"/>
        </w:numPr>
        <w:ind w:left="567" w:hanging="567"/>
        <w:jc w:val="both"/>
        <w:rPr>
          <w:rFonts w:ascii="Nudista" w:hAnsi="Nudista"/>
        </w:rPr>
      </w:pPr>
      <w:r w:rsidRPr="00B36936">
        <w:rPr>
          <w:rFonts w:ascii="Nudista" w:hAnsi="Nudista"/>
        </w:rPr>
        <w:t>Obstarávateľ</w:t>
      </w:r>
      <w:r w:rsidR="00B36936" w:rsidRPr="00B36936">
        <w:rPr>
          <w:rFonts w:ascii="Nudista" w:hAnsi="Nudista"/>
        </w:rPr>
        <w:t xml:space="preserve"> sa rozhodol obstarávať zákazku postupom verejná súťaž podľa § 66 Zákona aj keď</w:t>
      </w:r>
      <w:r w:rsidR="00B36936">
        <w:rPr>
          <w:rFonts w:ascii="Nudista" w:hAnsi="Nudista"/>
        </w:rPr>
        <w:t xml:space="preserve"> </w:t>
      </w:r>
      <w:r w:rsidR="00B36936" w:rsidRPr="00B36936">
        <w:rPr>
          <w:rFonts w:ascii="Nudista" w:hAnsi="Nudista"/>
        </w:rPr>
        <w:t>z</w:t>
      </w:r>
      <w:r w:rsidR="00B36936" w:rsidRPr="00B36936">
        <w:rPr>
          <w:rFonts w:ascii="Nudista" w:hAnsi="Nudista" w:cs="Calibri"/>
        </w:rPr>
        <w:t> </w:t>
      </w:r>
      <w:r w:rsidR="00B36936" w:rsidRPr="00B36936">
        <w:rPr>
          <w:rFonts w:ascii="Nudista" w:hAnsi="Nudista"/>
        </w:rPr>
        <w:t xml:space="preserve">pohľadu </w:t>
      </w:r>
      <w:r w:rsidR="00B36936" w:rsidRPr="00B36936">
        <w:rPr>
          <w:rFonts w:ascii="Nudista" w:hAnsi="Nudista"/>
          <w:szCs w:val="20"/>
        </w:rPr>
        <w:t xml:space="preserve">limitu ide o podlimitnú zákazku v zmysle § 5 ods. 3 písm. a) Zákona, a to z dôvodu, že Obstarávateľ </w:t>
      </w:r>
      <w:r w:rsidR="00B36936">
        <w:rPr>
          <w:rFonts w:ascii="Nudista" w:hAnsi="Nudista"/>
          <w:szCs w:val="20"/>
        </w:rPr>
        <w:t xml:space="preserve">plánuje vyhlásiť </w:t>
      </w:r>
      <w:r w:rsidR="00B36936" w:rsidRPr="00B36936">
        <w:rPr>
          <w:rFonts w:ascii="Nudista" w:hAnsi="Nudista"/>
          <w:szCs w:val="20"/>
        </w:rPr>
        <w:t>in</w:t>
      </w:r>
      <w:r w:rsidR="00834DEF">
        <w:rPr>
          <w:rFonts w:ascii="Nudista" w:hAnsi="Nudista"/>
          <w:szCs w:val="20"/>
        </w:rPr>
        <w:t>é</w:t>
      </w:r>
      <w:r w:rsidR="00B36936" w:rsidRPr="00B36936">
        <w:rPr>
          <w:rFonts w:ascii="Nudista" w:hAnsi="Nudista"/>
          <w:szCs w:val="20"/>
        </w:rPr>
        <w:t xml:space="preserve"> nadlimitn</w:t>
      </w:r>
      <w:r w:rsidR="00834DEF">
        <w:rPr>
          <w:rFonts w:ascii="Nudista" w:hAnsi="Nudista"/>
          <w:szCs w:val="20"/>
        </w:rPr>
        <w:t>é</w:t>
      </w:r>
      <w:r w:rsidR="00B36936" w:rsidRPr="00B36936">
        <w:rPr>
          <w:rFonts w:ascii="Nudista" w:hAnsi="Nudista"/>
          <w:szCs w:val="20"/>
        </w:rPr>
        <w:t xml:space="preserve"> verejn</w:t>
      </w:r>
      <w:r w:rsidR="00834DEF">
        <w:rPr>
          <w:rFonts w:ascii="Nudista" w:hAnsi="Nudista"/>
          <w:szCs w:val="20"/>
        </w:rPr>
        <w:t>é</w:t>
      </w:r>
      <w:r w:rsidR="00B36936" w:rsidRPr="00B36936">
        <w:rPr>
          <w:rFonts w:ascii="Nudista" w:hAnsi="Nudista"/>
          <w:szCs w:val="20"/>
        </w:rPr>
        <w:t xml:space="preserve"> súťaž</w:t>
      </w:r>
      <w:r w:rsidR="00834DEF">
        <w:rPr>
          <w:rFonts w:ascii="Nudista" w:hAnsi="Nudista"/>
          <w:szCs w:val="20"/>
        </w:rPr>
        <w:t>e</w:t>
      </w:r>
      <w:r w:rsidR="00B36936">
        <w:rPr>
          <w:rFonts w:ascii="Nudista" w:hAnsi="Nudista"/>
          <w:szCs w:val="20"/>
        </w:rPr>
        <w:t>,</w:t>
      </w:r>
      <w:r w:rsidR="00B36936" w:rsidRPr="00B36936">
        <w:rPr>
          <w:rFonts w:ascii="Nudista" w:hAnsi="Nudista"/>
          <w:szCs w:val="20"/>
        </w:rPr>
        <w:t xml:space="preserve"> ktor</w:t>
      </w:r>
      <w:r w:rsidR="00C04420">
        <w:rPr>
          <w:rFonts w:ascii="Nudista" w:hAnsi="Nudista"/>
          <w:szCs w:val="20"/>
        </w:rPr>
        <w:t>ých</w:t>
      </w:r>
      <w:r w:rsidR="00B36936" w:rsidRPr="00B36936">
        <w:rPr>
          <w:rFonts w:ascii="Nudista" w:hAnsi="Nudista"/>
          <w:szCs w:val="20"/>
        </w:rPr>
        <w:t xml:space="preserve"> predmetom</w:t>
      </w:r>
      <w:r w:rsidR="00B36936">
        <w:rPr>
          <w:rFonts w:ascii="Nudista" w:hAnsi="Nudista"/>
          <w:szCs w:val="20"/>
        </w:rPr>
        <w:t xml:space="preserve"> sú stavebné práce na stavbe kanalizácie/vodovodu, ktoré </w:t>
      </w:r>
      <w:r w:rsidR="00834DEF">
        <w:rPr>
          <w:rFonts w:ascii="Nudista" w:hAnsi="Nudista"/>
          <w:szCs w:val="20"/>
        </w:rPr>
        <w:t>je</w:t>
      </w:r>
      <w:r w:rsidR="00B36936">
        <w:rPr>
          <w:rFonts w:ascii="Nudista" w:hAnsi="Nudista"/>
          <w:szCs w:val="20"/>
        </w:rPr>
        <w:t xml:space="preserve"> z hľadiska vecnej a miestnej súvislosti možné považovať za práce podobné</w:t>
      </w:r>
      <w:r w:rsidR="00834DEF">
        <w:rPr>
          <w:rFonts w:ascii="Nudista" w:hAnsi="Nudista"/>
          <w:szCs w:val="20"/>
        </w:rPr>
        <w:t xml:space="preserve"> predmetu zákazky</w:t>
      </w:r>
      <w:r w:rsidR="00B36936">
        <w:rPr>
          <w:rFonts w:ascii="Nudista" w:hAnsi="Nudista"/>
          <w:szCs w:val="20"/>
        </w:rPr>
        <w:t xml:space="preserve">, a preto by v prípade použitia postupu zadávania podlimitnej zákazky mohol byť takýto postup Obstarávateľa považovaný za nedovolené delenie zákazky v snahe vyhnúť sa použitiu prísnejšieho postupu. </w:t>
      </w:r>
    </w:p>
    <w:p w14:paraId="0BC1A1B5" w14:textId="04B3D6B2" w:rsidR="00073048" w:rsidRPr="00E359A9" w:rsidRDefault="00073048" w:rsidP="00D02FA5">
      <w:pPr>
        <w:pStyle w:val="SAP1"/>
        <w:ind w:left="567" w:hanging="567"/>
        <w:rPr>
          <w:rFonts w:ascii="Nudista" w:hAnsi="Nudista"/>
          <w:lang w:val="sk-SK"/>
        </w:rPr>
      </w:pPr>
      <w:bookmarkStart w:id="10" w:name="_Toc107403990"/>
      <w:r w:rsidRPr="00E359A9">
        <w:rPr>
          <w:rFonts w:ascii="Nudista" w:hAnsi="Nudista"/>
          <w:lang w:val="sk-SK"/>
        </w:rPr>
        <w:t>Komplexnosť dodávky</w:t>
      </w:r>
      <w:bookmarkEnd w:id="10"/>
      <w:r w:rsidRPr="00E359A9">
        <w:rPr>
          <w:rFonts w:ascii="Nudista" w:hAnsi="Nudista"/>
          <w:lang w:val="sk-SK"/>
        </w:rPr>
        <w:t xml:space="preserve"> </w:t>
      </w:r>
    </w:p>
    <w:p w14:paraId="7C731AE6" w14:textId="77777777" w:rsidR="005D4429" w:rsidRDefault="00A2638C" w:rsidP="00A16853">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sidRPr="00A2638C">
        <w:rPr>
          <w:rFonts w:ascii="Nudista" w:hAnsi="Nudista"/>
          <w:color w:val="auto"/>
        </w:rPr>
        <w:t>Uchádzač predloží ponuku na celý predmet zákazky.</w:t>
      </w:r>
    </w:p>
    <w:p w14:paraId="1BB8065A" w14:textId="7830FA61" w:rsidR="00073048" w:rsidRDefault="00073048" w:rsidP="00D02FA5">
      <w:pPr>
        <w:pStyle w:val="SAP1"/>
        <w:ind w:left="567" w:hanging="567"/>
        <w:rPr>
          <w:rFonts w:ascii="Nudista" w:hAnsi="Nudista"/>
          <w:lang w:val="sk-SK"/>
        </w:rPr>
      </w:pPr>
      <w:bookmarkStart w:id="12" w:name="_Toc107403991"/>
      <w:r w:rsidRPr="00E359A9">
        <w:rPr>
          <w:rFonts w:ascii="Nudista" w:hAnsi="Nudista"/>
          <w:lang w:val="sk-SK"/>
        </w:rPr>
        <w:lastRenderedPageBreak/>
        <w:t>Zdroj finančných prostriedkov</w:t>
      </w:r>
      <w:bookmarkEnd w:id="12"/>
    </w:p>
    <w:p w14:paraId="277708AC" w14:textId="77777777" w:rsidR="00A2638C" w:rsidRPr="00DA54DE" w:rsidRDefault="00A2638C" w:rsidP="00E67121">
      <w:pPr>
        <w:pStyle w:val="Odsekzoznamu"/>
        <w:numPr>
          <w:ilvl w:val="0"/>
          <w:numId w:val="144"/>
        </w:numPr>
        <w:spacing w:after="120"/>
        <w:contextualSpacing w:val="0"/>
        <w:jc w:val="both"/>
        <w:outlineLvl w:val="2"/>
        <w:rPr>
          <w:rFonts w:ascii="Nudista" w:eastAsiaTheme="majorEastAsia" w:hAnsi="Nudista" w:cstheme="majorBidi"/>
          <w:vanish/>
          <w:color w:val="000000" w:themeColor="text1"/>
          <w:lang w:eastAsia="en-US"/>
        </w:rPr>
      </w:pPr>
    </w:p>
    <w:p w14:paraId="1C94633D" w14:textId="77777777" w:rsidR="00A2638C" w:rsidRPr="00DA54DE" w:rsidRDefault="00A2638C" w:rsidP="00E67121">
      <w:pPr>
        <w:pStyle w:val="Odsekzoznamu"/>
        <w:numPr>
          <w:ilvl w:val="1"/>
          <w:numId w:val="144"/>
        </w:numPr>
        <w:spacing w:after="120"/>
        <w:contextualSpacing w:val="0"/>
        <w:jc w:val="both"/>
        <w:outlineLvl w:val="2"/>
        <w:rPr>
          <w:rFonts w:ascii="Nudista" w:eastAsiaTheme="majorEastAsia" w:hAnsi="Nudista" w:cstheme="majorBidi"/>
          <w:vanish/>
          <w:color w:val="000000" w:themeColor="text1"/>
          <w:lang w:eastAsia="en-US"/>
        </w:rPr>
      </w:pPr>
    </w:p>
    <w:p w14:paraId="18754C8F"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0A3BBDA6"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351033EE"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0BFFA71F" w14:textId="171CA72B" w:rsidR="00997A0F" w:rsidRPr="00863253" w:rsidRDefault="00997A0F" w:rsidP="00997A0F">
      <w:pPr>
        <w:pStyle w:val="Nadpis3"/>
        <w:keepNext w:val="0"/>
        <w:keepLines w:val="0"/>
        <w:numPr>
          <w:ilvl w:val="2"/>
          <w:numId w:val="9"/>
        </w:numPr>
        <w:spacing w:after="120"/>
        <w:ind w:left="567" w:hanging="567"/>
        <w:jc w:val="both"/>
        <w:rPr>
          <w:rFonts w:ascii="Nudista" w:hAnsi="Nudista"/>
        </w:rPr>
      </w:pPr>
      <w:r w:rsidRPr="00863253">
        <w:rPr>
          <w:rFonts w:ascii="Nudista" w:hAnsi="Nudista"/>
        </w:rPr>
        <w:t xml:space="preserve">Predmet zákazky bude </w:t>
      </w:r>
      <w:r w:rsidR="004410F6">
        <w:rPr>
          <w:rFonts w:ascii="Nudista" w:hAnsi="Nudista"/>
        </w:rPr>
        <w:t>z</w:t>
      </w:r>
      <w:r w:rsidR="00B94165">
        <w:rPr>
          <w:rFonts w:ascii="Nudista" w:hAnsi="Nudista"/>
        </w:rPr>
        <w:t xml:space="preserve"> </w:t>
      </w:r>
      <w:r w:rsidR="004410F6">
        <w:rPr>
          <w:rFonts w:ascii="Nudista" w:hAnsi="Nudista"/>
        </w:rPr>
        <w:t xml:space="preserve">časti </w:t>
      </w:r>
      <w:r w:rsidRPr="00863253">
        <w:rPr>
          <w:rFonts w:ascii="Nudista" w:hAnsi="Nudista"/>
        </w:rPr>
        <w:t xml:space="preserve">financovaný z nenávratného finančného príspevku </w:t>
      </w:r>
      <w:r w:rsidRPr="00863253">
        <w:rPr>
          <w:rFonts w:ascii="Nudista" w:hAnsi="Nudista"/>
          <w:szCs w:val="20"/>
        </w:rPr>
        <w:t>poskytnutého</w:t>
      </w:r>
      <w:r w:rsidRPr="00863253">
        <w:rPr>
          <w:rFonts w:ascii="Nudista" w:hAnsi="Nudista"/>
        </w:rPr>
        <w:t xml:space="preserve"> obstarávateľovi zo strany Ministerstva </w:t>
      </w:r>
      <w:r w:rsidR="00CA480A">
        <w:rPr>
          <w:rFonts w:ascii="Nudista" w:hAnsi="Nudista"/>
        </w:rPr>
        <w:t>investícií, regionálneho rozvoja a informatizácie</w:t>
      </w:r>
      <w:r w:rsidR="000C7985" w:rsidRPr="00863253">
        <w:rPr>
          <w:rFonts w:ascii="Nudista" w:hAnsi="Nudista"/>
        </w:rPr>
        <w:t xml:space="preserve"> </w:t>
      </w:r>
      <w:r w:rsidRPr="00863253">
        <w:rPr>
          <w:rFonts w:ascii="Nudista" w:hAnsi="Nudista"/>
        </w:rPr>
        <w:t>Slovenskej republiky (ďalej len „</w:t>
      </w:r>
      <w:r w:rsidRPr="00863253">
        <w:rPr>
          <w:rFonts w:ascii="Nudista" w:hAnsi="Nudista"/>
          <w:b/>
          <w:bCs/>
        </w:rPr>
        <w:t>Poskytovateľ NFP</w:t>
      </w:r>
      <w:r w:rsidRPr="00863253">
        <w:rPr>
          <w:rFonts w:ascii="Nudista" w:hAnsi="Nudista"/>
        </w:rPr>
        <w:t xml:space="preserve">“) na základe zmluvy o poskytnutí nenávratného finančného príspevku v rámci </w:t>
      </w:r>
      <w:r w:rsidR="000C7985" w:rsidRPr="00863253">
        <w:rPr>
          <w:rFonts w:ascii="Nudista" w:hAnsi="Nudista"/>
        </w:rPr>
        <w:t>Integrovaného regionálneho operačného programu, Európsky fond regionálneho rozvoja, kód výzvy: IROP-PO4</w:t>
      </w:r>
      <w:r w:rsidR="00863253" w:rsidRPr="00863253">
        <w:rPr>
          <w:rFonts w:ascii="Nudista" w:hAnsi="Nudista"/>
        </w:rPr>
        <w:t>-SC421-2017-19</w:t>
      </w:r>
      <w:r w:rsidR="00735F69">
        <w:rPr>
          <w:rFonts w:ascii="Nudista" w:hAnsi="Nudista"/>
        </w:rPr>
        <w:t xml:space="preserve"> a z časti </w:t>
      </w:r>
      <w:r w:rsidR="00AE7FA9">
        <w:rPr>
          <w:rFonts w:ascii="Nudista" w:hAnsi="Nudista"/>
        </w:rPr>
        <w:t>z</w:t>
      </w:r>
      <w:r w:rsidRPr="00863253">
        <w:rPr>
          <w:rFonts w:ascii="Nudista" w:hAnsi="Nudista"/>
        </w:rPr>
        <w:t xml:space="preserve"> vlastných prostriedkov obstarávateľa.</w:t>
      </w:r>
    </w:p>
    <w:p w14:paraId="72B83799" w14:textId="77777777" w:rsidR="00073048" w:rsidRPr="00E359A9" w:rsidRDefault="00073048" w:rsidP="00D02FA5">
      <w:pPr>
        <w:pStyle w:val="SAP1"/>
        <w:ind w:left="567" w:hanging="567"/>
        <w:rPr>
          <w:rFonts w:ascii="Nudista" w:hAnsi="Nudista"/>
          <w:lang w:val="sk-SK"/>
        </w:rPr>
      </w:pPr>
      <w:bookmarkStart w:id="15" w:name="_Toc107403992"/>
      <w:r w:rsidRPr="00E359A9">
        <w:rPr>
          <w:rFonts w:ascii="Nudista" w:hAnsi="Nudista"/>
          <w:lang w:val="sk-SK"/>
        </w:rPr>
        <w:t>Zmluva</w:t>
      </w:r>
      <w:bookmarkEnd w:id="15"/>
    </w:p>
    <w:p w14:paraId="13611A50" w14:textId="019FE965" w:rsidR="002748E1" w:rsidRPr="002748E1" w:rsidRDefault="00073048" w:rsidP="00A16853">
      <w:pPr>
        <w:pStyle w:val="Nadpis3"/>
        <w:keepNext w:val="0"/>
        <w:keepLines w:val="0"/>
        <w:widowControl w:val="0"/>
        <w:numPr>
          <w:ilvl w:val="2"/>
          <w:numId w:val="9"/>
        </w:numPr>
        <w:spacing w:after="120"/>
        <w:ind w:left="567" w:hanging="567"/>
        <w:jc w:val="both"/>
      </w:pPr>
      <w:bookmarkStart w:id="16" w:name="_1664s55" w:colFirst="0" w:colLast="0"/>
      <w:bookmarkEnd w:id="16"/>
      <w:r w:rsidRPr="002748E1">
        <w:rPr>
          <w:rFonts w:ascii="Nudista" w:hAnsi="Nudista"/>
          <w:color w:val="000000"/>
        </w:rPr>
        <w:t xml:space="preserve">Výsledkom </w:t>
      </w:r>
      <w:r w:rsidR="00A2638C" w:rsidRPr="002748E1">
        <w:rPr>
          <w:rFonts w:ascii="Nudista" w:hAnsi="Nudista"/>
          <w:szCs w:val="20"/>
        </w:rPr>
        <w:t xml:space="preserve">verejnej súťaže bude </w:t>
      </w:r>
      <w:r w:rsidR="0049139D">
        <w:rPr>
          <w:rFonts w:ascii="Nudista" w:hAnsi="Nudista"/>
          <w:szCs w:val="20"/>
        </w:rPr>
        <w:t>Zmluva o dielo</w:t>
      </w:r>
      <w:r w:rsidR="00A2638C" w:rsidRPr="002748E1">
        <w:rPr>
          <w:rFonts w:ascii="Nudista" w:hAnsi="Nudista"/>
          <w:szCs w:val="20"/>
        </w:rPr>
        <w:t xml:space="preserve"> uzatvorená podľa </w:t>
      </w:r>
      <w:r w:rsidR="0049139D">
        <w:rPr>
          <w:rFonts w:ascii="Nudista" w:hAnsi="Nudista"/>
          <w:szCs w:val="20"/>
        </w:rPr>
        <w:t xml:space="preserve">ustanovení </w:t>
      </w:r>
      <w:r w:rsidR="00A2638C" w:rsidRPr="002748E1">
        <w:rPr>
          <w:rFonts w:ascii="Nudista" w:hAnsi="Nudista"/>
          <w:szCs w:val="20"/>
        </w:rPr>
        <w:t xml:space="preserve">§ </w:t>
      </w:r>
      <w:r w:rsidR="0049139D">
        <w:rPr>
          <w:rFonts w:ascii="Nudista" w:eastAsia="Nudista" w:hAnsi="Nudista" w:cs="Nudista"/>
          <w:color w:val="000000"/>
        </w:rPr>
        <w:t>536</w:t>
      </w:r>
      <w:r w:rsidR="00A2638C" w:rsidRPr="002748E1">
        <w:rPr>
          <w:rFonts w:ascii="Nudista" w:eastAsia="Nudista" w:hAnsi="Nudista" w:cs="Nudista"/>
          <w:color w:val="000000"/>
        </w:rPr>
        <w:t xml:space="preserve"> </w:t>
      </w:r>
      <w:r w:rsidR="0049139D">
        <w:rPr>
          <w:rFonts w:ascii="Nudista" w:eastAsia="Nudista" w:hAnsi="Nudista" w:cs="Nudista"/>
          <w:color w:val="000000"/>
        </w:rPr>
        <w:t>a </w:t>
      </w:r>
      <w:proofErr w:type="spellStart"/>
      <w:r w:rsidR="0049139D">
        <w:rPr>
          <w:rFonts w:ascii="Nudista" w:eastAsia="Nudista" w:hAnsi="Nudista" w:cs="Nudista"/>
          <w:color w:val="000000"/>
        </w:rPr>
        <w:t>nasl</w:t>
      </w:r>
      <w:proofErr w:type="spellEnd"/>
      <w:r w:rsidR="0049139D">
        <w:rPr>
          <w:rFonts w:ascii="Nudista" w:eastAsia="Nudista" w:hAnsi="Nudista" w:cs="Nudista"/>
          <w:color w:val="000000"/>
        </w:rPr>
        <w:t xml:space="preserve">. </w:t>
      </w:r>
      <w:r w:rsidR="00A2638C" w:rsidRPr="002748E1">
        <w:rPr>
          <w:rFonts w:ascii="Nudista" w:hAnsi="Nudista"/>
          <w:szCs w:val="20"/>
        </w:rPr>
        <w:t>zákona č. 513/1991 Zb. Obchodný zákonník v platnom znení medzi úspešným uchádzačom (</w:t>
      </w:r>
      <w:r w:rsidR="002F687D">
        <w:rPr>
          <w:rFonts w:ascii="Nudista" w:hAnsi="Nudista"/>
          <w:szCs w:val="20"/>
        </w:rPr>
        <w:t>zhotoviteľ</w:t>
      </w:r>
      <w:r w:rsidR="00A2638C" w:rsidRPr="002748E1">
        <w:rPr>
          <w:rFonts w:ascii="Nudista" w:hAnsi="Nudista"/>
          <w:szCs w:val="20"/>
        </w:rPr>
        <w:t>) a obstarávateľom (</w:t>
      </w:r>
      <w:r w:rsidR="002F687D">
        <w:rPr>
          <w:rFonts w:ascii="Nudista" w:hAnsi="Nudista"/>
          <w:szCs w:val="20"/>
        </w:rPr>
        <w:t>objednávateľ</w:t>
      </w:r>
      <w:r w:rsidR="00A2638C" w:rsidRPr="002748E1">
        <w:rPr>
          <w:rFonts w:ascii="Nudista" w:hAnsi="Nudista"/>
          <w:szCs w:val="20"/>
        </w:rPr>
        <w:t>) (ďalej len „</w:t>
      </w:r>
      <w:r w:rsidR="00A2638C" w:rsidRPr="002748E1">
        <w:rPr>
          <w:rFonts w:ascii="Nudista" w:hAnsi="Nudista"/>
          <w:b/>
          <w:szCs w:val="20"/>
        </w:rPr>
        <w:t>zmluva</w:t>
      </w:r>
      <w:r w:rsidR="00A2638C" w:rsidRPr="002748E1">
        <w:rPr>
          <w:rFonts w:ascii="Nudista" w:hAnsi="Nudista"/>
          <w:szCs w:val="20"/>
        </w:rPr>
        <w:t xml:space="preserve">“). </w:t>
      </w:r>
    </w:p>
    <w:p w14:paraId="31D4C59A" w14:textId="55C38BD9" w:rsidR="00A2638C" w:rsidRDefault="00A2638C" w:rsidP="00A16853">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076D84B3" w14:textId="77777777" w:rsidR="00E61ACE" w:rsidRDefault="00E61ACE" w:rsidP="00E61ACE">
      <w:pPr>
        <w:pStyle w:val="Nadpis3"/>
        <w:keepNext w:val="0"/>
        <w:keepLines w:val="0"/>
        <w:widowControl w:val="0"/>
        <w:numPr>
          <w:ilvl w:val="2"/>
          <w:numId w:val="9"/>
        </w:numPr>
        <w:spacing w:after="120"/>
        <w:ind w:left="567" w:hanging="567"/>
        <w:jc w:val="both"/>
        <w:rPr>
          <w:rFonts w:ascii="Nudista" w:hAnsi="Nudista"/>
        </w:rPr>
      </w:pPr>
      <w:r w:rsidRPr="00E61ACE">
        <w:rPr>
          <w:rFonts w:ascii="Nudista" w:hAnsi="Nudista"/>
          <w:szCs w:val="20"/>
        </w:rPr>
        <w:t>Keďže</w:t>
      </w:r>
      <w:r w:rsidRPr="003E12C0">
        <w:rPr>
          <w:rFonts w:ascii="Nudista" w:hAnsi="Nudista"/>
        </w:rPr>
        <w:t xml:space="preserve"> obstarávateľ nedisponuje vlastnými prostriedkami na financovanie predmetu zákazky v plnom rozsahu, podmienkou nadobudnutia účinnosti zmluvy je preto kumulatívne splnenie nasledovných podmienok:</w:t>
      </w:r>
    </w:p>
    <w:p w14:paraId="0F8879AF" w14:textId="1497D119" w:rsidR="00E61ACE" w:rsidRPr="00CC1F3C" w:rsidRDefault="00E61ACE" w:rsidP="00E61ACE">
      <w:pPr>
        <w:pStyle w:val="Nadpis3"/>
        <w:keepNext w:val="0"/>
        <w:keepLines w:val="0"/>
        <w:numPr>
          <w:ilvl w:val="3"/>
          <w:numId w:val="9"/>
        </w:numPr>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Pr>
          <w:rFonts w:ascii="Nudista" w:hAnsi="Nudista"/>
        </w:rPr>
        <w:t>prijímateľom</w:t>
      </w:r>
      <w:r w:rsidRPr="00CC1F3C">
        <w:rPr>
          <w:rFonts w:ascii="Nudista" w:hAnsi="Nudista"/>
        </w:rPr>
        <w:t xml:space="preserve"> na zabezpečenie financovania diela podľa Zmluvy, </w:t>
      </w:r>
    </w:p>
    <w:p w14:paraId="01B0D9F6" w14:textId="77777777" w:rsidR="00E61ACE" w:rsidRPr="003E12C0" w:rsidRDefault="00E61ACE" w:rsidP="00E61ACE">
      <w:pPr>
        <w:pStyle w:val="Nadpis3"/>
        <w:keepNext w:val="0"/>
        <w:keepLines w:val="0"/>
        <w:numPr>
          <w:ilvl w:val="3"/>
          <w:numId w:val="9"/>
        </w:numPr>
        <w:jc w:val="both"/>
        <w:rPr>
          <w:rFonts w:ascii="Nudista" w:hAnsi="Nudista"/>
        </w:rPr>
      </w:pPr>
      <w:r w:rsidRPr="003E12C0">
        <w:rPr>
          <w:rFonts w:ascii="Nudista" w:hAnsi="Nudista"/>
        </w:rPr>
        <w:t>doručenie správy z kontroly o schválení predmetného verejného obstarávania obstarávateľovi (objednávateľovi) a zároveň</w:t>
      </w:r>
    </w:p>
    <w:p w14:paraId="78A66C5C" w14:textId="77777777" w:rsidR="00E61ACE" w:rsidRPr="003E12C0" w:rsidRDefault="00E61ACE" w:rsidP="00E61ACE">
      <w:pPr>
        <w:pStyle w:val="Nadpis3"/>
        <w:keepNext w:val="0"/>
        <w:keepLines w:val="0"/>
        <w:numPr>
          <w:ilvl w:val="3"/>
          <w:numId w:val="9"/>
        </w:numPr>
        <w:jc w:val="both"/>
        <w:rPr>
          <w:rFonts w:ascii="Nudista" w:hAnsi="Nudista"/>
        </w:rPr>
      </w:pPr>
      <w:r w:rsidRPr="003E12C0">
        <w:rPr>
          <w:rFonts w:ascii="Nudista" w:hAnsi="Nudista"/>
        </w:rPr>
        <w:t>zverejnenie zmluvy v súlade s príslušnými právnymi predpismi Slovenskej republiky.</w:t>
      </w:r>
    </w:p>
    <w:p w14:paraId="2FB3E77A" w14:textId="289C3801" w:rsidR="00073048" w:rsidRPr="00E359A9" w:rsidRDefault="00073048" w:rsidP="00D02FA5">
      <w:pPr>
        <w:pStyle w:val="SAP1"/>
        <w:ind w:left="567" w:hanging="567"/>
        <w:rPr>
          <w:rFonts w:ascii="Nudista" w:hAnsi="Nudista"/>
          <w:lang w:val="sk-SK"/>
        </w:rPr>
      </w:pPr>
      <w:bookmarkStart w:id="17" w:name="_Toc107403993"/>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sidR="00C51104">
        <w:rPr>
          <w:rFonts w:ascii="Nudista" w:hAnsi="Nudista"/>
          <w:lang w:val="sk-SK"/>
        </w:rPr>
        <w:t>realizácie</w:t>
      </w:r>
      <w:r w:rsidRPr="00E359A9">
        <w:rPr>
          <w:rFonts w:ascii="Nudista" w:hAnsi="Nudista"/>
          <w:lang w:val="sk-SK"/>
        </w:rPr>
        <w:t xml:space="preserve"> predmetu zákazky</w:t>
      </w:r>
      <w:bookmarkEnd w:id="17"/>
    </w:p>
    <w:p w14:paraId="0FA998DC" w14:textId="00DB3C0A" w:rsidR="00705B2D" w:rsidRPr="005E682E"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705B2D">
        <w:rPr>
          <w:rFonts w:ascii="Nudista" w:hAnsi="Nudista"/>
          <w:color w:val="000000"/>
        </w:rPr>
        <w:t xml:space="preserve">Miesto </w:t>
      </w:r>
      <w:r w:rsidR="006900C9">
        <w:rPr>
          <w:rFonts w:ascii="Nudista" w:hAnsi="Nudista"/>
          <w:color w:val="000000"/>
        </w:rPr>
        <w:t>realizácie</w:t>
      </w:r>
      <w:r w:rsidRPr="00705B2D">
        <w:rPr>
          <w:rFonts w:ascii="Nudista" w:hAnsi="Nudista"/>
          <w:color w:val="000000"/>
        </w:rPr>
        <w:t xml:space="preserve"> pre</w:t>
      </w:r>
      <w:r w:rsidR="00705B2D" w:rsidRPr="00705B2D">
        <w:rPr>
          <w:rFonts w:ascii="Nudista" w:hAnsi="Nudista"/>
          <w:color w:val="000000"/>
        </w:rPr>
        <w:t xml:space="preserve">dmetu zákazky: </w:t>
      </w:r>
      <w:r w:rsidR="00D6764E" w:rsidRPr="005E682E">
        <w:rPr>
          <w:rFonts w:ascii="Nudista" w:hAnsi="Nudista"/>
          <w:color w:val="000000"/>
        </w:rPr>
        <w:t xml:space="preserve">katastrálne územie obce </w:t>
      </w:r>
      <w:r w:rsidR="001D5C53">
        <w:rPr>
          <w:rFonts w:ascii="Nudista" w:hAnsi="Nudista"/>
          <w:color w:val="000000"/>
        </w:rPr>
        <w:t>Košická Polianka a Sady nad Torysou, Košický kraj</w:t>
      </w:r>
    </w:p>
    <w:p w14:paraId="2CE8610C" w14:textId="5C8E55D8" w:rsidR="00705B2D" w:rsidRPr="00972703" w:rsidRDefault="00705B2D" w:rsidP="00D22277">
      <w:pPr>
        <w:pStyle w:val="Nadpis3"/>
        <w:keepNext w:val="0"/>
        <w:keepLines w:val="0"/>
        <w:numPr>
          <w:ilvl w:val="1"/>
          <w:numId w:val="169"/>
        </w:numPr>
        <w:spacing w:after="120"/>
        <w:ind w:left="567" w:hanging="567"/>
        <w:jc w:val="both"/>
        <w:rPr>
          <w:rFonts w:ascii="Nudista" w:hAnsi="Nudista"/>
        </w:rPr>
      </w:pPr>
      <w:r w:rsidRPr="00705B2D">
        <w:rPr>
          <w:rFonts w:ascii="Nudista" w:hAnsi="Nudista"/>
        </w:rPr>
        <w:t xml:space="preserve">Termín </w:t>
      </w:r>
      <w:r w:rsidR="00C51104">
        <w:rPr>
          <w:rFonts w:ascii="Nudista" w:hAnsi="Nudista"/>
        </w:rPr>
        <w:t>realizácie</w:t>
      </w:r>
      <w:r w:rsidRPr="00705B2D">
        <w:rPr>
          <w:rFonts w:ascii="Nudista" w:hAnsi="Nudista"/>
        </w:rPr>
        <w:t xml:space="preserve"> predmetu zákazky:</w:t>
      </w:r>
      <w:r w:rsidR="002F687D">
        <w:rPr>
          <w:rFonts w:ascii="Nudista" w:hAnsi="Nudista"/>
          <w:color w:val="000000"/>
        </w:rPr>
        <w:t xml:space="preserve"> </w:t>
      </w:r>
      <w:r w:rsidR="00785F48" w:rsidRPr="00972703">
        <w:rPr>
          <w:rFonts w:ascii="Nudista" w:hAnsi="Nudista"/>
          <w:b/>
          <w:bCs/>
        </w:rPr>
        <w:t>do 1</w:t>
      </w:r>
      <w:r w:rsidR="00972703" w:rsidRPr="00972703">
        <w:rPr>
          <w:rFonts w:ascii="Nudista" w:hAnsi="Nudista"/>
          <w:b/>
          <w:bCs/>
        </w:rPr>
        <w:t xml:space="preserve">3 </w:t>
      </w:r>
      <w:r w:rsidR="00785F48" w:rsidRPr="00972703">
        <w:rPr>
          <w:rFonts w:ascii="Nudista" w:hAnsi="Nudista"/>
          <w:b/>
          <w:bCs/>
        </w:rPr>
        <w:t>mesiacov</w:t>
      </w:r>
      <w:r w:rsidR="00785F48" w:rsidRPr="00972703">
        <w:rPr>
          <w:rFonts w:ascii="Nudista" w:hAnsi="Nudista"/>
        </w:rPr>
        <w:t xml:space="preserve"> </w:t>
      </w:r>
      <w:r w:rsidR="00972703" w:rsidRPr="00972703">
        <w:rPr>
          <w:rFonts w:ascii="Nudista" w:hAnsi="Nudista"/>
          <w:b/>
          <w:bCs/>
        </w:rPr>
        <w:t xml:space="preserve">odo dňa </w:t>
      </w:r>
      <w:r w:rsidR="008329A1">
        <w:rPr>
          <w:rFonts w:ascii="Nudista" w:hAnsi="Nudista"/>
          <w:b/>
          <w:bCs/>
        </w:rPr>
        <w:t xml:space="preserve">vydania pokynu stavebného </w:t>
      </w:r>
      <w:proofErr w:type="spellStart"/>
      <w:r w:rsidR="008329A1">
        <w:rPr>
          <w:rFonts w:ascii="Nudista" w:hAnsi="Nudista"/>
          <w:b/>
          <w:bCs/>
        </w:rPr>
        <w:t>dozora</w:t>
      </w:r>
      <w:proofErr w:type="spellEnd"/>
      <w:r w:rsidR="005737F8">
        <w:rPr>
          <w:rFonts w:ascii="Nudista" w:hAnsi="Nudista"/>
          <w:b/>
          <w:bCs/>
        </w:rPr>
        <w:t xml:space="preserve"> + 6 mesiacov lehota na odstránenie vád, t. j. spolu </w:t>
      </w:r>
      <w:r w:rsidR="00651EB6">
        <w:rPr>
          <w:rFonts w:ascii="Nudista" w:hAnsi="Nudista"/>
          <w:b/>
          <w:bCs/>
        </w:rPr>
        <w:t>19 mesiacov</w:t>
      </w:r>
      <w:r w:rsidR="00972703" w:rsidRPr="00972703">
        <w:rPr>
          <w:rFonts w:ascii="Nudista" w:hAnsi="Nudista"/>
        </w:rPr>
        <w:t>. B</w:t>
      </w:r>
      <w:r w:rsidR="00785F48" w:rsidRPr="00972703">
        <w:rPr>
          <w:rFonts w:ascii="Nudista" w:hAnsi="Nudista"/>
        </w:rPr>
        <w:t>ližšie podmienky lehoty realizácie sú upravené v Prílohe E.1 Zmluva o dielo týchto súťažných podkladov.</w:t>
      </w:r>
    </w:p>
    <w:p w14:paraId="71F63E33" w14:textId="14950C43" w:rsidR="00073048" w:rsidRPr="00E359A9" w:rsidRDefault="00073048" w:rsidP="00D02FA5">
      <w:pPr>
        <w:pStyle w:val="SAP1"/>
        <w:ind w:left="567" w:hanging="567"/>
        <w:rPr>
          <w:rFonts w:ascii="Nudista" w:hAnsi="Nudista"/>
          <w:lang w:val="sk-SK"/>
        </w:rPr>
      </w:pPr>
      <w:bookmarkStart w:id="18" w:name="_Toc107403994"/>
      <w:r w:rsidRPr="00E359A9">
        <w:rPr>
          <w:rFonts w:ascii="Nudista" w:hAnsi="Nudista"/>
          <w:lang w:val="sk-SK"/>
        </w:rPr>
        <w:t>Oprávnení uchádzači</w:t>
      </w:r>
      <w:bookmarkEnd w:id="18"/>
    </w:p>
    <w:p w14:paraId="0EBD0C9D" w14:textId="0048A7C5"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obstarávateľovi spoločne. </w:t>
      </w:r>
    </w:p>
    <w:p w14:paraId="05998DAC" w14:textId="7FB2540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 xml:space="preserve">prípade, </w:t>
      </w:r>
      <w:r w:rsidR="004D0FA1" w:rsidRPr="00E359A9">
        <w:rPr>
          <w:rFonts w:ascii="Nudista" w:hAnsi="Nudista"/>
          <w:color w:val="000000"/>
        </w:rPr>
        <w:t>ak</w:t>
      </w:r>
      <w:r w:rsidRPr="00E359A9">
        <w:rPr>
          <w:rFonts w:ascii="Nudista" w:hAnsi="Nudista"/>
          <w:color w:val="000000"/>
        </w:rPr>
        <w:t xml:space="preserve">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6EDCC085" w14:textId="77777777" w:rsidR="00073048" w:rsidRPr="00E359A9" w:rsidRDefault="00073048" w:rsidP="00D02FA5">
      <w:pPr>
        <w:pStyle w:val="SAP1"/>
        <w:ind w:left="567" w:hanging="567"/>
        <w:rPr>
          <w:rFonts w:ascii="Nudista" w:hAnsi="Nudista"/>
          <w:lang w:val="sk-SK"/>
        </w:rPr>
      </w:pPr>
      <w:bookmarkStart w:id="19" w:name="_kgcv8k" w:colFirst="0" w:colLast="0"/>
      <w:bookmarkStart w:id="20" w:name="_Toc107403995"/>
      <w:bookmarkEnd w:id="19"/>
      <w:r w:rsidRPr="00E359A9">
        <w:rPr>
          <w:rFonts w:ascii="Nudista" w:hAnsi="Nudista"/>
          <w:lang w:val="sk-SK"/>
        </w:rPr>
        <w:t>Predloženie a obsah ponúk</w:t>
      </w:r>
      <w:bookmarkEnd w:id="20"/>
    </w:p>
    <w:p w14:paraId="01D86986" w14:textId="7E58E9BC" w:rsidR="00B13A37" w:rsidRPr="002748E1"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w:t>
      </w:r>
      <w:r w:rsidR="007114A7" w:rsidRPr="002748E1">
        <w:rPr>
          <w:rFonts w:ascii="Nudista" w:hAnsi="Nudista"/>
          <w:color w:val="auto"/>
        </w:rPr>
        <w:t xml:space="preserve">predložiť len jednu ponuku. Ak uchádzač v lehote na predkladanie ponúk predloží viac ponúk, obstarávateľ prihliada len na ponuku, ktorá bola predložená ako posledná </w:t>
      </w:r>
      <w:r w:rsidR="007114A7" w:rsidRPr="002748E1">
        <w:rPr>
          <w:rFonts w:ascii="Nudista" w:hAnsi="Nudista"/>
          <w:color w:val="auto"/>
        </w:rPr>
        <w:lastRenderedPageBreak/>
        <w:t>a na ostatné ponuky hľadí rovnako ako na ponuky, ktoré boli predložené po lehote na predkladanie ponúk.</w:t>
      </w:r>
    </w:p>
    <w:p w14:paraId="04F8BC5C" w14:textId="0B269864" w:rsidR="00B13A37" w:rsidRPr="00B13A37" w:rsidRDefault="00B13A37" w:rsidP="00A16853">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sidR="00EC0118">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sidR="00EE1C46">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4A067EFA" w14:textId="77777777" w:rsidR="00073048" w:rsidRPr="00E359A9" w:rsidRDefault="00073048" w:rsidP="00A16853">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421336" w14:textId="73980925" w:rsidR="00073048" w:rsidRPr="00E359A9" w:rsidRDefault="00073048" w:rsidP="00A16853">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w:t>
      </w:r>
      <w:r w:rsidR="00E2326D" w:rsidRPr="00E359A9">
        <w:rPr>
          <w:rFonts w:ascii="Nudista" w:hAnsi="Nudista"/>
        </w:rPr>
        <w:t>vrátane uvedenia kontaktnej osoby, jej e-mail adresou a  tel. číslom</w:t>
      </w:r>
      <w:r w:rsidRPr="00E359A9">
        <w:rPr>
          <w:rFonts w:ascii="Nudista" w:hAnsi="Nudista"/>
        </w:rPr>
        <w:t>).</w:t>
      </w:r>
    </w:p>
    <w:p w14:paraId="7957F5E7" w14:textId="3624FFA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447073D9" w14:textId="2187EA5A" w:rsidR="005E682E" w:rsidRPr="005E682E" w:rsidRDefault="005E682E" w:rsidP="005E682E">
      <w:pPr>
        <w:pStyle w:val="Odsekzoznamu"/>
        <w:spacing w:after="120"/>
        <w:ind w:left="1416"/>
        <w:contextualSpacing w:val="0"/>
        <w:jc w:val="both"/>
        <w:outlineLvl w:val="1"/>
        <w:rPr>
          <w:rFonts w:ascii="Nudista" w:hAnsi="Nudista"/>
        </w:rPr>
      </w:pPr>
      <w:r w:rsidRPr="00A32FC6">
        <w:rPr>
          <w:rFonts w:ascii="Nudista" w:hAnsi="Nudista"/>
        </w:rPr>
        <w:t xml:space="preserve">Uchádzač zároveň predkladá aj dokumenty preukazujúce splnenie podmienok účasti </w:t>
      </w:r>
      <w:r w:rsidRPr="00A32FC6">
        <w:rPr>
          <w:rFonts w:ascii="Nudista" w:hAnsi="Nudista" w:cs="Arial"/>
          <w:noProof/>
          <w:u w:val="single"/>
        </w:rPr>
        <w:t>osobného</w:t>
      </w:r>
      <w:r w:rsidRPr="00A32FC6">
        <w:rPr>
          <w:rFonts w:ascii="Nudista" w:hAnsi="Nudista"/>
        </w:rPr>
        <w:t xml:space="preserve"> postavenia a neexistenciu dôvodov na vylúčenie podľa § 40 ods. 6 písm. a) až </w:t>
      </w:r>
      <w:r w:rsidR="002B1AAA" w:rsidRPr="00A32FC6">
        <w:rPr>
          <w:rFonts w:ascii="Nudista" w:hAnsi="Nudista"/>
        </w:rPr>
        <w:t>g</w:t>
      </w:r>
      <w:r w:rsidRPr="00A32FC6">
        <w:rPr>
          <w:rFonts w:ascii="Nudista" w:hAnsi="Nudista"/>
        </w:rPr>
        <w:t>) a ods. 7</w:t>
      </w:r>
      <w:r w:rsidR="002B1AAA" w:rsidRPr="00A32FC6">
        <w:rPr>
          <w:rFonts w:ascii="Nudista" w:hAnsi="Nudista"/>
        </w:rPr>
        <w:t xml:space="preserve"> a 8</w:t>
      </w:r>
      <w:r w:rsidRPr="00A32FC6">
        <w:rPr>
          <w:rFonts w:ascii="Nudista" w:hAnsi="Nudista"/>
        </w:rPr>
        <w:t xml:space="preserve"> ZVO za navrhovaných subdodávateľov v súlade s požiadavkou podľa bodu 27.</w:t>
      </w:r>
      <w:r w:rsidR="008329A1">
        <w:rPr>
          <w:rFonts w:ascii="Nudista" w:hAnsi="Nudista"/>
        </w:rPr>
        <w:t>5</w:t>
      </w:r>
      <w:r w:rsidRPr="00A32FC6">
        <w:rPr>
          <w:rFonts w:ascii="Nudista" w:hAnsi="Nudista"/>
        </w:rPr>
        <w:t xml:space="preserve"> tejto časti súťažných podkladov.</w:t>
      </w:r>
    </w:p>
    <w:p w14:paraId="04782361" w14:textId="50EECBD4" w:rsidR="002B1AAA" w:rsidRPr="002B1AAA" w:rsidRDefault="002B1AAA" w:rsidP="00A16853">
      <w:pPr>
        <w:pStyle w:val="Odsekzoznamu"/>
        <w:numPr>
          <w:ilvl w:val="3"/>
          <w:numId w:val="9"/>
        </w:numPr>
        <w:spacing w:before="240" w:after="240"/>
        <w:contextualSpacing w:val="0"/>
        <w:jc w:val="both"/>
        <w:outlineLvl w:val="1"/>
        <w:rPr>
          <w:rFonts w:ascii="Nudista" w:hAnsi="Nudista"/>
        </w:rPr>
      </w:pPr>
      <w:r w:rsidRPr="002B1AAA">
        <w:rPr>
          <w:rFonts w:ascii="Nudista" w:hAnsi="Nudista"/>
          <w:u w:val="single"/>
        </w:rPr>
        <w:t>Identifikácia vybraných technologických zariadení a materiálov</w:t>
      </w:r>
      <w:r>
        <w:rPr>
          <w:rFonts w:ascii="Nudista" w:hAnsi="Nudista"/>
        </w:rPr>
        <w:t xml:space="preserve"> vypracovaná podľa Prílohy B.2 týchto súťažných podkladov.</w:t>
      </w:r>
    </w:p>
    <w:p w14:paraId="0D0D2216" w14:textId="58C7CFB4"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sidR="00EC0118">
        <w:rPr>
          <w:rFonts w:ascii="Nudista" w:hAnsi="Nudista"/>
        </w:rPr>
        <w:t>5</w:t>
      </w:r>
      <w:r w:rsidRPr="007114A7">
        <w:rPr>
          <w:rFonts w:ascii="Nudista" w:hAnsi="Nudista"/>
        </w:rPr>
        <w:t xml:space="preserve"> tejto časti súťažných podkladov. </w:t>
      </w:r>
    </w:p>
    <w:p w14:paraId="70DDD031" w14:textId="77777777" w:rsidR="00780D0F" w:rsidRPr="007114A7" w:rsidRDefault="00780D0F" w:rsidP="00A16853">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36BDE77" w14:textId="46363D1B" w:rsidR="000A6EBE" w:rsidRDefault="00780D0F" w:rsidP="00A16853">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sidR="007748DA">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29D30D13" w14:textId="3D033E90" w:rsidR="008329A1" w:rsidRPr="008329A1" w:rsidRDefault="008329A1" w:rsidP="008329A1">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 v súlade s požiadavkou podľa bodu 27.</w:t>
      </w:r>
      <w:r>
        <w:rPr>
          <w:rFonts w:ascii="Nudista" w:hAnsi="Nudista"/>
        </w:rPr>
        <w:t>5</w:t>
      </w:r>
      <w:r w:rsidRPr="00D57126">
        <w:rPr>
          <w:rFonts w:ascii="Nudista" w:hAnsi="Nudista"/>
        </w:rPr>
        <w:t xml:space="preserve"> tejto časti súťažných podkladov.</w:t>
      </w:r>
    </w:p>
    <w:p w14:paraId="46F249A9" w14:textId="77777777" w:rsidR="00004729"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Čestné vyhlásenie uchádzača o akceptácii podmienok verejnej súťaže a o neprítomnosti konfliktu záujmov</w:t>
      </w:r>
      <w:r w:rsidRPr="00004729">
        <w:rPr>
          <w:rFonts w:ascii="Nudista" w:hAnsi="Nudista"/>
        </w:rPr>
        <w:t xml:space="preserve"> vypracované podľa Prílohy č. A.1 týchto súťažných podkladov</w:t>
      </w:r>
      <w:r w:rsidR="00780D0F" w:rsidRPr="00004729">
        <w:rPr>
          <w:rFonts w:ascii="Nudista" w:hAnsi="Nudista"/>
        </w:rPr>
        <w:t xml:space="preserve"> v súlade s bodom 19 tejto časti súťažných podkladov</w:t>
      </w:r>
      <w:r w:rsidRPr="00004729">
        <w:rPr>
          <w:rFonts w:ascii="Nudista" w:hAnsi="Nudista"/>
        </w:rPr>
        <w:t>.</w:t>
      </w:r>
    </w:p>
    <w:p w14:paraId="211E919A" w14:textId="07212576" w:rsidR="007114A7"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sidR="00EC0118">
        <w:rPr>
          <w:rFonts w:ascii="Nudista" w:hAnsi="Nudista"/>
        </w:rPr>
        <w:t>8</w:t>
      </w:r>
      <w:r w:rsidRPr="00004729">
        <w:rPr>
          <w:rFonts w:ascii="Nudista" w:hAnsi="Nudista"/>
        </w:rPr>
        <w:t xml:space="preserve"> tejto časti súťažných podkladov nižšie.</w:t>
      </w:r>
    </w:p>
    <w:p w14:paraId="6026C2C2" w14:textId="77777777" w:rsidR="00EC0118" w:rsidRDefault="00EC0118" w:rsidP="00EC0118">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425C9313" w14:textId="22422F8C" w:rsidR="00EC0118" w:rsidRPr="00EC0118" w:rsidRDefault="00EC0118" w:rsidP="00EC0118">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483194A" w14:textId="77777777" w:rsidR="00EC0118" w:rsidRPr="00F22FE7" w:rsidRDefault="00EC0118" w:rsidP="00EC0118">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lastRenderedPageBreak/>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670D7ED3" w14:textId="0BC748FC" w:rsidR="00EC0118" w:rsidRPr="00EC0118" w:rsidRDefault="00EC0118" w:rsidP="00EC0118">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6EB53AE9" w14:textId="68C88E7C" w:rsidR="00EC0118" w:rsidRPr="00062D7E"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B1AAA">
        <w:rPr>
          <w:rFonts w:ascii="Nudista" w:hAnsi="Nudista" w:cs="Arial"/>
        </w:rPr>
        <w:t>4</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39A1E04D" w14:textId="340BC1D7" w:rsidR="00EC0118" w:rsidRPr="00B45A5D" w:rsidRDefault="00EC0118" w:rsidP="00EC0118">
      <w:pPr>
        <w:pStyle w:val="Nadpis3"/>
        <w:keepNext w:val="0"/>
        <w:keepLines w:val="0"/>
        <w:numPr>
          <w:ilvl w:val="3"/>
          <w:numId w:val="9"/>
        </w:numPr>
        <w:spacing w:after="120"/>
        <w:jc w:val="both"/>
        <w:rPr>
          <w:rFonts w:ascii="Nudista" w:hAnsi="Nudista" w:cs="Arial"/>
        </w:rPr>
      </w:pPr>
      <w:bookmarkStart w:id="23"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B45A5D">
        <w:rPr>
          <w:rFonts w:ascii="Nudista" w:hAnsi="Nudista" w:cs="Arial"/>
        </w:rPr>
        <w:t>eIDAS</w:t>
      </w:r>
      <w:proofErr w:type="spellEnd"/>
      <w:r w:rsidRPr="00B45A5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obstarávateľa spojené so žiadnou prekážkou vyplývajúcou z elektronickej formy bankovej záruky, resp. poistenia záruky oproti uplatneniu plnenia z písomnej bankovej záruky, resp. poistenia záruky; alebo </w:t>
      </w:r>
    </w:p>
    <w:bookmarkEnd w:id="23"/>
    <w:p w14:paraId="71D16FA6" w14:textId="7B110CD7" w:rsidR="00EC0118" w:rsidRPr="00EC0118" w:rsidRDefault="00EC0118" w:rsidP="00EC0118">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w:t>
      </w:r>
      <w:proofErr w:type="spellStart"/>
      <w:r w:rsidRPr="00062D7E">
        <w:rPr>
          <w:rFonts w:ascii="Nudista" w:hAnsi="Nudista" w:cs="Arial"/>
        </w:rPr>
        <w:t>s.r.o</w:t>
      </w:r>
      <w:proofErr w:type="spellEnd"/>
      <w:r w:rsidRPr="00062D7E">
        <w:rPr>
          <w:rFonts w:ascii="Nudista" w:hAnsi="Nudista" w:cs="Arial"/>
        </w:rPr>
        <w:t>.,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0AB52A5F" w14:textId="35F2FE65" w:rsidR="00EC0118" w:rsidRPr="00062D7E" w:rsidRDefault="00EC0118" w:rsidP="00EC0118">
      <w:pPr>
        <w:pStyle w:val="Nadpis3"/>
        <w:keepNext w:val="0"/>
        <w:keepLines w:val="0"/>
        <w:ind w:left="567"/>
        <w:jc w:val="both"/>
        <w:rPr>
          <w:rFonts w:ascii="Nudista" w:hAnsi="Nudista" w:cs="Arial"/>
        </w:rPr>
      </w:pPr>
      <w:r w:rsidRPr="00062D7E">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632723C0" w14:textId="77777777" w:rsidR="00EC0118" w:rsidRPr="00062D7E" w:rsidRDefault="00EC0118" w:rsidP="00EC0118">
      <w:pPr>
        <w:pStyle w:val="Nadpis3"/>
        <w:keepNext w:val="0"/>
        <w:keepLines w:val="0"/>
        <w:ind w:left="567"/>
        <w:jc w:val="both"/>
        <w:rPr>
          <w:rFonts w:ascii="Nudista" w:hAnsi="Nudista" w:cs="Arial"/>
        </w:rPr>
      </w:pPr>
    </w:p>
    <w:p w14:paraId="6F936127" w14:textId="77777777" w:rsidR="00EC0118" w:rsidRPr="00BC52B4"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0402FE4C" w14:textId="7C4BCFE7" w:rsidR="00EC0118" w:rsidRPr="00693E2B" w:rsidRDefault="00EC0118" w:rsidP="00EC0118">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E0178F">
        <w:rPr>
          <w:rFonts w:ascii="Nudista" w:hAnsi="Nudista" w:cs="Arial"/>
        </w:rPr>
        <w:t>Governmente</w:t>
      </w:r>
      <w:proofErr w:type="spellEnd"/>
      <w:r w:rsidRPr="00E0178F">
        <w:rPr>
          <w:rFonts w:ascii="Nudista" w:hAnsi="Nudista" w:cs="Arial"/>
        </w:rPr>
        <w:t xml:space="preserve"> v znení neskorších predpisov.</w:t>
      </w:r>
      <w:r>
        <w:rPr>
          <w:rFonts w:ascii="Nudista" w:hAnsi="Nudista" w:cs="Arial"/>
        </w:rPr>
        <w:t xml:space="preserve"> </w:t>
      </w:r>
      <w:r w:rsidRPr="00693E2B">
        <w:rPr>
          <w:rFonts w:ascii="Nudista" w:hAnsi="Nudista" w:cs="Arial"/>
        </w:rPr>
        <w:t>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477A0526" w14:textId="18B0EDD7" w:rsidR="007468D8" w:rsidRPr="007468D8" w:rsidRDefault="007468D8" w:rsidP="00A16853">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sidR="008329A1">
        <w:rPr>
          <w:rFonts w:ascii="Nudista" w:hAnsi="Nudista" w:cs="Arial"/>
        </w:rPr>
        <w:t>9</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9C5592E" w14:textId="77777777" w:rsidR="00073048" w:rsidRPr="00E359A9" w:rsidRDefault="00073048" w:rsidP="00D02FA5">
      <w:pPr>
        <w:pStyle w:val="SAP1"/>
        <w:ind w:left="567" w:hanging="567"/>
        <w:rPr>
          <w:rFonts w:ascii="Nudista" w:hAnsi="Nudista"/>
          <w:lang w:val="sk-SK"/>
        </w:rPr>
      </w:pPr>
      <w:bookmarkStart w:id="24" w:name="_Toc107403996"/>
      <w:bookmarkEnd w:id="22"/>
      <w:r w:rsidRPr="00E359A9">
        <w:rPr>
          <w:rFonts w:ascii="Nudista" w:hAnsi="Nudista"/>
          <w:lang w:val="sk-SK"/>
        </w:rPr>
        <w:t>Variantné riešenie</w:t>
      </w:r>
      <w:bookmarkEnd w:id="24"/>
    </w:p>
    <w:p w14:paraId="52FB199E" w14:textId="353D931E" w:rsidR="00073048" w:rsidRDefault="00073048" w:rsidP="00A16853">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1641AE5B" w14:textId="77777777" w:rsidR="00045E31" w:rsidRPr="00045E31" w:rsidRDefault="00045E31" w:rsidP="00045E31"/>
    <w:p w14:paraId="0612AF6C" w14:textId="77777777" w:rsidR="00073048" w:rsidRPr="00E359A9" w:rsidRDefault="00073048" w:rsidP="00D02FA5">
      <w:pPr>
        <w:pStyle w:val="SAP1"/>
        <w:ind w:left="567" w:hanging="567"/>
        <w:rPr>
          <w:rFonts w:ascii="Nudista" w:hAnsi="Nudista"/>
          <w:lang w:val="sk-SK"/>
        </w:rPr>
      </w:pPr>
      <w:bookmarkStart w:id="25" w:name="_1jlao46" w:colFirst="0" w:colLast="0"/>
      <w:bookmarkStart w:id="26" w:name="_Toc107403997"/>
      <w:bookmarkEnd w:id="25"/>
      <w:r w:rsidRPr="00E359A9">
        <w:rPr>
          <w:rFonts w:ascii="Nudista" w:hAnsi="Nudista"/>
          <w:lang w:val="sk-SK"/>
        </w:rPr>
        <w:lastRenderedPageBreak/>
        <w:t>Platnosť ponúk</w:t>
      </w:r>
      <w:bookmarkEnd w:id="26"/>
    </w:p>
    <w:p w14:paraId="15E080BA" w14:textId="4A79F8FE" w:rsidR="00073048" w:rsidRPr="00FB7BFE"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382ADE" w:rsidRPr="00FB7BFE">
        <w:rPr>
          <w:rFonts w:ascii="Nudista" w:hAnsi="Nudista"/>
          <w:color w:val="000000"/>
        </w:rPr>
        <w:t>31.12.2022</w:t>
      </w:r>
      <w:r w:rsidRPr="00FB7BFE">
        <w:rPr>
          <w:rFonts w:ascii="Nudista" w:hAnsi="Nudista"/>
          <w:color w:val="000000"/>
        </w:rPr>
        <w:t>.</w:t>
      </w:r>
    </w:p>
    <w:p w14:paraId="60B725C7" w14:textId="130286D9" w:rsidR="00073048" w:rsidRPr="00E359A9" w:rsidRDefault="00C04420" w:rsidP="00A16853">
      <w:pPr>
        <w:pStyle w:val="Nadpis3"/>
        <w:keepNext w:val="0"/>
        <w:keepLines w:val="0"/>
        <w:widowControl w:val="0"/>
        <w:numPr>
          <w:ilvl w:val="2"/>
          <w:numId w:val="9"/>
        </w:numPr>
        <w:spacing w:after="120"/>
        <w:ind w:left="567" w:hanging="567"/>
        <w:jc w:val="both"/>
        <w:rPr>
          <w:rFonts w:ascii="Nudista" w:hAnsi="Nudista"/>
          <w:color w:val="000000"/>
        </w:rPr>
      </w:pPr>
      <w:r>
        <w:rPr>
          <w:rFonts w:ascii="Nudista" w:eastAsia="Calibri" w:hAnsi="Nudista" w:cs="Calibri"/>
          <w:color w:val="000000"/>
        </w:rPr>
        <w:t xml:space="preserve">V </w:t>
      </w:r>
      <w:r w:rsidR="00073048" w:rsidRPr="00E359A9">
        <w:rPr>
          <w:rFonts w:ascii="Nudista" w:hAnsi="Nudista"/>
          <w:color w:val="000000"/>
        </w:rPr>
        <w:t>prípade predĺženia procesu verejného obstarávania z</w:t>
      </w:r>
      <w:r w:rsidR="00073048" w:rsidRPr="00E359A9">
        <w:rPr>
          <w:rFonts w:ascii="Nudista" w:eastAsia="Calibri" w:hAnsi="Nudista" w:cs="Calibri"/>
          <w:color w:val="000000"/>
        </w:rPr>
        <w:t> </w:t>
      </w:r>
      <w:r w:rsidR="00073048" w:rsidRPr="00E359A9">
        <w:rPr>
          <w:rFonts w:ascii="Nudista" w:hAnsi="Nudista"/>
          <w:color w:val="000000"/>
        </w:rPr>
        <w:t xml:space="preserve">objektívnych dôvodov sa uchádzačom oznámi predpokladané predĺženie lehoty viazanosti ponúk formou elektronickej komunikácie prostredníctvom elektronického nástroja </w:t>
      </w:r>
      <w:r w:rsidR="00EE1C46">
        <w:rPr>
          <w:rFonts w:ascii="Nudista" w:hAnsi="Nudista"/>
          <w:color w:val="000000"/>
        </w:rPr>
        <w:t>JOSEPHINE</w:t>
      </w:r>
      <w:r w:rsidR="00C84098">
        <w:rPr>
          <w:rFonts w:ascii="Nudista" w:hAnsi="Nudista"/>
          <w:color w:val="000000"/>
        </w:rPr>
        <w:t>.</w:t>
      </w:r>
      <w:r w:rsidR="00073048" w:rsidRPr="00E359A9">
        <w:rPr>
          <w:rFonts w:ascii="Nudista" w:hAnsi="Nudista"/>
          <w:color w:val="000000"/>
        </w:rPr>
        <w:t xml:space="preserve"> </w:t>
      </w:r>
    </w:p>
    <w:p w14:paraId="6D3124B3"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1159C5F7" w14:textId="77777777" w:rsidR="00073048" w:rsidRPr="00E359A9" w:rsidRDefault="00073048" w:rsidP="00D02FA5">
      <w:pPr>
        <w:pStyle w:val="SAP1"/>
        <w:ind w:left="567" w:hanging="567"/>
        <w:rPr>
          <w:rFonts w:ascii="Nudista" w:hAnsi="Nudista"/>
          <w:lang w:val="sk-SK"/>
        </w:rPr>
      </w:pPr>
      <w:bookmarkStart w:id="27" w:name="_43ky6rz" w:colFirst="0" w:colLast="0"/>
      <w:bookmarkStart w:id="28" w:name="_Toc107403998"/>
      <w:bookmarkEnd w:id="27"/>
      <w:r w:rsidRPr="00E359A9">
        <w:rPr>
          <w:rFonts w:ascii="Nudista" w:hAnsi="Nudista"/>
          <w:lang w:val="sk-SK"/>
        </w:rPr>
        <w:t>Náklady na ponuky</w:t>
      </w:r>
      <w:bookmarkEnd w:id="28"/>
    </w:p>
    <w:p w14:paraId="3C0C4D9A" w14:textId="31D7E8EE"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obstarávateľovi. </w:t>
      </w:r>
    </w:p>
    <w:p w14:paraId="531C70FD" w14:textId="7BF292D8" w:rsidR="00C14D23" w:rsidRPr="00F36CE5"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 xml:space="preserve">bode 20 </w:t>
      </w:r>
      <w:r w:rsidR="00E2326D" w:rsidRPr="00E359A9">
        <w:rPr>
          <w:rFonts w:ascii="Nudista" w:hAnsi="Nudista"/>
          <w:b/>
          <w:color w:val="000000"/>
        </w:rPr>
        <w:t xml:space="preserve">tejto časti súťažných podkladov </w:t>
      </w:r>
      <w:r w:rsidRPr="00E359A9">
        <w:rPr>
          <w:rFonts w:ascii="Nudista" w:hAnsi="Nudista"/>
          <w:b/>
          <w:color w:val="000000"/>
        </w:rPr>
        <w:t>a predložené v</w:t>
      </w:r>
      <w:r w:rsidRPr="00E359A9">
        <w:rPr>
          <w:rFonts w:ascii="Nudista" w:eastAsia="Calibri" w:hAnsi="Nudista" w:cs="Calibri"/>
          <w:b/>
          <w:color w:val="000000"/>
        </w:rPr>
        <w:t> </w:t>
      </w:r>
      <w:r w:rsidRPr="00E359A9">
        <w:rPr>
          <w:rFonts w:ascii="Nudista" w:hAnsi="Nudista"/>
          <w:b/>
          <w:color w:val="000000"/>
        </w:rPr>
        <w:t>lehote na predkladanie ponúk podľa bodu 21.</w:t>
      </w:r>
      <w:r w:rsidR="00E2326D" w:rsidRPr="00E359A9">
        <w:rPr>
          <w:rFonts w:ascii="Nudista" w:hAnsi="Nudista"/>
          <w:b/>
          <w:color w:val="000000"/>
        </w:rPr>
        <w:t>3</w:t>
      </w:r>
      <w:r w:rsidRPr="00E359A9">
        <w:rPr>
          <w:rFonts w:ascii="Nudista" w:hAnsi="Nudista"/>
          <w:b/>
          <w:color w:val="000000"/>
        </w:rPr>
        <w:t xml:space="preserve"> </w:t>
      </w:r>
      <w:r w:rsidR="00E2326D" w:rsidRPr="00E359A9">
        <w:rPr>
          <w:rFonts w:ascii="Nudista" w:hAnsi="Nudista"/>
          <w:b/>
          <w:color w:val="000000"/>
        </w:rPr>
        <w:t xml:space="preserve">tejto časti súťažných podkladov </w:t>
      </w:r>
      <w:r w:rsidRPr="00E359A9">
        <w:rPr>
          <w:rFonts w:ascii="Nudista" w:hAnsi="Nudista"/>
          <w:b/>
          <w:color w:val="000000"/>
        </w:rPr>
        <w:t>sa uchádzačom nevracajú.</w:t>
      </w:r>
      <w:r w:rsidRPr="00E359A9">
        <w:rPr>
          <w:rFonts w:ascii="Nudista" w:hAnsi="Nudista"/>
          <w:color w:val="000000"/>
        </w:rPr>
        <w:t xml:space="preserve"> Zostávajú ako súčasť dokumentácie o verejnej súťaži. </w:t>
      </w:r>
    </w:p>
    <w:p w14:paraId="7921279D" w14:textId="360EB629" w:rsidR="00073048" w:rsidRPr="00E359A9" w:rsidRDefault="00073048" w:rsidP="00D02FA5">
      <w:pPr>
        <w:pStyle w:val="SAP0"/>
        <w:ind w:left="431" w:hanging="431"/>
        <w:rPr>
          <w:rFonts w:ascii="Nudista" w:hAnsi="Nudista"/>
        </w:rPr>
      </w:pPr>
      <w:bookmarkStart w:id="29" w:name="_Toc107403999"/>
      <w:r w:rsidRPr="00E359A9">
        <w:rPr>
          <w:rFonts w:ascii="Nudista" w:hAnsi="Nudista"/>
        </w:rPr>
        <w:t>ODDIEL II. Dorozumievanie medzi obstarávateľom a</w:t>
      </w:r>
      <w:r w:rsidRPr="00E359A9">
        <w:rPr>
          <w:rFonts w:ascii="Nudista" w:hAnsi="Nudista" w:cs="Calibri"/>
        </w:rPr>
        <w:t> </w:t>
      </w:r>
      <w:r w:rsidRPr="00E359A9">
        <w:rPr>
          <w:rFonts w:ascii="Nudista" w:hAnsi="Nudista"/>
        </w:rPr>
        <w:t>uchádzačmi alebo záujemcami</w:t>
      </w:r>
      <w:bookmarkEnd w:id="29"/>
    </w:p>
    <w:p w14:paraId="07F99B3D" w14:textId="6D6F1670" w:rsidR="00073048" w:rsidRPr="00E359A9" w:rsidRDefault="00073048" w:rsidP="00D02FA5">
      <w:pPr>
        <w:pStyle w:val="SAP1"/>
        <w:ind w:left="567" w:hanging="567"/>
        <w:rPr>
          <w:rFonts w:ascii="Nudista" w:hAnsi="Nudista"/>
          <w:lang w:val="sk-SK"/>
        </w:rPr>
      </w:pPr>
      <w:bookmarkStart w:id="30" w:name="_2iq8gzs" w:colFirst="0" w:colLast="0"/>
      <w:bookmarkStart w:id="31" w:name="_Toc107404000"/>
      <w:bookmarkEnd w:id="30"/>
      <w:r w:rsidRPr="00E359A9">
        <w:rPr>
          <w:rFonts w:ascii="Nudista" w:hAnsi="Nudista"/>
          <w:lang w:val="sk-SK"/>
        </w:rPr>
        <w:t>Dorozumievanie medzi obstarávateľom a</w:t>
      </w:r>
      <w:r w:rsidRPr="00E359A9">
        <w:rPr>
          <w:rFonts w:ascii="Nudista" w:hAnsi="Nudista" w:cs="Calibri"/>
          <w:lang w:val="sk-SK"/>
        </w:rPr>
        <w:t> </w:t>
      </w:r>
      <w:r w:rsidRPr="00E359A9">
        <w:rPr>
          <w:rFonts w:ascii="Nudista" w:hAnsi="Nudista"/>
          <w:lang w:val="sk-SK"/>
        </w:rPr>
        <w:t>uchádzačmi alebo záujemcami</w:t>
      </w:r>
      <w:bookmarkEnd w:id="31"/>
    </w:p>
    <w:p w14:paraId="0333370D" w14:textId="31BB19FB" w:rsidR="00D64D00" w:rsidRDefault="00073048" w:rsidP="00A16853">
      <w:pPr>
        <w:pStyle w:val="Nadpis3"/>
        <w:keepNext w:val="0"/>
        <w:keepLines w:val="0"/>
        <w:numPr>
          <w:ilvl w:val="2"/>
          <w:numId w:val="9"/>
        </w:numPr>
        <w:spacing w:after="120"/>
        <w:ind w:left="567" w:hanging="567"/>
        <w:jc w:val="both"/>
        <w:rPr>
          <w:rFonts w:ascii="Nudista" w:hAnsi="Nudista"/>
          <w:color w:val="auto"/>
        </w:rPr>
      </w:pPr>
      <w:bookmarkStart w:id="32" w:name="_1x0gk37" w:colFirst="0" w:colLast="0"/>
      <w:bookmarkEnd w:id="32"/>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sidR="00DA79FA">
        <w:rPr>
          <w:rFonts w:ascii="Nudista" w:hAnsi="Nudista"/>
          <w:color w:val="auto"/>
        </w:rPr>
        <w:t xml:space="preserve"> </w:t>
      </w:r>
      <w:r w:rsidRPr="00E359A9">
        <w:rPr>
          <w:rFonts w:ascii="Nudista" w:hAnsi="Nudista"/>
          <w:color w:val="auto"/>
        </w:rPr>
        <w:t>obstarávateľom</w:t>
      </w:r>
      <w:r w:rsidR="002A3D04" w:rsidRPr="00E359A9">
        <w:rPr>
          <w:rFonts w:ascii="Nudista" w:hAnsi="Nudista"/>
          <w:color w:val="auto"/>
        </w:rPr>
        <w:t xml:space="preserve"> a</w:t>
      </w:r>
      <w:r w:rsidR="002A3D04" w:rsidRPr="00E359A9">
        <w:rPr>
          <w:rFonts w:ascii="Nudista" w:hAnsi="Nudista" w:cs="Calibri"/>
          <w:color w:val="auto"/>
        </w:rPr>
        <w:t> </w:t>
      </w:r>
      <w:r w:rsidRPr="00E359A9">
        <w:rPr>
          <w:rFonts w:ascii="Nudista" w:hAnsi="Nudista"/>
          <w:color w:val="auto"/>
        </w:rPr>
        <w:t>záujemcami</w:t>
      </w:r>
      <w:r w:rsidR="002A3D04" w:rsidRPr="00E359A9">
        <w:rPr>
          <w:rFonts w:ascii="Nudista" w:hAnsi="Nudista"/>
          <w:color w:val="auto"/>
        </w:rPr>
        <w:t>/</w:t>
      </w:r>
      <w:r w:rsidRPr="00E359A9">
        <w:rPr>
          <w:rFonts w:ascii="Nudista" w:hAnsi="Nudista"/>
          <w:color w:val="auto"/>
        </w:rPr>
        <w:t>uchádzačmi sa bude uskutočňovať v štátnom (</w:t>
      </w:r>
      <w:r w:rsidRPr="00F97605">
        <w:rPr>
          <w:rFonts w:ascii="Nudista" w:hAnsi="Nudista"/>
          <w:color w:val="auto"/>
        </w:rPr>
        <w:t xml:space="preserve">slovenskom) jazyku. </w:t>
      </w:r>
    </w:p>
    <w:p w14:paraId="468080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Pr>
          <w:rFonts w:ascii="Nudista" w:hAnsi="Nudista" w:cs="Arial"/>
          <w:noProof/>
        </w:rPr>
        <w:t>O</w:t>
      </w:r>
      <w:r w:rsidRPr="003E12C0">
        <w:rPr>
          <w:rFonts w:ascii="Nudista" w:hAnsi="Nudista" w:cs="Arial"/>
          <w:noProof/>
        </w:rPr>
        <w:t>bstarávateľ bude pri komunikácii s</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postupova</w:t>
      </w:r>
      <w:r w:rsidRPr="003E12C0">
        <w:rPr>
          <w:rFonts w:ascii="Nudista" w:hAnsi="Nudista" w:cs="Proba Pro"/>
          <w:noProof/>
        </w:rPr>
        <w:t>ť</w:t>
      </w:r>
      <w:r w:rsidRPr="003E12C0">
        <w:rPr>
          <w:rFonts w:ascii="Nudista" w:hAnsi="Nudista" w:cs="Arial"/>
          <w:noProof/>
        </w:rPr>
        <w:t xml:space="preserve"> v zmysle </w:t>
      </w:r>
      <w:r w:rsidRPr="003E12C0">
        <w:rPr>
          <w:rFonts w:ascii="Nudista" w:hAnsi="Nudista" w:cs="Proba Pro"/>
          <w:noProof/>
        </w:rPr>
        <w:t>§</w:t>
      </w:r>
      <w:r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w:t>
      </w:r>
      <w:r w:rsidRPr="003E12C0">
        <w:rPr>
          <w:rFonts w:ascii="Nudista" w:hAnsi="Nudista" w:cs="Proba Pro"/>
          <w:noProof/>
        </w:rPr>
        <w:t>č</w:t>
      </w:r>
      <w:r w:rsidRPr="003E12C0">
        <w:rPr>
          <w:rFonts w:ascii="Nudista" w:hAnsi="Nudista" w:cs="Arial"/>
          <w:noProof/>
        </w:rPr>
        <w:t>as cel</w:t>
      </w:r>
      <w:r w:rsidRPr="003E12C0">
        <w:rPr>
          <w:rFonts w:ascii="Nudista" w:hAnsi="Nudista" w:cs="Proba Pro"/>
          <w:noProof/>
        </w:rPr>
        <w:t>é</w:t>
      </w:r>
      <w:r w:rsidRPr="003E12C0">
        <w:rPr>
          <w:rFonts w:ascii="Nudista" w:hAnsi="Nudista" w:cs="Arial"/>
          <w:noProof/>
        </w:rPr>
        <w:t>ho procesu verejn</w:t>
      </w:r>
      <w:r w:rsidRPr="003E12C0">
        <w:rPr>
          <w:rFonts w:ascii="Nudista" w:hAnsi="Nudista" w:cs="Proba Pro"/>
          <w:noProof/>
        </w:rPr>
        <w:t>é</w:t>
      </w:r>
      <w:r w:rsidRPr="003E12C0">
        <w:rPr>
          <w:rFonts w:ascii="Nudista" w:hAnsi="Nudista" w:cs="Arial"/>
          <w:noProof/>
        </w:rPr>
        <w:t>ho obstar</w:t>
      </w:r>
      <w:r w:rsidRPr="003E12C0">
        <w:rPr>
          <w:rFonts w:ascii="Nudista" w:hAnsi="Nudista" w:cs="Proba Pro"/>
          <w:noProof/>
        </w:rPr>
        <w:t>á</w:t>
      </w:r>
      <w:r w:rsidRPr="003E12C0">
        <w:rPr>
          <w:rFonts w:ascii="Nudista" w:hAnsi="Nudista" w:cs="Arial"/>
          <w:noProof/>
        </w:rPr>
        <w:t xml:space="preserve">vania. </w:t>
      </w:r>
    </w:p>
    <w:p w14:paraId="4ABC3B99" w14:textId="77777777" w:rsidR="00EE1C46" w:rsidRPr="003E12C0" w:rsidRDefault="00EE1C46" w:rsidP="00EE1C46">
      <w:pPr>
        <w:pStyle w:val="Nadpis3"/>
        <w:keepNext w:val="0"/>
        <w:keepLines w:val="0"/>
        <w:ind w:left="567"/>
        <w:jc w:val="both"/>
        <w:rPr>
          <w:rFonts w:ascii="Nudista" w:hAnsi="Nudista" w:cs="Arial"/>
          <w:noProof/>
        </w:rPr>
      </w:pPr>
    </w:p>
    <w:p w14:paraId="3247391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20" w:history="1">
        <w:r w:rsidRPr="003E12C0">
          <w:rPr>
            <w:rFonts w:ascii="Nudista" w:hAnsi="Nudista" w:cs="Arial"/>
            <w:noProof/>
          </w:rPr>
          <w:t>https://josephine.proebiz.com</w:t>
        </w:r>
      </w:hyperlink>
      <w:r w:rsidRPr="003E12C0">
        <w:rPr>
          <w:rFonts w:ascii="Nudista" w:hAnsi="Nudista" w:cs="Arial"/>
          <w:noProof/>
        </w:rPr>
        <w:t>.</w:t>
      </w:r>
    </w:p>
    <w:p w14:paraId="71671A3F" w14:textId="77777777" w:rsidR="00EE1C46" w:rsidRPr="003E12C0" w:rsidRDefault="00EE1C46" w:rsidP="00EE1C46">
      <w:pPr>
        <w:pStyle w:val="Nadpis3"/>
        <w:keepNext w:val="0"/>
        <w:keepLines w:val="0"/>
        <w:ind w:left="567"/>
        <w:jc w:val="both"/>
        <w:rPr>
          <w:rFonts w:ascii="Nudista" w:hAnsi="Nudista" w:cs="Arial"/>
          <w:noProof/>
        </w:rPr>
      </w:pPr>
    </w:p>
    <w:p w14:paraId="1B66E7BD"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21"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55D4F315" w14:textId="77777777" w:rsidR="00EE1C46" w:rsidRPr="003E12C0" w:rsidRDefault="00EE1C46" w:rsidP="00EE1C46">
      <w:pPr>
        <w:pStyle w:val="Nadpis3"/>
        <w:keepNext w:val="0"/>
        <w:keepLines w:val="0"/>
        <w:ind w:left="567"/>
        <w:jc w:val="both"/>
        <w:rPr>
          <w:rFonts w:ascii="Nudista" w:hAnsi="Nudista" w:cs="Arial"/>
          <w:noProof/>
        </w:rPr>
      </w:pPr>
    </w:p>
    <w:p w14:paraId="657E5A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22"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3B507983" w14:textId="77777777" w:rsidR="00EE1C46" w:rsidRPr="003E12C0" w:rsidRDefault="00EE1C46" w:rsidP="00EE1C46">
      <w:pPr>
        <w:pStyle w:val="Nadpis3"/>
        <w:keepNext w:val="0"/>
        <w:keepLines w:val="0"/>
        <w:ind w:left="567"/>
        <w:jc w:val="both"/>
        <w:rPr>
          <w:rFonts w:ascii="Nudista" w:hAnsi="Nudista" w:cs="Arial"/>
          <w:noProof/>
        </w:rPr>
      </w:pPr>
    </w:p>
    <w:p w14:paraId="19526E8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0A6820DF"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7C1B1F9"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Mozilla Firefox verzia 13.0 a vyššia,</w:t>
      </w:r>
    </w:p>
    <w:p w14:paraId="3CD588AE"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Google Chrome, alebo </w:t>
      </w:r>
    </w:p>
    <w:p w14:paraId="66E95247"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Microsoft Edge.</w:t>
      </w:r>
    </w:p>
    <w:p w14:paraId="20064A2F" w14:textId="77777777" w:rsidR="00EE1C46" w:rsidRPr="003E12C0" w:rsidRDefault="00EE1C46" w:rsidP="00EE1C46">
      <w:pPr>
        <w:pStyle w:val="Nadpis3"/>
        <w:keepNext w:val="0"/>
        <w:keepLines w:val="0"/>
        <w:ind w:left="567"/>
        <w:jc w:val="both"/>
        <w:rPr>
          <w:rFonts w:ascii="Nudista" w:hAnsi="Nudista" w:cs="Arial"/>
          <w:noProof/>
        </w:rPr>
      </w:pPr>
    </w:p>
    <w:p w14:paraId="2C589F2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EDD755A" w14:textId="77777777" w:rsidR="00EE1C46" w:rsidRPr="003E12C0" w:rsidRDefault="00EE1C46" w:rsidP="00EE1C46">
      <w:pPr>
        <w:pStyle w:val="Nadpis3"/>
        <w:keepNext w:val="0"/>
        <w:keepLines w:val="0"/>
        <w:ind w:left="567"/>
        <w:jc w:val="both"/>
        <w:rPr>
          <w:rFonts w:ascii="Nudista" w:hAnsi="Nudista" w:cs="Arial"/>
          <w:noProof/>
        </w:rPr>
      </w:pPr>
    </w:p>
    <w:p w14:paraId="70EBD8A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Pr="003E12C0">
        <w:rPr>
          <w:rFonts w:ascii="Nudista" w:hAnsi="Nudista" w:cs="Calibri"/>
          <w:noProof/>
        </w:rPr>
        <w:t> </w:t>
      </w:r>
      <w:r w:rsidRPr="003E12C0">
        <w:rPr>
          <w:rFonts w:ascii="Nudista" w:hAnsi="Nudista" w:cs="Arial"/>
          <w:noProof/>
        </w:rPr>
        <w:t xml:space="preserve"> obstarávateľom.</w:t>
      </w:r>
    </w:p>
    <w:p w14:paraId="22E39281" w14:textId="77777777" w:rsidR="00EE1C46" w:rsidRPr="003E12C0" w:rsidRDefault="00EE1C46" w:rsidP="00EE1C46">
      <w:pPr>
        <w:pStyle w:val="Nadpis3"/>
        <w:keepNext w:val="0"/>
        <w:keepLines w:val="0"/>
        <w:ind w:left="567"/>
        <w:jc w:val="both"/>
        <w:rPr>
          <w:rFonts w:ascii="Nudista" w:hAnsi="Nudista" w:cs="Arial"/>
          <w:noProof/>
        </w:rPr>
      </w:pPr>
    </w:p>
    <w:p w14:paraId="0F7820E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0E920C31" w14:textId="77777777" w:rsidR="00EE1C46" w:rsidRPr="003E12C0" w:rsidRDefault="00EE1C46" w:rsidP="00EE1C46">
      <w:pPr>
        <w:pStyle w:val="Nadpis3"/>
        <w:keepNext w:val="0"/>
        <w:keepLines w:val="0"/>
        <w:ind w:left="567"/>
        <w:jc w:val="both"/>
        <w:rPr>
          <w:rFonts w:ascii="Nudista" w:hAnsi="Nudista" w:cs="Arial"/>
          <w:noProof/>
        </w:rPr>
      </w:pPr>
    </w:p>
    <w:p w14:paraId="13EA6CF9"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Pr>
          <w:rFonts w:ascii="Nudista" w:hAnsi="Nudista"/>
          <w:noProof/>
        </w:rPr>
        <w:t>O</w:t>
      </w:r>
      <w:r w:rsidRPr="003E12C0">
        <w:rPr>
          <w:rFonts w:ascii="Nudista" w:hAnsi="Nudista" w:cs="Arial"/>
          <w:noProof/>
        </w:rPr>
        <w:t>bstarávateľ</w:t>
      </w:r>
      <w:r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3E12C0">
        <w:rPr>
          <w:rFonts w:ascii="Nudista" w:hAnsi="Nudista" w:cs="Calibri"/>
          <w:noProof/>
        </w:rPr>
        <w:t> </w:t>
      </w:r>
      <w:r w:rsidRPr="003E12C0">
        <w:rPr>
          <w:rFonts w:ascii="Nudista" w:hAnsi="Nudista"/>
          <w:noProof/>
        </w:rPr>
        <w:t>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mi, ktor</w:t>
      </w:r>
      <w:r w:rsidRPr="003E12C0">
        <w:rPr>
          <w:rFonts w:ascii="Nudista" w:hAnsi="Nudista" w:cs="Proba Pro"/>
          <w:noProof/>
        </w:rPr>
        <w:t>á</w:t>
      </w:r>
      <w:r w:rsidRPr="003E12C0">
        <w:rPr>
          <w:rFonts w:ascii="Nudista" w:hAnsi="Nudista"/>
          <w:noProof/>
        </w:rPr>
        <w:t xml:space="preserve"> bude realizovan</w:t>
      </w:r>
      <w:r w:rsidRPr="003E12C0">
        <w:rPr>
          <w:rFonts w:ascii="Nudista" w:hAnsi="Nudista" w:cs="Proba Pro"/>
          <w:noProof/>
        </w:rPr>
        <w:t>á</w:t>
      </w:r>
      <w:r w:rsidRPr="003E12C0">
        <w:rPr>
          <w:rFonts w:ascii="Nudista" w:hAnsi="Nudista"/>
          <w:noProof/>
        </w:rPr>
        <w:t xml:space="preserve"> prostredn</w:t>
      </w:r>
      <w:r w:rsidRPr="003E12C0">
        <w:rPr>
          <w:rFonts w:ascii="Nudista" w:hAnsi="Nudista" w:cs="Proba Pro"/>
          <w:noProof/>
        </w:rPr>
        <w:t>í</w:t>
      </w:r>
      <w:r w:rsidRPr="003E12C0">
        <w:rPr>
          <w:rFonts w:ascii="Nudista" w:hAnsi="Nudista"/>
          <w:noProof/>
        </w:rPr>
        <w:t>ctvom syst</w:t>
      </w:r>
      <w:r w:rsidRPr="003E12C0">
        <w:rPr>
          <w:rFonts w:ascii="Nudista" w:hAnsi="Nudista" w:cs="Proba Pro"/>
          <w:noProof/>
        </w:rPr>
        <w:t>é</w:t>
      </w:r>
      <w:r w:rsidRPr="003E12C0">
        <w:rPr>
          <w:rFonts w:ascii="Nudista" w:hAnsi="Nudista"/>
          <w:noProof/>
        </w:rPr>
        <w:t>mu JOSEPHINE, bude zasielan</w:t>
      </w:r>
      <w:r w:rsidRPr="003E12C0">
        <w:rPr>
          <w:rFonts w:ascii="Nudista" w:hAnsi="Nudista" w:cs="Proba Pro"/>
          <w:noProof/>
        </w:rPr>
        <w:t>á</w:t>
      </w:r>
      <w:r w:rsidRPr="003E12C0">
        <w:rPr>
          <w:rFonts w:ascii="Nudista" w:hAnsi="Nudista"/>
          <w:noProof/>
        </w:rPr>
        <w:t xml:space="preserve"> na z</w:t>
      </w:r>
      <w:r w:rsidRPr="003E12C0">
        <w:rPr>
          <w:rFonts w:ascii="Nudista" w:hAnsi="Nudista" w:cs="Proba Pro"/>
          <w:noProof/>
        </w:rPr>
        <w:t>á</w:t>
      </w:r>
      <w:r w:rsidRPr="003E12C0">
        <w:rPr>
          <w:rFonts w:ascii="Nudista" w:hAnsi="Nudista"/>
          <w:noProof/>
        </w:rPr>
        <w:t>ujemcom/uch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om ur</w:t>
      </w:r>
      <w:r w:rsidRPr="003E12C0">
        <w:rPr>
          <w:rFonts w:ascii="Nudista" w:hAnsi="Nudista" w:cs="Proba Pro"/>
          <w:noProof/>
        </w:rPr>
        <w:t>č</w:t>
      </w:r>
      <w:r w:rsidRPr="003E12C0">
        <w:rPr>
          <w:rFonts w:ascii="Nudista" w:hAnsi="Nudista"/>
          <w:noProof/>
        </w:rPr>
        <w:t>en</w:t>
      </w:r>
      <w:r w:rsidRPr="003E12C0">
        <w:rPr>
          <w:rFonts w:ascii="Nudista" w:hAnsi="Nudista" w:cs="Proba Pro"/>
          <w:noProof/>
        </w:rPr>
        <w:t>ý</w:t>
      </w:r>
      <w:r w:rsidRPr="003E12C0">
        <w:rPr>
          <w:rFonts w:ascii="Nudista" w:hAnsi="Nudista"/>
          <w:noProof/>
        </w:rPr>
        <w:t xml:space="preserve"> kontaktn</w:t>
      </w:r>
      <w:r w:rsidRPr="003E12C0">
        <w:rPr>
          <w:rFonts w:ascii="Nudista" w:hAnsi="Nudista" w:cs="Proba Pro"/>
          <w:noProof/>
        </w:rPr>
        <w:t>ý</w:t>
      </w:r>
      <w:r w:rsidRPr="003E12C0">
        <w:rPr>
          <w:rFonts w:ascii="Nudista" w:hAnsi="Nudista"/>
          <w:noProof/>
        </w:rPr>
        <w:t xml:space="preserve"> email (zadan</w:t>
      </w:r>
      <w:r w:rsidRPr="003E12C0">
        <w:rPr>
          <w:rFonts w:ascii="Nudista" w:hAnsi="Nudista" w:cs="Proba Pro"/>
          <w:noProof/>
        </w:rPr>
        <w:t>ý</w:t>
      </w:r>
      <w:r w:rsidRPr="003E12C0">
        <w:rPr>
          <w:rFonts w:ascii="Nudista" w:hAnsi="Nudista"/>
          <w:noProof/>
        </w:rPr>
        <w:t xml:space="preserve"> pri registr</w:t>
      </w:r>
      <w:r w:rsidRPr="003E12C0">
        <w:rPr>
          <w:rFonts w:ascii="Nudista" w:hAnsi="Nudista" w:cs="Proba Pro"/>
          <w:noProof/>
        </w:rPr>
        <w:t>á</w:t>
      </w:r>
      <w:r w:rsidRPr="003E12C0">
        <w:rPr>
          <w:rFonts w:ascii="Nudista" w:hAnsi="Nudista"/>
          <w:noProof/>
        </w:rPr>
        <w:t>cii do syst</w:t>
      </w:r>
      <w:r w:rsidRPr="003E12C0">
        <w:rPr>
          <w:rFonts w:ascii="Nudista" w:hAnsi="Nudista" w:cs="Proba Pro"/>
          <w:noProof/>
        </w:rPr>
        <w:t>é</w:t>
      </w:r>
      <w:r w:rsidRPr="003E12C0">
        <w:rPr>
          <w:rFonts w:ascii="Nudista" w:hAnsi="Nudista"/>
          <w:noProof/>
        </w:rPr>
        <w:t xml:space="preserve">mu JOSEPHINE).  </w:t>
      </w:r>
    </w:p>
    <w:p w14:paraId="236356A3" w14:textId="77777777" w:rsidR="00EE1C46" w:rsidRPr="003E12C0" w:rsidRDefault="00EE1C46" w:rsidP="00EE1C46">
      <w:pPr>
        <w:pStyle w:val="Nadpis3"/>
        <w:keepNext w:val="0"/>
        <w:keepLines w:val="0"/>
        <w:ind w:left="567"/>
        <w:jc w:val="both"/>
        <w:rPr>
          <w:rFonts w:ascii="Nudista" w:hAnsi="Nudista" w:cs="Arial"/>
          <w:noProof/>
        </w:rPr>
      </w:pPr>
    </w:p>
    <w:p w14:paraId="34FF7E50" w14:textId="77777777" w:rsidR="00EE1C46" w:rsidRPr="00611088" w:rsidRDefault="00EE1C46" w:rsidP="00E67121">
      <w:pPr>
        <w:pStyle w:val="Nadpis3"/>
        <w:keepNext w:val="0"/>
        <w:keepLines w:val="0"/>
        <w:numPr>
          <w:ilvl w:val="1"/>
          <w:numId w:val="137"/>
        </w:numPr>
        <w:ind w:left="567" w:hanging="567"/>
        <w:jc w:val="both"/>
        <w:rPr>
          <w:rFonts w:ascii="Nudista" w:hAnsi="Nudista"/>
        </w:rPr>
      </w:pPr>
      <w:r>
        <w:rPr>
          <w:rFonts w:ascii="Nudista" w:hAnsi="Nudista" w:cs="Arial"/>
          <w:noProof/>
        </w:rPr>
        <w:t>O</w:t>
      </w:r>
      <w:r w:rsidRPr="003E12C0">
        <w:rPr>
          <w:rFonts w:ascii="Nudista" w:hAnsi="Nudista" w:cs="Arial"/>
          <w:noProof/>
        </w:rPr>
        <w:t xml:space="preserve">bstarávateľ umožňuje neobmedzený a priamy prístup elektronickými </w:t>
      </w:r>
      <w:r w:rsidRPr="00611088">
        <w:rPr>
          <w:rFonts w:ascii="Nudista" w:hAnsi="Nudista"/>
          <w:noProof/>
        </w:rPr>
        <w:t>prostriedkami</w:t>
      </w:r>
      <w:r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Pr="003E12C0">
        <w:rPr>
          <w:rFonts w:ascii="Nudista" w:hAnsi="Nudista" w:cs="Arial"/>
          <w:noProof/>
        </w:rPr>
        <w:t>bstarávateľ bude všetky dokumenty uverejňovať ako elektronické dokumenty v príslušnej časti zákazky v systéme JOSEPHINE</w:t>
      </w:r>
      <w:r>
        <w:rPr>
          <w:rFonts w:ascii="Nudista" w:hAnsi="Nudista" w:cs="Arial"/>
          <w:noProof/>
        </w:rPr>
        <w:t>.</w:t>
      </w:r>
      <w:r w:rsidRPr="003E12C0">
        <w:rPr>
          <w:rFonts w:ascii="Nudista" w:hAnsi="Nudista" w:cs="Arial"/>
          <w:noProof/>
        </w:rPr>
        <w:t xml:space="preserve"> </w:t>
      </w:r>
      <w:r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489D8766" w14:textId="77777777" w:rsidR="00EE1C46" w:rsidRPr="003E12C0" w:rsidRDefault="00EE1C46" w:rsidP="00EE1C46">
      <w:pPr>
        <w:pStyle w:val="Nadpis3"/>
        <w:keepNext w:val="0"/>
        <w:keepLines w:val="0"/>
        <w:ind w:left="567"/>
        <w:jc w:val="both"/>
        <w:rPr>
          <w:rFonts w:ascii="Nudista" w:hAnsi="Nudista" w:cs="Arial"/>
          <w:noProof/>
        </w:rPr>
      </w:pPr>
    </w:p>
    <w:p w14:paraId="5E6020B4"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sidRPr="003E12C0">
        <w:rPr>
          <w:rFonts w:ascii="Nudista" w:hAnsi="Nudista"/>
          <w:noProof/>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435A8377" w14:textId="77777777" w:rsidR="00073048" w:rsidRPr="00E359A9" w:rsidRDefault="00073048" w:rsidP="00D02FA5">
      <w:pPr>
        <w:pStyle w:val="SAP1"/>
        <w:ind w:left="567" w:hanging="567"/>
        <w:rPr>
          <w:rFonts w:ascii="Nudista" w:hAnsi="Nudista"/>
          <w:lang w:val="sk-SK"/>
        </w:rPr>
      </w:pPr>
      <w:bookmarkStart w:id="33" w:name="_Toc107404001"/>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3"/>
    </w:p>
    <w:p w14:paraId="720142B3" w14:textId="32134EB8" w:rsidR="00CD1793" w:rsidRPr="00CD1793" w:rsidRDefault="00073048" w:rsidP="00A16853">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00CD1793" w:rsidRPr="00CD1793">
        <w:rPr>
          <w:rFonts w:ascii="Nudista" w:hAnsi="Nudista" w:cs="Arial"/>
        </w:rPr>
        <w:t xml:space="preserve">alebo potreby objasnenia akýchkoľvek poskytnutých informácií v lehote na </w:t>
      </w:r>
      <w:r w:rsidR="00CD1793" w:rsidRPr="00CD1793">
        <w:rPr>
          <w:rStyle w:val="spelle"/>
          <w:rFonts w:ascii="Nudista" w:hAnsi="Nudista" w:cs="Arial"/>
        </w:rPr>
        <w:t>predkladanie</w:t>
      </w:r>
      <w:r w:rsidR="00CD1793" w:rsidRPr="00CD1793">
        <w:rPr>
          <w:rFonts w:ascii="Nudista" w:hAnsi="Nudista" w:cs="Arial"/>
        </w:rPr>
        <w:t xml:space="preserve"> ponúk, môže ktorýkoľvek zo záujemcov požiadať o</w:t>
      </w:r>
      <w:r w:rsidR="00CD1793" w:rsidRPr="00CD1793">
        <w:rPr>
          <w:rFonts w:ascii="Nudista" w:hAnsi="Nudista" w:cs="Calibri"/>
        </w:rPr>
        <w:t> </w:t>
      </w:r>
      <w:r w:rsidR="00CD1793" w:rsidRPr="00CD1793">
        <w:rPr>
          <w:rFonts w:ascii="Nudista" w:hAnsi="Nudista" w:cs="Arial"/>
        </w:rPr>
        <w:t>vysvetlenie prostredn</w:t>
      </w:r>
      <w:r w:rsidR="00CD1793" w:rsidRPr="00CD1793">
        <w:rPr>
          <w:rFonts w:ascii="Nudista" w:hAnsi="Nudista" w:cs="Proba Pro"/>
        </w:rPr>
        <w:t>í</w:t>
      </w:r>
      <w:r w:rsidR="00CD1793" w:rsidRPr="00CD1793">
        <w:rPr>
          <w:rFonts w:ascii="Nudista" w:hAnsi="Nudista" w:cs="Arial"/>
        </w:rPr>
        <w:t>ctvom komunika</w:t>
      </w:r>
      <w:r w:rsidR="00CD1793" w:rsidRPr="00CD1793">
        <w:rPr>
          <w:rFonts w:ascii="Nudista" w:hAnsi="Nudista" w:cs="Proba Pro"/>
        </w:rPr>
        <w:t>č</w:t>
      </w:r>
      <w:r w:rsidR="00CD1793" w:rsidRPr="00CD1793">
        <w:rPr>
          <w:rFonts w:ascii="Nudista" w:hAnsi="Nudista" w:cs="Arial"/>
        </w:rPr>
        <w:t>n</w:t>
      </w:r>
      <w:r w:rsidR="00CD1793" w:rsidRPr="00CD1793">
        <w:rPr>
          <w:rFonts w:ascii="Nudista" w:hAnsi="Nudista" w:cs="Proba Pro"/>
        </w:rPr>
        <w:t>é</w:t>
      </w:r>
      <w:r w:rsidR="00CD1793" w:rsidRPr="00CD1793">
        <w:rPr>
          <w:rFonts w:ascii="Nudista" w:hAnsi="Nudista" w:cs="Arial"/>
        </w:rPr>
        <w:t>ho rozhrania syst</w:t>
      </w:r>
      <w:r w:rsidR="00CD1793" w:rsidRPr="00CD1793">
        <w:rPr>
          <w:rFonts w:ascii="Nudista" w:hAnsi="Nudista" w:cs="Proba Pro"/>
        </w:rPr>
        <w:t>é</w:t>
      </w:r>
      <w:r w:rsidR="00CD1793" w:rsidRPr="00CD1793">
        <w:rPr>
          <w:rFonts w:ascii="Nudista" w:hAnsi="Nudista" w:cs="Arial"/>
        </w:rPr>
        <w:t xml:space="preserve">mu </w:t>
      </w:r>
      <w:r w:rsidR="00EE1C46">
        <w:rPr>
          <w:rFonts w:ascii="Nudista" w:hAnsi="Nudista" w:cs="Arial"/>
        </w:rPr>
        <w:t>JOSEPHINE</w:t>
      </w:r>
      <w:r w:rsidR="00CD1793" w:rsidRPr="00CD1793">
        <w:rPr>
          <w:rFonts w:ascii="Nudista" w:hAnsi="Nudista" w:cs="Arial"/>
        </w:rPr>
        <w:t xml:space="preserve"> pod</w:t>
      </w:r>
      <w:r w:rsidR="00CD1793" w:rsidRPr="00CD1793">
        <w:rPr>
          <w:rFonts w:ascii="Nudista" w:hAnsi="Nudista" w:cs="Proba Pro"/>
        </w:rPr>
        <w:t>ľ</w:t>
      </w:r>
      <w:r w:rsidR="00CD1793" w:rsidRPr="00CD1793">
        <w:rPr>
          <w:rFonts w:ascii="Nudista" w:hAnsi="Nudista" w:cs="Arial"/>
        </w:rPr>
        <w:t>a vy</w:t>
      </w:r>
      <w:r w:rsidR="00CD1793" w:rsidRPr="00CD1793">
        <w:rPr>
          <w:rFonts w:ascii="Nudista" w:hAnsi="Nudista" w:cs="Proba Pro"/>
        </w:rPr>
        <w:t>šš</w:t>
      </w:r>
      <w:r w:rsidR="00CD1793" w:rsidRPr="00CD1793">
        <w:rPr>
          <w:rFonts w:ascii="Nudista" w:hAnsi="Nudista" w:cs="Arial"/>
        </w:rPr>
        <w:t>ie uveden</w:t>
      </w:r>
      <w:r w:rsidR="00CD1793" w:rsidRPr="00CD1793">
        <w:rPr>
          <w:rFonts w:ascii="Nudista" w:hAnsi="Nudista" w:cs="Proba Pro"/>
        </w:rPr>
        <w:t>ý</w:t>
      </w:r>
      <w:r w:rsidR="00CD1793" w:rsidRPr="00CD1793">
        <w:rPr>
          <w:rFonts w:ascii="Nudista" w:hAnsi="Nudista" w:cs="Arial"/>
        </w:rPr>
        <w:t>ch pravidiel komunikácie.</w:t>
      </w:r>
    </w:p>
    <w:p w14:paraId="0C8D1B23" w14:textId="4E773990" w:rsidR="00CD1793" w:rsidRPr="00CD1793" w:rsidRDefault="00DA79FA" w:rsidP="00A16853">
      <w:pPr>
        <w:pStyle w:val="Nadpis3"/>
        <w:keepNext w:val="0"/>
        <w:keepLines w:val="0"/>
        <w:numPr>
          <w:ilvl w:val="2"/>
          <w:numId w:val="9"/>
        </w:numPr>
        <w:ind w:left="567" w:hanging="567"/>
        <w:jc w:val="both"/>
        <w:rPr>
          <w:rFonts w:ascii="Nudista" w:hAnsi="Nudista"/>
          <w:color w:val="auto"/>
        </w:rPr>
      </w:pPr>
      <w:r>
        <w:rPr>
          <w:rFonts w:ascii="Nudista" w:hAnsi="Nudista" w:cs="Arial"/>
        </w:rPr>
        <w:t>O</w:t>
      </w:r>
      <w:r w:rsidR="00CD1793" w:rsidRPr="00CD1793">
        <w:rPr>
          <w:rFonts w:ascii="Nudista" w:hAnsi="Nudista" w:cs="Arial"/>
        </w:rPr>
        <w:t>bstarávateľ bezodkladne poskytne vysvetlenie informácií potrebných na</w:t>
      </w:r>
      <w:r w:rsidR="00CD1793">
        <w:rPr>
          <w:rFonts w:ascii="Nudista" w:hAnsi="Nudista" w:cs="Arial"/>
        </w:rPr>
        <w:t> </w:t>
      </w:r>
      <w:r w:rsidR="00CD1793" w:rsidRPr="00CD1793">
        <w:rPr>
          <w:rFonts w:ascii="Nudista" w:hAnsi="Nudista" w:cs="Arial"/>
        </w:rPr>
        <w:t>vypracovanie ponuky, návrhu a na preukázanie splnenia podmienok účasti všetkým záujemcom, ktorí sú mu známi, najneskôr však šesť dní pred uplynutím lehoty na predkladanie ponúk za predpokladu, že o vysvetlenie záujemca požiada dostatočne vopred.</w:t>
      </w:r>
      <w:r w:rsidR="00D64D00" w:rsidRPr="00D64D00">
        <w:rPr>
          <w:rFonts w:ascii="Nudista" w:hAnsi="Nudista" w:cs="Arial"/>
        </w:rPr>
        <w:t xml:space="preserve"> </w:t>
      </w:r>
    </w:p>
    <w:p w14:paraId="722B3269" w14:textId="77777777" w:rsidR="00073048" w:rsidRPr="00E359A9" w:rsidRDefault="00073048" w:rsidP="00D02FA5">
      <w:pPr>
        <w:pStyle w:val="Nadpis3"/>
        <w:keepNext w:val="0"/>
        <w:keepLines w:val="0"/>
        <w:jc w:val="both"/>
        <w:rPr>
          <w:rFonts w:ascii="Nudista" w:hAnsi="Nudista"/>
        </w:rPr>
      </w:pPr>
    </w:p>
    <w:p w14:paraId="7E39DC3B" w14:textId="0AED0E57" w:rsidR="00073048" w:rsidRPr="00E359A9" w:rsidRDefault="00073048" w:rsidP="00D02FA5">
      <w:pPr>
        <w:pStyle w:val="SAP1"/>
        <w:spacing w:before="0" w:after="120"/>
        <w:ind w:left="567" w:hanging="567"/>
        <w:rPr>
          <w:rFonts w:ascii="Nudista" w:hAnsi="Nudista"/>
          <w:lang w:val="sk-SK"/>
        </w:rPr>
      </w:pPr>
      <w:bookmarkStart w:id="34" w:name="_Toc107404002"/>
      <w:r w:rsidRPr="00E359A9">
        <w:rPr>
          <w:rFonts w:ascii="Nudista" w:hAnsi="Nudista"/>
          <w:lang w:val="sk-SK"/>
        </w:rPr>
        <w:t xml:space="preserve">Obhliadka miesta </w:t>
      </w:r>
      <w:r w:rsidR="00553D79">
        <w:rPr>
          <w:rFonts w:ascii="Nudista" w:hAnsi="Nudista"/>
          <w:lang w:val="sk-SK"/>
        </w:rPr>
        <w:t>REALIZáCIE</w:t>
      </w:r>
      <w:r w:rsidRPr="00E359A9">
        <w:rPr>
          <w:rFonts w:ascii="Nudista" w:hAnsi="Nudista"/>
          <w:lang w:val="sk-SK"/>
        </w:rPr>
        <w:t xml:space="preserve"> predmetu zákazky</w:t>
      </w:r>
      <w:bookmarkEnd w:id="34"/>
    </w:p>
    <w:p w14:paraId="4D6176F9" w14:textId="1A4850C7" w:rsidR="00553D79" w:rsidRPr="008329A1" w:rsidRDefault="00DA79FA" w:rsidP="008329A1">
      <w:pPr>
        <w:pStyle w:val="Nadpis3"/>
        <w:keepNext w:val="0"/>
        <w:keepLines w:val="0"/>
        <w:numPr>
          <w:ilvl w:val="2"/>
          <w:numId w:val="9"/>
        </w:numPr>
        <w:spacing w:after="240"/>
        <w:ind w:left="567" w:hanging="567"/>
        <w:jc w:val="both"/>
        <w:rPr>
          <w:rFonts w:ascii="Nudista" w:hAnsi="Nudista"/>
        </w:rPr>
      </w:pPr>
      <w:r w:rsidRPr="003E12C0">
        <w:rPr>
          <w:rFonts w:ascii="Nudista" w:hAnsi="Nudista" w:cs="Arial"/>
        </w:rPr>
        <w:t>Obhliadka</w:t>
      </w:r>
      <w:r w:rsidRPr="003E12C0">
        <w:rPr>
          <w:rFonts w:ascii="Nudista" w:hAnsi="Nudista"/>
          <w:noProof/>
          <w:color w:val="000000"/>
        </w:rPr>
        <w:t xml:space="preserve"> miesta realizácie predmetu zákazky </w:t>
      </w:r>
      <w:r w:rsidR="000143F8">
        <w:rPr>
          <w:rFonts w:ascii="Nudista" w:hAnsi="Nudista"/>
          <w:noProof/>
          <w:color w:val="000000"/>
        </w:rPr>
        <w:t>sa nevyžaduje</w:t>
      </w:r>
      <w:r w:rsidR="008329A1">
        <w:rPr>
          <w:rFonts w:ascii="Nudista" w:hAnsi="Nudista"/>
          <w:noProof/>
          <w:color w:val="000000"/>
        </w:rPr>
        <w:t xml:space="preserve"> – verejne prístupné územie.</w:t>
      </w:r>
      <w:r w:rsidRPr="003E12C0">
        <w:rPr>
          <w:rFonts w:ascii="Nudista" w:hAnsi="Nudista"/>
        </w:rPr>
        <w:t xml:space="preserve"> </w:t>
      </w:r>
    </w:p>
    <w:p w14:paraId="4E44393F" w14:textId="77777777" w:rsidR="00D64D00" w:rsidRPr="00D64D00" w:rsidRDefault="00D64D00" w:rsidP="00D02FA5"/>
    <w:p w14:paraId="001B3E2A" w14:textId="77777777" w:rsidR="00073048" w:rsidRPr="00E359A9" w:rsidRDefault="00073048" w:rsidP="00D02FA5">
      <w:pPr>
        <w:pStyle w:val="SAP0"/>
        <w:spacing w:before="0" w:after="120"/>
        <w:ind w:left="431" w:hanging="431"/>
        <w:rPr>
          <w:rFonts w:ascii="Nudista" w:hAnsi="Nudista"/>
        </w:rPr>
      </w:pPr>
      <w:bookmarkStart w:id="35" w:name="_Toc107404003"/>
      <w:r w:rsidRPr="00E359A9">
        <w:rPr>
          <w:rFonts w:ascii="Nudista" w:hAnsi="Nudista"/>
        </w:rPr>
        <w:t>ODDIEL III. Príprava ponuky</w:t>
      </w:r>
      <w:bookmarkEnd w:id="35"/>
    </w:p>
    <w:p w14:paraId="302C81E3" w14:textId="77777777" w:rsidR="00073048" w:rsidRPr="00E359A9" w:rsidRDefault="00073048" w:rsidP="00D02FA5">
      <w:pPr>
        <w:pStyle w:val="SAP1"/>
        <w:spacing w:before="0" w:after="120"/>
        <w:ind w:left="567" w:hanging="567"/>
        <w:rPr>
          <w:rFonts w:ascii="Nudista" w:hAnsi="Nudista"/>
          <w:lang w:val="sk-SK"/>
        </w:rPr>
      </w:pPr>
      <w:bookmarkStart w:id="36" w:name="_2w5ecyt" w:colFirst="0" w:colLast="0"/>
      <w:bookmarkStart w:id="37" w:name="_Toc107404004"/>
      <w:bookmarkEnd w:id="36"/>
      <w:r w:rsidRPr="00E359A9">
        <w:rPr>
          <w:rFonts w:ascii="Nudista" w:hAnsi="Nudista"/>
          <w:lang w:val="sk-SK"/>
        </w:rPr>
        <w:t>Jazyk ponúk</w:t>
      </w:r>
      <w:bookmarkEnd w:id="37"/>
    </w:p>
    <w:p w14:paraId="422C3CEA" w14:textId="77777777" w:rsidR="00D64D00"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00D64D00" w:rsidRPr="00D64D00">
        <w:rPr>
          <w:rFonts w:ascii="Nudista" w:hAnsi="Nudista"/>
          <w:color w:val="000000"/>
        </w:rPr>
        <w:t>dy a dokumenty v</w:t>
      </w:r>
      <w:r w:rsidR="00D64D00" w:rsidRPr="00D64D00">
        <w:rPr>
          <w:rFonts w:ascii="Nudista" w:eastAsia="Calibri" w:hAnsi="Nudista" w:cs="Calibri"/>
          <w:color w:val="000000"/>
        </w:rPr>
        <w:t> </w:t>
      </w:r>
      <w:r w:rsidR="00D64D00" w:rsidRPr="00D64D00">
        <w:rPr>
          <w:rFonts w:ascii="Nudista" w:hAnsi="Nudista"/>
          <w:color w:val="000000"/>
        </w:rPr>
        <w:t>nich predložené sa predkladajú v štátnom jazyku Slovenskej republiky,</w:t>
      </w:r>
      <w:r w:rsidR="00D64D00" w:rsidRPr="00D64D00">
        <w:rPr>
          <w:rFonts w:ascii="Nudista" w:hAnsi="Nudista"/>
        </w:rPr>
        <w:t xml:space="preserve"> </w:t>
      </w:r>
      <w:r w:rsidR="00D64D00" w:rsidRPr="00D64D00">
        <w:rPr>
          <w:rStyle w:val="spelle"/>
          <w:rFonts w:ascii="Nudista" w:hAnsi="Nudista"/>
        </w:rPr>
        <w:t>a môžu sa predkladať aj v českom jazyku</w:t>
      </w:r>
      <w:r w:rsidR="00D64D00" w:rsidRPr="00D64D00">
        <w:rPr>
          <w:rFonts w:ascii="Nudista" w:hAnsi="Nudista"/>
          <w:color w:val="000000"/>
        </w:rPr>
        <w:t xml:space="preserve">. </w:t>
      </w:r>
    </w:p>
    <w:p w14:paraId="02077D71" w14:textId="77777777" w:rsidR="00EC0118" w:rsidRPr="00E83DC7" w:rsidRDefault="00EC0118" w:rsidP="00D22277">
      <w:pPr>
        <w:pStyle w:val="Nadpis3"/>
        <w:keepNext w:val="0"/>
        <w:keepLines w:val="0"/>
        <w:numPr>
          <w:ilvl w:val="1"/>
          <w:numId w:val="168"/>
        </w:numPr>
        <w:ind w:left="567" w:hanging="567"/>
        <w:jc w:val="both"/>
        <w:rPr>
          <w:rFonts w:ascii="Nudista" w:hAnsi="Nudista" w:cs="Arial"/>
        </w:rPr>
      </w:pPr>
      <w:bookmarkStart w:id="38" w:name="_3vac5uf" w:colFirst="0" w:colLast="0"/>
      <w:bookmarkEnd w:id="38"/>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4A86B2BC" w14:textId="77777777" w:rsidR="00073048" w:rsidRPr="00E359A9" w:rsidRDefault="00073048" w:rsidP="00D02FA5">
      <w:pPr>
        <w:pStyle w:val="SAP1"/>
        <w:ind w:left="567" w:hanging="567"/>
        <w:rPr>
          <w:rFonts w:ascii="Nudista" w:hAnsi="Nudista"/>
          <w:lang w:val="sk-SK"/>
        </w:rPr>
      </w:pPr>
      <w:bookmarkStart w:id="39" w:name="_Toc107404005"/>
      <w:r w:rsidRPr="00E359A9">
        <w:rPr>
          <w:rFonts w:ascii="Nudista" w:hAnsi="Nudista"/>
          <w:lang w:val="sk-SK"/>
        </w:rPr>
        <w:lastRenderedPageBreak/>
        <w:t>Zábezpeka</w:t>
      </w:r>
      <w:bookmarkEnd w:id="39"/>
    </w:p>
    <w:p w14:paraId="2C83C32B" w14:textId="0B3B65DE" w:rsidR="00073048" w:rsidRPr="00A16853"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vyžaduje na za</w:t>
      </w:r>
      <w:r w:rsidR="00073048" w:rsidRPr="00EC0118">
        <w:rPr>
          <w:rFonts w:ascii="Nudista" w:hAnsi="Nudista"/>
          <w:color w:val="000000"/>
        </w:rPr>
        <w:t xml:space="preserve">bezpečenie ponuky zloženie zábezpeky vo výške </w:t>
      </w:r>
      <w:r w:rsidR="00E24DEE" w:rsidRPr="00E24DEE">
        <w:rPr>
          <w:rFonts w:ascii="Nudista" w:hAnsi="Nudista"/>
          <w:b/>
          <w:color w:val="000000"/>
        </w:rPr>
        <w:t>2</w:t>
      </w:r>
      <w:r w:rsidR="008F2E16" w:rsidRPr="00E24DEE">
        <w:rPr>
          <w:rFonts w:ascii="Nudista" w:hAnsi="Nudista"/>
          <w:b/>
          <w:color w:val="000000"/>
        </w:rPr>
        <w:t>5 000</w:t>
      </w:r>
      <w:r w:rsidR="00073048" w:rsidRPr="00E24DEE">
        <w:rPr>
          <w:rFonts w:ascii="Nudista" w:hAnsi="Nudista"/>
          <w:b/>
          <w:color w:val="000000"/>
        </w:rPr>
        <w:t>,-EUR</w:t>
      </w:r>
      <w:r w:rsidR="00073048" w:rsidRPr="00EC0118">
        <w:rPr>
          <w:rFonts w:ascii="Nudista" w:hAnsi="Nudista"/>
          <w:color w:val="000000"/>
        </w:rPr>
        <w:t xml:space="preserve"> (slovom </w:t>
      </w:r>
      <w:r w:rsidR="00073048" w:rsidRPr="00EC0118">
        <w:rPr>
          <w:rFonts w:ascii="Nudista" w:hAnsi="Nudista"/>
          <w:b/>
          <w:bCs/>
          <w:color w:val="000000"/>
        </w:rPr>
        <w:t>„</w:t>
      </w:r>
      <w:r w:rsidR="00E24DEE">
        <w:rPr>
          <w:rFonts w:ascii="Nudista" w:hAnsi="Nudista"/>
          <w:b/>
          <w:bCs/>
          <w:color w:val="000000"/>
        </w:rPr>
        <w:t>dvadsaťpäť</w:t>
      </w:r>
      <w:r w:rsidR="008F2E16">
        <w:rPr>
          <w:rFonts w:ascii="Nudista" w:hAnsi="Nudista"/>
          <w:b/>
          <w:bCs/>
          <w:color w:val="000000"/>
        </w:rPr>
        <w:t>tisíc</w:t>
      </w:r>
      <w:r w:rsidR="00073048" w:rsidRPr="00EC0118">
        <w:rPr>
          <w:rFonts w:ascii="Nudista" w:hAnsi="Nudista"/>
          <w:color w:val="000000"/>
        </w:rPr>
        <w:t>“).</w:t>
      </w:r>
    </w:p>
    <w:p w14:paraId="55E31F89"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053DBF96" w14:textId="77777777" w:rsidR="00073048" w:rsidRPr="000D162C" w:rsidRDefault="00073048" w:rsidP="00A16853">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0F29D919" w14:textId="057A656F" w:rsidR="00EC0118" w:rsidRPr="00E83DC7" w:rsidRDefault="00073048" w:rsidP="00EC0118">
      <w:pPr>
        <w:ind w:left="1418"/>
        <w:jc w:val="both"/>
        <w:rPr>
          <w:rFonts w:ascii="Nudista" w:hAnsi="Nudista" w:cs="Arial"/>
          <w:b/>
          <w:sz w:val="20"/>
          <w:szCs w:val="20"/>
        </w:rPr>
      </w:pPr>
      <w:r w:rsidRPr="00E359A9">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E2326D" w:rsidRPr="00E359A9">
        <w:rPr>
          <w:rFonts w:ascii="Nudista" w:eastAsia="Proba Pro" w:hAnsi="Nudista" w:cs="Proba Pro"/>
          <w:color w:val="000000"/>
          <w:sz w:val="20"/>
          <w:szCs w:val="20"/>
        </w:rPr>
        <w:t>uplynutia</w:t>
      </w:r>
      <w:r w:rsidRPr="00E359A9">
        <w:rPr>
          <w:rFonts w:ascii="Nudista" w:eastAsia="Proba Pro" w:hAnsi="Nudista" w:cs="Proba Pro"/>
          <w:color w:val="000000"/>
          <w:sz w:val="20"/>
          <w:szCs w:val="20"/>
        </w:rPr>
        <w:t xml:space="preserve"> lehoty viazanosti ponúk (resp. predĺženej lehoty viazanosti), </w:t>
      </w:r>
      <w:proofErr w:type="spellStart"/>
      <w:r w:rsidRPr="00E359A9">
        <w:rPr>
          <w:rFonts w:ascii="Nudista" w:eastAsia="Proba Pro" w:hAnsi="Nudista" w:cs="Proba Pro"/>
          <w:color w:val="000000"/>
          <w:sz w:val="20"/>
          <w:szCs w:val="20"/>
        </w:rPr>
        <w:t>t.j</w:t>
      </w:r>
      <w:proofErr w:type="spellEnd"/>
      <w:r w:rsidRPr="00E359A9">
        <w:rPr>
          <w:rFonts w:ascii="Nudista" w:eastAsia="Proba Pro" w:hAnsi="Nudista" w:cs="Proba Pro"/>
          <w:color w:val="000000"/>
          <w:sz w:val="20"/>
          <w:szCs w:val="20"/>
        </w:rPr>
        <w:t>.</w:t>
      </w:r>
      <w:r w:rsidRPr="00E359A9">
        <w:rPr>
          <w:rFonts w:ascii="Nudista" w:eastAsia="Proba Pro" w:hAnsi="Nudista" w:cs="Calibri"/>
          <w:color w:val="000000"/>
          <w:sz w:val="20"/>
          <w:szCs w:val="20"/>
        </w:rPr>
        <w:t> </w:t>
      </w:r>
      <w:r w:rsidR="002416C8">
        <w:rPr>
          <w:rFonts w:ascii="Nudista" w:eastAsia="Proba Pro" w:hAnsi="Nudista" w:cs="Proba Pro"/>
          <w:color w:val="000000"/>
          <w:sz w:val="20"/>
          <w:szCs w:val="20"/>
        </w:rPr>
        <w:t>31.12.2022</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(obstarávateľa) za dlžníka (uchádzača) v prípade prepadnutia jeho zábezpeky v</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prospech 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sidR="002334BE">
        <w:rPr>
          <w:rFonts w:ascii="Nudista" w:eastAsia="Proba Pro" w:hAnsi="Nudista" w:cs="Proba Pro"/>
          <w:b/>
          <w:color w:val="000000"/>
          <w:sz w:val="20"/>
          <w:szCs w:val="20"/>
          <w:u w:val="single"/>
        </w:rPr>
        <w:t>„</w:t>
      </w:r>
      <w:r w:rsidR="00972703">
        <w:rPr>
          <w:rFonts w:ascii="Nudista" w:eastAsia="Proba Pro" w:hAnsi="Nudista" w:cs="Proba Pro"/>
          <w:b/>
          <w:color w:val="000000"/>
          <w:sz w:val="20"/>
          <w:szCs w:val="20"/>
          <w:u w:val="single"/>
        </w:rPr>
        <w:t>Košická Polianka - vodovod</w:t>
      </w:r>
      <w:r w:rsidR="00D64D00">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00EC0118" w:rsidRPr="00E83DC7">
        <w:rPr>
          <w:rFonts w:ascii="Nudista" w:hAnsi="Nudista" w:cs="Arial"/>
          <w:sz w:val="20"/>
          <w:szCs w:val="20"/>
        </w:rPr>
        <w:t xml:space="preserve">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00EC0118" w:rsidRPr="00E83DC7">
        <w:rPr>
          <w:rFonts w:ascii="Nudista" w:hAnsi="Nudista" w:cs="Arial"/>
          <w:b/>
          <w:sz w:val="20"/>
          <w:szCs w:val="20"/>
        </w:rPr>
        <w:t>vo forme a</w:t>
      </w:r>
      <w:r w:rsidR="00EC0118" w:rsidRPr="00E83DC7">
        <w:rPr>
          <w:rFonts w:ascii="Nudista" w:hAnsi="Nudista" w:cs="Calibri"/>
          <w:b/>
          <w:sz w:val="20"/>
          <w:szCs w:val="20"/>
        </w:rPr>
        <w:t> </w:t>
      </w:r>
      <w:r w:rsidR="00EC0118" w:rsidRPr="00E83DC7">
        <w:rPr>
          <w:rFonts w:ascii="Nudista" w:hAnsi="Nudista" w:cs="Arial"/>
          <w:b/>
          <w:sz w:val="20"/>
          <w:szCs w:val="20"/>
        </w:rPr>
        <w:t>sp</w:t>
      </w:r>
      <w:r w:rsidR="00EC0118" w:rsidRPr="00E83DC7">
        <w:rPr>
          <w:rFonts w:ascii="Nudista" w:hAnsi="Nudista" w:cs="Proba Pro"/>
          <w:b/>
          <w:sz w:val="20"/>
          <w:szCs w:val="20"/>
        </w:rPr>
        <w:t>ô</w:t>
      </w:r>
      <w:r w:rsidR="00EC0118" w:rsidRPr="00E83DC7">
        <w:rPr>
          <w:rFonts w:ascii="Nudista" w:hAnsi="Nudista" w:cs="Arial"/>
          <w:b/>
          <w:sz w:val="20"/>
          <w:szCs w:val="20"/>
        </w:rPr>
        <w:t>sobom uveden</w:t>
      </w:r>
      <w:r w:rsidR="00EC0118" w:rsidRPr="00E83DC7">
        <w:rPr>
          <w:rFonts w:ascii="Nudista" w:hAnsi="Nudista" w:cs="Proba Pro"/>
          <w:b/>
          <w:sz w:val="20"/>
          <w:szCs w:val="20"/>
        </w:rPr>
        <w:t>ý</w:t>
      </w:r>
      <w:r w:rsidR="00EC0118" w:rsidRPr="00E83DC7">
        <w:rPr>
          <w:rFonts w:ascii="Nudista" w:hAnsi="Nudista" w:cs="Arial"/>
          <w:b/>
          <w:sz w:val="20"/>
          <w:szCs w:val="20"/>
        </w:rPr>
        <w:t>m v</w:t>
      </w:r>
      <w:r w:rsidR="00EC0118" w:rsidRPr="00E83DC7">
        <w:rPr>
          <w:rFonts w:ascii="Nudista" w:hAnsi="Nudista" w:cs="Calibri"/>
          <w:b/>
          <w:sz w:val="20"/>
          <w:szCs w:val="20"/>
        </w:rPr>
        <w:t> </w:t>
      </w:r>
      <w:r w:rsidR="00EC0118" w:rsidRPr="00E83DC7">
        <w:rPr>
          <w:rFonts w:ascii="Nudista" w:hAnsi="Nudista" w:cs="Arial"/>
          <w:b/>
          <w:sz w:val="20"/>
          <w:szCs w:val="20"/>
        </w:rPr>
        <w:t>ustanoven</w:t>
      </w:r>
      <w:r w:rsidR="00EC0118" w:rsidRPr="00E83DC7">
        <w:rPr>
          <w:rFonts w:ascii="Nudista" w:hAnsi="Nudista" w:cs="Proba Pro"/>
          <w:b/>
          <w:sz w:val="20"/>
          <w:szCs w:val="20"/>
        </w:rPr>
        <w:t>í</w:t>
      </w:r>
      <w:r w:rsidR="00EC0118" w:rsidRPr="00E83DC7">
        <w:rPr>
          <w:rFonts w:ascii="Nudista" w:hAnsi="Nudista" w:cs="Arial"/>
          <w:b/>
          <w:sz w:val="20"/>
          <w:szCs w:val="20"/>
        </w:rPr>
        <w:t xml:space="preserve"> bodu 8.</w:t>
      </w:r>
      <w:r w:rsidR="00EC0118">
        <w:rPr>
          <w:rFonts w:ascii="Nudista" w:hAnsi="Nudista" w:cs="Arial"/>
          <w:b/>
          <w:sz w:val="20"/>
          <w:szCs w:val="20"/>
        </w:rPr>
        <w:t>5</w:t>
      </w:r>
      <w:r w:rsidR="00EC0118" w:rsidRPr="00E83DC7">
        <w:rPr>
          <w:rFonts w:ascii="Nudista" w:hAnsi="Nudista" w:cs="Arial"/>
          <w:b/>
          <w:sz w:val="20"/>
          <w:szCs w:val="20"/>
        </w:rPr>
        <w:t xml:space="preserve"> tejto </w:t>
      </w:r>
      <w:r w:rsidR="00EC0118" w:rsidRPr="00E83DC7">
        <w:rPr>
          <w:rFonts w:ascii="Nudista" w:hAnsi="Nudista" w:cs="Proba Pro CE"/>
          <w:b/>
          <w:sz w:val="20"/>
          <w:szCs w:val="20"/>
        </w:rPr>
        <w:t>č</w:t>
      </w:r>
      <w:r w:rsidR="00EC0118" w:rsidRPr="00E83DC7">
        <w:rPr>
          <w:rFonts w:ascii="Nudista" w:hAnsi="Nudista" w:cs="Arial"/>
          <w:b/>
          <w:sz w:val="20"/>
          <w:szCs w:val="20"/>
        </w:rPr>
        <w:t>asti s</w:t>
      </w:r>
      <w:r w:rsidR="00EC0118" w:rsidRPr="00E83DC7">
        <w:rPr>
          <w:rFonts w:ascii="Nudista" w:hAnsi="Nudista" w:cs="Proba Pro CE"/>
          <w:b/>
          <w:sz w:val="20"/>
          <w:szCs w:val="20"/>
        </w:rPr>
        <w:t>úť</w:t>
      </w:r>
      <w:r w:rsidR="00EC0118" w:rsidRPr="00E83DC7">
        <w:rPr>
          <w:rFonts w:ascii="Nudista" w:hAnsi="Nudista" w:cs="Arial"/>
          <w:b/>
          <w:sz w:val="20"/>
          <w:szCs w:val="20"/>
        </w:rPr>
        <w:t>a</w:t>
      </w:r>
      <w:r w:rsidR="00EC0118" w:rsidRPr="00E83DC7">
        <w:rPr>
          <w:rFonts w:ascii="Nudista" w:hAnsi="Nudista" w:cs="Proba Pro"/>
          <w:b/>
          <w:sz w:val="20"/>
          <w:szCs w:val="20"/>
        </w:rPr>
        <w:t>ž</w:t>
      </w:r>
      <w:r w:rsidR="00EC0118" w:rsidRPr="00E83DC7">
        <w:rPr>
          <w:rFonts w:ascii="Nudista" w:hAnsi="Nudista" w:cs="Arial"/>
          <w:b/>
          <w:sz w:val="20"/>
          <w:szCs w:val="20"/>
        </w:rPr>
        <w:t>n</w:t>
      </w:r>
      <w:r w:rsidR="00EC0118" w:rsidRPr="00E83DC7">
        <w:rPr>
          <w:rFonts w:ascii="Nudista" w:hAnsi="Nudista" w:cs="Proba Pro"/>
          <w:b/>
          <w:sz w:val="20"/>
          <w:szCs w:val="20"/>
        </w:rPr>
        <w:t>ý</w:t>
      </w:r>
      <w:r w:rsidR="00EC0118" w:rsidRPr="00E83DC7">
        <w:rPr>
          <w:rFonts w:ascii="Nudista" w:hAnsi="Nudista" w:cs="Arial"/>
          <w:b/>
          <w:sz w:val="20"/>
          <w:szCs w:val="20"/>
        </w:rPr>
        <w:t>ch podkladov</w:t>
      </w:r>
      <w:r w:rsidR="00EC0118" w:rsidRPr="00E83DC7">
        <w:rPr>
          <w:rFonts w:ascii="Nudista" w:hAnsi="Nudista" w:cs="Arial"/>
          <w:sz w:val="20"/>
          <w:szCs w:val="20"/>
        </w:rPr>
        <w:t>.</w:t>
      </w:r>
    </w:p>
    <w:p w14:paraId="2CEB97CA" w14:textId="537A5BDD" w:rsidR="00073048" w:rsidRPr="000D162C" w:rsidRDefault="00073048" w:rsidP="000D162C">
      <w:pPr>
        <w:spacing w:after="120"/>
        <w:ind w:left="1418"/>
        <w:jc w:val="both"/>
        <w:rPr>
          <w:rFonts w:ascii="Nudista" w:eastAsia="Proba Pro" w:hAnsi="Nudista" w:cs="Proba Pro"/>
          <w:color w:val="000000"/>
          <w:sz w:val="20"/>
          <w:szCs w:val="20"/>
        </w:rPr>
      </w:pPr>
    </w:p>
    <w:p w14:paraId="2ED11316" w14:textId="77777777" w:rsidR="00073048" w:rsidRPr="000D162C" w:rsidRDefault="00073048" w:rsidP="00A16853">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1F3A4BE4" w14:textId="7F80B138" w:rsidR="00EC0118" w:rsidRPr="00EC0118" w:rsidRDefault="00073048" w:rsidP="00EC0118">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w:t>
      </w:r>
      <w:r w:rsidR="00174E54" w:rsidRPr="00EC0118">
        <w:rPr>
          <w:rFonts w:ascii="Nudista" w:hAnsi="Nudista" w:cs="Arial"/>
          <w:sz w:val="20"/>
          <w:szCs w:val="20"/>
        </w:rPr>
        <w:t> </w:t>
      </w:r>
      <w:r w:rsidRPr="00EC0118">
        <w:rPr>
          <w:rFonts w:ascii="Nudista" w:hAnsi="Nudista" w:cs="Arial"/>
          <w:sz w:val="20"/>
          <w:szCs w:val="20"/>
        </w:rPr>
        <w:t>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poistnej zmluvy je 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00E2326D" w:rsidRPr="00EC0118">
        <w:rPr>
          <w:rFonts w:ascii="Nudista" w:hAnsi="Nudista" w:cs="Arial"/>
          <w:sz w:val="20"/>
          <w:szCs w:val="20"/>
        </w:rPr>
        <w:t>uplynutia</w:t>
      </w:r>
      <w:r w:rsidRPr="00EC0118">
        <w:rPr>
          <w:rFonts w:ascii="Nudista" w:hAnsi="Nudista" w:cs="Arial"/>
          <w:sz w:val="20"/>
          <w:szCs w:val="20"/>
        </w:rPr>
        <w:t xml:space="preserve">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 xml:space="preserve">enej lehoty viazanosti), </w:t>
      </w:r>
      <w:proofErr w:type="spellStart"/>
      <w:r w:rsidRPr="00EC0118">
        <w:rPr>
          <w:rFonts w:ascii="Nudista" w:hAnsi="Nudista" w:cs="Arial"/>
          <w:sz w:val="20"/>
          <w:szCs w:val="20"/>
        </w:rPr>
        <w:t>t.j</w:t>
      </w:r>
      <w:proofErr w:type="spellEnd"/>
      <w:r w:rsidRPr="00EC0118">
        <w:rPr>
          <w:rFonts w:ascii="Nudista" w:hAnsi="Nudista" w:cs="Arial"/>
          <w:sz w:val="20"/>
          <w:szCs w:val="20"/>
        </w:rPr>
        <w:t>. do</w:t>
      </w:r>
      <w:r w:rsidRPr="00EC0118">
        <w:rPr>
          <w:rFonts w:ascii="Nudista" w:hAnsi="Nudista" w:cs="Calibri"/>
          <w:sz w:val="20"/>
          <w:szCs w:val="20"/>
        </w:rPr>
        <w:t> </w:t>
      </w:r>
      <w:r w:rsidR="002416C8" w:rsidRPr="00EC0118">
        <w:rPr>
          <w:rFonts w:ascii="Nudista" w:eastAsia="Proba Pro" w:hAnsi="Nudista" w:cs="Arial"/>
          <w:sz w:val="20"/>
          <w:szCs w:val="20"/>
        </w:rPr>
        <w:t>31.12.2022</w:t>
      </w:r>
      <w:r w:rsidRPr="00EC0118">
        <w:rPr>
          <w:rFonts w:ascii="Nudista" w:hAnsi="Nudista" w:cs="Arial"/>
          <w:sz w:val="20"/>
          <w:szCs w:val="20"/>
        </w:rPr>
        <w:t>, maximálne však 12</w:t>
      </w:r>
      <w:r w:rsidR="00174E54" w:rsidRPr="00EC0118">
        <w:rPr>
          <w:rFonts w:ascii="Nudista" w:hAnsi="Nudista" w:cs="Arial"/>
          <w:sz w:val="20"/>
          <w:szCs w:val="20"/>
        </w:rPr>
        <w:t> </w:t>
      </w:r>
      <w:r w:rsidRPr="00EC0118">
        <w:rPr>
          <w:rFonts w:ascii="Nudista" w:hAnsi="Nudista" w:cs="Arial"/>
          <w:sz w:val="20"/>
          <w:szCs w:val="20"/>
        </w:rPr>
        <w:t>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pade prepadnutia jeho zábezpeky v prospech 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002334BE" w:rsidRPr="00EC0118">
        <w:rPr>
          <w:rFonts w:ascii="Nudista" w:eastAsia="Proba Pro" w:hAnsi="Nudista" w:cs="Proba Pro"/>
          <w:b/>
          <w:color w:val="000000"/>
          <w:sz w:val="20"/>
          <w:szCs w:val="20"/>
          <w:u w:val="single"/>
        </w:rPr>
        <w:t>„</w:t>
      </w:r>
      <w:r w:rsidR="00972703">
        <w:rPr>
          <w:rFonts w:ascii="Nudista" w:eastAsia="Proba Pro" w:hAnsi="Nudista" w:cs="Proba Pro"/>
          <w:b/>
          <w:color w:val="000000"/>
          <w:sz w:val="20"/>
          <w:szCs w:val="20"/>
          <w:u w:val="single"/>
        </w:rPr>
        <w:t>Košická Polianka - vodovod</w:t>
      </w:r>
      <w:r w:rsidR="002334BE"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w:t>
      </w:r>
      <w:r w:rsidR="00EC0118" w:rsidRPr="00EC0118">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00EC0118" w:rsidRPr="00EC0118">
        <w:rPr>
          <w:rFonts w:ascii="Nudista" w:hAnsi="Nudista" w:cs="Calibri"/>
          <w:sz w:val="20"/>
          <w:szCs w:val="20"/>
        </w:rPr>
        <w:t> </w:t>
      </w:r>
      <w:r w:rsidR="00EC0118" w:rsidRPr="00EC0118">
        <w:rPr>
          <w:rFonts w:ascii="Nudista" w:hAnsi="Nudista" w:cs="Arial"/>
          <w:sz w:val="20"/>
          <w:szCs w:val="20"/>
        </w:rPr>
        <w:t>poisteným (uchádzačom) a zábezpeka vzniká doručením dokladu vystaveného poisťovňou o</w:t>
      </w:r>
      <w:r w:rsidR="00EC0118" w:rsidRPr="00EC0118">
        <w:rPr>
          <w:rFonts w:ascii="Nudista" w:hAnsi="Nudista" w:cs="Calibri"/>
          <w:sz w:val="20"/>
          <w:szCs w:val="20"/>
        </w:rPr>
        <w:t> </w:t>
      </w:r>
      <w:r w:rsidR="00EC0118" w:rsidRPr="00EC0118">
        <w:rPr>
          <w:rFonts w:ascii="Nudista" w:hAnsi="Nudista" w:cs="Arial"/>
          <w:sz w:val="20"/>
          <w:szCs w:val="20"/>
        </w:rPr>
        <w:t xml:space="preserve">poistení záruky obstarávateľovi. V prípade poskytnutia zábezpeky formou poistenia záruky, uchádzač predloží doklad vystavený poisťovňou </w:t>
      </w:r>
      <w:r w:rsidR="00EC0118" w:rsidRPr="00EC0118">
        <w:rPr>
          <w:rFonts w:ascii="Nudista" w:hAnsi="Nudista" w:cs="Arial"/>
          <w:b/>
          <w:sz w:val="20"/>
          <w:szCs w:val="20"/>
        </w:rPr>
        <w:t>vo forme a</w:t>
      </w:r>
      <w:r w:rsidR="00EC0118" w:rsidRPr="00EC0118">
        <w:rPr>
          <w:rFonts w:ascii="Nudista" w:hAnsi="Nudista" w:cs="Calibri"/>
          <w:b/>
          <w:sz w:val="20"/>
          <w:szCs w:val="20"/>
        </w:rPr>
        <w:t> </w:t>
      </w:r>
      <w:r w:rsidR="00EC0118" w:rsidRPr="00EC0118">
        <w:rPr>
          <w:rFonts w:ascii="Nudista" w:hAnsi="Nudista" w:cs="Arial"/>
          <w:b/>
          <w:sz w:val="20"/>
          <w:szCs w:val="20"/>
        </w:rPr>
        <w:t>spôsobom uvedeným v</w:t>
      </w:r>
      <w:r w:rsidR="00EC0118" w:rsidRPr="00EC0118">
        <w:rPr>
          <w:rFonts w:ascii="Nudista" w:hAnsi="Nudista" w:cs="Calibri"/>
          <w:b/>
          <w:sz w:val="20"/>
          <w:szCs w:val="20"/>
        </w:rPr>
        <w:t> </w:t>
      </w:r>
      <w:r w:rsidR="00EC0118" w:rsidRPr="00EC0118">
        <w:rPr>
          <w:rFonts w:ascii="Nudista" w:hAnsi="Nudista" w:cs="Arial"/>
          <w:b/>
          <w:sz w:val="20"/>
          <w:szCs w:val="20"/>
        </w:rPr>
        <w:t>ustanovení bodu 8.5 tejto časti súťažných podkladov.</w:t>
      </w:r>
    </w:p>
    <w:p w14:paraId="4CCEE7B7" w14:textId="77777777" w:rsidR="00035D2F" w:rsidRDefault="00035D2F" w:rsidP="00EC0118">
      <w:pPr>
        <w:pStyle w:val="Nadpis4"/>
        <w:keepNext w:val="0"/>
        <w:keepLines w:val="0"/>
        <w:widowControl w:val="0"/>
        <w:spacing w:after="120"/>
        <w:ind w:left="1418"/>
        <w:jc w:val="both"/>
        <w:rPr>
          <w:rFonts w:ascii="Nudista" w:hAnsi="Nudista"/>
          <w:b/>
          <w:bCs/>
          <w:color w:val="000000"/>
          <w:szCs w:val="20"/>
        </w:rPr>
      </w:pPr>
    </w:p>
    <w:p w14:paraId="0942F192" w14:textId="26EE4C67" w:rsidR="00073048" w:rsidRPr="00EC0118" w:rsidRDefault="00073048" w:rsidP="00035D2F">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Zložením finančných prostriedkov na bankový účet obstarávateľa</w:t>
      </w:r>
    </w:p>
    <w:p w14:paraId="683A1AFE" w14:textId="1EF5D11B" w:rsidR="00073048" w:rsidRPr="00E359A9" w:rsidRDefault="00073048" w:rsidP="00D02FA5">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 obstarávateľa musia byť zložené na účet: </w:t>
      </w:r>
    </w:p>
    <w:p w14:paraId="3E370A64" w14:textId="79C9E969" w:rsidR="00174E54" w:rsidRPr="00AC2AC9"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lastRenderedPageBreak/>
        <w:t>Názov banky:</w:t>
      </w:r>
      <w:r w:rsidR="008E5640">
        <w:rPr>
          <w:rStyle w:val="spelle"/>
          <w:rFonts w:ascii="Nudista" w:eastAsia="Proba Pro" w:hAnsi="Nudista" w:cs="Proba Pro"/>
          <w:sz w:val="20"/>
          <w:szCs w:val="20"/>
        </w:rPr>
        <w:tab/>
      </w:r>
      <w:r w:rsidRPr="00AC2AC9">
        <w:rPr>
          <w:rStyle w:val="spelle"/>
          <w:rFonts w:ascii="Nudista" w:eastAsia="Proba Pro" w:hAnsi="Nudista" w:cs="Proba Pro"/>
          <w:sz w:val="20"/>
          <w:szCs w:val="20"/>
        </w:rPr>
        <w:t xml:space="preserve"> </w:t>
      </w:r>
      <w:r w:rsidR="008E5640">
        <w:rPr>
          <w:rStyle w:val="spelle"/>
          <w:rFonts w:ascii="Nudista" w:eastAsia="Proba Pro" w:hAnsi="Nudista" w:cs="Proba Pro"/>
          <w:sz w:val="20"/>
          <w:szCs w:val="20"/>
        </w:rPr>
        <w:tab/>
      </w:r>
      <w:r w:rsidR="00B03A70">
        <w:rPr>
          <w:rStyle w:val="spelle"/>
          <w:rFonts w:ascii="Nudista" w:eastAsia="Proba Pro" w:hAnsi="Nudista" w:cs="Proba Pro"/>
          <w:color w:val="auto"/>
          <w:sz w:val="20"/>
          <w:szCs w:val="20"/>
        </w:rPr>
        <w:t xml:space="preserve">ČSOB, </w:t>
      </w:r>
      <w:proofErr w:type="spellStart"/>
      <w:r w:rsidR="00B03A70">
        <w:rPr>
          <w:rStyle w:val="spelle"/>
          <w:rFonts w:ascii="Nudista" w:eastAsia="Proba Pro" w:hAnsi="Nudista" w:cs="Proba Pro"/>
          <w:color w:val="auto"/>
          <w:sz w:val="20"/>
          <w:szCs w:val="20"/>
        </w:rPr>
        <w:t>a.s</w:t>
      </w:r>
      <w:proofErr w:type="spellEnd"/>
      <w:r w:rsidR="00B03A70">
        <w:rPr>
          <w:rStyle w:val="spelle"/>
          <w:rFonts w:ascii="Nudista" w:eastAsia="Proba Pro" w:hAnsi="Nudista" w:cs="Proba Pro"/>
          <w:color w:val="auto"/>
          <w:sz w:val="20"/>
          <w:szCs w:val="20"/>
        </w:rPr>
        <w:t>.</w:t>
      </w:r>
      <w:r w:rsidRPr="00AC2AC9">
        <w:rPr>
          <w:rStyle w:val="spelle"/>
          <w:rFonts w:ascii="Nudista" w:eastAsia="Proba Pro" w:hAnsi="Nudista" w:cs="Proba Pro"/>
          <w:color w:val="auto"/>
          <w:sz w:val="20"/>
          <w:szCs w:val="20"/>
        </w:rPr>
        <w:t xml:space="preserve"> </w:t>
      </w:r>
    </w:p>
    <w:p w14:paraId="609678C4" w14:textId="5AF3A1EE" w:rsidR="00174E54" w:rsidRPr="008E5640"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sidRPr="008E5640">
        <w:rPr>
          <w:rStyle w:val="spelle"/>
          <w:rFonts w:ascii="Nudista" w:eastAsia="Proba Pro" w:hAnsi="Nudista" w:cs="Proba Pro"/>
          <w:sz w:val="20"/>
          <w:szCs w:val="20"/>
        </w:rPr>
        <w:t>IBAN</w:t>
      </w:r>
      <w:r w:rsidRPr="00AC2AC9">
        <w:rPr>
          <w:rStyle w:val="spelle"/>
          <w:rFonts w:ascii="Nudista" w:eastAsia="Proba Pro" w:hAnsi="Nudista" w:cs="Proba Pro"/>
          <w:color w:val="auto"/>
          <w:sz w:val="20"/>
          <w:szCs w:val="20"/>
        </w:rPr>
        <w:t xml:space="preserve"> kód: </w:t>
      </w:r>
      <w:r w:rsidR="008E5640">
        <w:rPr>
          <w:rStyle w:val="spelle"/>
          <w:rFonts w:ascii="Nudista" w:eastAsia="Proba Pro" w:hAnsi="Nudista" w:cs="Proba Pro"/>
          <w:color w:val="auto"/>
          <w:sz w:val="20"/>
          <w:szCs w:val="20"/>
        </w:rPr>
        <w:tab/>
      </w:r>
      <w:r w:rsidR="008E5640">
        <w:rPr>
          <w:rStyle w:val="spelle"/>
          <w:rFonts w:ascii="Nudista" w:eastAsia="Proba Pro" w:hAnsi="Nudista" w:cs="Proba Pro"/>
          <w:color w:val="auto"/>
          <w:sz w:val="20"/>
          <w:szCs w:val="20"/>
        </w:rPr>
        <w:tab/>
      </w:r>
      <w:r w:rsidR="00B03A70" w:rsidRPr="00786F8E">
        <w:rPr>
          <w:rStyle w:val="spelle"/>
          <w:rFonts w:ascii="Nudista" w:eastAsia="Proba Pro" w:hAnsi="Nudista" w:cs="Proba Pro"/>
          <w:sz w:val="20"/>
          <w:szCs w:val="20"/>
        </w:rPr>
        <w:t>SK70 7500 0000 0000 2550 0183</w:t>
      </w:r>
    </w:p>
    <w:p w14:paraId="07A3DA43" w14:textId="7A868C61" w:rsidR="00174E54" w:rsidRPr="00AC2AC9" w:rsidRDefault="008E5640"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Pr>
          <w:rStyle w:val="spelle"/>
          <w:rFonts w:ascii="Nudista" w:eastAsia="Proba Pro" w:hAnsi="Nudista" w:cs="Proba Pro"/>
          <w:sz w:val="20"/>
          <w:szCs w:val="20"/>
        </w:rPr>
        <w:t>SWIFT:</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Style w:val="spelle"/>
          <w:rFonts w:ascii="Nudista" w:eastAsia="Proba Pro" w:hAnsi="Nudista" w:cs="Proba Pro"/>
          <w:sz w:val="20"/>
          <w:szCs w:val="20"/>
        </w:rPr>
        <w:tab/>
      </w:r>
      <w:r w:rsidR="00B03A70">
        <w:rPr>
          <w:rStyle w:val="spelle"/>
          <w:rFonts w:ascii="Nudista" w:eastAsia="Proba Pro" w:hAnsi="Nudista" w:cs="Proba Pro"/>
          <w:sz w:val="20"/>
          <w:szCs w:val="20"/>
        </w:rPr>
        <w:t>CEKOSKBX</w:t>
      </w:r>
    </w:p>
    <w:p w14:paraId="10C163BB" w14:textId="5635F8BE" w:rsid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sidR="008E5640">
        <w:rPr>
          <w:rStyle w:val="spelle"/>
          <w:rFonts w:ascii="Nudista" w:eastAsia="Proba Pro" w:hAnsi="Nudista" w:cs="Proba Pro"/>
          <w:sz w:val="20"/>
          <w:szCs w:val="20"/>
        </w:rPr>
        <w:tab/>
      </w:r>
      <w:r w:rsidR="00F43594">
        <w:rPr>
          <w:rStyle w:val="spelle"/>
          <w:rFonts w:ascii="Nudista" w:eastAsia="Proba Pro" w:hAnsi="Nudista" w:cs="Proba Pro"/>
          <w:sz w:val="20"/>
          <w:szCs w:val="20"/>
        </w:rPr>
        <w:t>2022</w:t>
      </w:r>
    </w:p>
    <w:p w14:paraId="63033276" w14:textId="5B4CED2A" w:rsidR="00904F3F" w:rsidRP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sidR="008E5640">
        <w:rPr>
          <w:rStyle w:val="spelle"/>
          <w:rFonts w:ascii="Nudista" w:eastAsia="Proba Pro" w:hAnsi="Nudista" w:cs="Proba Pro"/>
          <w:sz w:val="20"/>
          <w:szCs w:val="20"/>
        </w:rPr>
        <w:tab/>
      </w:r>
      <w:r w:rsidR="002416C8">
        <w:rPr>
          <w:rStyle w:val="spelle"/>
          <w:rFonts w:ascii="Nudista" w:eastAsia="Proba Pro" w:hAnsi="Nudista" w:cs="Proba Pro"/>
          <w:sz w:val="20"/>
          <w:szCs w:val="20"/>
        </w:rPr>
        <w:tab/>
      </w:r>
      <w:r w:rsidR="001F06F8">
        <w:rPr>
          <w:rFonts w:ascii="Nudista" w:hAnsi="Nudista"/>
          <w:b/>
          <w:color w:val="auto"/>
          <w:sz w:val="20"/>
        </w:rPr>
        <w:t xml:space="preserve">Banková záruka </w:t>
      </w:r>
      <w:r w:rsidR="00972703">
        <w:rPr>
          <w:rFonts w:ascii="Nudista" w:hAnsi="Nudista"/>
          <w:b/>
          <w:color w:val="auto"/>
          <w:sz w:val="20"/>
        </w:rPr>
        <w:t>–</w:t>
      </w:r>
      <w:r w:rsidR="001F06F8">
        <w:rPr>
          <w:rFonts w:ascii="Nudista" w:hAnsi="Nudista"/>
          <w:b/>
          <w:color w:val="auto"/>
          <w:sz w:val="20"/>
        </w:rPr>
        <w:t xml:space="preserve"> </w:t>
      </w:r>
      <w:r w:rsidR="00972703">
        <w:rPr>
          <w:rFonts w:ascii="Nudista" w:hAnsi="Nudista"/>
          <w:b/>
          <w:color w:val="auto"/>
          <w:sz w:val="20"/>
        </w:rPr>
        <w:t>Košická Polianka</w:t>
      </w:r>
    </w:p>
    <w:p w14:paraId="5A4240B2" w14:textId="6B84F449" w:rsidR="00073048" w:rsidRPr="00E359A9" w:rsidRDefault="00073048" w:rsidP="00D02FA5">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Finančné prostriedky musia byť pripísané na účet obstarávateľa najneskôr v deň uplynutia lehoty na predkladanie ponúk.</w:t>
      </w:r>
    </w:p>
    <w:p w14:paraId="3AB8E4ED" w14:textId="669C8E6D"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poistení záruky súčasťou ponuky uchádzača, prípadne nebudú zložené finančné prostriedky na účte obstarávateľa v</w:t>
      </w:r>
      <w:r w:rsidRPr="00E359A9">
        <w:rPr>
          <w:rFonts w:ascii="Nudista" w:eastAsia="Arial" w:hAnsi="Nudista" w:cs="Calibri"/>
          <w:color w:val="000000"/>
        </w:rPr>
        <w:t> </w:t>
      </w:r>
      <w:r w:rsidRPr="00E359A9">
        <w:rPr>
          <w:rFonts w:ascii="Nudista" w:hAnsi="Nudista"/>
          <w:color w:val="000000"/>
        </w:rPr>
        <w:t>zmysle bodu</w:t>
      </w:r>
      <w:r w:rsidR="00174E54">
        <w:rPr>
          <w:rFonts w:ascii="Nudista" w:hAnsi="Nudista"/>
          <w:color w:val="000000"/>
        </w:rPr>
        <w:t> </w:t>
      </w:r>
      <w:r w:rsidRPr="00E359A9">
        <w:rPr>
          <w:rFonts w:ascii="Nudista" w:hAnsi="Nudista"/>
          <w:color w:val="000000"/>
        </w:rPr>
        <w:t xml:space="preserve">16.2.3 vyššie, bude </w:t>
      </w:r>
      <w:r w:rsidR="00E2326D" w:rsidRPr="00E359A9">
        <w:rPr>
          <w:rFonts w:ascii="Nudista" w:hAnsi="Nudista"/>
          <w:color w:val="000000"/>
        </w:rPr>
        <w:t xml:space="preserve">ponuka </w:t>
      </w:r>
      <w:r w:rsidRPr="00E359A9">
        <w:rPr>
          <w:rFonts w:ascii="Nudista" w:hAnsi="Nudista"/>
          <w:color w:val="000000"/>
        </w:rPr>
        <w:t>uchádzač</w:t>
      </w:r>
      <w:r w:rsidR="00E2326D" w:rsidRPr="00E359A9">
        <w:rPr>
          <w:rFonts w:ascii="Nudista" w:hAnsi="Nudista"/>
          <w:color w:val="000000"/>
        </w:rPr>
        <w:t>a</w:t>
      </w:r>
      <w:r w:rsidRPr="00E359A9">
        <w:rPr>
          <w:rFonts w:ascii="Nudista" w:hAnsi="Nudista"/>
          <w:color w:val="000000"/>
        </w:rPr>
        <w:t xml:space="preserve"> z verejného obstarávania vylúčen</w:t>
      </w:r>
      <w:r w:rsidR="00E2326D" w:rsidRPr="00E359A9">
        <w:rPr>
          <w:rFonts w:ascii="Nudista" w:hAnsi="Nudista"/>
          <w:color w:val="000000"/>
        </w:rPr>
        <w:t>á</w:t>
      </w:r>
      <w:r w:rsidRPr="00E359A9">
        <w:rPr>
          <w:rFonts w:ascii="Nudista" w:hAnsi="Nudista"/>
          <w:color w:val="000000"/>
        </w:rPr>
        <w:t xml:space="preserve"> v</w:t>
      </w:r>
      <w:r w:rsidRPr="00E359A9">
        <w:rPr>
          <w:rFonts w:ascii="Nudista" w:eastAsia="Arial" w:hAnsi="Nudista" w:cs="Calibri"/>
          <w:color w:val="000000"/>
        </w:rPr>
        <w:t> </w:t>
      </w:r>
      <w:r w:rsidRPr="00E359A9">
        <w:rPr>
          <w:rFonts w:ascii="Nudista" w:hAnsi="Nudista"/>
          <w:color w:val="000000"/>
        </w:rPr>
        <w:t>súlade s</w:t>
      </w:r>
      <w:r w:rsidR="00174E54">
        <w:rPr>
          <w:rFonts w:ascii="Nudista" w:hAnsi="Nudista"/>
          <w:color w:val="000000"/>
        </w:rPr>
        <w:t> </w:t>
      </w:r>
      <w:r w:rsidRPr="00E359A9">
        <w:rPr>
          <w:rFonts w:ascii="Nudista" w:hAnsi="Nudista"/>
          <w:color w:val="000000"/>
        </w:rPr>
        <w:t>§</w:t>
      </w:r>
      <w:r w:rsidR="00174E54">
        <w:rPr>
          <w:rFonts w:ascii="Nudista" w:hAnsi="Nudista"/>
          <w:color w:val="000000"/>
        </w:rPr>
        <w:t> </w:t>
      </w:r>
      <w:r w:rsidRPr="00E359A9">
        <w:rPr>
          <w:rFonts w:ascii="Nudista" w:hAnsi="Nudista"/>
          <w:color w:val="000000"/>
        </w:rPr>
        <w:t>53</w:t>
      </w:r>
      <w:r w:rsidR="00174E54">
        <w:rPr>
          <w:rFonts w:ascii="Nudista" w:hAnsi="Nudista"/>
          <w:color w:val="000000"/>
        </w:rPr>
        <w:t> </w:t>
      </w:r>
      <w:r w:rsidRPr="00E359A9">
        <w:rPr>
          <w:rFonts w:ascii="Nudista" w:hAnsi="Nudista"/>
          <w:color w:val="000000"/>
        </w:rPr>
        <w:t>ods.</w:t>
      </w:r>
      <w:r w:rsidR="00174E54">
        <w:rPr>
          <w:rFonts w:ascii="Nudista" w:hAnsi="Nudista"/>
          <w:color w:val="000000"/>
        </w:rPr>
        <w:t> </w:t>
      </w:r>
      <w:r w:rsidRPr="00E359A9">
        <w:rPr>
          <w:rFonts w:ascii="Nudista" w:hAnsi="Nudista"/>
          <w:color w:val="000000"/>
        </w:rPr>
        <w:t>5 písm. a) ZVO. Uchádzač bude písomne upovedomený o vylúčení jeho ponuky z</w:t>
      </w:r>
      <w:r w:rsidR="00174E54">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62332007" w14:textId="6481082E" w:rsidR="00073048" w:rsidRPr="00E359A9"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uvoľní alebo vráti uchádzačovi zábezpeku do siedmich dní odo dňa:</w:t>
      </w:r>
    </w:p>
    <w:p w14:paraId="5E6094C4"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3A381672" w14:textId="0825CDF2"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obstarávateľ vylúčil </w:t>
      </w:r>
      <w:r w:rsidRPr="00E359A9">
        <w:rPr>
          <w:rFonts w:ascii="Nudista" w:hAnsi="Nudista"/>
          <w:color w:val="000000"/>
        </w:rPr>
        <w:br/>
        <w:t xml:space="preserve">z verejného obstarávania, alebo ak obstarávateľ zruší použitý postup zadávania zákazky, </w:t>
      </w:r>
    </w:p>
    <w:p w14:paraId="14C1D4D4"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6B0E9271" w14:textId="2D5A6381"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 prospech obstarávateľa</w:t>
      </w:r>
      <w:r w:rsidR="005F15D3" w:rsidRPr="00E359A9">
        <w:rPr>
          <w:rFonts w:ascii="Nudista" w:hAnsi="Nudista"/>
          <w:color w:val="000000"/>
        </w:rPr>
        <w:t>, ak uchádzač v lehote viazanosti ponúk</w:t>
      </w:r>
      <w:r w:rsidRPr="00E359A9">
        <w:rPr>
          <w:rFonts w:ascii="Nudista" w:hAnsi="Nudista"/>
          <w:color w:val="000000"/>
        </w:rPr>
        <w:t xml:space="preserve">: </w:t>
      </w:r>
    </w:p>
    <w:p w14:paraId="2914F98E" w14:textId="6D1F15A0" w:rsidR="00073048" w:rsidRPr="00E359A9" w:rsidRDefault="00073048" w:rsidP="00A16853">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24B683D8" w14:textId="0977FF13"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sidR="00035D2F">
        <w:rPr>
          <w:rFonts w:ascii="Nudista" w:hAnsi="Nudista"/>
          <w:color w:val="000000"/>
        </w:rPr>
        <w:t>2</w:t>
      </w:r>
      <w:r w:rsidRPr="00E359A9">
        <w:rPr>
          <w:rFonts w:ascii="Nudista" w:hAnsi="Nudista"/>
          <w:color w:val="000000"/>
        </w:rPr>
        <w:t xml:space="preserve"> ZVO.</w:t>
      </w:r>
    </w:p>
    <w:p w14:paraId="08ECC559" w14:textId="77777777" w:rsidR="00073048" w:rsidRPr="00E359A9" w:rsidRDefault="00073048" w:rsidP="00D02FA5">
      <w:pPr>
        <w:pStyle w:val="SAP1"/>
        <w:ind w:left="567" w:hanging="567"/>
        <w:rPr>
          <w:rFonts w:ascii="Nudista" w:hAnsi="Nudista"/>
          <w:lang w:val="sk-SK"/>
        </w:rPr>
      </w:pPr>
      <w:bookmarkStart w:id="40" w:name="_2afmg28" w:colFirst="0" w:colLast="0"/>
      <w:bookmarkStart w:id="41" w:name="_Toc107404006"/>
      <w:bookmarkEnd w:id="40"/>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1"/>
    </w:p>
    <w:p w14:paraId="7E5B8C91"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192CA172" w14:textId="59BC4224"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603A552C"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8E2731E" w14:textId="77777777" w:rsidR="00073048" w:rsidRPr="00E359A9" w:rsidRDefault="00073048" w:rsidP="00D02FA5">
      <w:pPr>
        <w:pStyle w:val="SAP1"/>
        <w:ind w:left="567" w:hanging="567"/>
        <w:rPr>
          <w:rFonts w:ascii="Nudista" w:hAnsi="Nudista"/>
          <w:lang w:val="sk-SK"/>
        </w:rPr>
      </w:pPr>
      <w:bookmarkStart w:id="42" w:name="_pkwqa1" w:colFirst="0" w:colLast="0"/>
      <w:bookmarkStart w:id="43" w:name="_Toc107404007"/>
      <w:bookmarkEnd w:id="42"/>
      <w:r w:rsidRPr="00E359A9">
        <w:rPr>
          <w:rFonts w:ascii="Nudista" w:hAnsi="Nudista"/>
          <w:lang w:val="sk-SK"/>
        </w:rPr>
        <w:t>Vyhotovenie ponúk</w:t>
      </w:r>
      <w:bookmarkEnd w:id="43"/>
    </w:p>
    <w:p w14:paraId="09AD7782" w14:textId="77777777" w:rsidR="00B03A70" w:rsidRPr="003E12C0" w:rsidRDefault="00073048" w:rsidP="00D22277">
      <w:pPr>
        <w:pStyle w:val="Nadpis3"/>
        <w:keepNext w:val="0"/>
        <w:keepLines w:val="0"/>
        <w:numPr>
          <w:ilvl w:val="1"/>
          <w:numId w:val="170"/>
        </w:numPr>
        <w:ind w:left="567" w:hanging="567"/>
        <w:jc w:val="both"/>
        <w:rPr>
          <w:rStyle w:val="spelle"/>
          <w:rFonts w:ascii="Nudista" w:hAnsi="Nudista" w:cs="Arial"/>
          <w:noProof/>
        </w:rPr>
      </w:pPr>
      <w:r w:rsidRPr="00B03A70">
        <w:rPr>
          <w:rFonts w:ascii="Nudista" w:hAnsi="Nudista"/>
          <w:color w:val="auto"/>
        </w:rPr>
        <w:t>Ak nie je</w:t>
      </w:r>
      <w:r w:rsidR="00174E54" w:rsidRPr="00B03A70">
        <w:rPr>
          <w:rStyle w:val="spelle"/>
          <w:rFonts w:ascii="Nudista" w:hAnsi="Nudista" w:cs="Arial"/>
        </w:rPr>
        <w:t xml:space="preserve"> v</w:t>
      </w:r>
      <w:r w:rsidR="00174E54" w:rsidRPr="00B03A70">
        <w:rPr>
          <w:rStyle w:val="spelle"/>
          <w:rFonts w:ascii="Nudista" w:hAnsi="Nudista" w:cs="Calibri"/>
        </w:rPr>
        <w:t> </w:t>
      </w:r>
      <w:r w:rsidR="00174E54" w:rsidRPr="00B03A70">
        <w:rPr>
          <w:rStyle w:val="spelle"/>
          <w:rFonts w:ascii="Nudista" w:hAnsi="Nudista" w:cs="Arial"/>
        </w:rPr>
        <w:t>bode 8.</w:t>
      </w:r>
      <w:r w:rsidR="00035D2F" w:rsidRPr="00B03A70">
        <w:rPr>
          <w:rStyle w:val="spelle"/>
          <w:rFonts w:ascii="Nudista" w:hAnsi="Nudista" w:cs="Arial"/>
        </w:rPr>
        <w:t>5</w:t>
      </w:r>
      <w:r w:rsidR="00174E54" w:rsidRPr="00B03A70">
        <w:rPr>
          <w:rStyle w:val="spelle"/>
          <w:rFonts w:ascii="Nudista" w:hAnsi="Nudista" w:cs="Arial"/>
        </w:rPr>
        <w:t xml:space="preserve"> tejto </w:t>
      </w:r>
      <w:r w:rsidR="00174E54" w:rsidRPr="00B03A70">
        <w:rPr>
          <w:rStyle w:val="spelle"/>
          <w:rFonts w:ascii="Nudista" w:hAnsi="Nudista" w:cs="Proba Pro"/>
        </w:rPr>
        <w:t>č</w:t>
      </w:r>
      <w:r w:rsidR="00174E54" w:rsidRPr="00B03A70">
        <w:rPr>
          <w:rStyle w:val="spelle"/>
          <w:rFonts w:ascii="Nudista" w:hAnsi="Nudista" w:cs="Arial"/>
        </w:rPr>
        <w:t>asti s</w:t>
      </w:r>
      <w:r w:rsidR="00174E54" w:rsidRPr="00B03A70">
        <w:rPr>
          <w:rStyle w:val="spelle"/>
          <w:rFonts w:ascii="Nudista" w:hAnsi="Nudista" w:cs="Proba Pro"/>
        </w:rPr>
        <w:t>úť</w:t>
      </w:r>
      <w:r w:rsidR="00174E54" w:rsidRPr="00B03A70">
        <w:rPr>
          <w:rStyle w:val="spelle"/>
          <w:rFonts w:ascii="Nudista" w:hAnsi="Nudista" w:cs="Arial"/>
        </w:rPr>
        <w:t>a</w:t>
      </w:r>
      <w:r w:rsidR="00174E54" w:rsidRPr="00B03A70">
        <w:rPr>
          <w:rStyle w:val="spelle"/>
          <w:rFonts w:ascii="Nudista" w:hAnsi="Nudista" w:cs="Proba Pro"/>
        </w:rPr>
        <w:t>ž</w:t>
      </w:r>
      <w:r w:rsidR="00174E54" w:rsidRPr="00B03A70">
        <w:rPr>
          <w:rStyle w:val="spelle"/>
          <w:rFonts w:ascii="Nudista" w:hAnsi="Nudista" w:cs="Arial"/>
        </w:rPr>
        <w:t>n</w:t>
      </w:r>
      <w:r w:rsidR="00174E54" w:rsidRPr="00B03A70">
        <w:rPr>
          <w:rStyle w:val="spelle"/>
          <w:rFonts w:ascii="Nudista" w:hAnsi="Nudista" w:cs="Proba Pro"/>
        </w:rPr>
        <w:t>ý</w:t>
      </w:r>
      <w:r w:rsidR="00174E54" w:rsidRPr="00B03A70">
        <w:rPr>
          <w:rStyle w:val="spelle"/>
          <w:rFonts w:ascii="Nudista" w:hAnsi="Nudista" w:cs="Arial"/>
        </w:rPr>
        <w:t xml:space="preserve">ch podkladov uvedené inak, uchádzač predkladá ponuku </w:t>
      </w:r>
      <w:r w:rsidR="00174E54"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w:t>
      </w:r>
      <w:r w:rsidR="00B03A70" w:rsidRPr="00B03A70">
        <w:rPr>
          <w:rStyle w:val="spelle"/>
          <w:rFonts w:ascii="Nudista" w:hAnsi="Nudista" w:cs="Arial"/>
        </w:rPr>
        <w:t>JOSEPHINE</w:t>
      </w:r>
      <w:r w:rsidR="00174E54" w:rsidRPr="00B03A70">
        <w:rPr>
          <w:rStyle w:val="spelle"/>
          <w:rFonts w:ascii="Nudista" w:hAnsi="Nudista" w:cs="Arial"/>
        </w:rPr>
        <w:t xml:space="preserve"> umiestnenom na webovej adrese </w:t>
      </w:r>
      <w:hyperlink r:id="rId23" w:history="1">
        <w:r w:rsidR="00B03A70" w:rsidRPr="003E12C0">
          <w:rPr>
            <w:rStyle w:val="spelle"/>
            <w:rFonts w:ascii="Nudista" w:hAnsi="Nudista" w:cs="Arial"/>
            <w:noProof/>
          </w:rPr>
          <w:t>https://josephine.proebiz.com/</w:t>
        </w:r>
      </w:hyperlink>
      <w:r w:rsidR="00B03A70" w:rsidRPr="003E12C0">
        <w:rPr>
          <w:rStyle w:val="spelle"/>
          <w:rFonts w:ascii="Nudista" w:hAnsi="Nudista" w:cs="Arial"/>
          <w:noProof/>
        </w:rPr>
        <w:t>.</w:t>
      </w:r>
    </w:p>
    <w:p w14:paraId="551769FF" w14:textId="5ECE6E7F" w:rsidR="00073048" w:rsidRPr="00B03A70" w:rsidRDefault="00073048" w:rsidP="00B03A70">
      <w:pPr>
        <w:pStyle w:val="SAP1"/>
        <w:ind w:left="567" w:hanging="567"/>
        <w:rPr>
          <w:rFonts w:ascii="Nudista" w:hAnsi="Nudista"/>
          <w:lang w:val="sk-SK"/>
        </w:rPr>
      </w:pPr>
      <w:bookmarkStart w:id="44" w:name="_Toc107404008"/>
      <w:r w:rsidRPr="00B03A70">
        <w:rPr>
          <w:rFonts w:ascii="Nudista" w:hAnsi="Nudista"/>
          <w:lang w:val="sk-SK"/>
        </w:rPr>
        <w:t>Konflikt záujmov</w:t>
      </w:r>
      <w:bookmarkEnd w:id="44"/>
    </w:p>
    <w:p w14:paraId="7E4A3B2B" w14:textId="6E1D7A31"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073048" w:rsidRPr="00E359A9">
        <w:rPr>
          <w:rFonts w:ascii="Nudista" w:hAnsi="Nudista" w:cs="Calibri"/>
          <w:color w:val="000000"/>
        </w:rPr>
        <w:t> </w:t>
      </w:r>
      <w:r w:rsidR="00073048" w:rsidRPr="00E359A9">
        <w:rPr>
          <w:rFonts w:ascii="Nudista" w:hAnsi="Nudista"/>
          <w:color w:val="000000"/>
        </w:rPr>
        <w:t>princíp rovnakého zaobchádzania.</w:t>
      </w:r>
    </w:p>
    <w:p w14:paraId="00CCD12B"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lastRenderedPageBreak/>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562BC783"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0DA32624" w14:textId="02534385"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BD3656" w:rsidRPr="00CA22E4">
        <w:rPr>
          <w:rFonts w:ascii="Nudista" w:hAnsi="Nudista"/>
          <w:color w:val="000000"/>
        </w:rPr>
        <w:t xml:space="preserve">vyhlásenie o akceptácii podmienok </w:t>
      </w:r>
      <w:r w:rsidR="00C04420">
        <w:rPr>
          <w:rFonts w:ascii="Nudista" w:hAnsi="Nudista"/>
          <w:color w:val="000000"/>
        </w:rPr>
        <w:t xml:space="preserve">verejnej </w:t>
      </w:r>
      <w:r w:rsidR="00BD3656" w:rsidRPr="00CA22E4">
        <w:rPr>
          <w:rFonts w:ascii="Nudista" w:hAnsi="Nudista"/>
          <w:color w:val="000000"/>
        </w:rPr>
        <w:t xml:space="preserve">súťaže, ktoré obsahuje aj </w:t>
      </w:r>
      <w:r w:rsidR="00073048" w:rsidRPr="00E359A9">
        <w:rPr>
          <w:rFonts w:ascii="Nudista" w:hAnsi="Nudista"/>
          <w:color w:val="000000"/>
        </w:rPr>
        <w:t xml:space="preserve">čestné vyhlásenie o neprítomnosti konfliktu záujmov (obstarávateľ upozorňuje, že bude kontrolovať pravdivosť uchádzačmi predložených vyhlásení týkajúcich sa konfliktu záujmov) spôsobom podľa Prílohy č. </w:t>
      </w:r>
      <w:r w:rsidR="00035D2F">
        <w:rPr>
          <w:rFonts w:ascii="Nudista" w:hAnsi="Nudista"/>
          <w:color w:val="000000"/>
        </w:rPr>
        <w:t>A.1</w:t>
      </w:r>
      <w:r w:rsidR="00073048" w:rsidRPr="00E359A9">
        <w:rPr>
          <w:rFonts w:ascii="Nudista" w:hAnsi="Nudista"/>
          <w:color w:val="000000"/>
        </w:rPr>
        <w:t xml:space="preserve"> týchto súťažných podkladov.</w:t>
      </w:r>
    </w:p>
    <w:p w14:paraId="46FADC97" w14:textId="1BBD0E2A"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obstarávateľa.</w:t>
      </w:r>
    </w:p>
    <w:p w14:paraId="20ED5876" w14:textId="77777777" w:rsidR="00073048" w:rsidRPr="00E359A9" w:rsidRDefault="00073048" w:rsidP="00D02FA5">
      <w:pPr>
        <w:pStyle w:val="SAP0"/>
        <w:ind w:left="431" w:hanging="431"/>
        <w:rPr>
          <w:rFonts w:ascii="Nudista" w:hAnsi="Nudista"/>
        </w:rPr>
      </w:pPr>
      <w:bookmarkStart w:id="45" w:name="_Toc107404009"/>
      <w:r w:rsidRPr="00E359A9">
        <w:rPr>
          <w:rFonts w:ascii="Nudista" w:hAnsi="Nudista"/>
        </w:rPr>
        <w:t>Oddiel IV. Predkladanie ponúk</w:t>
      </w:r>
      <w:bookmarkEnd w:id="45"/>
    </w:p>
    <w:p w14:paraId="4C6764E8" w14:textId="77777777" w:rsidR="00073048" w:rsidRPr="00E359A9" w:rsidRDefault="00073048" w:rsidP="00D02FA5">
      <w:pPr>
        <w:pStyle w:val="SAP1"/>
        <w:ind w:left="567" w:hanging="567"/>
        <w:rPr>
          <w:rFonts w:ascii="Nudista" w:hAnsi="Nudista"/>
          <w:lang w:val="sk-SK"/>
        </w:rPr>
      </w:pPr>
      <w:bookmarkStart w:id="46" w:name="_39kk8xu" w:colFirst="0" w:colLast="0"/>
      <w:bookmarkStart w:id="47" w:name="_Toc107404010"/>
      <w:bookmarkEnd w:id="46"/>
      <w:r w:rsidRPr="00E359A9">
        <w:rPr>
          <w:rFonts w:ascii="Nudista" w:hAnsi="Nudista"/>
          <w:lang w:val="sk-SK"/>
        </w:rPr>
        <w:t>Sp</w:t>
      </w:r>
      <w:r w:rsidRPr="00E359A9">
        <w:rPr>
          <w:rFonts w:ascii="Nudista" w:hAnsi="Nudista" w:cs="Calibri"/>
          <w:lang w:val="sk-SK"/>
        </w:rPr>
        <w:t>ôsob predkladania ponuky</w:t>
      </w:r>
      <w:bookmarkEnd w:id="47"/>
    </w:p>
    <w:p w14:paraId="35970168" w14:textId="4798A04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48" w:name="_1opuj5n" w:colFirst="0" w:colLast="0"/>
      <w:bookmarkEnd w:id="48"/>
      <w:r w:rsidRPr="00E359A9">
        <w:rPr>
          <w:rFonts w:ascii="Nudista" w:hAnsi="Nudista"/>
          <w:color w:val="auto"/>
        </w:rPr>
        <w:t>Ak nie je v bode 8.</w:t>
      </w:r>
      <w:r w:rsidR="00035D2F">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002254AB" w:rsidRPr="002254AB">
        <w:rPr>
          <w:rFonts w:ascii="Nudista" w:hAnsi="Nudista"/>
          <w:color w:val="auto"/>
          <w:u w:val="single"/>
        </w:rPr>
        <w:t xml:space="preserve">do systému </w:t>
      </w:r>
      <w:r w:rsidR="00864C55">
        <w:rPr>
          <w:rFonts w:ascii="Nudista" w:hAnsi="Nudista"/>
          <w:color w:val="auto"/>
          <w:u w:val="single"/>
        </w:rPr>
        <w:t>JOSEPHINE</w:t>
      </w:r>
      <w:r w:rsidR="002254AB" w:rsidRPr="002254AB">
        <w:rPr>
          <w:rFonts w:ascii="Nudista" w:hAnsi="Nudista"/>
          <w:color w:val="auto"/>
        </w:rPr>
        <w:t xml:space="preserve">, umiestnenom na webovej adrese: </w:t>
      </w:r>
      <w:hyperlink r:id="rId24" w:history="1">
        <w:r w:rsidR="002254AB" w:rsidRPr="002254AB">
          <w:rPr>
            <w:rFonts w:ascii="Nudista" w:hAnsi="Nudista"/>
            <w:color w:val="auto"/>
          </w:rPr>
          <w:t>https://josephine.proebiz.com</w:t>
        </w:r>
      </w:hyperlink>
      <w:r w:rsidR="002254AB"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5A8800B3" w14:textId="2AD2CE0D" w:rsidR="005E0082" w:rsidRPr="003E12C0" w:rsidRDefault="005E0082" w:rsidP="00C04420">
      <w:pPr>
        <w:pStyle w:val="Nadpis3"/>
        <w:keepNext w:val="0"/>
        <w:keepLines w:val="0"/>
        <w:widowControl w:val="0"/>
        <w:numPr>
          <w:ilvl w:val="2"/>
          <w:numId w:val="9"/>
        </w:numPr>
        <w:spacing w:after="120"/>
        <w:ind w:left="567" w:hanging="567"/>
        <w:jc w:val="both"/>
        <w:rPr>
          <w:rStyle w:val="spelle"/>
          <w:rFonts w:ascii="Nudista" w:hAnsi="Nudista" w:cs="Arial"/>
          <w:noProof/>
        </w:rPr>
      </w:pPr>
      <w:r w:rsidRPr="00C04420">
        <w:rPr>
          <w:rFonts w:ascii="Nudista" w:hAnsi="Nudista"/>
          <w:color w:val="auto"/>
        </w:rPr>
        <w:t>Elektronická</w:t>
      </w:r>
      <w:r w:rsidRPr="00C04420">
        <w:rPr>
          <w:rStyle w:val="spelle"/>
          <w:rFonts w:ascii="Nudista" w:hAnsi="Nudista" w:cs="Arial"/>
          <w:noProof/>
        </w:rPr>
        <w:t xml:space="preserve"> </w:t>
      </w:r>
      <w:r w:rsidRPr="003E12C0">
        <w:rPr>
          <w:rStyle w:val="spelle"/>
          <w:rFonts w:ascii="Nudista" w:hAnsi="Nudista" w:cs="Arial"/>
          <w:noProof/>
        </w:rPr>
        <w:t xml:space="preserve">ponuka musí byť predložená v určených komunikačných formátoch a určeným spôsobom tak, aby bola zabezpečená pred zmenou jej obsahu; ak sa vyžaduje kódovanie a šifrovanie, musí byť predložená vo vopred určených formátoch kódovania a šifrovania. </w:t>
      </w:r>
      <w:r>
        <w:rPr>
          <w:rStyle w:val="spelle"/>
          <w:rFonts w:ascii="Nudista" w:hAnsi="Nudista" w:cs="Arial"/>
          <w:noProof/>
        </w:rPr>
        <w:t>O</w:t>
      </w:r>
      <w:r w:rsidRPr="003E12C0">
        <w:rPr>
          <w:rStyle w:val="spelle"/>
          <w:rFonts w:ascii="Nudista" w:hAnsi="Nudista" w:cs="Arial"/>
          <w:noProof/>
        </w:rPr>
        <w:t xml:space="preserve">bstarávateľ vylúči uchádzača, ak </w:t>
      </w:r>
    </w:p>
    <w:p w14:paraId="2E8FC84B" w14:textId="77777777" w:rsidR="005E0082" w:rsidRPr="003E12C0" w:rsidRDefault="005E0082" w:rsidP="00D22277">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nedodržal určený spôsob komunikácie,</w:t>
      </w:r>
    </w:p>
    <w:p w14:paraId="5D03A2FC" w14:textId="77777777" w:rsidR="005E0082" w:rsidRPr="003E12C0" w:rsidRDefault="005E0082" w:rsidP="00D22277">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obsah jeho ponuky nie je možné sprístupniť alebo</w:t>
      </w:r>
    </w:p>
    <w:p w14:paraId="6F909129"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181DB627" w14:textId="77777777" w:rsidR="005E0082" w:rsidRPr="003E12C0" w:rsidRDefault="005E0082" w:rsidP="005E0082">
      <w:pPr>
        <w:rPr>
          <w:rFonts w:ascii="Nudista" w:hAnsi="Nudista" w:cs="Arial"/>
          <w:noProof/>
        </w:rPr>
      </w:pPr>
    </w:p>
    <w:p w14:paraId="46E1AB24" w14:textId="77777777" w:rsidR="005E0082" w:rsidRPr="003E12C0" w:rsidRDefault="005E0082" w:rsidP="00D22277">
      <w:pPr>
        <w:pStyle w:val="Nadpis3"/>
        <w:keepNext w:val="0"/>
        <w:keepLines w:val="0"/>
        <w:numPr>
          <w:ilvl w:val="1"/>
          <w:numId w:val="171"/>
        </w:numPr>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5A6F6E07" w14:textId="77777777" w:rsidR="005E0082" w:rsidRPr="003E12C0" w:rsidRDefault="005E0082" w:rsidP="005E0082">
      <w:pPr>
        <w:pStyle w:val="Nadpis3"/>
        <w:keepNext w:val="0"/>
        <w:keepLines w:val="0"/>
        <w:ind w:left="567"/>
        <w:jc w:val="both"/>
        <w:rPr>
          <w:rStyle w:val="spelle"/>
          <w:rFonts w:ascii="Nudista" w:hAnsi="Nudista" w:cs="Arial"/>
          <w:noProof/>
        </w:rPr>
      </w:pPr>
    </w:p>
    <w:p w14:paraId="7FDCD63C" w14:textId="77777777" w:rsidR="005E0082" w:rsidRPr="003E12C0" w:rsidRDefault="005E0082" w:rsidP="00D22277">
      <w:pPr>
        <w:pStyle w:val="Nadpis3"/>
        <w:keepNext w:val="0"/>
        <w:keepLines w:val="0"/>
        <w:numPr>
          <w:ilvl w:val="1"/>
          <w:numId w:val="171"/>
        </w:numPr>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záujemcom. Autentifikáciu je možné vykonať nasledovnými spôsobmi: </w:t>
      </w:r>
    </w:p>
    <w:p w14:paraId="5613B7E1"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4D8204C9"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lastRenderedPageBreak/>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FFE68E4"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E0AAC73" w14:textId="77777777" w:rsidR="005E0082" w:rsidRPr="003E12C0" w:rsidRDefault="005E0082" w:rsidP="00D22277">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6A868567" w14:textId="77777777" w:rsidR="005E0082" w:rsidRPr="003E12C0" w:rsidRDefault="005E0082" w:rsidP="005E0082">
      <w:pPr>
        <w:pStyle w:val="Nadpis3"/>
        <w:keepNext w:val="0"/>
        <w:keepLines w:val="0"/>
        <w:ind w:left="567"/>
        <w:jc w:val="both"/>
        <w:rPr>
          <w:rFonts w:ascii="Nudista" w:hAnsi="Nudista" w:cs="Arial"/>
          <w:noProof/>
        </w:rPr>
      </w:pPr>
    </w:p>
    <w:p w14:paraId="45B8A126" w14:textId="77777777" w:rsidR="005E0082" w:rsidRPr="003E12C0" w:rsidRDefault="005E0082" w:rsidP="00D22277">
      <w:pPr>
        <w:pStyle w:val="Nadpis3"/>
        <w:keepNext w:val="0"/>
        <w:keepLines w:val="0"/>
        <w:numPr>
          <w:ilvl w:val="1"/>
          <w:numId w:val="171"/>
        </w:numPr>
        <w:ind w:left="567" w:hanging="567"/>
        <w:jc w:val="both"/>
        <w:rPr>
          <w:rFonts w:ascii="Nudista" w:hAnsi="Nudista" w:cs="Arial"/>
          <w:noProof/>
        </w:rPr>
      </w:pPr>
      <w:r w:rsidRPr="003E12C0">
        <w:rPr>
          <w:rFonts w:ascii="Nudista" w:hAnsi="Nudista" w:cs="Arial"/>
          <w:noProof/>
        </w:rPr>
        <w:t xml:space="preserve">Autentifikovaný záujemca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 a žiadosti“.</w:t>
      </w:r>
    </w:p>
    <w:p w14:paraId="570B1BC0" w14:textId="77777777" w:rsidR="005E0082" w:rsidRPr="003E12C0" w:rsidRDefault="005E0082" w:rsidP="005E0082">
      <w:pPr>
        <w:pStyle w:val="Nadpis3"/>
        <w:keepNext w:val="0"/>
        <w:keepLines w:val="0"/>
        <w:ind w:left="567"/>
        <w:jc w:val="both"/>
        <w:rPr>
          <w:rFonts w:ascii="Nudista" w:hAnsi="Nudista" w:cs="Arial"/>
          <w:noProof/>
        </w:rPr>
      </w:pPr>
    </w:p>
    <w:p w14:paraId="603472A2" w14:textId="77777777" w:rsidR="005E0082" w:rsidRPr="003E12C0" w:rsidRDefault="005E0082" w:rsidP="00D22277">
      <w:pPr>
        <w:pStyle w:val="Nadpis3"/>
        <w:keepNext w:val="0"/>
        <w:keepLines w:val="0"/>
        <w:numPr>
          <w:ilvl w:val="1"/>
          <w:numId w:val="171"/>
        </w:numPr>
        <w:ind w:left="567" w:hanging="567"/>
        <w:jc w:val="both"/>
        <w:rPr>
          <w:rFonts w:ascii="Nudista" w:hAnsi="Nudista"/>
          <w:noProof/>
        </w:rPr>
      </w:pPr>
      <w:bookmarkStart w:id="49" w:name="_Hlk534890211"/>
      <w:r w:rsidRPr="003E12C0">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49"/>
      <w:r w:rsidRPr="003E12C0">
        <w:rPr>
          <w:rFonts w:ascii="Nudista" w:hAnsi="Nudista"/>
          <w:noProof/>
        </w:rPr>
        <w:t xml:space="preserve">. </w:t>
      </w:r>
    </w:p>
    <w:p w14:paraId="571EA18B" w14:textId="77777777" w:rsidR="005E0082" w:rsidRPr="003E12C0" w:rsidRDefault="005E0082" w:rsidP="005E0082">
      <w:pPr>
        <w:pStyle w:val="Nadpis3"/>
        <w:keepNext w:val="0"/>
        <w:keepLines w:val="0"/>
        <w:ind w:left="567"/>
        <w:jc w:val="both"/>
        <w:rPr>
          <w:rFonts w:ascii="Nudista" w:hAnsi="Nudista"/>
          <w:noProof/>
        </w:rPr>
      </w:pPr>
    </w:p>
    <w:p w14:paraId="4D283287" w14:textId="77777777" w:rsidR="005E0082" w:rsidRPr="003E12C0" w:rsidRDefault="005E0082" w:rsidP="00D22277">
      <w:pPr>
        <w:pStyle w:val="Nadpis3"/>
        <w:keepNext w:val="0"/>
        <w:keepLines w:val="0"/>
        <w:numPr>
          <w:ilvl w:val="1"/>
          <w:numId w:val="171"/>
        </w:numPr>
        <w:ind w:left="567" w:hanging="567"/>
        <w:jc w:val="both"/>
        <w:rPr>
          <w:rFonts w:ascii="Nudista" w:hAnsi="Nudista"/>
          <w:noProof/>
        </w:rPr>
      </w:pPr>
      <w:bookmarkStart w:id="50"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0"/>
      <w:r w:rsidRPr="003E12C0">
        <w:rPr>
          <w:rFonts w:ascii="Nudista" w:hAnsi="Nudista"/>
          <w:noProof/>
        </w:rPr>
        <w:t>.</w:t>
      </w:r>
    </w:p>
    <w:p w14:paraId="563DA3CA" w14:textId="11684E35" w:rsidR="00073048" w:rsidRPr="00E359A9" w:rsidRDefault="00073048" w:rsidP="00D02FA5">
      <w:pPr>
        <w:pStyle w:val="SAP1"/>
        <w:ind w:left="567" w:hanging="567"/>
        <w:rPr>
          <w:rFonts w:ascii="Nudista" w:hAnsi="Nudista"/>
          <w:lang w:val="sk-SK"/>
        </w:rPr>
      </w:pPr>
      <w:bookmarkStart w:id="51" w:name="_Toc107404011"/>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w:t>
      </w:r>
      <w:r w:rsidR="005F15D3" w:rsidRPr="00E359A9">
        <w:rPr>
          <w:rFonts w:ascii="Nudista" w:hAnsi="Nudista"/>
          <w:lang w:val="sk-SK"/>
        </w:rPr>
        <w:t>úk</w:t>
      </w:r>
      <w:bookmarkEnd w:id="51"/>
    </w:p>
    <w:p w14:paraId="15C14E6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33EAA7D4" w14:textId="2EF651D9" w:rsidR="00073048" w:rsidRPr="00BD3656"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 xml:space="preserve">Ak uchádzač </w:t>
      </w:r>
      <w:r w:rsidR="00A95EDF" w:rsidRPr="00BD3656">
        <w:rPr>
          <w:rFonts w:ascii="Nudista" w:hAnsi="Nudista"/>
        </w:rPr>
        <w:t>v</w:t>
      </w:r>
      <w:r w:rsidR="00A95EDF" w:rsidRPr="00BD3656">
        <w:rPr>
          <w:rFonts w:ascii="Nudista" w:hAnsi="Nudista" w:cs="Calibri"/>
        </w:rPr>
        <w:t> </w:t>
      </w:r>
      <w:r w:rsidR="00A95EDF" w:rsidRPr="00BD3656">
        <w:rPr>
          <w:rFonts w:ascii="Nudista" w:hAnsi="Nudista"/>
        </w:rPr>
        <w:t>ponuke predklad</w:t>
      </w:r>
      <w:r w:rsidR="00A95EDF" w:rsidRPr="00BD3656">
        <w:rPr>
          <w:rFonts w:ascii="Nudista" w:hAnsi="Nudista" w:cs="Proba Pro"/>
        </w:rPr>
        <w:t>á</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zmysle bodu 8.</w:t>
      </w:r>
      <w:r w:rsidR="00035D2F">
        <w:rPr>
          <w:rFonts w:ascii="Nudista" w:hAnsi="Nudista"/>
        </w:rPr>
        <w:t>5</w:t>
      </w:r>
      <w:r w:rsidR="00A95EDF" w:rsidRPr="00BD3656">
        <w:rPr>
          <w:rFonts w:ascii="Nudista" w:hAnsi="Nudista"/>
        </w:rPr>
        <w:t>.2 tejto časti súťažných podkladov aj originál záručnej listiny, resp. originál dokladu o</w:t>
      </w:r>
      <w:r w:rsidR="00A95EDF" w:rsidRPr="00BD3656">
        <w:rPr>
          <w:rFonts w:ascii="Nudista" w:hAnsi="Nudista" w:cs="Calibri"/>
        </w:rPr>
        <w:t> </w:t>
      </w:r>
      <w:r w:rsidR="00A95EDF" w:rsidRPr="00BD3656">
        <w:rPr>
          <w:rFonts w:ascii="Nudista" w:hAnsi="Nudista"/>
        </w:rPr>
        <w:t>poistení záruky v</w:t>
      </w:r>
      <w:r w:rsidR="00A95EDF" w:rsidRPr="00BD3656">
        <w:rPr>
          <w:rFonts w:ascii="Nudista" w:hAnsi="Nudista" w:cs="Calibri"/>
        </w:rPr>
        <w:t> </w:t>
      </w:r>
      <w:r w:rsidR="00A95EDF" w:rsidRPr="00BD3656">
        <w:rPr>
          <w:rFonts w:ascii="Nudista" w:hAnsi="Nudista"/>
        </w:rPr>
        <w:t>tla</w:t>
      </w:r>
      <w:r w:rsidR="00A95EDF" w:rsidRPr="00BD3656">
        <w:rPr>
          <w:rFonts w:ascii="Nudista" w:hAnsi="Nudista" w:cs="Proba Pro"/>
        </w:rPr>
        <w:t>č</w:t>
      </w:r>
      <w:r w:rsidR="00A95EDF" w:rsidRPr="00BD3656">
        <w:rPr>
          <w:rFonts w:ascii="Nudista" w:hAnsi="Nudista"/>
        </w:rPr>
        <w:t>enej forme, predlo</w:t>
      </w:r>
      <w:r w:rsidR="00A95EDF" w:rsidRPr="00BD3656">
        <w:rPr>
          <w:rFonts w:ascii="Nudista" w:hAnsi="Nudista" w:cs="Proba Pro"/>
        </w:rPr>
        <w:t>ží</w:t>
      </w:r>
      <w:r w:rsidR="00A95EDF" w:rsidRPr="00BD3656">
        <w:rPr>
          <w:rFonts w:ascii="Nudista" w:hAnsi="Nudista"/>
        </w:rPr>
        <w:t xml:space="preserve"> tento dokument v</w:t>
      </w:r>
      <w:r w:rsidR="00A95EDF" w:rsidRPr="00BD3656">
        <w:rPr>
          <w:rFonts w:ascii="Nudista" w:hAnsi="Nudista" w:cs="Calibri"/>
        </w:rPr>
        <w:t> </w:t>
      </w:r>
      <w:r w:rsidR="00A95EDF" w:rsidRPr="00BD3656">
        <w:rPr>
          <w:rFonts w:ascii="Nudista" w:hAnsi="Nudista"/>
        </w:rPr>
        <w:t>samostatnom uzavretom obale na adresu uveden</w:t>
      </w:r>
      <w:r w:rsidR="00A95EDF" w:rsidRPr="00BD3656">
        <w:rPr>
          <w:rFonts w:ascii="Nudista" w:hAnsi="Nudista" w:cs="Proba Pro"/>
        </w:rPr>
        <w:t>ú</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bode 21.2.1. ni</w:t>
      </w:r>
      <w:r w:rsidR="00A95EDF" w:rsidRPr="00BD3656">
        <w:rPr>
          <w:rFonts w:ascii="Nudista" w:hAnsi="Nudista" w:cs="Proba Pro"/>
        </w:rPr>
        <w:t>žš</w:t>
      </w:r>
      <w:r w:rsidR="00A95EDF" w:rsidRPr="00BD3656">
        <w:rPr>
          <w:rFonts w:ascii="Nudista" w:hAnsi="Nudista"/>
        </w:rPr>
        <w:t>ie, pri</w:t>
      </w:r>
      <w:r w:rsidR="00A95EDF" w:rsidRPr="00BD3656">
        <w:rPr>
          <w:rFonts w:ascii="Nudista" w:hAnsi="Nudista" w:cs="Proba Pro"/>
        </w:rPr>
        <w:t>č</w:t>
      </w:r>
      <w:r w:rsidR="00A95EDF" w:rsidRPr="00BD3656">
        <w:rPr>
          <w:rFonts w:ascii="Nudista" w:hAnsi="Nudista"/>
        </w:rPr>
        <w:t>om obal musí obsahovať nasledovné údaje</w:t>
      </w:r>
      <w:r w:rsidRPr="00BD3656">
        <w:rPr>
          <w:rFonts w:ascii="Nudista" w:hAnsi="Nudista"/>
          <w:color w:val="auto"/>
        </w:rPr>
        <w:t xml:space="preserve">:  </w:t>
      </w:r>
    </w:p>
    <w:p w14:paraId="4C355000" w14:textId="77777777" w:rsidR="00073048" w:rsidRPr="00E359A9" w:rsidRDefault="00073048" w:rsidP="00A16853">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 xml:space="preserve">Tatra Tender </w:t>
      </w:r>
      <w:proofErr w:type="spellStart"/>
      <w:r w:rsidRPr="00E359A9">
        <w:rPr>
          <w:rFonts w:ascii="Nudista" w:hAnsi="Nudista"/>
        </w:rPr>
        <w:t>s.r.o</w:t>
      </w:r>
      <w:proofErr w:type="spellEnd"/>
      <w:r w:rsidRPr="00E359A9">
        <w:rPr>
          <w:rFonts w:ascii="Nudista" w:hAnsi="Nudista"/>
        </w:rPr>
        <w:t>., Krčméryho 16, 811 04 Bratislava,</w:t>
      </w:r>
    </w:p>
    <w:p w14:paraId="344ADDA0" w14:textId="77777777" w:rsidR="00073048" w:rsidRPr="00E359A9" w:rsidRDefault="00073048" w:rsidP="00A16853">
      <w:pPr>
        <w:pStyle w:val="Nadpis4"/>
        <w:keepNext w:val="0"/>
        <w:keepLines w:val="0"/>
        <w:numPr>
          <w:ilvl w:val="3"/>
          <w:numId w:val="9"/>
        </w:numPr>
        <w:spacing w:line="276" w:lineRule="auto"/>
        <w:ind w:left="1276" w:hanging="708"/>
        <w:jc w:val="both"/>
        <w:rPr>
          <w:rFonts w:ascii="Nudista" w:hAnsi="Nudista"/>
          <w:color w:val="auto"/>
        </w:rPr>
      </w:pPr>
      <w:r w:rsidRPr="00E359A9">
        <w:rPr>
          <w:rFonts w:ascii="Nudista" w:hAnsi="Nudista"/>
          <w:color w:val="auto"/>
        </w:rPr>
        <w:t>adresu uchádzača (názov alebo obchodné meno a adresu sídla alebo miesta podnikania),</w:t>
      </w:r>
    </w:p>
    <w:p w14:paraId="372523DC" w14:textId="0167FE2A" w:rsidR="00073048" w:rsidRPr="00556C67" w:rsidRDefault="00073048" w:rsidP="00A16853">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sidR="00556C67">
        <w:rPr>
          <w:rFonts w:ascii="Nudista" w:hAnsi="Nudista"/>
          <w:color w:val="auto"/>
        </w:rPr>
        <w:t xml:space="preserve"> </w:t>
      </w:r>
      <w:r w:rsidR="00972703">
        <w:rPr>
          <w:rFonts w:ascii="Nudista" w:hAnsi="Nudista"/>
          <w:b/>
          <w:bCs/>
          <w:szCs w:val="16"/>
        </w:rPr>
        <w:t>Košická Polianka - vodovod</w:t>
      </w:r>
      <w:r w:rsidR="003434E6" w:rsidRPr="003434E6">
        <w:rPr>
          <w:rFonts w:ascii="Nudista" w:hAnsi="Nudista"/>
          <w:b/>
          <w:bCs/>
          <w:szCs w:val="16"/>
        </w:rPr>
        <w:t xml:space="preserve"> </w:t>
      </w:r>
      <w:r w:rsidRPr="00556C67">
        <w:rPr>
          <w:rFonts w:ascii="Nudista" w:hAnsi="Nudista"/>
          <w:b/>
          <w:color w:val="auto"/>
        </w:rPr>
        <w:t>– neotvárať</w:t>
      </w:r>
      <w:r w:rsidRPr="00556C67">
        <w:rPr>
          <w:rFonts w:ascii="Nudista" w:hAnsi="Nudista"/>
        </w:rPr>
        <w:t>“.</w:t>
      </w:r>
    </w:p>
    <w:p w14:paraId="26DD7582" w14:textId="4A6C1EA7" w:rsidR="00073048" w:rsidRPr="00524D2C"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524D2C">
        <w:rPr>
          <w:rFonts w:ascii="Nudista" w:hAnsi="Nudista"/>
        </w:rPr>
        <w:t>uplynie</w:t>
      </w:r>
      <w:r w:rsidRPr="00E24DEE">
        <w:rPr>
          <w:rFonts w:ascii="Nudista" w:hAnsi="Nudista"/>
        </w:rPr>
        <w:t xml:space="preserve">: </w:t>
      </w:r>
      <w:r w:rsidR="00E24DEE" w:rsidRPr="00E24DEE">
        <w:rPr>
          <w:rFonts w:ascii="Nudista" w:hAnsi="Nudista"/>
          <w:b/>
          <w:bCs/>
        </w:rPr>
        <w:t>16.08</w:t>
      </w:r>
      <w:r w:rsidRPr="00E24DEE">
        <w:rPr>
          <w:rFonts w:ascii="Nudista" w:hAnsi="Nudista"/>
          <w:b/>
          <w:bCs/>
        </w:rPr>
        <w:t>.20</w:t>
      </w:r>
      <w:r w:rsidR="00A95EDF" w:rsidRPr="00E24DEE">
        <w:rPr>
          <w:rFonts w:ascii="Nudista" w:hAnsi="Nudista"/>
          <w:b/>
          <w:bCs/>
        </w:rPr>
        <w:t xml:space="preserve">22 </w:t>
      </w:r>
      <w:r w:rsidRPr="00E24DEE">
        <w:rPr>
          <w:rFonts w:ascii="Nudista" w:hAnsi="Nudista"/>
          <w:b/>
          <w:bCs/>
        </w:rPr>
        <w:t>o</w:t>
      </w:r>
      <w:r w:rsidRPr="00524D2C">
        <w:rPr>
          <w:rFonts w:ascii="Nudista" w:hAnsi="Nudista" w:cs="Calibri"/>
          <w:b/>
          <w:bCs/>
        </w:rPr>
        <w:t> </w:t>
      </w:r>
      <w:r w:rsidRPr="00524D2C">
        <w:rPr>
          <w:rFonts w:ascii="Nudista" w:hAnsi="Nudista"/>
          <w:b/>
          <w:bCs/>
        </w:rPr>
        <w:t>10:00 hod.</w:t>
      </w:r>
      <w:r w:rsidRPr="00524D2C">
        <w:rPr>
          <w:rFonts w:ascii="Nudista" w:hAnsi="Nudista"/>
        </w:rPr>
        <w:t xml:space="preserve"> miestneho času.</w:t>
      </w:r>
    </w:p>
    <w:p w14:paraId="1E9AB207" w14:textId="3FA26335" w:rsidR="005F15D3" w:rsidRPr="00524D2C" w:rsidRDefault="005F15D3" w:rsidP="00D02FA5">
      <w:pPr>
        <w:pStyle w:val="SAP1"/>
        <w:ind w:left="567" w:hanging="567"/>
        <w:rPr>
          <w:rFonts w:ascii="Nudista" w:hAnsi="Nudista"/>
        </w:rPr>
      </w:pPr>
      <w:bookmarkStart w:id="52" w:name="_Toc107404012"/>
      <w:r w:rsidRPr="00524D2C">
        <w:rPr>
          <w:rFonts w:ascii="Nudista" w:hAnsi="Nudista"/>
          <w:lang w:val="sk-SK"/>
        </w:rPr>
        <w:t>S</w:t>
      </w:r>
      <w:r w:rsidR="00374660" w:rsidRPr="00524D2C">
        <w:rPr>
          <w:rFonts w:ascii="Nudista" w:hAnsi="Nudista"/>
          <w:lang w:val="sk-SK"/>
        </w:rPr>
        <w:t>tiahnutie</w:t>
      </w:r>
      <w:r w:rsidR="00BD3656" w:rsidRPr="00524D2C">
        <w:rPr>
          <w:rFonts w:ascii="Nudista" w:hAnsi="Nudista"/>
          <w:lang w:val="sk-SK"/>
        </w:rPr>
        <w:t xml:space="preserve"> A ZMENA ODOSLANEJ</w:t>
      </w:r>
      <w:r w:rsidR="00374660" w:rsidRPr="00524D2C">
        <w:rPr>
          <w:rFonts w:ascii="Nudista" w:hAnsi="Nudista"/>
          <w:lang w:val="sk-SK"/>
        </w:rPr>
        <w:t xml:space="preserve"> ponuky a</w:t>
      </w:r>
      <w:r w:rsidR="00374660" w:rsidRPr="00524D2C">
        <w:rPr>
          <w:rFonts w:ascii="Nudista" w:hAnsi="Nudista" w:cs="Calibri"/>
          <w:lang w:val="sk-SK"/>
        </w:rPr>
        <w:t> </w:t>
      </w:r>
      <w:r w:rsidR="00374660" w:rsidRPr="00524D2C">
        <w:rPr>
          <w:rFonts w:ascii="Nudista" w:hAnsi="Nudista"/>
          <w:lang w:val="sk-SK"/>
        </w:rPr>
        <w:t>predloženie novej ponuky</w:t>
      </w:r>
      <w:bookmarkEnd w:id="52"/>
    </w:p>
    <w:p w14:paraId="0835F5C0" w14:textId="5D6F4700" w:rsidR="00556C67" w:rsidRPr="00524D2C" w:rsidRDefault="005F15D3" w:rsidP="00A16853">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Uchádzač</w:t>
      </w:r>
      <w:r w:rsidR="00A95EDF" w:rsidRPr="00524D2C">
        <w:rPr>
          <w:rFonts w:ascii="Nudista" w:hAnsi="Nudista"/>
        </w:rPr>
        <w:t xml:space="preserve"> môže predloženú ponuku stiahnuť, resp. vymazať prostredníctvom funkcionality </w:t>
      </w:r>
      <w:r w:rsidR="00826006">
        <w:rPr>
          <w:rFonts w:ascii="Nudista" w:hAnsi="Nudista"/>
        </w:rPr>
        <w:t>webovej aplikácie JOSEPHINE</w:t>
      </w:r>
      <w:r w:rsidR="00556C67" w:rsidRPr="00524D2C">
        <w:rPr>
          <w:rFonts w:ascii="Nudista" w:hAnsi="Nudista"/>
        </w:rPr>
        <w:t xml:space="preserve"> do uplynutia lehoty na predkladanie ponúk podľa bodu 21.3 tejto časti súťažných podkladov. Predloženie novej ponuky je možné vykonať prostredníctvom funkcionality </w:t>
      </w:r>
      <w:r w:rsidR="00826006">
        <w:rPr>
          <w:rFonts w:ascii="Nudista" w:hAnsi="Nudista"/>
        </w:rPr>
        <w:t>webovej aplikácie JOSEPHINE</w:t>
      </w:r>
      <w:r w:rsidR="00556C67" w:rsidRPr="00524D2C">
        <w:rPr>
          <w:rFonts w:ascii="Nudista" w:hAnsi="Nudista"/>
        </w:rPr>
        <w:t xml:space="preserve"> až po jej predchádzajúcom stiahnutí, resp. vymazaní (kliknutím na tlačidlo „Stiahnuť ponuku“ a predložením novej ponuky).</w:t>
      </w:r>
    </w:p>
    <w:p w14:paraId="51C39A93" w14:textId="7E571A76" w:rsidR="00073048" w:rsidRPr="00524D2C" w:rsidRDefault="00073048" w:rsidP="00D02FA5">
      <w:pPr>
        <w:pStyle w:val="SAP1"/>
        <w:ind w:left="567" w:hanging="567"/>
        <w:rPr>
          <w:rFonts w:ascii="Nudista" w:hAnsi="Nudista"/>
          <w:lang w:val="sk-SK"/>
        </w:rPr>
      </w:pPr>
      <w:bookmarkStart w:id="53" w:name="_1302m92" w:colFirst="0" w:colLast="0"/>
      <w:bookmarkStart w:id="54" w:name="_Toc107404013"/>
      <w:bookmarkEnd w:id="53"/>
      <w:r w:rsidRPr="00524D2C">
        <w:rPr>
          <w:rFonts w:ascii="Nudista" w:hAnsi="Nudista"/>
          <w:lang w:val="sk-SK"/>
        </w:rPr>
        <w:t>Otváranie ponúk</w:t>
      </w:r>
      <w:bookmarkEnd w:id="54"/>
    </w:p>
    <w:p w14:paraId="580DEB98" w14:textId="0ECEED23" w:rsidR="00073048" w:rsidRPr="00524D2C" w:rsidRDefault="00073048" w:rsidP="00A16853">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 xml:space="preserve">Otváranie ponúk vykoná komisia tak, že najskôr overí neporušenosť ponuky a následne </w:t>
      </w:r>
      <w:r w:rsidR="00A2050F" w:rsidRPr="00524D2C">
        <w:rPr>
          <w:rFonts w:ascii="Nudista" w:hAnsi="Nudista" w:cs="Arial"/>
        </w:rPr>
        <w:t>ju otvorí</w:t>
      </w:r>
      <w:r w:rsidRPr="00524D2C">
        <w:rPr>
          <w:rFonts w:ascii="Nudista" w:hAnsi="Nudista" w:cs="Arial"/>
        </w:rPr>
        <w:t xml:space="preserve"> sprístupnením jej obsahu</w:t>
      </w:r>
      <w:r w:rsidR="00A2050F" w:rsidRPr="00524D2C">
        <w:rPr>
          <w:rFonts w:ascii="Nudista" w:hAnsi="Nudista" w:cs="Arial"/>
        </w:rPr>
        <w:t>.</w:t>
      </w:r>
    </w:p>
    <w:p w14:paraId="3B6CADF3" w14:textId="231E9A23" w:rsidR="00826006" w:rsidRDefault="00073048" w:rsidP="00035D2F">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00DC0199" w:rsidRPr="00524D2C">
        <w:rPr>
          <w:rFonts w:ascii="Nudista" w:hAnsi="Nudista"/>
          <w:color w:val="auto"/>
        </w:rPr>
        <w:t>sa uskutoční dňa</w:t>
      </w:r>
      <w:r w:rsidR="00907EFB">
        <w:rPr>
          <w:rFonts w:ascii="Nudista" w:hAnsi="Nudista"/>
          <w:color w:val="auto"/>
        </w:rPr>
        <w:t xml:space="preserve"> </w:t>
      </w:r>
      <w:r w:rsidR="00907EFB" w:rsidRPr="00907EFB">
        <w:rPr>
          <w:rFonts w:ascii="Nudista" w:hAnsi="Nudista"/>
          <w:b/>
          <w:bCs/>
          <w:color w:val="auto"/>
        </w:rPr>
        <w:t>16.08.</w:t>
      </w:r>
      <w:r w:rsidR="00907EFB" w:rsidRPr="00907EFB">
        <w:rPr>
          <w:rFonts w:ascii="Nudista" w:hAnsi="Nudista"/>
          <w:color w:val="auto"/>
        </w:rPr>
        <w:t xml:space="preserve"> </w:t>
      </w:r>
      <w:r w:rsidR="00826006" w:rsidRPr="00907EFB">
        <w:rPr>
          <w:rFonts w:ascii="Nudista" w:hAnsi="Nudista"/>
          <w:b/>
          <w:bCs/>
        </w:rPr>
        <w:t>2022</w:t>
      </w:r>
      <w:r w:rsidR="00DC0199" w:rsidRPr="00907EFB">
        <w:rPr>
          <w:rFonts w:ascii="Nudista" w:hAnsi="Nudista"/>
          <w:b/>
          <w:bCs/>
        </w:rPr>
        <w:t xml:space="preserve"> o</w:t>
      </w:r>
      <w:r w:rsidR="00DC0199" w:rsidRPr="00907EFB">
        <w:rPr>
          <w:rFonts w:ascii="Nudista" w:hAnsi="Nudista" w:cs="Calibri"/>
          <w:b/>
          <w:bCs/>
        </w:rPr>
        <w:t> </w:t>
      </w:r>
      <w:r w:rsidR="00DC0199" w:rsidRPr="00907EFB">
        <w:rPr>
          <w:rFonts w:ascii="Nudista" w:hAnsi="Nudista"/>
          <w:b/>
          <w:bCs/>
        </w:rPr>
        <w:t>1</w:t>
      </w:r>
      <w:r w:rsidR="00AF058C" w:rsidRPr="00907EFB">
        <w:rPr>
          <w:rFonts w:ascii="Nudista" w:hAnsi="Nudista"/>
          <w:b/>
          <w:bCs/>
        </w:rPr>
        <w:t>1</w:t>
      </w:r>
      <w:r w:rsidR="00DC0199" w:rsidRPr="00907EFB">
        <w:rPr>
          <w:rFonts w:ascii="Nudista" w:hAnsi="Nudista"/>
          <w:b/>
          <w:bCs/>
        </w:rPr>
        <w:t>:00</w:t>
      </w:r>
      <w:r w:rsidR="00DC0199" w:rsidRPr="00907EFB">
        <w:rPr>
          <w:rFonts w:ascii="Nudista" w:hAnsi="Nudista"/>
        </w:rPr>
        <w:t xml:space="preserve"> </w:t>
      </w:r>
      <w:r w:rsidR="00DC0199" w:rsidRPr="00907EFB">
        <w:rPr>
          <w:rFonts w:ascii="Nudista" w:hAnsi="Nudista"/>
          <w:b/>
          <w:bCs/>
          <w:color w:val="auto"/>
        </w:rPr>
        <w:t>hod.</w:t>
      </w:r>
      <w:r w:rsidR="00DC0199" w:rsidRPr="00907EFB">
        <w:rPr>
          <w:rFonts w:ascii="Nudista" w:hAnsi="Nudista"/>
          <w:color w:val="auto"/>
        </w:rPr>
        <w:t xml:space="preserve"> miestneho</w:t>
      </w:r>
      <w:r w:rsidR="00DC0199" w:rsidRPr="00524D2C">
        <w:rPr>
          <w:rFonts w:ascii="Nudista" w:hAnsi="Nudista"/>
          <w:color w:val="auto"/>
        </w:rPr>
        <w:t xml:space="preserve"> času. </w:t>
      </w:r>
    </w:p>
    <w:p w14:paraId="523D503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bookmarkStart w:id="55" w:name="_Ref510512659"/>
      <w:r w:rsidRPr="003E12C0">
        <w:rPr>
          <w:rFonts w:ascii="Nudista" w:hAnsi="Nudista" w:cs="Arial"/>
          <w:noProof/>
        </w:rPr>
        <w:lastRenderedPageBreak/>
        <w:t>Otváranie</w:t>
      </w:r>
      <w:r w:rsidRPr="003E12C0">
        <w:rPr>
          <w:rFonts w:ascii="Nudista" w:hAnsi="Nudista"/>
        </w:rPr>
        <w:t xml:space="preserve"> ponúk sa uskutoční </w:t>
      </w:r>
      <w:r w:rsidRPr="003E12C0">
        <w:rPr>
          <w:rFonts w:ascii="Nudista" w:hAnsi="Nudista"/>
          <w:b/>
          <w:bCs/>
          <w:u w:val="single"/>
        </w:rPr>
        <w:t>elektronicky</w:t>
      </w:r>
      <w:r w:rsidRPr="003E12C0">
        <w:rPr>
          <w:rFonts w:ascii="Nudista" w:hAnsi="Nudista"/>
        </w:rPr>
        <w:t xml:space="preserve">. Miestom sprístupnenia ponúk je webová adresa </w:t>
      </w:r>
      <w:hyperlink r:id="rId25" w:history="1">
        <w:r w:rsidRPr="003E12C0">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5"/>
    <w:p w14:paraId="153A65C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7C5E83E9"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50F789F0" w14:textId="11A9F94F"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Pr>
          <w:rFonts w:ascii="Nudista" w:hAnsi="Nudista"/>
        </w:rPr>
        <w:t>O</w:t>
      </w:r>
      <w:r w:rsidRPr="003E12C0">
        <w:rPr>
          <w:rFonts w:ascii="Nudista" w:hAnsi="Nudista"/>
        </w:rPr>
        <w:t xml:space="preserve">bstarávateľ najneskôr do piatich pracovných dní odo dňa otvárania ponúk pošle všetkým </w:t>
      </w:r>
      <w:r w:rsidRPr="003E12C0">
        <w:rPr>
          <w:rFonts w:ascii="Nudista" w:hAnsi="Nudista" w:cs="Arial"/>
          <w:noProof/>
        </w:rPr>
        <w:t>uchádzačom</w:t>
      </w:r>
      <w:r w:rsidRPr="003E12C0">
        <w:rPr>
          <w:rFonts w:ascii="Nudista" w:hAnsi="Nudista"/>
        </w:rPr>
        <w:t>, ktorí predložili ponuky v lehote na predkladanie ponúk, zápisnicu z otvárania ponúk, ktorá obsahuje údaje zverejnené na otváraní ponúk podľa bodu 23.</w:t>
      </w:r>
      <w:r w:rsidR="00C04420">
        <w:rPr>
          <w:rFonts w:ascii="Nudista" w:hAnsi="Nudista"/>
        </w:rPr>
        <w:t>5</w:t>
      </w:r>
      <w:r w:rsidRPr="003E12C0">
        <w:rPr>
          <w:rFonts w:ascii="Nudista" w:hAnsi="Nudista"/>
        </w:rPr>
        <w:t xml:space="preserve"> tejto časti súťažných podkladov.</w:t>
      </w:r>
    </w:p>
    <w:p w14:paraId="4373A59D"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6" w:name="otvaranie_miesto"/>
      <w:bookmarkEnd w:id="56"/>
      <w:r w:rsidRPr="003E12C0">
        <w:rPr>
          <w:rFonts w:ascii="Nudista" w:hAnsi="Nudista"/>
        </w:rPr>
        <w:t xml:space="preserve">. </w:t>
      </w:r>
    </w:p>
    <w:p w14:paraId="32757BB4" w14:textId="46F2EFEE" w:rsidR="00073048" w:rsidRPr="00E359A9" w:rsidRDefault="00073048" w:rsidP="00D02FA5">
      <w:pPr>
        <w:pStyle w:val="SAP1"/>
        <w:ind w:left="567" w:hanging="567"/>
        <w:rPr>
          <w:rFonts w:ascii="Nudista" w:hAnsi="Nudista"/>
          <w:lang w:val="sk-SK"/>
        </w:rPr>
      </w:pPr>
      <w:bookmarkStart w:id="57" w:name="_Toc107404014"/>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7"/>
      <w:r w:rsidRPr="00E359A9">
        <w:rPr>
          <w:rFonts w:ascii="Nudista" w:hAnsi="Nudista"/>
          <w:lang w:val="sk-SK"/>
        </w:rPr>
        <w:t xml:space="preserve"> </w:t>
      </w:r>
    </w:p>
    <w:p w14:paraId="60D990BD" w14:textId="77777777" w:rsidR="00855A4C" w:rsidRPr="00855A4C" w:rsidRDefault="00855A4C" w:rsidP="00855A4C">
      <w:pPr>
        <w:pStyle w:val="Odsekzoznamu"/>
        <w:numPr>
          <w:ilvl w:val="0"/>
          <w:numId w:val="136"/>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16E7690B" w14:textId="7ADA2333" w:rsidR="000A6EBE" w:rsidRPr="0044655C"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bCs/>
          <w:color w:val="auto"/>
        </w:rPr>
      </w:pPr>
      <w:r>
        <w:rPr>
          <w:rFonts w:ascii="Nudista" w:hAnsi="Nudista"/>
          <w:b/>
          <w:bCs/>
          <w:color w:val="auto"/>
        </w:rPr>
        <w:t>O</w:t>
      </w:r>
      <w:r w:rsidR="000A6EBE" w:rsidRPr="0044655C">
        <w:rPr>
          <w:rFonts w:ascii="Nudista" w:hAnsi="Nudista"/>
          <w:b/>
          <w:bCs/>
          <w:color w:val="auto"/>
        </w:rPr>
        <w:t>bstarávateľ vyhodnotí splnenie podmienok účasti a</w:t>
      </w:r>
      <w:r w:rsidR="000A6EBE" w:rsidRPr="0044655C">
        <w:rPr>
          <w:rFonts w:ascii="Nudista" w:hAnsi="Nudista" w:cs="Calibri"/>
          <w:b/>
          <w:bCs/>
          <w:color w:val="auto"/>
        </w:rPr>
        <w:t> </w:t>
      </w:r>
      <w:r w:rsidR="000A6EBE" w:rsidRPr="0044655C">
        <w:rPr>
          <w:rFonts w:ascii="Nudista" w:hAnsi="Nudista"/>
          <w:b/>
          <w:bCs/>
          <w:color w:val="auto"/>
        </w:rPr>
        <w:t>vyhodnotenie ponúk z</w:t>
      </w:r>
      <w:r w:rsidR="000A6EBE" w:rsidRPr="0044655C">
        <w:rPr>
          <w:rFonts w:ascii="Nudista" w:hAnsi="Nudista" w:cs="Calibri"/>
          <w:b/>
          <w:bCs/>
          <w:color w:val="auto"/>
        </w:rPr>
        <w:t> </w:t>
      </w:r>
      <w:r w:rsidR="000A6EBE" w:rsidRPr="0044655C">
        <w:rPr>
          <w:rFonts w:ascii="Nudista" w:hAnsi="Nudista"/>
          <w:b/>
          <w:bCs/>
          <w:color w:val="auto"/>
        </w:rPr>
        <w:t>hľadiska splnenia požiadaviek na predmet zákazky po vyhodnotení ponúk na základe kritérií na vyhodnotenie ponúk v</w:t>
      </w:r>
      <w:r w:rsidR="000A6EBE" w:rsidRPr="0044655C">
        <w:rPr>
          <w:rFonts w:ascii="Nudista" w:hAnsi="Nudista" w:cs="Calibri"/>
          <w:b/>
          <w:bCs/>
          <w:color w:val="auto"/>
        </w:rPr>
        <w:t> </w:t>
      </w:r>
      <w:r w:rsidR="000A6EBE" w:rsidRPr="0044655C">
        <w:rPr>
          <w:rFonts w:ascii="Nudista" w:hAnsi="Nudista"/>
          <w:b/>
          <w:bCs/>
          <w:color w:val="auto"/>
        </w:rPr>
        <w:t xml:space="preserve">súlade s § </w:t>
      </w:r>
      <w:r w:rsidR="000A6EBE">
        <w:rPr>
          <w:rFonts w:ascii="Nudista" w:hAnsi="Nudista"/>
          <w:b/>
          <w:bCs/>
          <w:color w:val="auto"/>
        </w:rPr>
        <w:t>66</w:t>
      </w:r>
      <w:r w:rsidR="000A6EBE" w:rsidRPr="0044655C">
        <w:rPr>
          <w:rFonts w:ascii="Nudista" w:hAnsi="Nudista"/>
          <w:b/>
          <w:bCs/>
          <w:color w:val="auto"/>
        </w:rPr>
        <w:t xml:space="preserve"> ods. </w:t>
      </w:r>
      <w:r w:rsidR="000A6EBE">
        <w:rPr>
          <w:rFonts w:ascii="Nudista" w:hAnsi="Nudista"/>
          <w:b/>
          <w:bCs/>
          <w:color w:val="auto"/>
        </w:rPr>
        <w:t>7 písm. b)</w:t>
      </w:r>
      <w:r w:rsidR="000A6EBE" w:rsidRPr="0044655C">
        <w:rPr>
          <w:rFonts w:ascii="Nudista" w:hAnsi="Nudista"/>
          <w:b/>
          <w:bCs/>
          <w:color w:val="auto"/>
        </w:rPr>
        <w:t xml:space="preserve"> ZVO.</w:t>
      </w:r>
    </w:p>
    <w:p w14:paraId="1550DAE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59EA013E" w14:textId="1D9903A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F23253">
        <w:rPr>
          <w:rFonts w:ascii="Nudista" w:hAnsi="Nudista"/>
          <w:color w:val="auto"/>
        </w:rPr>
        <w:t>bstarávateľ najprv vyhodnocuje ponuky na základe údajov uvedených v ich návrhu na plnenie kritéria podľa kritéria na hodnotenie ponúk uvedených v</w:t>
      </w:r>
      <w:r w:rsidR="00704B4B">
        <w:rPr>
          <w:rFonts w:ascii="Nudista" w:hAnsi="Nudista"/>
          <w:color w:val="auto"/>
        </w:rPr>
        <w:t xml:space="preserve"> Oznámení</w:t>
      </w:r>
      <w:r w:rsidR="00704B4B"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013E8C02" w14:textId="0B0FBA00" w:rsidR="00704B4B" w:rsidRPr="00786F8E"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w:t>
      </w:r>
      <w:r w:rsidRPr="00786F8E">
        <w:rPr>
          <w:rFonts w:ascii="Nudista" w:hAnsi="Nudista"/>
          <w:color w:val="auto"/>
        </w:rPr>
        <w:t xml:space="preserve">v EUR </w:t>
      </w:r>
      <w:r w:rsidR="00AB14AC" w:rsidRPr="00786F8E">
        <w:rPr>
          <w:rFonts w:ascii="Nudista" w:hAnsi="Nudista"/>
          <w:b/>
          <w:color w:val="auto"/>
          <w:u w:val="single"/>
        </w:rPr>
        <w:t>bez</w:t>
      </w:r>
      <w:r w:rsidRPr="00786F8E">
        <w:rPr>
          <w:rFonts w:ascii="Nudista" w:hAnsi="Nudista"/>
          <w:b/>
          <w:color w:val="auto"/>
          <w:u w:val="single"/>
        </w:rPr>
        <w:t xml:space="preserve"> DPH.</w:t>
      </w:r>
    </w:p>
    <w:p w14:paraId="578DCC17"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75DB845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171F2AD"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0B779950"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4D04C045" w14:textId="7C9C921B"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C04420">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1BF34A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6F54ABEC" w14:textId="755F4121"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1E54617A" w14:textId="0FFF2E02" w:rsidR="00704B4B" w:rsidRPr="00C14107"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lastRenderedPageBreak/>
        <w:t>O</w:t>
      </w:r>
      <w:r w:rsidR="00704B4B" w:rsidRPr="00855A4C">
        <w:rPr>
          <w:rFonts w:ascii="Nudista" w:hAnsi="Nudista"/>
          <w:color w:val="auto"/>
        </w:rPr>
        <w:t xml:space="preserve">bstarávateľ posudzuje splnenie podmienok účasti v súlade s Časťou III.1) </w:t>
      </w:r>
      <w:r w:rsidR="007E301B" w:rsidRPr="00855A4C">
        <w:rPr>
          <w:rFonts w:ascii="Nudista" w:hAnsi="Nudista"/>
          <w:color w:val="auto"/>
        </w:rPr>
        <w:t xml:space="preserve">Oznámenia </w:t>
      </w:r>
      <w:r w:rsidR="00704B4B" w:rsidRPr="00855A4C">
        <w:rPr>
          <w:rFonts w:ascii="Nudista" w:hAnsi="Nudista"/>
          <w:color w:val="auto"/>
        </w:rPr>
        <w:t>a Časťou D.</w:t>
      </w:r>
      <w:r w:rsidR="00704B4B" w:rsidRPr="00F23253">
        <w:rPr>
          <w:rFonts w:ascii="Nudista" w:hAnsi="Nudista" w:cs="Calibri"/>
        </w:rPr>
        <w:t xml:space="preserve"> Podmienky účasti uchádzačov súťažných podkladov. </w:t>
      </w:r>
      <w:r w:rsidR="00704B4B" w:rsidRPr="00F23253">
        <w:rPr>
          <w:rFonts w:ascii="Nudista" w:hAnsi="Nudista"/>
        </w:rPr>
        <w:t xml:space="preserve">Posúdenie splnenia podmienok účasti uchádzačov bude založené na posúdení splnenia podmienok účasti </w:t>
      </w:r>
      <w:r w:rsidR="00704B4B" w:rsidRPr="00C14107">
        <w:rPr>
          <w:rFonts w:ascii="Nudista" w:hAnsi="Nudista"/>
        </w:rPr>
        <w:t>týkajúcich sa:</w:t>
      </w:r>
    </w:p>
    <w:p w14:paraId="262C545F" w14:textId="5F94C3D7" w:rsidR="00704B4B" w:rsidRPr="008F2E16" w:rsidRDefault="00704B4B" w:rsidP="00855A4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osobného postavenia uchádzača podľa § 32 ZVO,</w:t>
      </w:r>
    </w:p>
    <w:p w14:paraId="316333AF" w14:textId="5DA3A2F6" w:rsidR="00524D2C" w:rsidRPr="008F2E16" w:rsidRDefault="00C14107" w:rsidP="00524D2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finančného a ekonomickej postavenia uchádzača</w:t>
      </w:r>
      <w:r w:rsidR="00035D2F" w:rsidRPr="008F2E16">
        <w:rPr>
          <w:rFonts w:ascii="Nudista" w:hAnsi="Nudista"/>
        </w:rPr>
        <w:t xml:space="preserve"> podľa § 33 ZVO,</w:t>
      </w:r>
    </w:p>
    <w:p w14:paraId="0DAD8C31" w14:textId="77777777" w:rsidR="00704B4B" w:rsidRPr="008F2E16"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technickej alebo odbornej spôsobilosti uchádzača podľa § 34 až § 36 ZVO.</w:t>
      </w:r>
      <w:bookmarkStart w:id="58" w:name="_Ref510514528"/>
      <w:r w:rsidRPr="008F2E16">
        <w:rPr>
          <w:rFonts w:ascii="Nudista" w:hAnsi="Nudista"/>
        </w:rPr>
        <w:t xml:space="preserve"> </w:t>
      </w:r>
    </w:p>
    <w:p w14:paraId="55E7F8CF" w14:textId="26A458E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035D2F">
        <w:rPr>
          <w:rFonts w:ascii="Nudista" w:hAnsi="Nudista"/>
        </w:rPr>
        <w:t xml:space="preserve">bstarávateľ písomne požiada uchádzača o vysvetlenie alebo doplnenie predložených </w:t>
      </w:r>
      <w:r w:rsidR="00704B4B" w:rsidRPr="00035D2F">
        <w:rPr>
          <w:rFonts w:ascii="Nudista" w:hAnsi="Nudista"/>
          <w:color w:val="auto"/>
        </w:rPr>
        <w:t>dokladov</w:t>
      </w:r>
      <w:r w:rsidR="00704B4B" w:rsidRPr="00035D2F">
        <w:rPr>
          <w:rFonts w:ascii="Nudista" w:hAnsi="Nudista"/>
        </w:rPr>
        <w:t>, ak z predložených dokladov nemožno posúdiť ich platnosť alebo</w:t>
      </w:r>
      <w:r w:rsidR="00704B4B" w:rsidRPr="00F23253">
        <w:rPr>
          <w:rFonts w:ascii="Nudista" w:hAnsi="Nudista"/>
        </w:rPr>
        <w:t xml:space="preserve"> splnenie podmienky </w:t>
      </w:r>
      <w:r w:rsidR="00704B4B" w:rsidRPr="00855A4C">
        <w:rPr>
          <w:rFonts w:ascii="Nudista" w:hAnsi="Nudista"/>
          <w:color w:val="auto"/>
        </w:rPr>
        <w:t>účasti</w:t>
      </w:r>
      <w:r w:rsidR="00704B4B" w:rsidRPr="00F23253">
        <w:rPr>
          <w:rFonts w:ascii="Nudista" w:hAnsi="Nudista"/>
        </w:rPr>
        <w:t xml:space="preserve">. </w:t>
      </w:r>
      <w:bookmarkStart w:id="59" w:name="_Hlk106356791"/>
      <w:r>
        <w:rPr>
          <w:rFonts w:ascii="Nudista" w:hAnsi="Nudista"/>
        </w:rPr>
        <w:t>O</w:t>
      </w:r>
      <w:r w:rsidR="00704B4B" w:rsidRPr="00F23253">
        <w:rPr>
          <w:rFonts w:ascii="Nudista" w:hAnsi="Nudista"/>
        </w:rPr>
        <w:t xml:space="preserve">bstarávateľ môže v súvislosti s dôvodom na vylúčenie podľa § 40 ods. 6 ZVO písomne požiadať uchádzača o vysvetlenie. </w:t>
      </w:r>
      <w:bookmarkEnd w:id="59"/>
      <w:r w:rsidR="00704B4B" w:rsidRPr="00F23253">
        <w:rPr>
          <w:rFonts w:ascii="Nudista" w:hAnsi="Nudista"/>
        </w:rPr>
        <w:t>Ak obstarávateľ neurčí dlhšiu lehotu, uchádzač alebo záujemca doručí vysvetlenie alebo doplnenie predložených dokladov do:</w:t>
      </w:r>
      <w:bookmarkStart w:id="60" w:name="_Ref510513932"/>
      <w:bookmarkEnd w:id="58"/>
    </w:p>
    <w:p w14:paraId="3F410234"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0"/>
    </w:p>
    <w:p w14:paraId="3BFE5909" w14:textId="5649110B"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piatich pracovných dní odo dňa doručenia žiadosti, ak sa komunikácia uskutočňuje inak, ako podľa bodu 2</w:t>
      </w:r>
      <w:r w:rsidR="00C04420">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27AA8770" w14:textId="30DB1D6A"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1" w:name="_Hlk106356825"/>
      <w:r>
        <w:rPr>
          <w:rFonts w:ascii="Nudista" w:hAnsi="Nudista"/>
        </w:rPr>
        <w:t>O</w:t>
      </w:r>
      <w:r w:rsidR="00704B4B"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704B4B" w:rsidRPr="00F23253">
        <w:rPr>
          <w:rFonts w:ascii="Nudista" w:hAnsi="Nudista" w:cs="Arial"/>
          <w:spacing w:val="-2"/>
          <w:szCs w:val="20"/>
        </w:rPr>
        <w:t xml:space="preserve"> </w:t>
      </w:r>
      <w:r w:rsidR="00704B4B" w:rsidRPr="00F23253">
        <w:rPr>
          <w:rFonts w:ascii="Nudista" w:hAnsi="Nudista" w:cs="Arial"/>
          <w:szCs w:val="20"/>
        </w:rPr>
        <w:t>8 ZVO.</w:t>
      </w:r>
      <w:r w:rsidR="00704B4B" w:rsidRPr="00F23253">
        <w:rPr>
          <w:rFonts w:ascii="Nudista" w:hAnsi="Nudista"/>
        </w:rPr>
        <w:t xml:space="preserve"> </w:t>
      </w:r>
    </w:p>
    <w:p w14:paraId="541A8D02" w14:textId="7B49FFFC"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2" w:name="_Hlk106356877"/>
      <w:bookmarkEnd w:id="61"/>
      <w:r>
        <w:rPr>
          <w:rFonts w:ascii="Nudista" w:hAnsi="Nudista"/>
        </w:rPr>
        <w:t>O</w:t>
      </w:r>
      <w:r w:rsidR="00704B4B" w:rsidRPr="00F23253">
        <w:rPr>
          <w:rFonts w:ascii="Nudista" w:hAnsi="Nudista" w:cs="Arial"/>
          <w:szCs w:val="20"/>
        </w:rPr>
        <w:t xml:space="preserve">bstarávateľ môže </w:t>
      </w:r>
      <w:r w:rsidR="00704B4B" w:rsidRPr="00F23253">
        <w:rPr>
          <w:rFonts w:ascii="Nudista" w:hAnsi="Nudista"/>
        </w:rPr>
        <w:t xml:space="preserve">písomne požiadať uchádzača alebo záujemcu, aby v lehote, ktorá nesmie </w:t>
      </w:r>
      <w:r w:rsidR="00704B4B" w:rsidRPr="00855A4C">
        <w:rPr>
          <w:rFonts w:ascii="Nudista" w:hAnsi="Nudista"/>
          <w:color w:val="auto"/>
        </w:rPr>
        <w:t>byť</w:t>
      </w:r>
      <w:r w:rsidR="00704B4B"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704B4B" w:rsidRPr="00855A4C">
        <w:rPr>
          <w:rFonts w:ascii="Nudista" w:hAnsi="Nudista"/>
          <w:color w:val="auto"/>
        </w:rPr>
        <w:t>účinný</w:t>
      </w:r>
      <w:r w:rsidR="00704B4B" w:rsidRPr="00F23253">
        <w:rPr>
          <w:rFonts w:ascii="Nudista" w:hAnsi="Nudista"/>
        </w:rPr>
        <w:t xml:space="preserve"> prístup k verejnému obstarávaniu v tomto treťom štáte pre hospodárske subjekty so sídlom v Slovenskej republike.</w:t>
      </w:r>
    </w:p>
    <w:p w14:paraId="19A05DD8" w14:textId="60EE5EA8"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3" w:name="_Hlk106356924"/>
      <w:bookmarkEnd w:id="62"/>
      <w:r w:rsidRPr="00F23253">
        <w:rPr>
          <w:rFonts w:ascii="Nudista" w:hAnsi="Nudista"/>
        </w:rPr>
        <w:t xml:space="preserve">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3"/>
    <w:p w14:paraId="383CF253" w14:textId="566D2D4D" w:rsidR="00704B4B"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F23253">
        <w:rPr>
          <w:rFonts w:ascii="Nudista" w:hAnsi="Nudista"/>
        </w:rPr>
        <w:t>bstarávateľ vyhodnotí splnenie podmienok účasti v</w:t>
      </w:r>
      <w:r w:rsidR="00704B4B" w:rsidRPr="00F23253">
        <w:rPr>
          <w:rFonts w:ascii="Nudista" w:hAnsi="Nudista" w:cs="Calibri"/>
        </w:rPr>
        <w:t> </w:t>
      </w:r>
      <w:r w:rsidR="00704B4B" w:rsidRPr="00F23253">
        <w:rPr>
          <w:rFonts w:ascii="Nudista" w:hAnsi="Nudista"/>
        </w:rPr>
        <w:t>súlade s</w:t>
      </w:r>
      <w:r w:rsidR="00704B4B" w:rsidRPr="00F23253">
        <w:rPr>
          <w:rFonts w:ascii="Nudista" w:hAnsi="Nudista" w:cs="Calibri"/>
        </w:rPr>
        <w:t> </w:t>
      </w:r>
      <w:r w:rsidR="00704B4B" w:rsidRPr="00F23253">
        <w:rPr>
          <w:rFonts w:ascii="Nudista" w:hAnsi="Nudista"/>
        </w:rPr>
        <w:t>ustanoveniami § </w:t>
      </w:r>
      <w:r w:rsidR="00704B4B" w:rsidRPr="00855A4C">
        <w:rPr>
          <w:rFonts w:ascii="Nudista" w:hAnsi="Nudista"/>
          <w:color w:val="auto"/>
        </w:rPr>
        <w:t>40</w:t>
      </w:r>
      <w:r w:rsidR="00704B4B" w:rsidRPr="00F23253">
        <w:rPr>
          <w:rFonts w:ascii="Nudista" w:hAnsi="Nudista"/>
        </w:rPr>
        <w:t xml:space="preserve"> ZVO. </w:t>
      </w:r>
    </w:p>
    <w:p w14:paraId="15291F3D" w14:textId="571A584E" w:rsidR="00704B4B" w:rsidRPr="002167D5"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4" w:name="_Hlk106356992"/>
      <w:r>
        <w:rPr>
          <w:rFonts w:ascii="Nudista" w:hAnsi="Nudista"/>
        </w:rPr>
        <w:t>O</w:t>
      </w:r>
      <w:r w:rsidR="00704B4B" w:rsidRPr="00447526">
        <w:rPr>
          <w:rFonts w:ascii="Nudista" w:hAnsi="Nudista"/>
        </w:rPr>
        <w:t>bstarávateľ písomne požiada uchádzača</w:t>
      </w:r>
      <w:r w:rsidR="00704B4B">
        <w:rPr>
          <w:rFonts w:ascii="Nudista" w:hAnsi="Nudista"/>
        </w:rPr>
        <w:t xml:space="preserve"> </w:t>
      </w:r>
      <w:r w:rsidR="00704B4B" w:rsidRPr="00447526">
        <w:rPr>
          <w:rFonts w:ascii="Nudista" w:hAnsi="Nudista"/>
        </w:rPr>
        <w:t xml:space="preserve">o nahradenie subdodávateľa, ak má subdodávateľ sídlo v treťom štáte, alebo ak ide o zákazku, o ktorých to ustanoví </w:t>
      </w:r>
      <w:r w:rsidR="00534BA5">
        <w:rPr>
          <w:rFonts w:ascii="Nudista" w:hAnsi="Nudista"/>
        </w:rPr>
        <w:t xml:space="preserve">vláda </w:t>
      </w:r>
      <w:r w:rsidR="00704B4B" w:rsidRPr="00A570FD">
        <w:rPr>
          <w:rFonts w:ascii="Nudista" w:hAnsi="Nudista"/>
        </w:rPr>
        <w:t xml:space="preserve">Slovenskej republiky </w:t>
      </w:r>
      <w:r w:rsidR="00704B4B">
        <w:rPr>
          <w:rFonts w:ascii="Nudista" w:hAnsi="Nudista"/>
        </w:rPr>
        <w:t>(ďalej len „</w:t>
      </w:r>
      <w:r w:rsidR="00704B4B" w:rsidRPr="00A570FD">
        <w:rPr>
          <w:rFonts w:ascii="Nudista" w:hAnsi="Nudista"/>
          <w:b/>
          <w:bCs/>
        </w:rPr>
        <w:t>vláda</w:t>
      </w:r>
      <w:r w:rsidR="00704B4B">
        <w:rPr>
          <w:rFonts w:ascii="Nudista" w:hAnsi="Nudista"/>
        </w:rPr>
        <w:t>“)</w:t>
      </w:r>
      <w:r w:rsidR="00704B4B" w:rsidRPr="00447526">
        <w:rPr>
          <w:rFonts w:ascii="Nudista" w:hAnsi="Nudista"/>
        </w:rPr>
        <w:t xml:space="preserve"> nariadením.</w:t>
      </w:r>
      <w:r w:rsidR="00704B4B">
        <w:rPr>
          <w:rFonts w:ascii="Nudista" w:hAnsi="Nudista"/>
        </w:rPr>
        <w:t xml:space="preserve"> </w:t>
      </w:r>
      <w:r>
        <w:rPr>
          <w:rFonts w:ascii="Nudista" w:hAnsi="Nudista"/>
        </w:rPr>
        <w:t>O</w:t>
      </w:r>
      <w:r w:rsidR="00704B4B" w:rsidRPr="00A570FD">
        <w:rPr>
          <w:rFonts w:ascii="Nudista" w:hAnsi="Nudista"/>
        </w:rPr>
        <w:t xml:space="preserve">bstarávateľ </w:t>
      </w:r>
      <w:r w:rsidR="00704B4B">
        <w:rPr>
          <w:rFonts w:ascii="Nudista" w:hAnsi="Nudista"/>
        </w:rPr>
        <w:t>bude</w:t>
      </w:r>
      <w:r w:rsidR="00704B4B" w:rsidRPr="00A570FD">
        <w:rPr>
          <w:rFonts w:ascii="Nudista" w:hAnsi="Nudista"/>
        </w:rPr>
        <w:t xml:space="preserve"> postupovať podľa prvej a druhej vety</w:t>
      </w:r>
      <w:r w:rsidR="00704B4B">
        <w:rPr>
          <w:rFonts w:ascii="Nudista" w:hAnsi="Nudista"/>
        </w:rPr>
        <w:t xml:space="preserve"> § 10 ods. 4 ZVO</w:t>
      </w:r>
      <w:r w:rsidR="00704B4B"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704B4B">
        <w:rPr>
          <w:rFonts w:ascii="Nudista" w:hAnsi="Nudista"/>
        </w:rPr>
        <w:t>Ú</w:t>
      </w:r>
      <w:r w:rsidR="00704B4B" w:rsidRPr="00A570FD">
        <w:rPr>
          <w:rFonts w:ascii="Nudista" w:hAnsi="Nudista"/>
        </w:rPr>
        <w:t>rad v súčinnosti s Ministerstvom zahraničných vecí a európskych záležitostí Slovenskej republiky a je sprístupnený na webovom sídle úradu.</w:t>
      </w:r>
    </w:p>
    <w:p w14:paraId="65A02CC4" w14:textId="074A1DF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bookmarkStart w:id="65" w:name="_Hlk106357189"/>
      <w:bookmarkEnd w:id="64"/>
      <w:r>
        <w:rPr>
          <w:rFonts w:ascii="Nudista" w:hAnsi="Nudista"/>
        </w:rPr>
        <w:t>O</w:t>
      </w:r>
      <w:r w:rsidR="00704B4B" w:rsidRPr="00855A4C">
        <w:rPr>
          <w:rFonts w:ascii="Nudista" w:hAnsi="Nudista"/>
          <w:color w:val="auto"/>
        </w:rPr>
        <w:t>bstarávateľ</w:t>
      </w:r>
      <w:r w:rsidR="00704B4B" w:rsidRPr="00F23253">
        <w:rPr>
          <w:rFonts w:ascii="Nudista" w:hAnsi="Nudista"/>
        </w:rPr>
        <w:t xml:space="preserve"> vylúči kedykoľvek počas verejného obstarávania uchádzača, </w:t>
      </w:r>
      <w:r w:rsidR="00704B4B" w:rsidRPr="00F23253">
        <w:rPr>
          <w:rFonts w:ascii="Nudista" w:hAnsi="Nudista"/>
          <w:color w:val="auto"/>
        </w:rPr>
        <w:t xml:space="preserve">ak bude naplnená niektorá z </w:t>
      </w:r>
      <w:r w:rsidR="00704B4B" w:rsidRPr="00F23253">
        <w:rPr>
          <w:rFonts w:ascii="Nudista" w:hAnsi="Nudista" w:cs="Arial"/>
        </w:rPr>
        <w:t>podmienok uvedených v ustanovení § 40 ods. 6</w:t>
      </w:r>
      <w:r w:rsidR="00704B4B">
        <w:rPr>
          <w:rFonts w:ascii="Nudista" w:hAnsi="Nudista" w:cs="Arial"/>
        </w:rPr>
        <w:t xml:space="preserve"> a </w:t>
      </w:r>
      <w:r w:rsidR="00704B4B" w:rsidRPr="00F23253">
        <w:rPr>
          <w:rFonts w:ascii="Nudista" w:hAnsi="Nudista" w:cs="Arial"/>
        </w:rPr>
        <w:t>7</w:t>
      </w:r>
      <w:r w:rsidR="00704B4B">
        <w:rPr>
          <w:rFonts w:ascii="Nudista" w:hAnsi="Nudista" w:cs="Arial"/>
        </w:rPr>
        <w:t xml:space="preserve"> ZVO</w:t>
      </w:r>
      <w:r w:rsidR="00704B4B" w:rsidRPr="00F23253">
        <w:rPr>
          <w:rFonts w:ascii="Nudista" w:hAnsi="Nudista" w:cs="Arial"/>
        </w:rPr>
        <w:t xml:space="preserve"> a</w:t>
      </w:r>
      <w:r w:rsidR="00704B4B">
        <w:rPr>
          <w:rFonts w:ascii="Nudista" w:hAnsi="Nudista" w:cs="Arial"/>
        </w:rPr>
        <w:t> môže uchádzača vylúčiť ak bude naplnená niektorá z podmienok ustanovenia § 40 ods.</w:t>
      </w:r>
      <w:r w:rsidR="00704B4B" w:rsidRPr="00F23253">
        <w:rPr>
          <w:rFonts w:ascii="Nudista" w:hAnsi="Nudista" w:cs="Arial"/>
        </w:rPr>
        <w:t xml:space="preserve"> 8 ZVO.</w:t>
      </w:r>
    </w:p>
    <w:bookmarkEnd w:id="65"/>
    <w:p w14:paraId="4CE25197" w14:textId="1CA51229" w:rsidR="00704B4B" w:rsidRPr="007E301B"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C04420">
        <w:rPr>
          <w:rFonts w:ascii="Nudista" w:hAnsi="Nudista"/>
        </w:rPr>
        <w:t xml:space="preserve"> verejnej</w:t>
      </w:r>
      <w:r w:rsidRPr="00F23253">
        <w:rPr>
          <w:rFonts w:ascii="Nudista" w:hAnsi="Nudista"/>
        </w:rPr>
        <w:t xml:space="preserve"> súťaže s uvedením dôvodu</w:t>
      </w:r>
      <w:r w:rsidR="007E301B">
        <w:rPr>
          <w:rFonts w:ascii="Nudista" w:hAnsi="Nudista"/>
        </w:rPr>
        <w:t xml:space="preserve"> a lehoty, v </w:t>
      </w:r>
      <w:r w:rsidR="007E301B" w:rsidRPr="00855A4C">
        <w:rPr>
          <w:rFonts w:ascii="Nudista" w:hAnsi="Nudista"/>
          <w:color w:val="auto"/>
        </w:rPr>
        <w:t>ktorej</w:t>
      </w:r>
      <w:r w:rsidR="007E301B">
        <w:rPr>
          <w:rFonts w:ascii="Nudista" w:hAnsi="Nudista"/>
        </w:rPr>
        <w:t xml:space="preserve"> môžu byť doručené námietky podľa § 170 ods. 3 písm. d) ZVO.</w:t>
      </w:r>
    </w:p>
    <w:p w14:paraId="2160E766"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6"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w:t>
      </w:r>
      <w:r w:rsidRPr="00F23253">
        <w:rPr>
          <w:rFonts w:ascii="Nudista" w:hAnsi="Nudista"/>
        </w:rPr>
        <w:lastRenderedPageBreak/>
        <w:t xml:space="preserve">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6"/>
    </w:p>
    <w:p w14:paraId="1D99E9DB" w14:textId="024083D9"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sidR="005A0BB1">
        <w:rPr>
          <w:rFonts w:ascii="Nudista" w:hAnsi="Nudista"/>
        </w:rPr>
        <w:t> </w:t>
      </w:r>
      <w:r w:rsidR="005A0BB1" w:rsidRPr="00855A4C">
        <w:rPr>
          <w:rFonts w:ascii="Nudista" w:hAnsi="Nudista"/>
          <w:color w:val="auto"/>
        </w:rPr>
        <w:t>Oznámení</w:t>
      </w:r>
      <w:r w:rsidR="005A0BB1">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34AD3A12" w14:textId="24B17B11"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7" w:name="_Ref510516307"/>
      <w:r w:rsidRPr="00F23253">
        <w:rPr>
          <w:rFonts w:ascii="Nudista" w:hAnsi="Nudista"/>
        </w:rPr>
        <w:t>Uchádzač bude písomne upovedomený o vylúčení jeho ponuky z</w:t>
      </w:r>
      <w:r w:rsidR="00C04420">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7"/>
      <w:r w:rsidRPr="00F23253">
        <w:rPr>
          <w:rFonts w:ascii="Nudista" w:hAnsi="Nudista"/>
        </w:rPr>
        <w:t>uvedením dôvodu</w:t>
      </w:r>
      <w:r>
        <w:rPr>
          <w:rFonts w:ascii="Nudista" w:hAnsi="Nudista"/>
        </w:rPr>
        <w:t xml:space="preserve"> a lehoty, v ktorej môžu byť doručené námietky podľa § 170 ods. 3 písm. d) ZVO.</w:t>
      </w:r>
    </w:p>
    <w:p w14:paraId="7DEB7C88" w14:textId="77777777" w:rsidR="00073048" w:rsidRPr="00E359A9" w:rsidRDefault="00073048" w:rsidP="00D02FA5">
      <w:pPr>
        <w:pStyle w:val="SAP1"/>
        <w:ind w:left="567" w:hanging="567"/>
        <w:rPr>
          <w:rFonts w:ascii="Nudista" w:hAnsi="Nudista"/>
          <w:lang w:val="sk-SK"/>
        </w:rPr>
      </w:pPr>
      <w:bookmarkStart w:id="68" w:name="_Toc107404015"/>
      <w:r w:rsidRPr="00E359A9">
        <w:rPr>
          <w:rFonts w:ascii="Nudista" w:hAnsi="Nudista"/>
          <w:lang w:val="sk-SK"/>
        </w:rPr>
        <w:t>Dôvernosť procesu verejného obstarávania</w:t>
      </w:r>
      <w:bookmarkEnd w:id="68"/>
    </w:p>
    <w:p w14:paraId="4E156B36" w14:textId="0EDF5CEC"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zodpovedné osoby 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26BECF8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12D6BBB" w14:textId="184D85F0"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r w:rsidR="00A278AB" w:rsidRPr="00E359A9">
        <w:rPr>
          <w:rFonts w:ascii="Nudista" w:hAnsi="Nudista"/>
          <w:color w:val="000000"/>
        </w:rPr>
        <w:t>,</w:t>
      </w:r>
    </w:p>
    <w:p w14:paraId="468AA30D" w14:textId="5E640368"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sidR="00D824A6">
        <w:rPr>
          <w:rFonts w:ascii="Nudista" w:hAnsi="Nudista"/>
          <w:color w:val="000000"/>
        </w:rPr>
        <w:t> </w:t>
      </w:r>
      <w:r w:rsidRPr="00E359A9">
        <w:rPr>
          <w:rFonts w:ascii="Nudista" w:hAnsi="Nudista"/>
          <w:color w:val="000000"/>
        </w:rPr>
        <w:t xml:space="preserve">dôverné. </w:t>
      </w:r>
    </w:p>
    <w:p w14:paraId="4F9DF374" w14:textId="435EE9A3" w:rsidR="00073048" w:rsidRPr="00E359A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opačnom prípade obstarávateľ zverejní v</w:t>
      </w:r>
      <w:r w:rsidRPr="00E359A9">
        <w:rPr>
          <w:rFonts w:ascii="Nudista" w:eastAsia="Calibri" w:hAnsi="Nudista" w:cs="Calibri"/>
          <w:sz w:val="20"/>
          <w:szCs w:val="20"/>
        </w:rPr>
        <w:t> </w:t>
      </w:r>
      <w:r w:rsidRPr="00E359A9">
        <w:rPr>
          <w:rFonts w:ascii="Nudista" w:eastAsia="Proba Pro" w:hAnsi="Nudista" w:cs="Proba Pro"/>
          <w:sz w:val="20"/>
          <w:szCs w:val="20"/>
        </w:rPr>
        <w:t>profile obstarávateľa kompletnú ponuku,</w:t>
      </w:r>
      <w:r w:rsidR="00C04420">
        <w:rPr>
          <w:rFonts w:ascii="Nudista" w:eastAsia="Proba Pro" w:hAnsi="Nudista" w:cs="Proba Pro"/>
          <w:sz w:val="20"/>
          <w:szCs w:val="20"/>
        </w:rPr>
        <w:t xml:space="preserve"> za predpokladu, že ponuka uchádzača bude vyhodnotená ako úspešná,</w:t>
      </w:r>
      <w:r w:rsidRPr="00E359A9">
        <w:rPr>
          <w:rFonts w:ascii="Nudista" w:eastAsia="Proba Pro" w:hAnsi="Nudista" w:cs="Proba Pro"/>
          <w:sz w:val="20"/>
          <w:szCs w:val="20"/>
        </w:rPr>
        <w:t xml:space="preserve">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bode 1 Časti A. Pokyny pre uchádzačov) vykonávajúca pre 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16B9AAA7" w:rsidR="00073048" w:rsidRPr="00E113C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sidR="00D824A6">
        <w:rPr>
          <w:rFonts w:ascii="Nudista" w:eastAsia="Proba Pro" w:hAnsi="Nudista" w:cs="Proba Pro"/>
          <w:sz w:val="20"/>
          <w:szCs w:val="20"/>
        </w:rPr>
        <w:t> </w:t>
      </w:r>
      <w:r w:rsidRPr="00E359A9">
        <w:rPr>
          <w:rFonts w:ascii="Nudista" w:eastAsia="Proba Pro" w:hAnsi="Nudista" w:cs="Proba Pro"/>
          <w:sz w:val="20"/>
          <w:szCs w:val="20"/>
        </w:rPr>
        <w:t>aj</w:t>
      </w:r>
      <w:r w:rsidR="00D824A6">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03AB131" w14:textId="07F9E081" w:rsidR="007334F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Po podpise zmluvy </w:t>
      </w:r>
      <w:r w:rsidR="001A288E" w:rsidRPr="00E113C9">
        <w:rPr>
          <w:rFonts w:ascii="Nudista" w:hAnsi="Nudista"/>
        </w:rPr>
        <w:t>podpise zmluvy obstarávateľ zverejní v profile v</w:t>
      </w:r>
      <w:r w:rsidR="001A288E" w:rsidRPr="00E113C9">
        <w:rPr>
          <w:rFonts w:ascii="Nudista" w:hAnsi="Nudista" w:cs="Calibri"/>
        </w:rPr>
        <w:t> </w:t>
      </w:r>
      <w:r w:rsidR="001A288E" w:rsidRPr="00E113C9">
        <w:rPr>
          <w:rFonts w:ascii="Nudista" w:hAnsi="Nudista"/>
        </w:rPr>
        <w:t>s</w:t>
      </w:r>
      <w:r w:rsidR="001A288E" w:rsidRPr="00E113C9">
        <w:rPr>
          <w:rFonts w:ascii="Nudista" w:hAnsi="Nudista" w:cs="Proba Pro"/>
        </w:rPr>
        <w:t>ú</w:t>
      </w:r>
      <w:r w:rsidR="001A288E" w:rsidRPr="00E113C9">
        <w:rPr>
          <w:rFonts w:ascii="Nudista" w:hAnsi="Nudista"/>
        </w:rPr>
        <w:t xml:space="preserve">lade s </w:t>
      </w:r>
      <w:r w:rsidR="001A288E" w:rsidRPr="00E113C9">
        <w:rPr>
          <w:rFonts w:ascii="Nudista" w:hAnsi="Nudista" w:cs="Proba Pro"/>
        </w:rPr>
        <w:t>§</w:t>
      </w:r>
      <w:r w:rsidR="001A288E" w:rsidRPr="00E113C9">
        <w:rPr>
          <w:rFonts w:ascii="Nudista" w:hAnsi="Nudista"/>
        </w:rPr>
        <w:t xml:space="preserve"> 64 ZVO zápisnicu z vyhodnotenia splnenia podmienok účasti, ponuku úspešného uchádzača, zápisnicu z otvárania ponúk, zápisnicu z vyhodnotenia ponúk, správu o</w:t>
      </w:r>
      <w:r w:rsidR="001A288E" w:rsidRPr="00E113C9">
        <w:rPr>
          <w:rFonts w:ascii="Nudista" w:hAnsi="Nudista" w:cs="Calibri"/>
        </w:rPr>
        <w:t> </w:t>
      </w:r>
      <w:r w:rsidR="001A288E" w:rsidRPr="00E113C9">
        <w:rPr>
          <w:rFonts w:ascii="Nudista" w:hAnsi="Nudista"/>
        </w:rPr>
        <w:t xml:space="preserve">zákazke podľa § 24 ZVO, zmluvu a každú jej zmenu. </w:t>
      </w:r>
    </w:p>
    <w:p w14:paraId="29B9BB2A" w14:textId="77777777" w:rsidR="00073048" w:rsidRPr="00E113C9" w:rsidRDefault="00073048" w:rsidP="00D02FA5">
      <w:pPr>
        <w:pStyle w:val="SAP0"/>
        <w:ind w:left="431" w:hanging="431"/>
        <w:rPr>
          <w:rFonts w:ascii="Nudista" w:hAnsi="Nudista"/>
        </w:rPr>
      </w:pPr>
      <w:bookmarkStart w:id="69" w:name="_1gf8i83" w:colFirst="0" w:colLast="0"/>
      <w:bookmarkStart w:id="70" w:name="_2fk6b3p" w:colFirst="0" w:colLast="0"/>
      <w:bookmarkStart w:id="71" w:name="_Toc107404016"/>
      <w:bookmarkEnd w:id="69"/>
      <w:bookmarkEnd w:id="70"/>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1"/>
    </w:p>
    <w:p w14:paraId="554E15D2" w14:textId="77777777" w:rsidR="00073048" w:rsidRPr="00E113C9" w:rsidRDefault="00073048" w:rsidP="00D02FA5">
      <w:pPr>
        <w:pStyle w:val="SAP1"/>
        <w:ind w:left="567" w:hanging="567"/>
        <w:rPr>
          <w:rFonts w:ascii="Nudista" w:hAnsi="Nudista"/>
          <w:lang w:val="sk-SK"/>
        </w:rPr>
      </w:pPr>
      <w:bookmarkStart w:id="72" w:name="_upglbi" w:colFirst="0" w:colLast="0"/>
      <w:bookmarkStart w:id="73" w:name="_Toc107404017"/>
      <w:bookmarkEnd w:id="72"/>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3"/>
    </w:p>
    <w:p w14:paraId="509059C4" w14:textId="2DF59194"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4" w:name="_3ep43zb" w:colFirst="0" w:colLast="0"/>
      <w:bookmarkStart w:id="75" w:name="_Hlk106357367"/>
      <w:bookmarkEnd w:id="74"/>
      <w:r>
        <w:rPr>
          <w:rFonts w:ascii="Nudista" w:hAnsi="Nudista"/>
        </w:rPr>
        <w:t>O</w:t>
      </w:r>
      <w:r w:rsidR="005A0BB1" w:rsidRPr="005A0BB1">
        <w:rPr>
          <w:rFonts w:ascii="Nudista" w:hAnsi="Nudista"/>
        </w:rPr>
        <w:t>bstarávateľ v</w:t>
      </w:r>
      <w:r w:rsidR="005A0BB1" w:rsidRPr="005A0BB1">
        <w:rPr>
          <w:rFonts w:ascii="Nudista" w:hAnsi="Nudista" w:cs="Calibri"/>
        </w:rPr>
        <w:t> </w:t>
      </w:r>
      <w:r w:rsidR="005A0BB1" w:rsidRPr="005A0BB1">
        <w:rPr>
          <w:rFonts w:ascii="Nudista" w:hAnsi="Nudista"/>
        </w:rPr>
        <w:t>s</w:t>
      </w:r>
      <w:r w:rsidR="005A0BB1" w:rsidRPr="005A0BB1">
        <w:rPr>
          <w:rFonts w:ascii="Nudista" w:hAnsi="Nudista" w:cs="Proba Pro"/>
        </w:rPr>
        <w:t>ú</w:t>
      </w:r>
      <w:r w:rsidR="005A0BB1" w:rsidRPr="005A0BB1">
        <w:rPr>
          <w:rFonts w:ascii="Nudista" w:hAnsi="Nudista"/>
        </w:rPr>
        <w:t>lade s</w:t>
      </w:r>
      <w:r w:rsidR="005A0BB1" w:rsidRPr="005A0BB1">
        <w:rPr>
          <w:rFonts w:ascii="Nudista" w:hAnsi="Nudista" w:cs="Calibri"/>
        </w:rPr>
        <w:t>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1 ZVO po vyhodnoten</w:t>
      </w:r>
      <w:r w:rsidR="005A0BB1" w:rsidRPr="005A0BB1">
        <w:rPr>
          <w:rFonts w:ascii="Nudista" w:hAnsi="Nudista" w:cs="Proba Pro"/>
        </w:rPr>
        <w:t>í</w:t>
      </w:r>
      <w:r w:rsidR="005A0BB1" w:rsidRPr="005A0BB1">
        <w:rPr>
          <w:rFonts w:ascii="Nudista" w:hAnsi="Nudista"/>
        </w:rPr>
        <w:t xml:space="preserve"> pon</w:t>
      </w:r>
      <w:r w:rsidR="005A0BB1" w:rsidRPr="005A0BB1">
        <w:rPr>
          <w:rFonts w:ascii="Nudista" w:hAnsi="Nudista" w:cs="Proba Pro"/>
        </w:rPr>
        <w:t>ú</w:t>
      </w:r>
      <w:r w:rsidR="005A0BB1" w:rsidRPr="005A0BB1">
        <w:rPr>
          <w:rFonts w:ascii="Nudista" w:hAnsi="Nudista"/>
        </w:rPr>
        <w:t>k vyhodnot</w:t>
      </w:r>
      <w:r w:rsidR="005A0BB1" w:rsidRPr="005A0BB1">
        <w:rPr>
          <w:rFonts w:ascii="Nudista" w:hAnsi="Nudista" w:cs="Proba Pro"/>
        </w:rPr>
        <w:t>í</w:t>
      </w:r>
      <w:r w:rsidR="005A0BB1" w:rsidRPr="005A0BB1">
        <w:rPr>
          <w:rFonts w:ascii="Nudista" w:hAnsi="Nudista"/>
        </w:rPr>
        <w:t xml:space="preserve"> splnenie podmienok </w:t>
      </w:r>
      <w:r w:rsidR="005A0BB1" w:rsidRPr="005A0BB1">
        <w:rPr>
          <w:rFonts w:ascii="Nudista" w:hAnsi="Nudista" w:cs="Proba Pro"/>
        </w:rPr>
        <w:t>úč</w:t>
      </w:r>
      <w:r w:rsidR="005A0BB1" w:rsidRPr="005A0BB1">
        <w:rPr>
          <w:rFonts w:ascii="Nudista" w:hAnsi="Nudista"/>
        </w:rPr>
        <w:t>asti a</w:t>
      </w:r>
      <w:r w:rsidR="005A0BB1" w:rsidRPr="005A0BB1">
        <w:rPr>
          <w:rFonts w:ascii="Nudista" w:hAnsi="Nudista" w:cs="Calibri"/>
        </w:rPr>
        <w:t> </w:t>
      </w:r>
      <w:r w:rsidR="005A0BB1" w:rsidRPr="005A0BB1">
        <w:rPr>
          <w:rFonts w:ascii="Nudista" w:hAnsi="Nudista"/>
        </w:rPr>
        <w:t>po</w:t>
      </w:r>
      <w:r w:rsidR="005A0BB1" w:rsidRPr="005A0BB1">
        <w:rPr>
          <w:rFonts w:ascii="Nudista" w:hAnsi="Nudista" w:cs="Proba Pro"/>
        </w:rPr>
        <w:t>ž</w:t>
      </w:r>
      <w:r w:rsidR="005A0BB1" w:rsidRPr="005A0BB1">
        <w:rPr>
          <w:rFonts w:ascii="Nudista" w:hAnsi="Nudista"/>
        </w:rPr>
        <w:t>iadaviek na predmet z</w:t>
      </w:r>
      <w:r w:rsidR="005A0BB1" w:rsidRPr="005A0BB1">
        <w:rPr>
          <w:rFonts w:ascii="Nudista" w:hAnsi="Nudista" w:cs="Proba Pro"/>
        </w:rPr>
        <w:t>á</w:t>
      </w:r>
      <w:r w:rsidR="005A0BB1" w:rsidRPr="005A0BB1">
        <w:rPr>
          <w:rFonts w:ascii="Nudista" w:hAnsi="Nudista"/>
        </w:rPr>
        <w:t>kazky u uch</w:t>
      </w:r>
      <w:r w:rsidR="005A0BB1" w:rsidRPr="005A0BB1">
        <w:rPr>
          <w:rFonts w:ascii="Nudista" w:hAnsi="Nudista" w:cs="Proba Pro"/>
        </w:rPr>
        <w:t>á</w:t>
      </w:r>
      <w:r w:rsidR="005A0BB1" w:rsidRPr="005A0BB1">
        <w:rPr>
          <w:rFonts w:ascii="Nudista" w:hAnsi="Nudista"/>
        </w:rPr>
        <w:t>dza</w:t>
      </w:r>
      <w:r w:rsidR="005A0BB1" w:rsidRPr="005A0BB1">
        <w:rPr>
          <w:rFonts w:ascii="Nudista" w:hAnsi="Nudista" w:cs="Proba Pro"/>
        </w:rPr>
        <w:t>č</w:t>
      </w:r>
      <w:r w:rsidR="005A0BB1" w:rsidRPr="005A0BB1">
        <w:rPr>
          <w:rFonts w:ascii="Nudista" w:hAnsi="Nudista"/>
        </w:rPr>
        <w:t>a, ktor</w:t>
      </w:r>
      <w:r w:rsidR="005A0BB1" w:rsidRPr="005A0BB1">
        <w:rPr>
          <w:rFonts w:ascii="Nudista" w:hAnsi="Nudista" w:cs="Proba Pro"/>
        </w:rPr>
        <w:t>ý</w:t>
      </w:r>
      <w:r w:rsidR="005A0BB1" w:rsidRPr="005A0BB1">
        <w:rPr>
          <w:rFonts w:ascii="Nudista" w:hAnsi="Nudista"/>
        </w:rPr>
        <w:t xml:space="preserve"> sa umiestnil </w:t>
      </w:r>
      <w:r w:rsidR="005A0BB1" w:rsidRPr="005A0BB1">
        <w:rPr>
          <w:rFonts w:ascii="Nudista" w:hAnsi="Nudista"/>
          <w:b/>
          <w:bCs/>
          <w:u w:val="single"/>
        </w:rPr>
        <w:t>na prvom mieste v poradí</w:t>
      </w:r>
      <w:r w:rsidR="005A0BB1" w:rsidRPr="005A0BB1">
        <w:rPr>
          <w:rFonts w:ascii="Nudista" w:hAnsi="Nudista"/>
        </w:rPr>
        <w:t xml:space="preserve">. </w:t>
      </w:r>
      <w:r>
        <w:rPr>
          <w:rFonts w:ascii="Nudista" w:hAnsi="Nudista"/>
        </w:rPr>
        <w:t>O</w:t>
      </w:r>
      <w:r w:rsidR="005A0BB1" w:rsidRPr="005A0BB1">
        <w:rPr>
          <w:rFonts w:ascii="Nudista" w:hAnsi="Nudista"/>
        </w:rPr>
        <w:t>bstarávateľ písomne požiada uchádzača o predloženie dokladov preukazujúcich splnenie podmienok účasti v lehote nie kratšej ako päť pracovných dní odo dňa doručenia žiadosti a vyhodnotia ich podľa § 40 ZVO.</w:t>
      </w:r>
    </w:p>
    <w:p w14:paraId="3A96B03B" w14:textId="379E9431"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6" w:name="_Hlk106357406"/>
      <w:bookmarkEnd w:id="75"/>
      <w:r>
        <w:rPr>
          <w:rFonts w:ascii="Nudista" w:hAnsi="Nudista"/>
        </w:rPr>
        <w:t>O</w:t>
      </w:r>
      <w:r w:rsidR="005A0BB1" w:rsidRPr="005A0BB1">
        <w:rPr>
          <w:rFonts w:ascii="Nudista" w:hAnsi="Nudista"/>
        </w:rPr>
        <w:t xml:space="preserve">bstarávateľ po vyhodnotení ponúk, po skončení postupu podľa bodu 26.1 vyššie a po odoslaní </w:t>
      </w:r>
      <w:r w:rsidR="005A0BB1" w:rsidRPr="005A0BB1">
        <w:rPr>
          <w:rFonts w:ascii="Nudista" w:hAnsi="Nudista"/>
        </w:rPr>
        <w:lastRenderedPageBreak/>
        <w:t>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5A0BB1" w:rsidRPr="005A0BB1">
        <w:rPr>
          <w:rFonts w:ascii="Nudista" w:hAnsi="Nudista" w:cs="Calibri"/>
        </w:rPr>
        <w:t> </w:t>
      </w:r>
      <w:r w:rsidR="005A0BB1" w:rsidRPr="005A0BB1">
        <w:rPr>
          <w:rFonts w:ascii="Nudista" w:hAnsi="Nudista"/>
        </w:rPr>
        <w:t xml:space="preserve">zmysle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2 ZVO.</w:t>
      </w:r>
    </w:p>
    <w:p w14:paraId="2F3C1F99" w14:textId="77777777" w:rsidR="00073048" w:rsidRPr="00E113C9" w:rsidRDefault="00073048" w:rsidP="00D02FA5">
      <w:pPr>
        <w:pStyle w:val="SAP1"/>
        <w:ind w:left="567" w:hanging="567"/>
        <w:rPr>
          <w:rFonts w:ascii="Nudista" w:hAnsi="Nudista"/>
          <w:lang w:val="sk-SK"/>
        </w:rPr>
      </w:pPr>
      <w:bookmarkStart w:id="77" w:name="_Toc107404018"/>
      <w:bookmarkEnd w:id="76"/>
      <w:r w:rsidRPr="00E113C9">
        <w:rPr>
          <w:rFonts w:ascii="Nudista" w:hAnsi="Nudista"/>
          <w:lang w:val="sk-SK"/>
        </w:rPr>
        <w:t>Uzavretie zmluvy</w:t>
      </w:r>
      <w:bookmarkEnd w:id="77"/>
    </w:p>
    <w:p w14:paraId="3094EF00" w14:textId="2AF35C2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5CA1923D" w14:textId="0BC4CA84"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Úspešný uchádzač je povinný poskytnúť 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B14AC">
        <w:rPr>
          <w:rFonts w:ascii="Nudista" w:hAnsi="Nudista"/>
        </w:rPr>
        <w:t>O</w:t>
      </w:r>
      <w:r w:rsidR="009B2460" w:rsidRPr="00E113C9">
        <w:rPr>
          <w:rFonts w:ascii="Nudista" w:hAnsi="Nudista"/>
        </w:rPr>
        <w:t>bstarávateľ môž</w:t>
      </w:r>
      <w:r w:rsidR="00AB14AC">
        <w:rPr>
          <w:rFonts w:ascii="Nudista" w:hAnsi="Nudista"/>
        </w:rPr>
        <w:t>e</w:t>
      </w:r>
      <w:r w:rsidR="009B2460" w:rsidRPr="00E113C9">
        <w:rPr>
          <w:rFonts w:ascii="Nudista" w:hAnsi="Nudista"/>
        </w:rPr>
        <w:t xml:space="preserve"> pred písomným vyzvaním na uzavretie zmluvy uskutočniť s úspešným uchádzačom</w:t>
      </w:r>
      <w:r w:rsidR="009B2460" w:rsidRPr="00E113C9">
        <w:rPr>
          <w:rFonts w:ascii="Nudista" w:hAnsi="Nudista"/>
          <w:spacing w:val="-18"/>
        </w:rPr>
        <w:t xml:space="preserve"> </w:t>
      </w:r>
      <w:r w:rsidR="009B2460" w:rsidRPr="00E113C9">
        <w:rPr>
          <w:rFonts w:ascii="Nudista" w:hAnsi="Nudista"/>
        </w:rPr>
        <w:t>alebo</w:t>
      </w:r>
      <w:r w:rsidR="009B2460" w:rsidRPr="00E113C9">
        <w:rPr>
          <w:rFonts w:ascii="Nudista" w:hAnsi="Nudista"/>
          <w:spacing w:val="-16"/>
        </w:rPr>
        <w:t xml:space="preserve"> </w:t>
      </w:r>
      <w:r w:rsidR="009B2460" w:rsidRPr="00E113C9">
        <w:rPr>
          <w:rFonts w:ascii="Nudista" w:hAnsi="Nudista"/>
        </w:rPr>
        <w:t>uchádzačmi</w:t>
      </w:r>
      <w:r w:rsidR="009B2460" w:rsidRPr="00E113C9">
        <w:rPr>
          <w:rFonts w:ascii="Nudista" w:hAnsi="Nudista"/>
          <w:spacing w:val="-16"/>
        </w:rPr>
        <w:t xml:space="preserve"> </w:t>
      </w:r>
      <w:r w:rsidR="009B2460" w:rsidRPr="00E113C9">
        <w:rPr>
          <w:rFonts w:ascii="Nudista" w:hAnsi="Nudista"/>
        </w:rPr>
        <w:t>rokovania</w:t>
      </w:r>
      <w:r w:rsidR="009B2460" w:rsidRPr="00F62D08">
        <w:rPr>
          <w:rFonts w:ascii="Nudista" w:hAnsi="Nudista"/>
        </w:rPr>
        <w:t xml:space="preserve"> výhradne </w:t>
      </w:r>
      <w:r w:rsidR="009B2460" w:rsidRPr="00E113C9">
        <w:rPr>
          <w:rFonts w:ascii="Nudista" w:hAnsi="Nudista"/>
        </w:rPr>
        <w:t>o</w:t>
      </w:r>
      <w:r w:rsidR="009B2460" w:rsidRPr="00F62D08">
        <w:rPr>
          <w:rFonts w:ascii="Nudista" w:hAnsi="Nudista"/>
        </w:rPr>
        <w:t xml:space="preserve"> </w:t>
      </w:r>
      <w:r w:rsidR="009B2460" w:rsidRPr="00E113C9">
        <w:rPr>
          <w:rFonts w:ascii="Nudista" w:hAnsi="Nudista"/>
        </w:rPr>
        <w:t>znížení</w:t>
      </w:r>
      <w:r w:rsidR="009B2460" w:rsidRPr="00E113C9">
        <w:rPr>
          <w:rFonts w:ascii="Nudista" w:hAnsi="Nudista"/>
          <w:spacing w:val="-13"/>
        </w:rPr>
        <w:t xml:space="preserve"> </w:t>
      </w:r>
      <w:r w:rsidR="009B2460" w:rsidRPr="00E113C9">
        <w:rPr>
          <w:rFonts w:ascii="Nudista" w:hAnsi="Nudista"/>
        </w:rPr>
        <w:t>zmluvnej</w:t>
      </w:r>
      <w:r w:rsidR="009B2460" w:rsidRPr="00E113C9">
        <w:rPr>
          <w:rFonts w:ascii="Nudista" w:hAnsi="Nudista"/>
          <w:spacing w:val="-15"/>
        </w:rPr>
        <w:t xml:space="preserve"> </w:t>
      </w:r>
      <w:r w:rsidR="009B2460" w:rsidRPr="00E113C9">
        <w:rPr>
          <w:rFonts w:ascii="Nudista" w:hAnsi="Nudista"/>
        </w:rPr>
        <w:t>ceny.</w:t>
      </w:r>
    </w:p>
    <w:p w14:paraId="526D8D53" w14:textId="064C0591" w:rsidR="0065262B"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w:t>
      </w:r>
      <w:r w:rsidR="009B2460" w:rsidRPr="00E113C9">
        <w:rPr>
          <w:rFonts w:ascii="Nudista" w:hAnsi="Nudista"/>
        </w:rPr>
        <w:t>uchádzač alebo uchádzači odmietnu uzavrieť zmluvu</w:t>
      </w:r>
      <w:r w:rsidR="0065262B" w:rsidRPr="00E113C9">
        <w:rPr>
          <w:rFonts w:ascii="Nudista" w:hAnsi="Nudista"/>
        </w:rPr>
        <w:t xml:space="preserve"> al</w:t>
      </w:r>
      <w:r w:rsidR="009B2460" w:rsidRPr="00E113C9">
        <w:rPr>
          <w:rFonts w:ascii="Nudista" w:hAnsi="Nudista"/>
        </w:rPr>
        <w:t>ebo do desiatich pracovných dní odo dňa, keď boli na ich uzavretie vyzvaní</w:t>
      </w:r>
      <w:r w:rsidR="0065262B" w:rsidRPr="00E113C9">
        <w:rPr>
          <w:rFonts w:ascii="Nudista" w:hAnsi="Nudista"/>
        </w:rPr>
        <w:t>,</w:t>
      </w:r>
      <w:r w:rsidR="009B2460" w:rsidRPr="00E113C9">
        <w:rPr>
          <w:rFonts w:ascii="Nudista" w:hAnsi="Nudista"/>
        </w:rPr>
        <w:t xml:space="preserve"> neposkytnú súčinnosť podľa bodu 27.2. tejto časti súťažných podkladov, obstarávateľ môž</w:t>
      </w:r>
      <w:r w:rsidR="0065262B" w:rsidRPr="00E113C9">
        <w:rPr>
          <w:rFonts w:ascii="Nudista" w:hAnsi="Nudista"/>
        </w:rPr>
        <w:t>e</w:t>
      </w:r>
      <w:r w:rsidR="009B2460" w:rsidRPr="00E113C9">
        <w:rPr>
          <w:rFonts w:ascii="Nudista" w:hAnsi="Nudista"/>
        </w:rPr>
        <w:t xml:space="preserve"> uzavrieť zmluvu, koncesnú zmluvu alebo rámcovú dohodu s uchádzačom alebo uchádzačmi, ktorí sa  umiestnili  na  nasledujúcom  mieste  v poradí.</w:t>
      </w:r>
      <w:r w:rsidR="00E113C9" w:rsidRPr="00E113C9">
        <w:rPr>
          <w:rFonts w:ascii="Nudista" w:hAnsi="Nudista"/>
        </w:rPr>
        <w:t xml:space="preserve"> Povinnosti obstarávateľa podľa § 55 a § 56 ZVO tým nie sú dotknuté.  </w:t>
      </w:r>
    </w:p>
    <w:p w14:paraId="4A32433B" w14:textId="5E2FD983" w:rsidR="00073048" w:rsidRPr="00E113C9" w:rsidRDefault="00AB14AC" w:rsidP="00A16853">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O</w:t>
      </w:r>
      <w:r w:rsidR="00073048" w:rsidRPr="00E113C9">
        <w:rPr>
          <w:rFonts w:ascii="Nudista" w:hAnsi="Nudista"/>
          <w:color w:val="000000"/>
        </w:rPr>
        <w:t xml:space="preserve">bstarávateľ </w:t>
      </w:r>
      <w:r w:rsidR="00E113C9" w:rsidRPr="00E113C9">
        <w:rPr>
          <w:rFonts w:ascii="Nudista" w:hAnsi="Nudista"/>
          <w:color w:val="000000"/>
        </w:rPr>
        <w:t xml:space="preserve">v súlade s § 11 ZVO </w:t>
      </w:r>
      <w:r w:rsidR="00073048" w:rsidRPr="00E113C9">
        <w:rPr>
          <w:rFonts w:ascii="Nudista" w:hAnsi="Nudista"/>
          <w:color w:val="000000"/>
        </w:rPr>
        <w:t xml:space="preserve">neuzavrie zmluvu s </w:t>
      </w:r>
    </w:p>
    <w:p w14:paraId="61BD7E01" w14:textId="0D68C957" w:rsidR="003C018D" w:rsidRPr="00E113C9" w:rsidRDefault="003C018D" w:rsidP="00E67121">
      <w:pPr>
        <w:numPr>
          <w:ilvl w:val="0"/>
          <w:numId w:val="139"/>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00E113C9" w:rsidRPr="00E113C9">
        <w:rPr>
          <w:rFonts w:ascii="Nudista" w:hAnsi="Nudista"/>
          <w:sz w:val="20"/>
          <w:szCs w:val="20"/>
        </w:rPr>
        <w:t>podľa zákona č. 315/2016 Z. z. o registri partnerov verejného sektora a o zmene a doplnení niektorých zákonov (ďalej len „</w:t>
      </w:r>
      <w:r w:rsidR="00E113C9" w:rsidRPr="00E113C9">
        <w:rPr>
          <w:rFonts w:ascii="Nudista" w:hAnsi="Nudista"/>
          <w:b/>
          <w:bCs/>
          <w:sz w:val="20"/>
          <w:szCs w:val="20"/>
        </w:rPr>
        <w:t>Zákon o RPVS</w:t>
      </w:r>
      <w:r w:rsidR="00E113C9"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3D97C800" w14:textId="368398B3"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02E08776" w14:textId="481B4A38" w:rsidR="003C018D" w:rsidRPr="00E113C9" w:rsidRDefault="003C018D" w:rsidP="00E67121">
      <w:pPr>
        <w:numPr>
          <w:ilvl w:val="0"/>
          <w:numId w:val="139"/>
        </w:numPr>
        <w:spacing w:after="2"/>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7AB97D13"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39003F7C" w14:textId="55C7F3CD"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člen vlád</w:t>
      </w:r>
      <w:r w:rsidR="00E113C9" w:rsidRPr="00E113C9">
        <w:rPr>
          <w:rFonts w:ascii="Nudista" w:eastAsia="Calibri" w:hAnsi="Nudista"/>
          <w:sz w:val="20"/>
          <w:szCs w:val="20"/>
        </w:rPr>
        <w:t>y</w:t>
      </w:r>
      <w:r w:rsidRPr="00E113C9">
        <w:rPr>
          <w:rFonts w:ascii="Nudista" w:eastAsia="Calibri" w:hAnsi="Nudista"/>
          <w:sz w:val="20"/>
          <w:szCs w:val="20"/>
        </w:rPr>
        <w:t>,</w:t>
      </w:r>
    </w:p>
    <w:p w14:paraId="5990531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10D0411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205D0D5B" w14:textId="77777777" w:rsidR="003C018D" w:rsidRPr="00E113C9" w:rsidRDefault="003C018D" w:rsidP="00E67121">
      <w:pPr>
        <w:numPr>
          <w:ilvl w:val="0"/>
          <w:numId w:val="140"/>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2CD63048"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3006F3ED"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15C8A6AA"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4DAE79E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3986C0CC"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019F28F5"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51F2E01F"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6D8CEA0A" w14:textId="77777777" w:rsidR="003C018D" w:rsidRPr="00E113C9" w:rsidRDefault="003C018D" w:rsidP="00E67121">
      <w:pPr>
        <w:numPr>
          <w:ilvl w:val="0"/>
          <w:numId w:val="140"/>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1FB72B3" w14:textId="51AEE370"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lastRenderedPageBreak/>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w:t>
      </w:r>
      <w:r w:rsidR="00E113C9" w:rsidRPr="00E113C9">
        <w:rPr>
          <w:rFonts w:ascii="Nudista" w:eastAsia="Calibri" w:hAnsi="Nudista"/>
          <w:sz w:val="20"/>
          <w:szCs w:val="20"/>
        </w:rPr>
        <w:t xml:space="preserve"> vyššie</w:t>
      </w:r>
      <w:r w:rsidRPr="00E113C9">
        <w:rPr>
          <w:rFonts w:ascii="Nudista" w:eastAsia="Calibri" w:hAnsi="Nudista"/>
          <w:sz w:val="20"/>
          <w:szCs w:val="20"/>
        </w:rPr>
        <w:t>.</w:t>
      </w:r>
    </w:p>
    <w:p w14:paraId="314AAF8F" w14:textId="77777777" w:rsidR="007A0879" w:rsidRDefault="00AB14AC"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rPr>
        <w:t>O</w:t>
      </w:r>
      <w:r w:rsidR="00073048" w:rsidRPr="00E359A9">
        <w:rPr>
          <w:rFonts w:ascii="Nudista" w:hAnsi="Nudista"/>
        </w:rPr>
        <w:t xml:space="preserve">bstarávateľ vyžaduje, aby </w:t>
      </w:r>
    </w:p>
    <w:p w14:paraId="4F3A6AA0" w14:textId="0DB6DF80" w:rsidR="007A0879"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U</w:t>
      </w:r>
      <w:r w:rsidR="00073048" w:rsidRPr="008F2E16">
        <w:rPr>
          <w:rFonts w:ascii="Nudista" w:hAnsi="Nudista"/>
        </w:rPr>
        <w:t>chádzač</w:t>
      </w:r>
      <w:r w:rsidRPr="008F2E16">
        <w:rPr>
          <w:rFonts w:ascii="Nudista" w:hAnsi="Nudista"/>
        </w:rPr>
        <w:t xml:space="preserve"> v ponuke uviedol podiel zákazky, ktorý má v úmysle zadať    subdodávateľom, navrhovaných subdodávateľov</w:t>
      </w:r>
      <w:r w:rsidRPr="008F2E16">
        <w:rPr>
          <w:rFonts w:ascii="Nudista" w:hAnsi="Nudista" w:cs="Calibri"/>
        </w:rPr>
        <w:t> a predmety subdodávok, a aby</w:t>
      </w:r>
      <w:r w:rsidR="00073048" w:rsidRPr="008F2E16">
        <w:rPr>
          <w:rFonts w:ascii="Nudista" w:hAnsi="Nudista"/>
        </w:rPr>
        <w:t xml:space="preserve"> </w:t>
      </w:r>
    </w:p>
    <w:p w14:paraId="054A1444" w14:textId="3B054823" w:rsidR="00073048"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 xml:space="preserve">navrhovaný subdodávateľ spĺňal podmienky účasti týkajúce sa osobného postavenia a neexistovali u neho dôvody na vylúčenie podľa § 40 ods. 6 písm. a) až </w:t>
      </w:r>
      <w:r w:rsidR="00CF1628" w:rsidRPr="008F2E16">
        <w:rPr>
          <w:rFonts w:ascii="Nudista" w:hAnsi="Nudista"/>
        </w:rPr>
        <w:t>g</w:t>
      </w:r>
      <w:r w:rsidRPr="008F2E16">
        <w:rPr>
          <w:rFonts w:ascii="Nudista" w:hAnsi="Nudista"/>
        </w:rPr>
        <w:t>) a ods. 7</w:t>
      </w:r>
      <w:r w:rsidR="00CF1628" w:rsidRPr="008F2E16">
        <w:rPr>
          <w:rFonts w:ascii="Nudista" w:hAnsi="Nudista"/>
        </w:rPr>
        <w:t xml:space="preserve"> a 8 ZVO</w:t>
      </w:r>
      <w:r w:rsidRPr="008F2E16">
        <w:rPr>
          <w:rFonts w:ascii="Nudista" w:hAnsi="Nudista"/>
        </w:rPr>
        <w:t>; oprávnenie dodávať tovar, uskutočňovať stavebné práce alebo poskytovať službu sa preukazuje vo vzťahu k tej časti predmetu zákazky, ktorý má subdodávateľ plniť.</w:t>
      </w:r>
    </w:p>
    <w:p w14:paraId="21576BAC" w14:textId="798A7399" w:rsidR="007054F7" w:rsidRPr="00ED0103" w:rsidRDefault="007054F7" w:rsidP="007054F7">
      <w:pPr>
        <w:pStyle w:val="Nadpis3"/>
        <w:keepNext w:val="0"/>
        <w:keepLines w:val="0"/>
        <w:numPr>
          <w:ilvl w:val="2"/>
          <w:numId w:val="9"/>
        </w:numPr>
        <w:ind w:left="567" w:hanging="567"/>
        <w:jc w:val="both"/>
        <w:rPr>
          <w:rFonts w:ascii="Nudista" w:hAnsi="Nudista"/>
        </w:rPr>
      </w:pPr>
      <w:r w:rsidRPr="00ED0103">
        <w:rPr>
          <w:rFonts w:ascii="Nudista" w:hAnsi="Nudista"/>
        </w:rPr>
        <w:t xml:space="preserve">Keďže obstarávateľ pri vyhlásení tejto </w:t>
      </w:r>
      <w:r w:rsidR="00C04420">
        <w:rPr>
          <w:rFonts w:ascii="Nudista" w:hAnsi="Nudista"/>
        </w:rPr>
        <w:t xml:space="preserve">verejnej </w:t>
      </w:r>
      <w:r w:rsidRPr="00ED0103">
        <w:rPr>
          <w:rFonts w:ascii="Nudista" w:hAnsi="Nudista"/>
        </w:rPr>
        <w:t>súťaže vychádzal z predpokladu, že predmet zákazky bude z</w:t>
      </w:r>
      <w:r w:rsidRPr="00ED0103">
        <w:rPr>
          <w:rFonts w:ascii="Nudista" w:hAnsi="Nudista" w:cs="Calibri"/>
        </w:rPr>
        <w:t> </w:t>
      </w:r>
      <w:r w:rsidRPr="00ED0103">
        <w:rPr>
          <w:rFonts w:ascii="Nudista" w:hAnsi="Nudista"/>
        </w:rPr>
        <w:t>väčšej časti financovaný z nenávratného finančného príspevku a podmienkou nadobudnutia účinnosti zmluvy s úspešným uchádzačom je kumulatívne splnenie nasledovných podmienok:</w:t>
      </w:r>
    </w:p>
    <w:p w14:paraId="31CA591C" w14:textId="77777777" w:rsidR="007054F7" w:rsidRPr="00ED0103" w:rsidRDefault="007054F7" w:rsidP="007054F7">
      <w:pPr>
        <w:pStyle w:val="Nadpis3"/>
        <w:keepNext w:val="0"/>
        <w:keepLines w:val="0"/>
        <w:ind w:left="567"/>
        <w:jc w:val="both"/>
        <w:rPr>
          <w:rFonts w:ascii="Nudista" w:hAnsi="Nudista"/>
        </w:rPr>
      </w:pPr>
      <w:r w:rsidRPr="00ED0103">
        <w:rPr>
          <w:rFonts w:ascii="Nudista" w:hAnsi="Nudista"/>
        </w:rPr>
        <w:t xml:space="preserve"> </w:t>
      </w:r>
    </w:p>
    <w:p w14:paraId="3AC966C8" w14:textId="77777777" w:rsidR="007054F7" w:rsidRPr="00ED0103" w:rsidRDefault="007054F7" w:rsidP="007054F7">
      <w:pPr>
        <w:pStyle w:val="Odsekzoznamu"/>
        <w:numPr>
          <w:ilvl w:val="3"/>
          <w:numId w:val="9"/>
        </w:numPr>
        <w:spacing w:after="120"/>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5B78D7CD" w14:textId="77777777" w:rsidR="007054F7" w:rsidRPr="00ED0103" w:rsidRDefault="007054F7" w:rsidP="007054F7">
      <w:pPr>
        <w:pStyle w:val="Odsekzoznamu"/>
        <w:numPr>
          <w:ilvl w:val="3"/>
          <w:numId w:val="9"/>
        </w:numPr>
        <w:spacing w:after="120"/>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doručenie </w:t>
      </w:r>
      <w:r>
        <w:rPr>
          <w:rFonts w:ascii="Nudista" w:eastAsiaTheme="majorEastAsia" w:hAnsi="Nudista" w:cstheme="majorBidi"/>
          <w:szCs w:val="24"/>
        </w:rPr>
        <w:t>listu objednávateľa adresovaného zhotoviteľovi, obsahujúceho oznámenie o kladnom výsledku administratívnej kontroly postupu verejného obstarávania Poskytovateľom NFP objednávateľovi,</w:t>
      </w:r>
      <w:r w:rsidRPr="00ED0103">
        <w:rPr>
          <w:rFonts w:ascii="Nudista" w:eastAsiaTheme="majorEastAsia" w:hAnsi="Nudista" w:cstheme="majorBidi"/>
          <w:szCs w:val="24"/>
        </w:rPr>
        <w:t xml:space="preserve"> a zároveň </w:t>
      </w:r>
    </w:p>
    <w:p w14:paraId="45FBC8CF" w14:textId="7A517D12" w:rsidR="007054F7" w:rsidRPr="00ED0103" w:rsidRDefault="007054F7" w:rsidP="007054F7">
      <w:pPr>
        <w:pStyle w:val="Odsekzoznamu"/>
        <w:numPr>
          <w:ilvl w:val="3"/>
          <w:numId w:val="9"/>
        </w:numPr>
        <w:spacing w:after="120"/>
        <w:jc w:val="both"/>
        <w:outlineLvl w:val="2"/>
        <w:rPr>
          <w:rFonts w:ascii="Nudista" w:eastAsiaTheme="majorEastAsia" w:hAnsi="Nudista" w:cstheme="majorBidi"/>
          <w:szCs w:val="24"/>
        </w:rPr>
      </w:pPr>
      <w:r w:rsidRPr="00ED0103">
        <w:rPr>
          <w:rFonts w:ascii="Nudista" w:eastAsiaTheme="majorEastAsia" w:hAnsi="Nudista" w:cstheme="majorBidi"/>
          <w:szCs w:val="24"/>
        </w:rPr>
        <w:t>zverejnenie zmluvy s úspešným uchádzačom v súlade s príslušnými právnymi predpismi Slovenskej republiky</w:t>
      </w:r>
      <w:r w:rsidR="0070383B">
        <w:rPr>
          <w:rFonts w:ascii="Nudista" w:eastAsiaTheme="majorEastAsia" w:hAnsi="Nudista" w:cstheme="majorBidi"/>
          <w:szCs w:val="24"/>
        </w:rPr>
        <w:t>.</w:t>
      </w:r>
    </w:p>
    <w:p w14:paraId="0BC50B84" w14:textId="77777777" w:rsidR="007054F7" w:rsidRPr="007054F7" w:rsidRDefault="007054F7" w:rsidP="007054F7"/>
    <w:p w14:paraId="5F8A040F" w14:textId="57CC954E" w:rsidR="00D824A6" w:rsidRPr="00D824A6" w:rsidRDefault="00D824A6" w:rsidP="00A16853">
      <w:pPr>
        <w:pStyle w:val="Nadpis3"/>
        <w:keepNext w:val="0"/>
        <w:keepLines w:val="0"/>
        <w:widowControl w:val="0"/>
        <w:numPr>
          <w:ilvl w:val="2"/>
          <w:numId w:val="9"/>
        </w:numPr>
        <w:spacing w:after="120"/>
        <w:ind w:left="567" w:hanging="567"/>
        <w:jc w:val="both"/>
        <w:rPr>
          <w:rFonts w:ascii="Nudista" w:hAnsi="Nudista"/>
          <w:color w:val="auto"/>
          <w:u w:val="single" w:color="0563C1"/>
        </w:rPr>
      </w:pPr>
      <w:r w:rsidRPr="00D824A6">
        <w:rPr>
          <w:rFonts w:ascii="Nudista" w:hAnsi="Nudista"/>
        </w:rPr>
        <w:t xml:space="preserve">Skutočnosti, týkajúce sa postupu zadávania zákazky, neupravené </w:t>
      </w:r>
      <w:r w:rsidR="008A116D">
        <w:rPr>
          <w:rFonts w:ascii="Nudista" w:hAnsi="Nudista"/>
        </w:rPr>
        <w:t>v Oznámení</w:t>
      </w:r>
      <w:r w:rsidRPr="00D824A6">
        <w:rPr>
          <w:rFonts w:ascii="Nudista" w:hAnsi="Nudista"/>
        </w:rPr>
        <w:t xml:space="preserve"> na predkladanie ponúk a v týchto súťažných podkladoch sa riadia príslušnými ustanoveniami ZVO.</w:t>
      </w:r>
    </w:p>
    <w:p w14:paraId="20FF4B50" w14:textId="77777777" w:rsidR="00F83140" w:rsidRPr="00FA1F5D" w:rsidRDefault="00F83140" w:rsidP="00D02FA5">
      <w:pPr>
        <w:pStyle w:val="SAP1"/>
        <w:ind w:left="567" w:hanging="567"/>
        <w:rPr>
          <w:rFonts w:ascii="Nudista" w:hAnsi="Nudista"/>
          <w:lang w:val="sk-SK"/>
        </w:rPr>
      </w:pPr>
      <w:bookmarkStart w:id="78" w:name="_1tuee74" w:colFirst="0" w:colLast="0"/>
      <w:bookmarkStart w:id="79" w:name="_Toc102373565"/>
      <w:bookmarkStart w:id="80" w:name="_Toc102647901"/>
      <w:bookmarkStart w:id="81" w:name="_Toc107404019"/>
      <w:bookmarkEnd w:id="78"/>
      <w:r>
        <w:rPr>
          <w:rFonts w:ascii="Nudista" w:hAnsi="Nudista"/>
          <w:lang w:val="sk-SK"/>
        </w:rPr>
        <w:t>Záverečné ustanovenia</w:t>
      </w:r>
      <w:bookmarkEnd w:id="79"/>
      <w:bookmarkEnd w:id="80"/>
      <w:bookmarkEnd w:id="81"/>
    </w:p>
    <w:p w14:paraId="537F1E94" w14:textId="7106B8C6" w:rsidR="00F62D08" w:rsidRDefault="00F83140" w:rsidP="00A16853">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00E20039">
        <w:rPr>
          <w:rFonts w:ascii="Nudista" w:hAnsi="Nudista"/>
          <w:color w:val="auto"/>
        </w:rPr>
        <w:t xml:space="preserve"> </w:t>
      </w:r>
      <w:r w:rsidRPr="00F23253">
        <w:rPr>
          <w:rFonts w:ascii="Nudista" w:hAnsi="Nudista"/>
          <w:color w:val="auto"/>
        </w:rPr>
        <w:t>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7D00DCF1" w14:textId="77777777" w:rsidR="002C591A" w:rsidRPr="002C591A" w:rsidRDefault="002C591A" w:rsidP="002C591A"/>
    <w:p w14:paraId="05E0182A" w14:textId="010BC892" w:rsidR="002C591A" w:rsidRPr="00D824A6" w:rsidRDefault="003C018D" w:rsidP="002C591A">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707A3568" w14:textId="74BA9B0F" w:rsidR="003C018D" w:rsidRPr="000678A3" w:rsidRDefault="003C018D" w:rsidP="000678A3">
      <w:pPr>
        <w:ind w:left="1416" w:hanging="1416"/>
        <w:jc w:val="both"/>
        <w:rPr>
          <w:rFonts w:ascii="Nudista" w:eastAsia="Proba Pro" w:hAnsi="Nudista" w:cs="Proba Pro"/>
          <w:b/>
          <w:color w:val="000000"/>
          <w:sz w:val="20"/>
          <w:szCs w:val="20"/>
        </w:rPr>
        <w:sectPr w:rsidR="003C018D" w:rsidRPr="000678A3">
          <w:footerReference w:type="default" r:id="rId26"/>
          <w:type w:val="continuous"/>
          <w:pgSz w:w="11900" w:h="16840"/>
          <w:pgMar w:top="1417" w:right="1417" w:bottom="1417" w:left="1560" w:header="708" w:footer="708" w:gutter="0"/>
          <w:cols w:space="708"/>
        </w:sectPr>
      </w:pPr>
      <w:r w:rsidRPr="00F62D08">
        <w:rPr>
          <w:rFonts w:ascii="Nudista" w:eastAsia="Proba Pro" w:hAnsi="Nudista" w:cs="Proba Pro"/>
          <w:b/>
          <w:color w:val="000000"/>
          <w:sz w:val="20"/>
          <w:szCs w:val="20"/>
        </w:rPr>
        <w:t xml:space="preserve">Príloha č. A. </w:t>
      </w:r>
      <w:r w:rsidR="002D0FF7" w:rsidRPr="00F62D08">
        <w:rPr>
          <w:rFonts w:ascii="Nudista" w:eastAsia="Proba Pro" w:hAnsi="Nudista" w:cs="Proba Pro"/>
          <w:b/>
          <w:color w:val="000000"/>
          <w:sz w:val="20"/>
          <w:szCs w:val="20"/>
        </w:rPr>
        <w:t>1</w:t>
      </w:r>
      <w:r w:rsidRPr="00F62D08">
        <w:rPr>
          <w:rFonts w:ascii="Nudista" w:eastAsia="Proba Pro" w:hAnsi="Nudista" w:cs="Proba Pro"/>
          <w:b/>
          <w:color w:val="000000"/>
          <w:sz w:val="20"/>
          <w:szCs w:val="20"/>
        </w:rPr>
        <w:tab/>
        <w:t>Čestné vyhlásenie o</w:t>
      </w:r>
      <w:r w:rsidR="00C14D23" w:rsidRPr="00F62D08">
        <w:rPr>
          <w:rFonts w:ascii="Nudista" w:eastAsia="Proba Pro" w:hAnsi="Nudista" w:cs="Proba Pro"/>
          <w:b/>
          <w:color w:val="000000"/>
          <w:sz w:val="20"/>
          <w:szCs w:val="20"/>
        </w:rPr>
        <w:t xml:space="preserve"> akceptácii podmienok verejnej súťaže a </w:t>
      </w:r>
      <w:r w:rsidRPr="00F62D08">
        <w:rPr>
          <w:rFonts w:ascii="Nudista" w:eastAsia="Proba Pro" w:hAnsi="Nudista" w:cs="Proba Pro"/>
          <w:b/>
          <w:color w:val="000000"/>
          <w:sz w:val="20"/>
          <w:szCs w:val="20"/>
        </w:rPr>
        <w:t>neprítomnosti konfliktu záujmo</w:t>
      </w:r>
      <w:r w:rsidR="000678A3">
        <w:rPr>
          <w:rFonts w:ascii="Nudista" w:eastAsia="Proba Pro" w:hAnsi="Nudista" w:cs="Proba Pro"/>
          <w:b/>
          <w:color w:val="000000"/>
          <w:sz w:val="20"/>
          <w:szCs w:val="20"/>
        </w:rPr>
        <w:t>v</w:t>
      </w:r>
    </w:p>
    <w:p w14:paraId="78D5A441" w14:textId="4BFA5E93" w:rsidR="00F62D08" w:rsidRDefault="00F62D08" w:rsidP="00534468">
      <w:pPr>
        <w:jc w:val="both"/>
        <w:rPr>
          <w:rFonts w:ascii="Nudista" w:hAnsi="Nudista"/>
        </w:rPr>
      </w:pPr>
      <w:bookmarkStart w:id="82" w:name="_Hlk3979955"/>
    </w:p>
    <w:p w14:paraId="567C8429" w14:textId="77777777" w:rsidR="00D364AA" w:rsidRDefault="00D364AA" w:rsidP="00D02FA5">
      <w:pPr>
        <w:pStyle w:val="SAPHlavn"/>
        <w:ind w:left="0" w:firstLine="0"/>
        <w:rPr>
          <w:rFonts w:ascii="Nudista" w:hAnsi="Nudista"/>
        </w:rPr>
        <w:sectPr w:rsidR="00D364AA" w:rsidSect="00073048">
          <w:footerReference w:type="even" r:id="rId27"/>
          <w:footerReference w:type="default" r:id="rId28"/>
          <w:footerReference w:type="first" r:id="rId29"/>
          <w:type w:val="continuous"/>
          <w:pgSz w:w="11900" w:h="16840"/>
          <w:pgMar w:top="1417" w:right="1417" w:bottom="1417" w:left="1560" w:header="708" w:footer="708" w:gutter="0"/>
          <w:cols w:space="708"/>
        </w:sectPr>
      </w:pPr>
      <w:bookmarkStart w:id="83" w:name="_Hlk100750554"/>
      <w:bookmarkStart w:id="84" w:name="_Hlk100753444"/>
    </w:p>
    <w:p w14:paraId="1B5FD4E3" w14:textId="191E2F02" w:rsidR="00073048" w:rsidRPr="00E359A9" w:rsidRDefault="00073048" w:rsidP="00D02FA5">
      <w:pPr>
        <w:pStyle w:val="SAPHlavn"/>
        <w:ind w:left="0" w:firstLine="0"/>
        <w:rPr>
          <w:rFonts w:ascii="Nudista" w:hAnsi="Nudista"/>
        </w:rPr>
      </w:pPr>
      <w:bookmarkStart w:id="85" w:name="_Toc107404020"/>
      <w:r w:rsidRPr="00E359A9">
        <w:rPr>
          <w:rFonts w:ascii="Nudista" w:hAnsi="Nudista"/>
        </w:rPr>
        <w:lastRenderedPageBreak/>
        <w:t>ČASŤ B. Opis predmetu zákazky</w:t>
      </w:r>
      <w:bookmarkEnd w:id="85"/>
    </w:p>
    <w:p w14:paraId="4676D6EA" w14:textId="77777777" w:rsidR="00073048" w:rsidRPr="00E359A9" w:rsidRDefault="00073048" w:rsidP="00D02FA5">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581FAFAA" w14:textId="77777777" w:rsidR="00073048" w:rsidRPr="00E359A9" w:rsidRDefault="00073048" w:rsidP="00D02FA5">
      <w:pPr>
        <w:widowControl w:val="0"/>
        <w:jc w:val="both"/>
        <w:rPr>
          <w:rFonts w:ascii="Nudista" w:eastAsia="Proba Pro" w:hAnsi="Nudista" w:cs="Proba Pro"/>
          <w:b/>
        </w:rPr>
      </w:pPr>
    </w:p>
    <w:p w14:paraId="4ACA84E1" w14:textId="77777777" w:rsidR="00D51D44" w:rsidRDefault="005D5CED" w:rsidP="00D02FA5">
      <w:pPr>
        <w:widowControl w:val="0"/>
        <w:jc w:val="both"/>
        <w:rPr>
          <w:rFonts w:ascii="Nudista" w:eastAsia="Proba Pro" w:hAnsi="Nudista" w:cs="Proba Pro"/>
          <w:b/>
          <w:sz w:val="20"/>
          <w:szCs w:val="20"/>
        </w:rPr>
      </w:pPr>
      <w:bookmarkStart w:id="86" w:name="_4du1wux" w:colFirst="0" w:colLast="0"/>
      <w:bookmarkStart w:id="87" w:name="_2szc72q" w:colFirst="0" w:colLast="0"/>
      <w:bookmarkEnd w:id="86"/>
      <w:bookmarkEnd w:id="87"/>
      <w:r w:rsidRPr="00E359A9">
        <w:rPr>
          <w:rFonts w:ascii="Nudista" w:eastAsia="Proba Pro" w:hAnsi="Nudista" w:cs="Proba Pro"/>
          <w:b/>
          <w:sz w:val="20"/>
          <w:szCs w:val="20"/>
        </w:rPr>
        <w:t>Nižšie sú stanovené záväzné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64278D">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1D654C4D" w14:textId="77777777" w:rsidR="00D51D44" w:rsidRDefault="00D51D44" w:rsidP="00D02FA5">
      <w:pPr>
        <w:widowControl w:val="0"/>
        <w:jc w:val="both"/>
        <w:rPr>
          <w:rFonts w:ascii="Nudista" w:eastAsia="Proba Pro" w:hAnsi="Nudista" w:cs="Proba Pro"/>
          <w:b/>
          <w:sz w:val="20"/>
          <w:szCs w:val="20"/>
        </w:rPr>
      </w:pPr>
    </w:p>
    <w:p w14:paraId="58C28A33" w14:textId="77777777" w:rsidR="003434E6" w:rsidRPr="0044655C" w:rsidRDefault="003434E6" w:rsidP="00D22277">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bookmarkStart w:id="88" w:name="_Toc487700759"/>
      <w:bookmarkStart w:id="89" w:name="_Toc80000244"/>
      <w:bookmarkEnd w:id="82"/>
      <w:bookmarkEnd w:id="83"/>
      <w:bookmarkEnd w:id="84"/>
      <w:r w:rsidRPr="0044655C">
        <w:rPr>
          <w:rFonts w:ascii="Nudista" w:hAnsi="Nudista"/>
          <w:b/>
          <w:color w:val="008998"/>
          <w:sz w:val="20"/>
          <w:szCs w:val="20"/>
          <w:lang w:val="sk-SK"/>
        </w:rPr>
        <w:t>Základný opis</w:t>
      </w:r>
      <w:bookmarkEnd w:id="88"/>
      <w:r w:rsidRPr="0044655C">
        <w:rPr>
          <w:rFonts w:ascii="Nudista" w:hAnsi="Nudista"/>
          <w:b/>
          <w:color w:val="008998"/>
          <w:sz w:val="20"/>
          <w:szCs w:val="20"/>
          <w:lang w:val="sk-SK"/>
        </w:rPr>
        <w:t xml:space="preserve"> Predmetu zakázky</w:t>
      </w:r>
      <w:bookmarkEnd w:id="89"/>
    </w:p>
    <w:p w14:paraId="2EA03373" w14:textId="66F44346" w:rsidR="00972703" w:rsidRPr="00972703" w:rsidRDefault="00972703" w:rsidP="00D22277">
      <w:pPr>
        <w:pStyle w:val="Nadpis3"/>
        <w:keepNext w:val="0"/>
        <w:keepLines w:val="0"/>
        <w:numPr>
          <w:ilvl w:val="1"/>
          <w:numId w:val="172"/>
        </w:numPr>
        <w:spacing w:before="240" w:after="120"/>
        <w:jc w:val="both"/>
        <w:rPr>
          <w:rFonts w:ascii="Nudista" w:hAnsi="Nudista"/>
        </w:rPr>
      </w:pPr>
      <w:bookmarkStart w:id="90" w:name="_Toc80000245"/>
      <w:bookmarkStart w:id="91" w:name="_Toc487700761"/>
      <w:r w:rsidRPr="0044655C">
        <w:rPr>
          <w:rFonts w:ascii="Nudista" w:hAnsi="Nudista"/>
          <w:noProof/>
        </w:rPr>
        <w:t>Predmetom</w:t>
      </w:r>
      <w:r w:rsidRPr="0044655C">
        <w:rPr>
          <w:rFonts w:ascii="Nudista" w:hAnsi="Nudista"/>
        </w:rPr>
        <w:t xml:space="preserve"> zákazky sú stavebné </w:t>
      </w:r>
      <w:r w:rsidRPr="001D5C53">
        <w:rPr>
          <w:rFonts w:ascii="Nudista" w:hAnsi="Nudista"/>
        </w:rPr>
        <w:t xml:space="preserve">práce na </w:t>
      </w:r>
      <w:r>
        <w:rPr>
          <w:rFonts w:ascii="Nudista" w:hAnsi="Nudista"/>
        </w:rPr>
        <w:t>zabezpečení dopravy pitnej vody pre vodovodnú sieť v obci Košická Polianka</w:t>
      </w:r>
      <w:r w:rsidRPr="001D5C53">
        <w:rPr>
          <w:rFonts w:ascii="Nudista" w:hAnsi="Nudista"/>
        </w:rPr>
        <w:t xml:space="preserve"> (ďalej len „</w:t>
      </w:r>
      <w:r w:rsidRPr="001D5C53">
        <w:rPr>
          <w:rFonts w:ascii="Nudista" w:hAnsi="Nudista"/>
          <w:b/>
        </w:rPr>
        <w:t>predmet zákazky</w:t>
      </w:r>
      <w:r w:rsidRPr="001D5C53">
        <w:rPr>
          <w:rFonts w:ascii="Nudista" w:hAnsi="Nudista"/>
        </w:rPr>
        <w:t>“).</w:t>
      </w:r>
    </w:p>
    <w:p w14:paraId="452B6D70" w14:textId="77777777" w:rsidR="003434E6" w:rsidRPr="0044655C" w:rsidRDefault="003434E6" w:rsidP="00D22277">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0"/>
    </w:p>
    <w:p w14:paraId="2E123E60" w14:textId="77777777" w:rsidR="003434E6" w:rsidRPr="0044655C" w:rsidRDefault="003434E6" w:rsidP="00D22277">
      <w:pPr>
        <w:pStyle w:val="Odsekzoznamu"/>
        <w:numPr>
          <w:ilvl w:val="1"/>
          <w:numId w:val="163"/>
        </w:numPr>
        <w:rPr>
          <w:rFonts w:ascii="Nudista" w:hAnsi="Nudista"/>
          <w:vanish/>
        </w:rPr>
      </w:pPr>
    </w:p>
    <w:p w14:paraId="49456EBD" w14:textId="7EA1FA95" w:rsidR="00972703" w:rsidRDefault="00972703" w:rsidP="00D22277">
      <w:pPr>
        <w:pStyle w:val="Odsekzoznamu"/>
        <w:numPr>
          <w:ilvl w:val="1"/>
          <w:numId w:val="176"/>
        </w:numPr>
        <w:spacing w:before="240" w:after="120"/>
        <w:ind w:left="567" w:hanging="567"/>
        <w:jc w:val="both"/>
        <w:rPr>
          <w:rFonts w:ascii="Nudista" w:eastAsiaTheme="majorEastAsia" w:hAnsi="Nudista"/>
        </w:rPr>
      </w:pPr>
      <w:r>
        <w:rPr>
          <w:rFonts w:ascii="Nudista" w:eastAsiaTheme="majorEastAsia" w:hAnsi="Nudista"/>
        </w:rPr>
        <w:t>Účelom je zabezpečiť dopravu pitnej vody pre vodovodnú sieť v obci Košická Polianka.</w:t>
      </w:r>
      <w:r w:rsidR="00C7029D">
        <w:rPr>
          <w:rFonts w:ascii="Nudista" w:eastAsiaTheme="majorEastAsia" w:hAnsi="Nudista"/>
        </w:rPr>
        <w:t xml:space="preserve"> Zásobné potrubie bude privádzať vodu z vodovodnej siete v obci Sady na Torysou napojením na existujúcu sieť SO 1201.1 – Vodovodná sieť Sady nad Torysou. </w:t>
      </w:r>
      <w:r>
        <w:rPr>
          <w:rFonts w:ascii="Nudista" w:eastAsiaTheme="majorEastAsia" w:hAnsi="Nudista"/>
        </w:rPr>
        <w:t xml:space="preserve">Vodovod bude zásobovaný z existujúceho vodojemu 2 x 250 m³ nad obcou Sady na Torysou. Cez rozvodnú sieť v obci </w:t>
      </w:r>
      <w:r w:rsidR="006900C9">
        <w:rPr>
          <w:rFonts w:ascii="Nudista" w:eastAsiaTheme="majorEastAsia" w:hAnsi="Nudista"/>
        </w:rPr>
        <w:t xml:space="preserve">bude následne zásobovaná </w:t>
      </w:r>
      <w:r w:rsidR="00C7029D">
        <w:rPr>
          <w:rFonts w:ascii="Nudista" w:eastAsiaTheme="majorEastAsia" w:hAnsi="Nudista"/>
        </w:rPr>
        <w:t>obec</w:t>
      </w:r>
      <w:r w:rsidR="006900C9">
        <w:rPr>
          <w:rFonts w:ascii="Nudista" w:eastAsiaTheme="majorEastAsia" w:hAnsi="Nudista"/>
        </w:rPr>
        <w:t xml:space="preserve"> Košická Polianka. </w:t>
      </w:r>
      <w:r w:rsidR="00C7029D">
        <w:rPr>
          <w:rFonts w:ascii="Nudista" w:eastAsiaTheme="majorEastAsia" w:hAnsi="Nudista"/>
        </w:rPr>
        <w:t>V rámci stavby sa vybudujú vodovodné prípojky v rozsahu verejnej časti, t. j. od vodovodného potrubia navrhovanej vodovodnej siete po hranicu pozemku.</w:t>
      </w:r>
    </w:p>
    <w:p w14:paraId="66EA4668" w14:textId="77777777" w:rsidR="006900C9" w:rsidRDefault="006900C9" w:rsidP="006900C9">
      <w:pPr>
        <w:pStyle w:val="Odsekzoznamu"/>
        <w:spacing w:before="240" w:after="120"/>
        <w:ind w:left="567"/>
        <w:jc w:val="both"/>
        <w:rPr>
          <w:rFonts w:ascii="Nudista" w:eastAsiaTheme="majorEastAsia" w:hAnsi="Nudista"/>
        </w:rPr>
      </w:pPr>
    </w:p>
    <w:p w14:paraId="1FAC5F95" w14:textId="5D26F4D7" w:rsidR="00E20039" w:rsidRPr="00E20039" w:rsidRDefault="006900C9" w:rsidP="00D22277">
      <w:pPr>
        <w:pStyle w:val="Odsekzoznamu"/>
        <w:numPr>
          <w:ilvl w:val="1"/>
          <w:numId w:val="176"/>
        </w:numPr>
        <w:spacing w:before="240" w:after="120"/>
        <w:ind w:left="567" w:hanging="567"/>
        <w:jc w:val="both"/>
        <w:rPr>
          <w:rFonts w:ascii="Nudista" w:eastAsiaTheme="majorEastAsia" w:hAnsi="Nudista"/>
        </w:rPr>
      </w:pPr>
      <w:r>
        <w:rPr>
          <w:rFonts w:ascii="Nudista" w:eastAsiaTheme="majorEastAsia" w:hAnsi="Nudista"/>
        </w:rPr>
        <w:t>Rozdelenie stavebných objektov</w:t>
      </w:r>
      <w:r w:rsidR="00E20039" w:rsidRPr="00E20039">
        <w:rPr>
          <w:rFonts w:ascii="Nudista" w:eastAsiaTheme="majorEastAsia" w:hAnsi="Nudista"/>
        </w:rPr>
        <w:t xml:space="preserve">: </w:t>
      </w:r>
    </w:p>
    <w:p w14:paraId="24237911" w14:textId="0DA6E30E" w:rsidR="006900C9" w:rsidRDefault="00E20039" w:rsidP="006900C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 xml:space="preserve">SO </w:t>
      </w:r>
      <w:r w:rsidR="006900C9">
        <w:rPr>
          <w:rFonts w:ascii="Nudista" w:eastAsiaTheme="majorEastAsia" w:hAnsi="Nudista" w:cstheme="majorBidi"/>
          <w:color w:val="000000" w:themeColor="text1"/>
          <w:szCs w:val="24"/>
        </w:rPr>
        <w:t>1201.1</w:t>
      </w:r>
      <w:r w:rsidR="006900C9">
        <w:rPr>
          <w:rFonts w:ascii="Nudista" w:eastAsiaTheme="majorEastAsia" w:hAnsi="Nudista" w:cstheme="majorBidi"/>
          <w:color w:val="000000" w:themeColor="text1"/>
          <w:szCs w:val="24"/>
        </w:rPr>
        <w:tab/>
      </w:r>
      <w:r w:rsidR="006900C9">
        <w:rPr>
          <w:rFonts w:ascii="Nudista" w:eastAsiaTheme="majorEastAsia" w:hAnsi="Nudista" w:cstheme="majorBidi"/>
          <w:color w:val="000000" w:themeColor="text1"/>
          <w:szCs w:val="24"/>
        </w:rPr>
        <w:tab/>
        <w:t>Vodovodná sieť Sady nad Torysou</w:t>
      </w:r>
      <w:r w:rsidR="00C7029D">
        <w:rPr>
          <w:rFonts w:ascii="Nudista" w:eastAsiaTheme="majorEastAsia" w:hAnsi="Nudista" w:cstheme="majorBidi"/>
          <w:color w:val="000000" w:themeColor="text1"/>
          <w:szCs w:val="24"/>
        </w:rPr>
        <w:t xml:space="preserve">, RAD 6 </w:t>
      </w:r>
      <w:proofErr w:type="spellStart"/>
      <w:r w:rsidR="00C7029D">
        <w:rPr>
          <w:rFonts w:ascii="Nudista" w:eastAsiaTheme="majorEastAsia" w:hAnsi="Nudista" w:cstheme="majorBidi"/>
          <w:color w:val="000000" w:themeColor="text1"/>
          <w:szCs w:val="24"/>
        </w:rPr>
        <w:t>dĺ</w:t>
      </w:r>
      <w:proofErr w:type="spellEnd"/>
      <w:r w:rsidR="00C7029D">
        <w:rPr>
          <w:rFonts w:ascii="Nudista" w:eastAsiaTheme="majorEastAsia" w:hAnsi="Nudista" w:cstheme="majorBidi"/>
          <w:color w:val="000000" w:themeColor="text1"/>
          <w:szCs w:val="24"/>
        </w:rPr>
        <w:t>. 376,52 m</w:t>
      </w:r>
    </w:p>
    <w:p w14:paraId="0457F57E" w14:textId="77777777" w:rsidR="00C7029D" w:rsidRPr="0016398B" w:rsidRDefault="006900C9" w:rsidP="00C7029D">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SO 1202.1</w:t>
      </w:r>
      <w:r>
        <w:rPr>
          <w:rFonts w:ascii="Nudista" w:eastAsiaTheme="majorEastAsia" w:hAnsi="Nudista" w:cstheme="majorBidi"/>
          <w:color w:val="000000" w:themeColor="text1"/>
          <w:szCs w:val="24"/>
        </w:rPr>
        <w:tab/>
        <w:t>Zásobné potrubie Košická Polianka</w:t>
      </w:r>
      <w:r w:rsidR="00C7029D">
        <w:rPr>
          <w:rFonts w:ascii="Nudista" w:eastAsiaTheme="majorEastAsia" w:hAnsi="Nudista" w:cstheme="majorBidi"/>
          <w:color w:val="000000" w:themeColor="text1"/>
          <w:szCs w:val="24"/>
        </w:rPr>
        <w:t xml:space="preserve"> </w:t>
      </w:r>
      <w:proofErr w:type="spellStart"/>
      <w:r w:rsidR="00C7029D">
        <w:rPr>
          <w:rFonts w:ascii="Nudista" w:eastAsiaTheme="majorEastAsia" w:hAnsi="Nudista" w:cstheme="majorBidi"/>
          <w:color w:val="000000" w:themeColor="text1"/>
          <w:szCs w:val="24"/>
        </w:rPr>
        <w:t>dĺ</w:t>
      </w:r>
      <w:proofErr w:type="spellEnd"/>
      <w:r w:rsidR="00C7029D">
        <w:rPr>
          <w:rFonts w:ascii="Nudista" w:eastAsiaTheme="majorEastAsia" w:hAnsi="Nudista" w:cstheme="majorBidi"/>
          <w:color w:val="000000" w:themeColor="text1"/>
          <w:szCs w:val="24"/>
        </w:rPr>
        <w:t xml:space="preserve">. </w:t>
      </w:r>
      <w:r w:rsidR="00C7029D" w:rsidRPr="0016398B">
        <w:rPr>
          <w:rFonts w:ascii="Nudista" w:eastAsiaTheme="majorEastAsia" w:hAnsi="Nudista" w:cstheme="majorBidi"/>
          <w:color w:val="000000" w:themeColor="text1"/>
          <w:szCs w:val="24"/>
        </w:rPr>
        <w:t>932,85m</w:t>
      </w:r>
    </w:p>
    <w:p w14:paraId="3D8CBE1A" w14:textId="227756B2" w:rsidR="00C7029D" w:rsidRPr="00C7029D" w:rsidRDefault="00C7029D" w:rsidP="00C7029D">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C7029D">
        <w:rPr>
          <w:rFonts w:ascii="Nudista" w:eastAsiaTheme="majorEastAsia" w:hAnsi="Nudista" w:cstheme="majorBidi"/>
          <w:color w:val="000000" w:themeColor="text1"/>
          <w:szCs w:val="24"/>
        </w:rPr>
        <w:t xml:space="preserve">SO 1202.2 </w:t>
      </w:r>
      <w:r>
        <w:rPr>
          <w:rFonts w:ascii="Nudista" w:eastAsiaTheme="majorEastAsia" w:hAnsi="Nudista" w:cstheme="majorBidi"/>
          <w:color w:val="000000" w:themeColor="text1"/>
          <w:szCs w:val="24"/>
        </w:rPr>
        <w:tab/>
      </w:r>
      <w:r w:rsidRPr="00C7029D">
        <w:rPr>
          <w:rFonts w:ascii="Nudista" w:eastAsiaTheme="majorEastAsia" w:hAnsi="Nudista" w:cstheme="majorBidi"/>
          <w:color w:val="000000" w:themeColor="text1"/>
          <w:szCs w:val="24"/>
        </w:rPr>
        <w:t xml:space="preserve">Vodovodná sieť Košická Polianka </w:t>
      </w:r>
      <w:proofErr w:type="spellStart"/>
      <w:r w:rsidRPr="00C7029D">
        <w:rPr>
          <w:rFonts w:ascii="Nudista" w:eastAsiaTheme="majorEastAsia" w:hAnsi="Nudista" w:cstheme="majorBidi"/>
          <w:color w:val="000000" w:themeColor="text1"/>
          <w:szCs w:val="24"/>
        </w:rPr>
        <w:t>dĺ</w:t>
      </w:r>
      <w:proofErr w:type="spellEnd"/>
      <w:r w:rsidRPr="00C7029D">
        <w:rPr>
          <w:rFonts w:ascii="Nudista" w:eastAsiaTheme="majorEastAsia" w:hAnsi="Nudista" w:cstheme="majorBidi"/>
          <w:color w:val="000000" w:themeColor="text1"/>
          <w:szCs w:val="24"/>
        </w:rPr>
        <w:t xml:space="preserve">.  4 759,11m </w:t>
      </w:r>
    </w:p>
    <w:p w14:paraId="7ED0B648" w14:textId="6C4DBD79" w:rsidR="00907EFB" w:rsidRDefault="00C7029D" w:rsidP="00C7029D">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C7029D">
        <w:rPr>
          <w:rFonts w:ascii="Nudista" w:eastAsiaTheme="majorEastAsia" w:hAnsi="Nudista" w:cstheme="majorBidi"/>
          <w:color w:val="000000" w:themeColor="text1"/>
          <w:szCs w:val="24"/>
        </w:rPr>
        <w:t xml:space="preserve">SO 1202.3 </w:t>
      </w:r>
      <w:r>
        <w:rPr>
          <w:rFonts w:ascii="Nudista" w:eastAsiaTheme="majorEastAsia" w:hAnsi="Nudista" w:cstheme="majorBidi"/>
          <w:color w:val="000000" w:themeColor="text1"/>
          <w:szCs w:val="24"/>
        </w:rPr>
        <w:tab/>
      </w:r>
      <w:r w:rsidRPr="00C7029D">
        <w:rPr>
          <w:rFonts w:ascii="Nudista" w:eastAsiaTheme="majorEastAsia" w:hAnsi="Nudista" w:cstheme="majorBidi"/>
          <w:color w:val="000000" w:themeColor="text1"/>
          <w:szCs w:val="24"/>
        </w:rPr>
        <w:t xml:space="preserve">Vodovodné prípojky Košická Polianka </w:t>
      </w:r>
      <w:proofErr w:type="spellStart"/>
      <w:r w:rsidRPr="00C7029D">
        <w:rPr>
          <w:rFonts w:ascii="Nudista" w:eastAsiaTheme="majorEastAsia" w:hAnsi="Nudista" w:cstheme="majorBidi"/>
          <w:color w:val="000000" w:themeColor="text1"/>
          <w:szCs w:val="24"/>
        </w:rPr>
        <w:t>dĺ</w:t>
      </w:r>
      <w:proofErr w:type="spellEnd"/>
      <w:r w:rsidRPr="00C7029D">
        <w:rPr>
          <w:rFonts w:ascii="Nudista" w:eastAsiaTheme="majorEastAsia" w:hAnsi="Nudista" w:cstheme="majorBidi"/>
          <w:color w:val="000000" w:themeColor="text1"/>
          <w:szCs w:val="24"/>
        </w:rPr>
        <w:t>. 1 450,0 m</w:t>
      </w:r>
    </w:p>
    <w:p w14:paraId="7D6AC8FC" w14:textId="77777777" w:rsidR="00C7029D" w:rsidRPr="00C7029D" w:rsidRDefault="00C7029D" w:rsidP="00C7029D">
      <w:pPr>
        <w:pStyle w:val="Odsekzoznamu"/>
        <w:spacing w:before="100" w:beforeAutospacing="1" w:after="100" w:afterAutospacing="1"/>
        <w:ind w:left="360" w:firstLine="207"/>
        <w:rPr>
          <w:rFonts w:ascii="Nudista" w:eastAsiaTheme="majorEastAsia" w:hAnsi="Nudista" w:cstheme="majorBidi"/>
          <w:color w:val="000000" w:themeColor="text1"/>
          <w:szCs w:val="24"/>
        </w:rPr>
      </w:pPr>
    </w:p>
    <w:p w14:paraId="40C31311" w14:textId="44BCBD66" w:rsidR="003434E6" w:rsidRPr="00E20039" w:rsidRDefault="00612D3B" w:rsidP="00D22277">
      <w:pPr>
        <w:pStyle w:val="Odsekzoznamu"/>
        <w:numPr>
          <w:ilvl w:val="1"/>
          <w:numId w:val="176"/>
        </w:numPr>
        <w:spacing w:before="240" w:after="120"/>
        <w:ind w:left="567" w:hanging="567"/>
        <w:jc w:val="both"/>
        <w:rPr>
          <w:rFonts w:ascii="Nudista" w:hAnsi="Nudista"/>
          <w:b/>
          <w:bCs/>
        </w:rPr>
      </w:pPr>
      <w:r w:rsidRPr="00E20039">
        <w:rPr>
          <w:rFonts w:ascii="Nudista" w:eastAsiaTheme="majorEastAsi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 ktorá tvorí Prílohu B.1 týchto súťažných podkladov.</w:t>
      </w:r>
    </w:p>
    <w:p w14:paraId="16BF52DD" w14:textId="77777777" w:rsidR="003434E6" w:rsidRPr="0044655C" w:rsidRDefault="003434E6" w:rsidP="00E67121">
      <w:pPr>
        <w:pStyle w:val="Nadpis2"/>
        <w:keepNext w:val="0"/>
        <w:keepLines w:val="0"/>
        <w:widowControl w:val="0"/>
        <w:numPr>
          <w:ilvl w:val="1"/>
          <w:numId w:val="141"/>
        </w:numPr>
        <w:spacing w:before="240" w:after="120"/>
        <w:ind w:left="567" w:hanging="567"/>
        <w:jc w:val="both"/>
        <w:rPr>
          <w:rFonts w:ascii="Nudista" w:hAnsi="Nudista"/>
          <w:b/>
          <w:color w:val="008998"/>
          <w:sz w:val="20"/>
          <w:szCs w:val="20"/>
          <w:lang w:val="sk-SK"/>
        </w:rPr>
      </w:pPr>
      <w:bookmarkStart w:id="92" w:name="_Toc80000246"/>
      <w:bookmarkStart w:id="93" w:name="_Toc432717"/>
      <w:bookmarkEnd w:id="91"/>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2"/>
    </w:p>
    <w:bookmarkEnd w:id="93"/>
    <w:p w14:paraId="503FBC7E" w14:textId="0D09A136" w:rsidR="006900C9" w:rsidRPr="006900C9" w:rsidRDefault="003434E6" w:rsidP="00D22277">
      <w:pPr>
        <w:pStyle w:val="Odsekzoznamu"/>
        <w:numPr>
          <w:ilvl w:val="1"/>
          <w:numId w:val="165"/>
        </w:numPr>
        <w:ind w:left="567" w:hanging="567"/>
        <w:jc w:val="both"/>
        <w:rPr>
          <w:rFonts w:ascii="Nudista" w:hAnsi="Nudista"/>
          <w:color w:val="000000"/>
        </w:rPr>
      </w:pPr>
      <w:r w:rsidRPr="003434E6">
        <w:rPr>
          <w:rFonts w:ascii="Nudista" w:hAnsi="Nudista"/>
        </w:rPr>
        <w:t>Miesto</w:t>
      </w:r>
      <w:r w:rsidRPr="00120553">
        <w:rPr>
          <w:rFonts w:ascii="Nudista" w:hAnsi="Nudista"/>
        </w:rPr>
        <w:t xml:space="preserve"> realizácie predmetu zákazky: </w:t>
      </w:r>
      <w:r w:rsidR="006900C9" w:rsidRPr="006900C9">
        <w:rPr>
          <w:rFonts w:ascii="Nudista" w:hAnsi="Nudista"/>
          <w:color w:val="000000"/>
        </w:rPr>
        <w:t>katastrálne územie obce Košická Polianka a Sady nad Torysou, Košický kraj</w:t>
      </w:r>
    </w:p>
    <w:p w14:paraId="4A3F851F" w14:textId="77777777" w:rsidR="003434E6" w:rsidRPr="003434E6" w:rsidRDefault="003434E6" w:rsidP="003434E6">
      <w:pPr>
        <w:pStyle w:val="Odsekzoznamu"/>
        <w:ind w:left="567"/>
        <w:jc w:val="both"/>
        <w:rPr>
          <w:rFonts w:ascii="Nudista" w:hAnsi="Nudista"/>
          <w:color w:val="000000"/>
        </w:rPr>
      </w:pPr>
    </w:p>
    <w:p w14:paraId="54E59469" w14:textId="39023BFB" w:rsidR="003434E6" w:rsidRPr="006900C9" w:rsidRDefault="003434E6" w:rsidP="00D22277">
      <w:pPr>
        <w:pStyle w:val="Odsekzoznamu"/>
        <w:numPr>
          <w:ilvl w:val="1"/>
          <w:numId w:val="165"/>
        </w:numPr>
        <w:ind w:left="567" w:hanging="567"/>
        <w:jc w:val="both"/>
        <w:rPr>
          <w:rFonts w:ascii="Nudista" w:hAnsi="Nudista"/>
        </w:rPr>
      </w:pPr>
      <w:r w:rsidRPr="00761C13">
        <w:rPr>
          <w:rFonts w:ascii="Nudista" w:hAnsi="Nudista"/>
        </w:rPr>
        <w:t>Termín realizácie predmetu zákazky:</w:t>
      </w:r>
      <w:r w:rsidRPr="00761C13">
        <w:rPr>
          <w:rFonts w:ascii="Nudista" w:hAnsi="Nudista"/>
          <w:color w:val="000000"/>
        </w:rPr>
        <w:t xml:space="preserve"> </w:t>
      </w:r>
      <w:r w:rsidR="00761C13" w:rsidRPr="006900C9">
        <w:rPr>
          <w:rFonts w:ascii="Nudista" w:hAnsi="Nudista"/>
          <w:b/>
          <w:bCs/>
        </w:rPr>
        <w:t xml:space="preserve">do </w:t>
      </w:r>
      <w:r w:rsidR="006900C9" w:rsidRPr="006900C9">
        <w:rPr>
          <w:rFonts w:ascii="Nudista" w:hAnsi="Nudista"/>
          <w:b/>
          <w:bCs/>
        </w:rPr>
        <w:t>13</w:t>
      </w:r>
      <w:r w:rsidR="00761C13" w:rsidRPr="006900C9">
        <w:rPr>
          <w:rFonts w:ascii="Nudista" w:hAnsi="Nudista"/>
          <w:b/>
          <w:bCs/>
        </w:rPr>
        <w:t xml:space="preserve"> mesiacov</w:t>
      </w:r>
      <w:r w:rsidR="00761C13" w:rsidRPr="006900C9">
        <w:rPr>
          <w:rFonts w:ascii="Nudista" w:hAnsi="Nudista"/>
        </w:rPr>
        <w:t xml:space="preserve"> </w:t>
      </w:r>
      <w:r w:rsidR="006900C9" w:rsidRPr="006900C9">
        <w:rPr>
          <w:rFonts w:ascii="Nudista" w:hAnsi="Nudista"/>
          <w:b/>
          <w:bCs/>
        </w:rPr>
        <w:t xml:space="preserve">odo dňa </w:t>
      </w:r>
      <w:r w:rsidR="0070383B">
        <w:rPr>
          <w:rFonts w:ascii="Nudista" w:hAnsi="Nudista"/>
          <w:b/>
          <w:bCs/>
        </w:rPr>
        <w:t>vydania pokynu stavebného dozor</w:t>
      </w:r>
      <w:r w:rsidR="002857D2">
        <w:rPr>
          <w:rFonts w:ascii="Nudista" w:hAnsi="Nudista"/>
          <w:b/>
          <w:bCs/>
        </w:rPr>
        <w:t>u + 6 mesiacov lehota na oznámenie vád, t. j. spolu 19 mesiacov</w:t>
      </w:r>
      <w:r w:rsidR="006900C9" w:rsidRPr="006900C9">
        <w:rPr>
          <w:rFonts w:ascii="Nudista" w:hAnsi="Nudista"/>
        </w:rPr>
        <w:t xml:space="preserve">. </w:t>
      </w:r>
      <w:r w:rsidR="00761C13" w:rsidRPr="006900C9">
        <w:rPr>
          <w:rFonts w:ascii="Nudista" w:hAnsi="Nudista"/>
        </w:rPr>
        <w:t>Bližšie podmienky lehoty realizácie sú upravené v Prílohe E.1 Zmluva o dielo týchto súťažných podkladov.</w:t>
      </w:r>
    </w:p>
    <w:p w14:paraId="452C6ABC" w14:textId="77777777" w:rsidR="003434E6" w:rsidRPr="0044655C" w:rsidRDefault="003434E6" w:rsidP="00865924">
      <w:pPr>
        <w:pStyle w:val="Nadpis2"/>
        <w:keepNext w:val="0"/>
        <w:keepLines w:val="0"/>
        <w:widowControl w:val="0"/>
        <w:numPr>
          <w:ilvl w:val="1"/>
          <w:numId w:val="141"/>
        </w:numPr>
        <w:spacing w:before="240"/>
        <w:ind w:left="567" w:hanging="567"/>
        <w:jc w:val="both"/>
        <w:rPr>
          <w:rFonts w:ascii="Nudista" w:hAnsi="Nudista"/>
          <w:b/>
          <w:color w:val="008998"/>
          <w:sz w:val="20"/>
          <w:szCs w:val="20"/>
          <w:lang w:val="sk-SK"/>
        </w:rPr>
      </w:pPr>
      <w:bookmarkStart w:id="94" w:name="_Toc80000247"/>
      <w:r w:rsidRPr="0044655C">
        <w:rPr>
          <w:rFonts w:ascii="Nudista" w:hAnsi="Nudista"/>
          <w:b/>
          <w:color w:val="008998"/>
          <w:sz w:val="20"/>
          <w:szCs w:val="20"/>
          <w:lang w:val="sk-SK"/>
        </w:rPr>
        <w:t>OSTATNÉ PODMIENKY REALIZÁCIE PREDMETU ZÁKAZKY</w:t>
      </w:r>
      <w:bookmarkEnd w:id="94"/>
    </w:p>
    <w:p w14:paraId="5407982B" w14:textId="77777777" w:rsidR="003434E6" w:rsidRPr="0044655C" w:rsidRDefault="003434E6" w:rsidP="00D22277">
      <w:pPr>
        <w:pStyle w:val="Odsekzoznamu"/>
        <w:numPr>
          <w:ilvl w:val="1"/>
          <w:numId w:val="165"/>
        </w:numPr>
        <w:spacing w:after="120"/>
        <w:contextualSpacing w:val="0"/>
        <w:jc w:val="both"/>
        <w:outlineLvl w:val="2"/>
        <w:rPr>
          <w:rFonts w:ascii="Nudista" w:eastAsiaTheme="majorEastAsia" w:hAnsi="Nudista" w:cstheme="majorBidi"/>
          <w:vanish/>
          <w:color w:val="000000" w:themeColor="text1"/>
          <w:lang w:eastAsia="en-US"/>
        </w:rPr>
      </w:pPr>
    </w:p>
    <w:p w14:paraId="7377EA71" w14:textId="77777777" w:rsidR="003434E6" w:rsidRPr="00865924" w:rsidRDefault="003434E6" w:rsidP="00865924">
      <w:pPr>
        <w:spacing w:after="120"/>
        <w:ind w:left="568"/>
        <w:jc w:val="both"/>
        <w:outlineLvl w:val="2"/>
        <w:rPr>
          <w:rFonts w:ascii="Nudista" w:eastAsiaTheme="majorEastAsia" w:hAnsi="Nudista" w:cstheme="majorBidi"/>
          <w:lang w:eastAsia="en-US"/>
        </w:rPr>
      </w:pPr>
    </w:p>
    <w:p w14:paraId="61D4D146" w14:textId="75052ED9" w:rsidR="00761C13" w:rsidRPr="00761C13" w:rsidRDefault="00761C13" w:rsidP="00D22277">
      <w:pPr>
        <w:pStyle w:val="Odsekzoznamu"/>
        <w:numPr>
          <w:ilvl w:val="1"/>
          <w:numId w:val="166"/>
        </w:numPr>
        <w:ind w:left="567" w:hanging="567"/>
        <w:jc w:val="both"/>
        <w:rPr>
          <w:rFonts w:ascii="Nudista" w:hAnsi="Nudista"/>
          <w:iCs/>
          <w:color w:val="000000"/>
        </w:rPr>
      </w:pPr>
      <w:r w:rsidRPr="00761C13">
        <w:rPr>
          <w:rFonts w:ascii="Nudista" w:hAnsi="Nudista"/>
        </w:rPr>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6A1504EF" w14:textId="77777777" w:rsidR="00761C13" w:rsidRDefault="00761C13" w:rsidP="00761C13">
      <w:pPr>
        <w:pStyle w:val="Odsekzoznamu"/>
        <w:spacing w:after="240"/>
        <w:ind w:left="567"/>
        <w:jc w:val="both"/>
        <w:rPr>
          <w:rFonts w:ascii="Nudista" w:eastAsiaTheme="majorEastAsia" w:hAnsi="Nudista" w:cstheme="majorBidi"/>
          <w:color w:val="000000" w:themeColor="text1"/>
          <w:lang w:eastAsia="en-US"/>
        </w:rPr>
      </w:pPr>
    </w:p>
    <w:p w14:paraId="62394F4E" w14:textId="608ADB03" w:rsidR="00761C13" w:rsidRDefault="00761C13" w:rsidP="00D22277">
      <w:pPr>
        <w:pStyle w:val="Odsekzoznamu"/>
        <w:numPr>
          <w:ilvl w:val="1"/>
          <w:numId w:val="166"/>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20B10C3A" w14:textId="77777777" w:rsidR="00F86148" w:rsidRPr="00F86148" w:rsidRDefault="00F86148" w:rsidP="00F86148">
      <w:pPr>
        <w:pStyle w:val="Odsekzoznamu"/>
        <w:rPr>
          <w:rFonts w:ascii="Nudista" w:hAnsi="Nudista"/>
        </w:rPr>
      </w:pPr>
    </w:p>
    <w:p w14:paraId="601DECAF" w14:textId="5BFF664D" w:rsidR="00AE713E" w:rsidRPr="00AE713E" w:rsidRDefault="00AE713E" w:rsidP="00AE713E">
      <w:pPr>
        <w:pStyle w:val="Odsekzoznamu"/>
        <w:numPr>
          <w:ilvl w:val="1"/>
          <w:numId w:val="166"/>
        </w:numPr>
        <w:ind w:left="567" w:hanging="567"/>
        <w:jc w:val="both"/>
        <w:rPr>
          <w:rFonts w:ascii="Nudista" w:eastAsiaTheme="majorEastAsia" w:hAnsi="Nudista" w:cstheme="majorBidi"/>
          <w:b/>
          <w:bCs/>
        </w:rPr>
      </w:pPr>
      <w:r>
        <w:rPr>
          <w:rFonts w:ascii="Nudista" w:hAnsi="Nudista"/>
          <w:b/>
          <w:bCs/>
        </w:rPr>
        <w:lastRenderedPageBreak/>
        <w:t xml:space="preserve">V rámci sociálneho aspektu je uplatnená zmluvná podmienka zohľadňujúca podporu pre osoby zo znevýhodnených skupín, pričom úspešný uchádzač bude povinný vytvoriť a udržať minimálne dve pracovné miesta pre ním vybranú/é skupinu/y znevýhodnených osôb podľa ustanovenia § </w:t>
      </w:r>
      <w:r>
        <w:rPr>
          <w:rFonts w:ascii="Nudista" w:hAnsi="Nudista"/>
          <w:b/>
          <w:bCs/>
        </w:rPr>
        <w:t xml:space="preserve">2 ods. </w:t>
      </w:r>
      <w:r>
        <w:rPr>
          <w:rFonts w:ascii="Nudista" w:hAnsi="Nudista"/>
          <w:b/>
          <w:bCs/>
        </w:rPr>
        <w:t xml:space="preserve">5 písm. a) bod. 1 až 7 zákona č.112/2018 Z. z. o sociálnej ekonomike a sociálnych podnikoch a o zmene a doplnení niektorých zákonov, a to počas celej realizácie predmetu zákazky. </w:t>
      </w:r>
      <w:r>
        <w:rPr>
          <w:rFonts w:ascii="Nudista" w:hAnsi="Nudista"/>
          <w:b/>
          <w:bCs/>
        </w:rPr>
        <w:t>O</w:t>
      </w:r>
      <w:r>
        <w:rPr>
          <w:rFonts w:ascii="Nudista" w:hAnsi="Nudista"/>
          <w:b/>
          <w:bCs/>
        </w:rPr>
        <w:t>bstarávateľ je oprávnený kedykoľvek počas účinnosti Zmluvy o dielo overovať plnenie predmetnej zmluvnej podmienky. Úspešný uchádzač na základe výzvy obstarávateľa predloží doklady preukazujúce uzatvorenie pracovnoprávneho vzťahu na dobu neurčitú, resp. min. po dobu účinnosti Zmluvy o dielo s vyššie definovanými</w:t>
      </w:r>
      <w:r>
        <w:t xml:space="preserve"> </w:t>
      </w:r>
      <w:r>
        <w:rPr>
          <w:rFonts w:ascii="Nudista" w:hAnsi="Nudista"/>
          <w:b/>
          <w:bCs/>
        </w:rPr>
        <w:t>znevýhodnenými osobami.</w:t>
      </w:r>
    </w:p>
    <w:p w14:paraId="0888EE50" w14:textId="77777777" w:rsidR="00AE713E" w:rsidRPr="00AE713E" w:rsidRDefault="00AE713E" w:rsidP="00AE713E">
      <w:pPr>
        <w:jc w:val="both"/>
        <w:rPr>
          <w:rFonts w:ascii="Nudista" w:eastAsiaTheme="majorEastAsia" w:hAnsi="Nudista" w:cstheme="majorBidi"/>
          <w:b/>
          <w:bCs/>
        </w:rPr>
      </w:pPr>
    </w:p>
    <w:p w14:paraId="2A94913D" w14:textId="7D0C3E5B" w:rsidR="003434E6" w:rsidRDefault="003434E6" w:rsidP="00D22277">
      <w:pPr>
        <w:pStyle w:val="Odsekzoznamu"/>
        <w:numPr>
          <w:ilvl w:val="1"/>
          <w:numId w:val="166"/>
        </w:numPr>
        <w:ind w:left="567" w:hanging="567"/>
        <w:jc w:val="both"/>
        <w:rPr>
          <w:rFonts w:ascii="Nudista" w:hAnsi="Nudista"/>
        </w:rPr>
      </w:pPr>
      <w:r w:rsidRPr="005E2FD7">
        <w:rPr>
          <w:rFonts w:ascii="Nudista" w:eastAsiaTheme="majorEastAsia" w:hAnsi="Nudista" w:cstheme="majorBidi"/>
          <w:color w:val="000000" w:themeColor="text1"/>
          <w:lang w:eastAsia="en-US"/>
        </w:rPr>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obstarávateľ vykonal v priebehu verejného obstarávania do lehoty na predkladanie ponúk. </w:t>
      </w:r>
    </w:p>
    <w:p w14:paraId="5E6A3509" w14:textId="3ED2B735" w:rsidR="00D50191" w:rsidRDefault="00D50191" w:rsidP="00D50191">
      <w:pPr>
        <w:pStyle w:val="Odsekzoznamu"/>
        <w:rPr>
          <w:rFonts w:ascii="Nudista" w:hAnsi="Nudista"/>
        </w:rPr>
      </w:pPr>
    </w:p>
    <w:p w14:paraId="34CB42F2" w14:textId="77777777" w:rsidR="00AE713E" w:rsidRPr="00D50191" w:rsidRDefault="00AE713E" w:rsidP="00D50191">
      <w:pPr>
        <w:pStyle w:val="Odsekzoznamu"/>
        <w:rPr>
          <w:rFonts w:ascii="Nudista" w:hAnsi="Nudista"/>
        </w:rPr>
      </w:pPr>
    </w:p>
    <w:p w14:paraId="377C4B80" w14:textId="77777777" w:rsidR="00D50191" w:rsidRPr="003E12C0" w:rsidRDefault="00D50191" w:rsidP="00D5019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366947CA" w14:textId="77777777" w:rsidR="00D50191" w:rsidRPr="002C7F9B" w:rsidRDefault="00D50191" w:rsidP="00D50191">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7FF3E57F" w14:textId="77777777" w:rsidR="00D50191" w:rsidRPr="00ED0103" w:rsidRDefault="00D50191" w:rsidP="00D50191">
      <w:pPr>
        <w:ind w:left="1410" w:hanging="1410"/>
        <w:rPr>
          <w:rFonts w:ascii="Nudista" w:hAnsi="Nudista" w:cs="Arial"/>
          <w:b/>
          <w:bCs/>
          <w:sz w:val="20"/>
          <w:szCs w:val="20"/>
        </w:rPr>
      </w:pPr>
      <w:r w:rsidRPr="002C7F9B">
        <w:rPr>
          <w:rFonts w:ascii="Nudista" w:hAnsi="Nudista" w:cs="Arial"/>
          <w:b/>
          <w:bCs/>
          <w:sz w:val="20"/>
          <w:szCs w:val="20"/>
        </w:rPr>
        <w:t>Príloha č. B.2</w:t>
      </w:r>
      <w:r w:rsidRPr="002C7F9B">
        <w:rPr>
          <w:rFonts w:ascii="Nudista" w:hAnsi="Nudista" w:cs="Arial"/>
          <w:b/>
          <w:bCs/>
          <w:sz w:val="20"/>
          <w:szCs w:val="20"/>
        </w:rPr>
        <w:tab/>
        <w:t>Identifikácia vybraných technologických zariadení a materiálov</w:t>
      </w:r>
    </w:p>
    <w:p w14:paraId="02976B5F" w14:textId="104C1FEC" w:rsidR="00D50191" w:rsidRDefault="00D50191" w:rsidP="00D50191">
      <w:pPr>
        <w:jc w:val="both"/>
        <w:rPr>
          <w:rFonts w:ascii="Nudista" w:hAnsi="Nudista"/>
        </w:rPr>
      </w:pPr>
    </w:p>
    <w:p w14:paraId="53715DCD" w14:textId="3F285CBC" w:rsidR="00D50191" w:rsidRDefault="00D50191" w:rsidP="00D50191">
      <w:pPr>
        <w:jc w:val="both"/>
        <w:rPr>
          <w:rFonts w:ascii="Nudista" w:hAnsi="Nudista"/>
        </w:rPr>
      </w:pPr>
    </w:p>
    <w:p w14:paraId="0A7A7B48" w14:textId="17D82A9D" w:rsidR="00D50191" w:rsidRDefault="00D50191" w:rsidP="00D50191">
      <w:pPr>
        <w:jc w:val="both"/>
        <w:rPr>
          <w:rFonts w:ascii="Nudista" w:hAnsi="Nudista"/>
        </w:rPr>
      </w:pPr>
    </w:p>
    <w:p w14:paraId="5AE77804" w14:textId="7CF40705" w:rsidR="00D50191" w:rsidRDefault="00D50191" w:rsidP="00D50191">
      <w:pPr>
        <w:jc w:val="both"/>
        <w:rPr>
          <w:rFonts w:ascii="Nudista" w:hAnsi="Nudista"/>
        </w:rPr>
      </w:pPr>
    </w:p>
    <w:p w14:paraId="38BE354A" w14:textId="740F3611" w:rsidR="00D50191" w:rsidRDefault="00D50191" w:rsidP="00D50191">
      <w:pPr>
        <w:jc w:val="both"/>
        <w:rPr>
          <w:rFonts w:ascii="Nudista" w:hAnsi="Nudista"/>
        </w:rPr>
      </w:pPr>
    </w:p>
    <w:p w14:paraId="069A1062" w14:textId="5F7329C9" w:rsidR="00D50191" w:rsidRDefault="00D50191" w:rsidP="00D50191">
      <w:pPr>
        <w:jc w:val="both"/>
        <w:rPr>
          <w:rFonts w:ascii="Nudista" w:hAnsi="Nudista"/>
        </w:rPr>
      </w:pPr>
    </w:p>
    <w:p w14:paraId="6016E7F9" w14:textId="69CE2122" w:rsidR="00D50191" w:rsidRDefault="00D50191" w:rsidP="00D50191">
      <w:pPr>
        <w:jc w:val="both"/>
        <w:rPr>
          <w:rFonts w:ascii="Nudista" w:hAnsi="Nudista"/>
        </w:rPr>
      </w:pPr>
    </w:p>
    <w:p w14:paraId="23DA01DA" w14:textId="7D85BC44" w:rsidR="00D50191" w:rsidRDefault="00D50191" w:rsidP="00D50191">
      <w:pPr>
        <w:jc w:val="both"/>
        <w:rPr>
          <w:rFonts w:ascii="Nudista" w:hAnsi="Nudista"/>
        </w:rPr>
      </w:pPr>
    </w:p>
    <w:p w14:paraId="0E948620" w14:textId="72EA3231" w:rsidR="00D50191" w:rsidRDefault="00D50191" w:rsidP="00D50191">
      <w:pPr>
        <w:jc w:val="both"/>
        <w:rPr>
          <w:rFonts w:ascii="Nudista" w:hAnsi="Nudista"/>
        </w:rPr>
      </w:pPr>
    </w:p>
    <w:p w14:paraId="1D948753" w14:textId="66184900" w:rsidR="00D50191" w:rsidRDefault="00D50191" w:rsidP="00D50191">
      <w:pPr>
        <w:jc w:val="both"/>
        <w:rPr>
          <w:rFonts w:ascii="Nudista" w:hAnsi="Nudista"/>
        </w:rPr>
      </w:pPr>
    </w:p>
    <w:p w14:paraId="4CB57AA3" w14:textId="692E9FCC" w:rsidR="00D50191" w:rsidRDefault="00D50191" w:rsidP="00D50191">
      <w:pPr>
        <w:jc w:val="both"/>
        <w:rPr>
          <w:rFonts w:ascii="Nudista" w:hAnsi="Nudista"/>
        </w:rPr>
      </w:pPr>
    </w:p>
    <w:p w14:paraId="3CB5341E" w14:textId="0E9D4907" w:rsidR="00D50191" w:rsidRDefault="00D50191" w:rsidP="00D50191">
      <w:pPr>
        <w:jc w:val="both"/>
        <w:rPr>
          <w:rFonts w:ascii="Nudista" w:hAnsi="Nudista"/>
        </w:rPr>
      </w:pPr>
    </w:p>
    <w:p w14:paraId="43075B1F" w14:textId="0C3F9C57" w:rsidR="00D50191" w:rsidRDefault="00D50191" w:rsidP="00D50191">
      <w:pPr>
        <w:jc w:val="both"/>
        <w:rPr>
          <w:rFonts w:ascii="Nudista" w:hAnsi="Nudista"/>
        </w:rPr>
      </w:pPr>
    </w:p>
    <w:p w14:paraId="7F5D748B" w14:textId="3F4CE884" w:rsidR="00D50191" w:rsidRDefault="00D50191" w:rsidP="00D50191">
      <w:pPr>
        <w:jc w:val="both"/>
        <w:rPr>
          <w:rFonts w:ascii="Nudista" w:hAnsi="Nudista"/>
        </w:rPr>
      </w:pPr>
    </w:p>
    <w:p w14:paraId="0480D8B6" w14:textId="5E067FE7" w:rsidR="00D50191" w:rsidRDefault="00D50191" w:rsidP="00D50191">
      <w:pPr>
        <w:jc w:val="both"/>
        <w:rPr>
          <w:rFonts w:ascii="Nudista" w:hAnsi="Nudista"/>
        </w:rPr>
      </w:pPr>
    </w:p>
    <w:p w14:paraId="3A65AD31" w14:textId="69B1F655" w:rsidR="00D50191" w:rsidRDefault="00D50191" w:rsidP="00D50191">
      <w:pPr>
        <w:jc w:val="both"/>
        <w:rPr>
          <w:rFonts w:ascii="Nudista" w:hAnsi="Nudista"/>
        </w:rPr>
      </w:pPr>
    </w:p>
    <w:p w14:paraId="6B440A4C" w14:textId="2C4BE345" w:rsidR="00D50191" w:rsidRDefault="00D50191" w:rsidP="00D50191">
      <w:pPr>
        <w:jc w:val="both"/>
        <w:rPr>
          <w:rFonts w:ascii="Nudista" w:hAnsi="Nudista"/>
        </w:rPr>
      </w:pPr>
    </w:p>
    <w:p w14:paraId="765AAA00" w14:textId="0F38BD56" w:rsidR="00D50191" w:rsidRDefault="00D50191" w:rsidP="00D50191">
      <w:pPr>
        <w:jc w:val="both"/>
        <w:rPr>
          <w:rFonts w:ascii="Nudista" w:hAnsi="Nudista"/>
        </w:rPr>
      </w:pPr>
    </w:p>
    <w:p w14:paraId="0EC43F1F" w14:textId="19B6488E" w:rsidR="00D50191" w:rsidRDefault="00D50191" w:rsidP="00D50191">
      <w:pPr>
        <w:jc w:val="both"/>
        <w:rPr>
          <w:rFonts w:ascii="Nudista" w:hAnsi="Nudista"/>
        </w:rPr>
      </w:pPr>
    </w:p>
    <w:p w14:paraId="010A1D39" w14:textId="7C0FB892" w:rsidR="00D50191" w:rsidRDefault="00D50191" w:rsidP="00D50191">
      <w:pPr>
        <w:jc w:val="both"/>
        <w:rPr>
          <w:rFonts w:ascii="Nudista" w:hAnsi="Nudista"/>
        </w:rPr>
      </w:pPr>
    </w:p>
    <w:p w14:paraId="0228A0F8" w14:textId="6BB406B5" w:rsidR="00D50191" w:rsidRDefault="00D50191" w:rsidP="00D50191">
      <w:pPr>
        <w:jc w:val="both"/>
        <w:rPr>
          <w:rFonts w:ascii="Nudista" w:hAnsi="Nudista"/>
        </w:rPr>
      </w:pPr>
    </w:p>
    <w:p w14:paraId="74724BEF" w14:textId="5FD7FC3E" w:rsidR="00D50191" w:rsidRDefault="00D50191" w:rsidP="00D50191">
      <w:pPr>
        <w:jc w:val="both"/>
        <w:rPr>
          <w:rFonts w:ascii="Nudista" w:hAnsi="Nudista"/>
        </w:rPr>
      </w:pPr>
    </w:p>
    <w:p w14:paraId="7BF4D06E" w14:textId="79ECFA1A" w:rsidR="00D50191" w:rsidRDefault="00D50191" w:rsidP="00D50191">
      <w:pPr>
        <w:jc w:val="both"/>
        <w:rPr>
          <w:rFonts w:ascii="Nudista" w:hAnsi="Nudista"/>
        </w:rPr>
      </w:pPr>
    </w:p>
    <w:p w14:paraId="6958E106" w14:textId="327BF213" w:rsidR="00D50191" w:rsidRDefault="00D50191" w:rsidP="00D50191">
      <w:pPr>
        <w:jc w:val="both"/>
        <w:rPr>
          <w:rFonts w:ascii="Nudista" w:hAnsi="Nudista"/>
        </w:rPr>
      </w:pPr>
    </w:p>
    <w:p w14:paraId="58028C68" w14:textId="74D152E3" w:rsidR="00AE713E" w:rsidRDefault="00AE713E" w:rsidP="00D50191">
      <w:pPr>
        <w:jc w:val="both"/>
        <w:rPr>
          <w:rFonts w:ascii="Nudista" w:hAnsi="Nudista"/>
        </w:rPr>
      </w:pPr>
    </w:p>
    <w:p w14:paraId="1D65B7E4" w14:textId="624C6F2E" w:rsidR="00AE713E" w:rsidRDefault="00AE713E" w:rsidP="00D50191">
      <w:pPr>
        <w:jc w:val="both"/>
        <w:rPr>
          <w:rFonts w:ascii="Nudista" w:hAnsi="Nudista"/>
        </w:rPr>
      </w:pPr>
    </w:p>
    <w:p w14:paraId="2952313F" w14:textId="51380930" w:rsidR="00AE713E" w:rsidRDefault="00AE713E" w:rsidP="00D50191">
      <w:pPr>
        <w:jc w:val="both"/>
        <w:rPr>
          <w:rFonts w:ascii="Nudista" w:hAnsi="Nudista"/>
        </w:rPr>
      </w:pPr>
    </w:p>
    <w:p w14:paraId="6DC56554" w14:textId="48CD4120" w:rsidR="00AE713E" w:rsidRDefault="00AE713E" w:rsidP="00D50191">
      <w:pPr>
        <w:jc w:val="both"/>
        <w:rPr>
          <w:rFonts w:ascii="Nudista" w:hAnsi="Nudista"/>
        </w:rPr>
      </w:pPr>
    </w:p>
    <w:p w14:paraId="05483AFA" w14:textId="3F0B2DD6" w:rsidR="00AE713E" w:rsidRDefault="00AE713E" w:rsidP="00D50191">
      <w:pPr>
        <w:jc w:val="both"/>
        <w:rPr>
          <w:rFonts w:ascii="Nudista" w:hAnsi="Nudista"/>
        </w:rPr>
      </w:pPr>
    </w:p>
    <w:p w14:paraId="2AEA3A3E" w14:textId="76C92BA5" w:rsidR="00AE713E" w:rsidRDefault="00AE713E" w:rsidP="00D50191">
      <w:pPr>
        <w:jc w:val="both"/>
        <w:rPr>
          <w:rFonts w:ascii="Nudista" w:hAnsi="Nudista"/>
        </w:rPr>
      </w:pPr>
    </w:p>
    <w:p w14:paraId="1E9C51F4" w14:textId="6E00BE9A" w:rsidR="00AE713E" w:rsidRDefault="00AE713E" w:rsidP="00D50191">
      <w:pPr>
        <w:jc w:val="both"/>
        <w:rPr>
          <w:rFonts w:ascii="Nudista" w:hAnsi="Nudista"/>
        </w:rPr>
      </w:pPr>
    </w:p>
    <w:p w14:paraId="2D9D064B" w14:textId="7C0737E5" w:rsidR="00AE713E" w:rsidRDefault="00AE713E" w:rsidP="00D50191">
      <w:pPr>
        <w:jc w:val="both"/>
        <w:rPr>
          <w:rFonts w:ascii="Nudista" w:hAnsi="Nudista"/>
        </w:rPr>
      </w:pPr>
    </w:p>
    <w:p w14:paraId="3BF8456D" w14:textId="3E8C3C8A" w:rsidR="00AE713E" w:rsidRDefault="00AE713E" w:rsidP="00D50191">
      <w:pPr>
        <w:jc w:val="both"/>
        <w:rPr>
          <w:rFonts w:ascii="Nudista" w:hAnsi="Nudista"/>
        </w:rPr>
      </w:pPr>
    </w:p>
    <w:p w14:paraId="24FB6116" w14:textId="5AC8527F" w:rsidR="00AE713E" w:rsidRDefault="00AE713E" w:rsidP="00D50191">
      <w:pPr>
        <w:jc w:val="both"/>
        <w:rPr>
          <w:rFonts w:ascii="Nudista" w:hAnsi="Nudista"/>
        </w:rPr>
      </w:pPr>
    </w:p>
    <w:p w14:paraId="5211B33E" w14:textId="0C163AF3" w:rsidR="00AE713E" w:rsidRDefault="00AE713E" w:rsidP="00D50191">
      <w:pPr>
        <w:jc w:val="both"/>
        <w:rPr>
          <w:rFonts w:ascii="Nudista" w:hAnsi="Nudista"/>
        </w:rPr>
      </w:pPr>
    </w:p>
    <w:p w14:paraId="4BE0458F" w14:textId="75D94B26" w:rsidR="00AE713E" w:rsidRDefault="00AE713E" w:rsidP="00D50191">
      <w:pPr>
        <w:jc w:val="both"/>
        <w:rPr>
          <w:rFonts w:ascii="Nudista" w:hAnsi="Nudista"/>
        </w:rPr>
      </w:pPr>
    </w:p>
    <w:p w14:paraId="2C24E698" w14:textId="1EAF1D61" w:rsidR="00AE713E" w:rsidRDefault="00AE713E" w:rsidP="00D50191">
      <w:pPr>
        <w:jc w:val="both"/>
        <w:rPr>
          <w:rFonts w:ascii="Nudista" w:hAnsi="Nudista"/>
        </w:rPr>
      </w:pPr>
    </w:p>
    <w:p w14:paraId="3F06C2A4" w14:textId="77777777" w:rsidR="00AE713E" w:rsidRDefault="00AE713E" w:rsidP="00D50191">
      <w:pPr>
        <w:jc w:val="both"/>
        <w:rPr>
          <w:rFonts w:ascii="Nudista" w:hAnsi="Nudista"/>
        </w:rPr>
      </w:pPr>
    </w:p>
    <w:p w14:paraId="20949F76" w14:textId="2704C475" w:rsidR="003434E6" w:rsidRDefault="003434E6" w:rsidP="000A3088">
      <w:pPr>
        <w:jc w:val="both"/>
        <w:rPr>
          <w:rFonts w:ascii="Nudista" w:hAnsi="Nudista"/>
        </w:rPr>
      </w:pPr>
    </w:p>
    <w:p w14:paraId="7CF17539" w14:textId="77777777" w:rsidR="000A3088" w:rsidRPr="000A3088" w:rsidRDefault="000A3088" w:rsidP="000A3088">
      <w:pPr>
        <w:jc w:val="both"/>
        <w:rPr>
          <w:rFonts w:ascii="Nudista" w:eastAsiaTheme="majorEastAsia" w:hAnsi="Nudista" w:cstheme="majorBidi"/>
          <w:lang w:eastAsia="en-US"/>
        </w:rPr>
      </w:pPr>
    </w:p>
    <w:p w14:paraId="3D1D0313" w14:textId="77777777" w:rsidR="00073048" w:rsidRPr="00E359A9" w:rsidRDefault="00073048" w:rsidP="00D02FA5">
      <w:pPr>
        <w:pStyle w:val="SAPHlavn"/>
        <w:ind w:left="0" w:firstLine="0"/>
        <w:rPr>
          <w:rFonts w:ascii="Nudista" w:hAnsi="Nudista"/>
          <w:b w:val="0"/>
        </w:rPr>
      </w:pPr>
      <w:bookmarkStart w:id="95" w:name="_Toc107404021"/>
      <w:r w:rsidRPr="00E359A9">
        <w:rPr>
          <w:rFonts w:ascii="Nudista" w:hAnsi="Nudista"/>
        </w:rPr>
        <w:lastRenderedPageBreak/>
        <w:t>ČASŤ C. Spôsob určenia ceny</w:t>
      </w:r>
      <w:bookmarkEnd w:id="95"/>
    </w:p>
    <w:p w14:paraId="1D0BC33A" w14:textId="77777777" w:rsidR="00073048" w:rsidRPr="00E359A9" w:rsidRDefault="00073048" w:rsidP="00A16853">
      <w:pPr>
        <w:pStyle w:val="SAP1"/>
        <w:numPr>
          <w:ilvl w:val="1"/>
          <w:numId w:val="135"/>
        </w:numPr>
        <w:spacing w:after="0"/>
        <w:rPr>
          <w:rFonts w:ascii="Nudista" w:hAnsi="Nudista"/>
          <w:lang w:val="sk-SK"/>
        </w:rPr>
      </w:pPr>
      <w:bookmarkStart w:id="96" w:name="_zu0gcz" w:colFirst="0" w:colLast="0"/>
      <w:bookmarkStart w:id="97" w:name="_Toc107404022"/>
      <w:bookmarkEnd w:id="96"/>
      <w:r w:rsidRPr="00E359A9">
        <w:rPr>
          <w:rFonts w:ascii="Nudista" w:hAnsi="Nudista"/>
          <w:lang w:val="sk-SK"/>
        </w:rPr>
        <w:t>Stanovenie ceny za predmet zákazky</w:t>
      </w:r>
      <w:bookmarkEnd w:id="97"/>
    </w:p>
    <w:p w14:paraId="674D3AF2" w14:textId="77777777" w:rsidR="00073048" w:rsidRPr="00E359A9" w:rsidRDefault="00073048" w:rsidP="00D02FA5">
      <w:pPr>
        <w:widowControl w:val="0"/>
        <w:rPr>
          <w:rFonts w:ascii="Nudista" w:eastAsia="Proba Pro" w:hAnsi="Nudista" w:cs="Proba Pro"/>
        </w:rPr>
      </w:pPr>
    </w:p>
    <w:p w14:paraId="54DB1338" w14:textId="0C7491E4" w:rsidR="000D6558" w:rsidRDefault="00073048" w:rsidP="00A16853">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sidR="005B54B9">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sidR="00B3644B">
        <w:rPr>
          <w:rFonts w:ascii="Nudista" w:hAnsi="Nudista"/>
        </w:rPr>
        <w:t xml:space="preserve"> </w:t>
      </w:r>
      <w:r w:rsidRPr="00E359A9">
        <w:rPr>
          <w:rFonts w:ascii="Nudista" w:hAnsi="Nudista"/>
        </w:rPr>
        <w:t>87/1996 Z. z., ktorou sa tento vykonáva.</w:t>
      </w:r>
      <w:bookmarkStart w:id="98" w:name="_3jtnz0s" w:colFirst="0" w:colLast="0"/>
      <w:bookmarkEnd w:id="98"/>
    </w:p>
    <w:p w14:paraId="10A092EF" w14:textId="4BD29BD3" w:rsidR="007A5040" w:rsidRDefault="007A5040" w:rsidP="00E67121">
      <w:pPr>
        <w:pStyle w:val="Nadpis3"/>
        <w:keepNext w:val="0"/>
        <w:keepLines w:val="0"/>
        <w:numPr>
          <w:ilvl w:val="2"/>
          <w:numId w:val="141"/>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ponuke uviesť celkovú predpokl</w:t>
      </w:r>
      <w:r>
        <w:rPr>
          <w:rFonts w:ascii="Nudista" w:hAnsi="Nudista"/>
          <w:color w:val="000000"/>
        </w:rPr>
        <w:t>a</w:t>
      </w:r>
      <w:r w:rsidRPr="0044655C">
        <w:rPr>
          <w:rFonts w:ascii="Nudista" w:hAnsi="Nudista"/>
          <w:color w:val="000000"/>
        </w:rPr>
        <w:t xml:space="preserve">danú cenu predmetu </w:t>
      </w:r>
      <w:r w:rsidRPr="0044655C">
        <w:rPr>
          <w:rFonts w:ascii="Nudista" w:hAnsi="Nudista"/>
        </w:rPr>
        <w:t>zákazky ako aj jednotkové ceny jednotlivých položiek</w:t>
      </w:r>
      <w:r>
        <w:rPr>
          <w:rFonts w:ascii="Nudista" w:hAnsi="Nudista"/>
        </w:rPr>
        <w:t xml:space="preserve"> uvedených v Prílohe C.2 Cenová tabuľka – </w:t>
      </w:r>
      <w:r w:rsidR="007748DA">
        <w:rPr>
          <w:rFonts w:ascii="Nudista" w:hAnsi="Nudista"/>
        </w:rPr>
        <w:t>výkaz výmer</w:t>
      </w:r>
      <w:r>
        <w:rPr>
          <w:rFonts w:ascii="Nudista" w:hAnsi="Nudista"/>
        </w:rPr>
        <w:t xml:space="preserve"> súťažných podkladov.</w:t>
      </w:r>
    </w:p>
    <w:p w14:paraId="7B319D82" w14:textId="123567B7" w:rsidR="007A5040" w:rsidRPr="0044655C" w:rsidRDefault="007A5040" w:rsidP="00E67121">
      <w:pPr>
        <w:pStyle w:val="Nadpis3"/>
        <w:keepNext w:val="0"/>
        <w:keepLines w:val="0"/>
        <w:numPr>
          <w:ilvl w:val="2"/>
          <w:numId w:val="141"/>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obstarávateľ bol povinný zaplatiť uchádzačovi v prípade úspechu jeho ponuky v tejto súťaži v súlade s platným právnym režimom upravujúcim akékoľvek dane a poplatky vzťahujúce sa na predmet zákazky. </w:t>
      </w:r>
    </w:p>
    <w:p w14:paraId="0228DC96" w14:textId="254E9DAE" w:rsidR="00073048" w:rsidRPr="00127279" w:rsidRDefault="00073048" w:rsidP="00127279">
      <w:pPr>
        <w:pStyle w:val="SAP1"/>
        <w:rPr>
          <w:rFonts w:ascii="Nudista" w:hAnsi="Nudista"/>
          <w:lang w:val="sk-SK"/>
        </w:rPr>
      </w:pPr>
      <w:bookmarkStart w:id="99" w:name="_Toc107404023"/>
      <w:r w:rsidRPr="00E359A9">
        <w:rPr>
          <w:rFonts w:ascii="Nudista" w:hAnsi="Nudista"/>
          <w:lang w:val="sk-SK"/>
        </w:rPr>
        <w:t>Predloženie ceny za predmet zákazky</w:t>
      </w:r>
      <w:bookmarkEnd w:id="99"/>
    </w:p>
    <w:p w14:paraId="2AD11D51" w14:textId="2ED80BD9" w:rsidR="007A5040" w:rsidRPr="00F23253" w:rsidRDefault="007A5040" w:rsidP="00127279">
      <w:pPr>
        <w:pStyle w:val="Nadpis3"/>
        <w:keepNext w:val="0"/>
        <w:keepLines w:val="0"/>
        <w:numPr>
          <w:ilvl w:val="2"/>
          <w:numId w:val="13"/>
        </w:numPr>
        <w:spacing w:after="120"/>
        <w:ind w:left="567" w:hanging="567"/>
        <w:jc w:val="both"/>
        <w:rPr>
          <w:rFonts w:ascii="Nudista" w:hAnsi="Nudista"/>
        </w:rPr>
      </w:pPr>
      <w:bookmarkStart w:id="100"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sidR="007748DA">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ktoré bude musieť 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335E7C13" w14:textId="0DCCDB02" w:rsidR="007A5040" w:rsidRPr="00F23253" w:rsidRDefault="007A5040" w:rsidP="00127279">
      <w:pPr>
        <w:pStyle w:val="Nadpis3"/>
        <w:keepNext w:val="0"/>
        <w:keepLines w:val="0"/>
        <w:numPr>
          <w:ilvl w:val="2"/>
          <w:numId w:val="13"/>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4ACAC1F7" w14:textId="573BB148" w:rsidR="007A5040" w:rsidRPr="00F23253" w:rsidRDefault="007A5040" w:rsidP="00127279">
      <w:pPr>
        <w:pStyle w:val="Nadpis3"/>
        <w:keepNext w:val="0"/>
        <w:keepLines w:val="0"/>
        <w:widowControl w:val="0"/>
        <w:numPr>
          <w:ilvl w:val="3"/>
          <w:numId w:val="13"/>
        </w:numPr>
        <w:jc w:val="both"/>
        <w:rPr>
          <w:rFonts w:ascii="Nudista" w:hAnsi="Nudista"/>
        </w:rPr>
      </w:pPr>
      <w:r w:rsidRPr="00F23253">
        <w:rPr>
          <w:rFonts w:ascii="Nudista" w:hAnsi="Nudista"/>
        </w:rPr>
        <w:t>navrhovanú zmluvnú cenu bez DPH,</w:t>
      </w:r>
    </w:p>
    <w:p w14:paraId="5F7FEB22"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sadzbu DPH a výšku DPH,</w:t>
      </w:r>
    </w:p>
    <w:p w14:paraId="496C5F5A"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navrhovanú zmluvnú cenu vrátane DPH.</w:t>
      </w:r>
    </w:p>
    <w:p w14:paraId="5D92DE07" w14:textId="77777777" w:rsidR="007A5040" w:rsidRPr="00F23253" w:rsidRDefault="007A5040" w:rsidP="007A5040">
      <w:pPr>
        <w:pStyle w:val="Bezriadkovania"/>
        <w:rPr>
          <w:rFonts w:ascii="Nudista" w:eastAsia="Proba Pro" w:hAnsi="Nudista" w:cs="Proba Pro"/>
          <w:color w:val="auto"/>
          <w:sz w:val="20"/>
        </w:rPr>
      </w:pPr>
    </w:p>
    <w:p w14:paraId="665CA6AE" w14:textId="4E2CE76A" w:rsidR="007A5040" w:rsidRPr="0092289F"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Hodnotená bude cena v </w:t>
      </w:r>
      <w:r w:rsidRPr="0092289F">
        <w:rPr>
          <w:rFonts w:ascii="Nudista" w:hAnsi="Nudista"/>
          <w:color w:val="auto"/>
        </w:rPr>
        <w:t xml:space="preserve">EUR </w:t>
      </w:r>
      <w:r w:rsidR="00D50191" w:rsidRPr="0092289F">
        <w:rPr>
          <w:rFonts w:ascii="Nudista" w:hAnsi="Nudista"/>
          <w:color w:val="auto"/>
        </w:rPr>
        <w:t>bez</w:t>
      </w:r>
      <w:r w:rsidRPr="0092289F">
        <w:rPr>
          <w:rFonts w:ascii="Nudista" w:hAnsi="Nudista"/>
          <w:color w:val="auto"/>
        </w:rPr>
        <w:t xml:space="preserve"> DPH.</w:t>
      </w:r>
    </w:p>
    <w:p w14:paraId="0B734FE2"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zároveň uvedie, či je alebo nie je registrovaným platiteľom DPH v Slovenskej</w:t>
      </w:r>
      <w:r w:rsidRPr="00F23253">
        <w:rPr>
          <w:rFonts w:ascii="Nudista" w:eastAsia="Proba Pro" w:hAnsi="Nudista" w:cs="Proba Pro"/>
          <w:color w:val="auto"/>
        </w:rPr>
        <w:t xml:space="preserve"> republike.</w:t>
      </w:r>
    </w:p>
    <w:p w14:paraId="61CC4F71" w14:textId="0BACCE4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sidR="007748DA">
        <w:rPr>
          <w:rFonts w:ascii="Nudista" w:hAnsi="Nudista"/>
        </w:rPr>
        <w:t>výkaz výmer</w:t>
      </w:r>
      <w:r w:rsidRPr="00F23253">
        <w:rPr>
          <w:rFonts w:ascii="Nudista" w:hAnsi="Nudista"/>
        </w:rPr>
        <w:t xml:space="preserve"> týchto súťažných podkladov. </w:t>
      </w:r>
    </w:p>
    <w:p w14:paraId="761080AF" w14:textId="08F9A7E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7225A338" w14:textId="321AAA31" w:rsidR="007A5040" w:rsidRPr="004D6194"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w:t>
      </w:r>
      <w:r w:rsidR="007748DA">
        <w:rPr>
          <w:rFonts w:ascii="Nudista" w:hAnsi="Nudista"/>
          <w:color w:val="auto"/>
        </w:rPr>
        <w:t>o</w:t>
      </w:r>
      <w:r>
        <w:rPr>
          <w:rFonts w:ascii="Nudista" w:hAnsi="Nudista"/>
          <w:color w:val="auto"/>
        </w:rPr>
        <w:t xml:space="preserve"> výkaz</w:t>
      </w:r>
      <w:r w:rsidR="007748DA">
        <w:rPr>
          <w:rFonts w:ascii="Nudista" w:hAnsi="Nudista"/>
          <w:color w:val="auto"/>
        </w:rPr>
        <w:t>e</w:t>
      </w:r>
      <w:r>
        <w:rPr>
          <w:rFonts w:ascii="Nudista" w:hAnsi="Nudista"/>
          <w:color w:val="auto"/>
        </w:rPr>
        <w:t xml:space="preserv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28F3A00B"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5AFD87E4" w14:textId="3F43936C" w:rsidR="00127279" w:rsidRDefault="007A5040" w:rsidP="0092289F">
      <w:pPr>
        <w:pStyle w:val="Nadpis3"/>
        <w:keepNext w:val="0"/>
        <w:keepLines w:val="0"/>
        <w:widowControl w:val="0"/>
        <w:numPr>
          <w:ilvl w:val="2"/>
          <w:numId w:val="13"/>
        </w:numPr>
        <w:spacing w:after="24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dve desatinné miesta tak, ako požaduje 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 xml:space="preserve">týchto súťažných podkladov. </w:t>
      </w:r>
    </w:p>
    <w:p w14:paraId="1E7B65F6" w14:textId="7F034C08" w:rsidR="0092289F" w:rsidRPr="0092289F" w:rsidRDefault="0092289F" w:rsidP="0092289F">
      <w:pPr>
        <w:pStyle w:val="Nadpis3"/>
        <w:keepNext w:val="0"/>
        <w:keepLines w:val="0"/>
        <w:widowControl w:val="0"/>
        <w:numPr>
          <w:ilvl w:val="2"/>
          <w:numId w:val="13"/>
        </w:numPr>
        <w:ind w:left="567" w:hanging="567"/>
        <w:jc w:val="both"/>
      </w:pPr>
      <w:r w:rsidRPr="00D27892">
        <w:rPr>
          <w:rFonts w:ascii="Nudista" w:hAnsi="Nudista"/>
          <w:b/>
          <w:bCs/>
          <w:u w:val="single"/>
        </w:rPr>
        <w:t xml:space="preserve">Uchádzač ocení </w:t>
      </w:r>
      <w:r w:rsidRPr="0092289F">
        <w:rPr>
          <w:rFonts w:ascii="Nudista" w:hAnsi="Nudista"/>
          <w:b/>
          <w:bCs/>
          <w:u w:val="single"/>
        </w:rPr>
        <w:t>Prílohu</w:t>
      </w:r>
      <w:r w:rsidRPr="00D27892">
        <w:rPr>
          <w:rFonts w:ascii="Nudista" w:hAnsi="Nudista"/>
          <w:b/>
          <w:bCs/>
          <w:u w:val="single"/>
        </w:rPr>
        <w:t xml:space="preserve"> C.2 týchto súťažných podkladov v súlade s Preambulou k spôsobu stanovenia ceny, ktorá je súčasťou Prílohy E. 1 Zmluvy o dielo týchto súťažných podkladov.  </w:t>
      </w:r>
    </w:p>
    <w:p w14:paraId="3F5EE85A" w14:textId="77777777" w:rsidR="00127279" w:rsidRPr="00127279" w:rsidRDefault="00127279" w:rsidP="00127279"/>
    <w:p w14:paraId="23DAF96D" w14:textId="229F7F93" w:rsidR="00F54D04" w:rsidRDefault="00F54D04" w:rsidP="00D02FA5"/>
    <w:p w14:paraId="5BEDEDFC" w14:textId="77777777" w:rsidR="00F54D04" w:rsidRDefault="00F54D04" w:rsidP="00D02FA5"/>
    <w:p w14:paraId="4A0D6F67" w14:textId="77777777" w:rsidR="00127279" w:rsidRPr="00DA54DE" w:rsidRDefault="00127279" w:rsidP="00D02FA5"/>
    <w:bookmarkEnd w:id="100"/>
    <w:p w14:paraId="429B0902" w14:textId="77777777" w:rsidR="003C7C23" w:rsidRPr="00DA54DE" w:rsidRDefault="003C7C23" w:rsidP="00D02FA5">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50B5692B"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A906F7C" w14:textId="0F389E2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sidR="007A5040">
        <w:rPr>
          <w:rFonts w:ascii="Nudista" w:eastAsia="Proba Pro" w:hAnsi="Nudista" w:cs="Proba Pro"/>
          <w:b/>
          <w:sz w:val="20"/>
          <w:szCs w:val="20"/>
        </w:rPr>
        <w:t xml:space="preserve">– </w:t>
      </w:r>
      <w:r w:rsidR="007748DA">
        <w:rPr>
          <w:rFonts w:ascii="Nudista" w:eastAsia="Proba Pro" w:hAnsi="Nudista" w:cs="Proba Pro"/>
          <w:b/>
          <w:sz w:val="20"/>
          <w:szCs w:val="20"/>
        </w:rPr>
        <w:t>výkaz výmer</w:t>
      </w:r>
    </w:p>
    <w:p w14:paraId="50F3EED7" w14:textId="345D07D7" w:rsidR="00073048" w:rsidRDefault="00073048" w:rsidP="00D02FA5">
      <w:pPr>
        <w:pStyle w:val="Nadpis3"/>
        <w:keepNext w:val="0"/>
        <w:keepLines w:val="0"/>
        <w:widowControl w:val="0"/>
        <w:ind w:left="567"/>
        <w:jc w:val="both"/>
        <w:rPr>
          <w:rFonts w:ascii="Nudista" w:hAnsi="Nudista"/>
        </w:rPr>
      </w:pPr>
    </w:p>
    <w:p w14:paraId="7002990C" w14:textId="2EB64850" w:rsidR="003C7C23" w:rsidRDefault="003C7C23" w:rsidP="00D02FA5"/>
    <w:p w14:paraId="2200EEB8" w14:textId="6B580250" w:rsidR="003C7C23" w:rsidRDefault="003C7C23" w:rsidP="00D02FA5"/>
    <w:p w14:paraId="2A5DA296" w14:textId="7E3AE1DA" w:rsidR="003C7C23" w:rsidRDefault="003C7C23" w:rsidP="00D02FA5"/>
    <w:p w14:paraId="33F767A6" w14:textId="44EF3D75" w:rsidR="003C7C23" w:rsidRDefault="003C7C23" w:rsidP="00D02FA5"/>
    <w:p w14:paraId="29157A7C" w14:textId="368ADD01" w:rsidR="003C7C23" w:rsidRDefault="003C7C23" w:rsidP="00D02FA5"/>
    <w:p w14:paraId="084D4203" w14:textId="0AA60DC9" w:rsidR="007A5040" w:rsidRDefault="007A5040" w:rsidP="00D02FA5"/>
    <w:p w14:paraId="1F6B8BA6" w14:textId="087AF376" w:rsidR="007A5040" w:rsidRDefault="007A5040" w:rsidP="00D02FA5"/>
    <w:p w14:paraId="7D4B7E48" w14:textId="77777777" w:rsidR="000028E1" w:rsidRDefault="000028E1" w:rsidP="00D02FA5">
      <w:pPr>
        <w:pStyle w:val="Nadpis1"/>
        <w:keepNext w:val="0"/>
        <w:keepLines w:val="0"/>
        <w:widowControl w:val="0"/>
        <w:numPr>
          <w:ilvl w:val="0"/>
          <w:numId w:val="0"/>
        </w:numPr>
        <w:spacing w:before="0"/>
        <w:ind w:left="360" w:hanging="360"/>
        <w:jc w:val="left"/>
        <w:rPr>
          <w:rFonts w:ascii="Nudista" w:hAnsi="Nudista"/>
          <w:b/>
          <w:sz w:val="28"/>
          <w:szCs w:val="28"/>
        </w:rPr>
        <w:sectPr w:rsidR="000028E1" w:rsidSect="003434E6">
          <w:pgSz w:w="11900" w:h="16840"/>
          <w:pgMar w:top="1417" w:right="1417" w:bottom="1417" w:left="1560" w:header="708" w:footer="708" w:gutter="0"/>
          <w:cols w:space="708"/>
        </w:sectPr>
      </w:pPr>
      <w:bookmarkStart w:id="101" w:name="_Toc31704843"/>
      <w:bookmarkStart w:id="102" w:name="_Toc84313351"/>
      <w:bookmarkStart w:id="103" w:name="_Toc487015260"/>
      <w:bookmarkStart w:id="104" w:name="_Toc494096882"/>
      <w:bookmarkStart w:id="105" w:name="_Toc502754656"/>
      <w:bookmarkStart w:id="106" w:name="_Toc531095625"/>
    </w:p>
    <w:p w14:paraId="060C7994" w14:textId="1A2FCAC0" w:rsidR="00D71091" w:rsidRPr="00485F0F" w:rsidRDefault="00D71091" w:rsidP="00485F0F">
      <w:pPr>
        <w:pStyle w:val="SAPHlavn"/>
        <w:ind w:left="0" w:firstLine="0"/>
        <w:rPr>
          <w:rFonts w:ascii="Nudista" w:hAnsi="Nudista"/>
        </w:rPr>
      </w:pPr>
      <w:bookmarkStart w:id="107" w:name="_Toc107404025"/>
      <w:r w:rsidRPr="00DA54DE">
        <w:rPr>
          <w:rFonts w:ascii="Nudista" w:hAnsi="Nudista"/>
        </w:rPr>
        <w:lastRenderedPageBreak/>
        <w:t>ČASŤ D. Podmienky účasti uchádzačov</w:t>
      </w:r>
      <w:bookmarkEnd w:id="101"/>
      <w:bookmarkEnd w:id="102"/>
      <w:bookmarkEnd w:id="107"/>
    </w:p>
    <w:p w14:paraId="27A0CAB4" w14:textId="77777777" w:rsidR="00D71091" w:rsidRPr="00DA54DE" w:rsidRDefault="00D71091" w:rsidP="00855A4C">
      <w:pPr>
        <w:pStyle w:val="SAP1"/>
        <w:numPr>
          <w:ilvl w:val="1"/>
          <w:numId w:val="14"/>
        </w:numPr>
        <w:rPr>
          <w:rFonts w:ascii="Nudista" w:hAnsi="Nudista"/>
          <w:b w:val="0"/>
        </w:rPr>
      </w:pPr>
      <w:bookmarkStart w:id="108" w:name="_Toc31704844"/>
      <w:bookmarkStart w:id="109" w:name="_Ref79999973"/>
      <w:bookmarkStart w:id="110" w:name="_Toc84313352"/>
      <w:bookmarkStart w:id="111" w:name="_Toc107404026"/>
      <w:r w:rsidRPr="00DA54DE">
        <w:rPr>
          <w:rFonts w:ascii="Nudista" w:hAnsi="Nudista"/>
        </w:rPr>
        <w:t>Osobné postavenie</w:t>
      </w:r>
      <w:bookmarkEnd w:id="108"/>
      <w:bookmarkEnd w:id="109"/>
      <w:bookmarkEnd w:id="110"/>
      <w:bookmarkEnd w:id="111"/>
    </w:p>
    <w:p w14:paraId="5E8D2E1C" w14:textId="77777777" w:rsidR="00D71091" w:rsidRPr="00DA54DE" w:rsidRDefault="00D71091" w:rsidP="00A16853">
      <w:pPr>
        <w:pStyle w:val="Odsekzoznamu"/>
        <w:widowControl w:val="0"/>
        <w:numPr>
          <w:ilvl w:val="0"/>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692ED664" w14:textId="77777777" w:rsidR="00D71091" w:rsidRPr="00DA54DE" w:rsidRDefault="00D71091" w:rsidP="00A16853">
      <w:pPr>
        <w:pStyle w:val="Odsekzoznamu"/>
        <w:widowControl w:val="0"/>
        <w:numPr>
          <w:ilvl w:val="1"/>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44E39B96" w14:textId="77777777" w:rsidR="00D71091" w:rsidRPr="00DA54DE" w:rsidRDefault="00D71091" w:rsidP="00A16853">
      <w:pPr>
        <w:pStyle w:val="Odsekzoznamu"/>
        <w:numPr>
          <w:ilvl w:val="2"/>
          <w:numId w:val="13"/>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6AD49A7D" w14:textId="77777777" w:rsidR="00D71091" w:rsidRPr="00DA54DE" w:rsidRDefault="00D71091" w:rsidP="00D02FA5">
      <w:pPr>
        <w:ind w:left="-28"/>
        <w:rPr>
          <w:rFonts w:ascii="Nudista" w:hAnsi="Nudista" w:cs="Arial"/>
          <w:szCs w:val="24"/>
          <w:shd w:val="clear" w:color="auto" w:fill="FFFFFF"/>
        </w:rPr>
      </w:pPr>
    </w:p>
    <w:p w14:paraId="793794CF" w14:textId="77777777" w:rsidR="00D71091" w:rsidRPr="00DA54DE" w:rsidRDefault="00D71091" w:rsidP="00A16853">
      <w:pPr>
        <w:numPr>
          <w:ilvl w:val="2"/>
          <w:numId w:val="13"/>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6454BC83"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21D0DC69"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64A4746B"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41329A1"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E30C986" w14:textId="39E27DE4" w:rsidR="00D71091" w:rsidRPr="00A2377E" w:rsidRDefault="00302D08" w:rsidP="00A16853">
      <w:pPr>
        <w:numPr>
          <w:ilvl w:val="2"/>
          <w:numId w:val="13"/>
        </w:numPr>
        <w:spacing w:after="120"/>
        <w:ind w:left="567" w:hanging="567"/>
        <w:jc w:val="both"/>
        <w:outlineLvl w:val="2"/>
        <w:rPr>
          <w:rFonts w:ascii="Nudista" w:eastAsia="Times New Roman" w:hAnsi="Nudista" w:cs="Arial"/>
          <w:color w:val="auto"/>
          <w:sz w:val="20"/>
          <w:szCs w:val="24"/>
        </w:rPr>
      </w:pPr>
      <w:r>
        <w:rPr>
          <w:rFonts w:ascii="Nudista" w:eastAsia="Times New Roman" w:hAnsi="Nudista" w:cs="Arial"/>
          <w:color w:val="auto"/>
          <w:sz w:val="20"/>
          <w:szCs w:val="24"/>
        </w:rPr>
        <w:t>O</w:t>
      </w:r>
      <w:r w:rsidR="00D71091" w:rsidRPr="001E60D5">
        <w:rPr>
          <w:rFonts w:ascii="Nudista" w:eastAsia="Times New Roman" w:hAnsi="Nudista" w:cs="Arial"/>
          <w:color w:val="auto"/>
          <w:sz w:val="20"/>
          <w:szCs w:val="24"/>
        </w:rPr>
        <w:t xml:space="preserve">bstarávateľ informuje záujemcov, že nie je oprávnený použiť údaje z informačných systémov verejnej správy podľa osobitného predpisu, a teda uchádzač (ak nie je zapísaný v ZHS alebo ak doklady dočasne nenahrádza predložením </w:t>
      </w:r>
      <w:r w:rsidR="00D71091">
        <w:rPr>
          <w:rFonts w:ascii="Nudista" w:eastAsia="Times New Roman" w:hAnsi="Nudista" w:cs="Arial"/>
          <w:color w:val="auto"/>
          <w:sz w:val="20"/>
          <w:szCs w:val="24"/>
        </w:rPr>
        <w:t>jednotného európskeho dokumentu v zmysle bodu 1.7 nižšie</w:t>
      </w:r>
      <w:r w:rsidR="00D71091" w:rsidRPr="001E60D5">
        <w:rPr>
          <w:rFonts w:ascii="Nudista" w:eastAsia="Times New Roman" w:hAnsi="Nudista" w:cs="Arial"/>
          <w:color w:val="auto"/>
          <w:sz w:val="20"/>
          <w:szCs w:val="24"/>
        </w:rPr>
        <w:t>) predloží za účelom preukázania splnenia podmienok účasti osobného postavenia obstarávateľovi v ponuke všetky doklady podľa § 32 ods. 2 ZVO.</w:t>
      </w:r>
    </w:p>
    <w:p w14:paraId="70AFF0D2" w14:textId="39B61CD7" w:rsidR="00D71091"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1A7D44D7" w14:textId="2132BAA5" w:rsidR="00436EFF" w:rsidRPr="00436EFF" w:rsidRDefault="00436EFF"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w:t>
      </w:r>
      <w:r w:rsidR="004630DD">
        <w:rPr>
          <w:rFonts w:ascii="Nudista" w:eastAsia="Times New Roman" w:hAnsi="Nudista" w:cs="Arial"/>
          <w:color w:val="auto"/>
          <w:sz w:val="20"/>
          <w:szCs w:val="24"/>
          <w:shd w:val="clear" w:color="auto" w:fill="FFFFFF"/>
        </w:rPr>
        <w:t xml:space="preserve"> </w:t>
      </w:r>
      <w:r>
        <w:rPr>
          <w:rFonts w:ascii="Nudista" w:eastAsia="Times New Roman" w:hAnsi="Nudista" w:cs="Arial"/>
          <w:color w:val="auto"/>
          <w:sz w:val="20"/>
          <w:szCs w:val="24"/>
          <w:shd w:val="clear" w:color="auto" w:fill="FFFFFF"/>
        </w:rPr>
        <w:t xml:space="preserve">v súlade s bodom </w:t>
      </w:r>
      <w:r w:rsidR="001B51BD">
        <w:rPr>
          <w:rFonts w:ascii="Nudista" w:eastAsia="Times New Roman" w:hAnsi="Nudista" w:cs="Arial"/>
          <w:color w:val="auto"/>
          <w:sz w:val="20"/>
          <w:szCs w:val="24"/>
          <w:shd w:val="clear" w:color="auto" w:fill="FFFFFF"/>
        </w:rPr>
        <w:t>4</w:t>
      </w:r>
      <w:r>
        <w:rPr>
          <w:rFonts w:ascii="Nudista" w:eastAsia="Times New Roman" w:hAnsi="Nudista" w:cs="Arial"/>
          <w:color w:val="auto"/>
          <w:sz w:val="20"/>
          <w:szCs w:val="24"/>
          <w:shd w:val="clear" w:color="auto" w:fill="FFFFFF"/>
        </w:rPr>
        <w:t xml:space="preserve"> tejto časti súťažných podkladov.</w:t>
      </w:r>
    </w:p>
    <w:p w14:paraId="4B70D0BE" w14:textId="77777777" w:rsidR="009C185E" w:rsidRPr="00E67A31" w:rsidRDefault="009C185E" w:rsidP="009C185E">
      <w:pPr>
        <w:pStyle w:val="SAP1"/>
        <w:numPr>
          <w:ilvl w:val="1"/>
          <w:numId w:val="14"/>
        </w:numPr>
        <w:rPr>
          <w:rFonts w:ascii="Nudista" w:hAnsi="Nudista"/>
        </w:rPr>
      </w:pPr>
      <w:bookmarkStart w:id="112" w:name="_Toc80000253"/>
      <w:bookmarkStart w:id="113" w:name="_Toc107404027"/>
      <w:bookmarkStart w:id="114" w:name="_Toc69378133"/>
      <w:bookmarkStart w:id="115" w:name="_Toc81486668"/>
      <w:r>
        <w:rPr>
          <w:rFonts w:ascii="Nudista" w:hAnsi="Nudista"/>
        </w:rPr>
        <w:t>Finančné a ekonomické postavenie</w:t>
      </w:r>
      <w:bookmarkEnd w:id="112"/>
      <w:bookmarkEnd w:id="113"/>
      <w:r w:rsidRPr="00E67A31">
        <w:rPr>
          <w:rFonts w:ascii="Nudista" w:hAnsi="Nudista"/>
        </w:rPr>
        <w:t xml:space="preserve"> </w:t>
      </w:r>
    </w:p>
    <w:p w14:paraId="2F8FB5FA" w14:textId="322F0710" w:rsidR="004630DD" w:rsidRPr="004630DD" w:rsidRDefault="004630DD" w:rsidP="004630DD">
      <w:pPr>
        <w:numPr>
          <w:ilvl w:val="2"/>
          <w:numId w:val="13"/>
        </w:numPr>
        <w:spacing w:after="120"/>
        <w:ind w:left="567" w:hanging="567"/>
        <w:jc w:val="both"/>
        <w:outlineLvl w:val="2"/>
        <w:rPr>
          <w:rFonts w:ascii="Nudista" w:hAnsi="Nudista"/>
          <w:sz w:val="20"/>
          <w:szCs w:val="20"/>
        </w:rPr>
      </w:pPr>
      <w:bookmarkStart w:id="116" w:name="_Toc31704846"/>
      <w:bookmarkStart w:id="117"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 (môžu byť nahradené aj jednotným európskym dokumentom):</w:t>
      </w:r>
    </w:p>
    <w:p w14:paraId="37450C91" w14:textId="6A5425AE" w:rsidR="004630DD" w:rsidRPr="00AA3F8C" w:rsidRDefault="004630DD" w:rsidP="004630DD">
      <w:pPr>
        <w:pStyle w:val="Nadpis3"/>
        <w:keepNext w:val="0"/>
        <w:keepLines w:val="0"/>
        <w:numPr>
          <w:ilvl w:val="3"/>
          <w:numId w:val="13"/>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6EFFDADC"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687C0EFF" w14:textId="77777777" w:rsidR="004630DD" w:rsidRPr="004630DD" w:rsidRDefault="004630DD" w:rsidP="004630DD">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7A584E2F" w14:textId="6EAAEBDF"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w:t>
      </w:r>
      <w:r w:rsidRPr="002B66B2">
        <w:rPr>
          <w:rFonts w:ascii="Nudista" w:hAnsi="Nudista" w:cs="Arial"/>
          <w:szCs w:val="20"/>
        </w:rPr>
        <w:t xml:space="preserve">najmenej </w:t>
      </w:r>
      <w:r w:rsidR="002B66B2" w:rsidRPr="002B66B2">
        <w:rPr>
          <w:rFonts w:ascii="Nudista" w:hAnsi="Nudista" w:cs="Arial"/>
          <w:b/>
          <w:bCs/>
          <w:szCs w:val="20"/>
        </w:rPr>
        <w:t>8</w:t>
      </w:r>
      <w:r w:rsidRPr="002B66B2">
        <w:rPr>
          <w:rFonts w:ascii="Nudista" w:hAnsi="Nudista" w:cs="Calibri"/>
          <w:b/>
          <w:bCs/>
          <w:szCs w:val="20"/>
        </w:rPr>
        <w:t> </w:t>
      </w:r>
      <w:r w:rsidRPr="002B66B2">
        <w:rPr>
          <w:rFonts w:ascii="Nudista" w:hAnsi="Nudista" w:cs="Arial"/>
          <w:b/>
          <w:bCs/>
          <w:szCs w:val="20"/>
        </w:rPr>
        <w:t>000 000,- EUR</w:t>
      </w:r>
      <w:r w:rsidRPr="002B66B2">
        <w:rPr>
          <w:rFonts w:ascii="Nudista" w:hAnsi="Nudista" w:cs="Arial"/>
          <w:szCs w:val="20"/>
        </w:rPr>
        <w:t xml:space="preserve"> bez</w:t>
      </w:r>
      <w:r w:rsidRPr="00AA3F8C">
        <w:rPr>
          <w:rFonts w:ascii="Nudista" w:hAnsi="Nudista" w:cs="Arial"/>
          <w:szCs w:val="20"/>
        </w:rPr>
        <w:t xml:space="preserve"> DPH (slovom </w:t>
      </w:r>
      <w:r w:rsidR="002B66B2">
        <w:rPr>
          <w:rFonts w:ascii="Nudista" w:hAnsi="Nudista" w:cs="Arial"/>
          <w:b/>
          <w:bCs/>
          <w:szCs w:val="20"/>
        </w:rPr>
        <w:t>osem miliónov</w:t>
      </w:r>
      <w:r w:rsidRPr="00AA3F8C">
        <w:rPr>
          <w:rFonts w:ascii="Nudista" w:hAnsi="Nudista" w:cs="Arial"/>
          <w:b/>
          <w:bCs/>
          <w:szCs w:val="20"/>
        </w:rPr>
        <w:t xml:space="preserve"> eur</w:t>
      </w:r>
      <w:r w:rsidRPr="00AA3F8C">
        <w:rPr>
          <w:rFonts w:ascii="Nudista" w:hAnsi="Nudista" w:cs="Arial"/>
          <w:szCs w:val="20"/>
        </w:rPr>
        <w:t xml:space="preserve">). </w:t>
      </w:r>
    </w:p>
    <w:p w14:paraId="28BC6374"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5E400EB6" w14:textId="77777777" w:rsidR="004630DD" w:rsidRPr="00AA3F8C" w:rsidRDefault="004630DD" w:rsidP="00D22277">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5A815773" w14:textId="77777777" w:rsidR="004630DD" w:rsidRPr="00AA3F8C" w:rsidRDefault="004630DD" w:rsidP="00D22277">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2F04AFDE" w14:textId="77777777" w:rsidR="004630DD" w:rsidRPr="00AA3F8C" w:rsidRDefault="004630DD" w:rsidP="004630DD">
      <w:pPr>
        <w:pStyle w:val="Nadpis3"/>
        <w:keepNext w:val="0"/>
        <w:keepLines w:val="0"/>
        <w:spacing w:after="120"/>
        <w:ind w:left="1701"/>
        <w:jc w:val="both"/>
        <w:rPr>
          <w:rFonts w:ascii="Nudista" w:hAnsi="Nudista" w:cs="Arial"/>
          <w:szCs w:val="20"/>
        </w:rPr>
      </w:pPr>
      <w:r w:rsidRPr="00AA3F8C">
        <w:rPr>
          <w:rFonts w:ascii="Nudista" w:hAnsi="Nudista" w:cs="Arial"/>
          <w:szCs w:val="20"/>
        </w:rPr>
        <w:t>V prípade, ak uchádzač nemá sídlo v Slovenskej republike, obstarávateľ uzná aj ekvivalentné doklady/osvedčenia vydané podľa právnych noriem členského štátu.</w:t>
      </w:r>
    </w:p>
    <w:p w14:paraId="61DBB05D"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4409BC06"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447EFCA9"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V prípade, ak uchádzač nepredloží dokumenty preukazujúce splnenie tejto podmienky účasti, obstarávateľ si sám overí jej možné splnenie vo verejnej časti registra účtovných závierok na www.registeruz.sk.</w:t>
      </w:r>
    </w:p>
    <w:p w14:paraId="56AFA800" w14:textId="77777777" w:rsidR="004630DD" w:rsidRPr="004630DD" w:rsidRDefault="004630DD" w:rsidP="004630DD">
      <w:pPr>
        <w:numPr>
          <w:ilvl w:val="2"/>
          <w:numId w:val="13"/>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2BCCE237" w14:textId="512EB05A" w:rsidR="004630DD" w:rsidRPr="00AA3F8C" w:rsidRDefault="004630DD" w:rsidP="004630DD">
      <w:pPr>
        <w:pStyle w:val="Nadpis3"/>
        <w:keepNext w:val="0"/>
        <w:keepLines w:val="0"/>
        <w:numPr>
          <w:ilvl w:val="2"/>
          <w:numId w:val="14"/>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0E1C649D" w14:textId="77777777" w:rsidR="009C185E" w:rsidRPr="0044655C" w:rsidRDefault="009C185E" w:rsidP="009C185E">
      <w:pPr>
        <w:pStyle w:val="SAP1"/>
        <w:numPr>
          <w:ilvl w:val="1"/>
          <w:numId w:val="14"/>
        </w:numPr>
        <w:rPr>
          <w:rFonts w:ascii="Nudista" w:hAnsi="Nudista"/>
          <w:b w:val="0"/>
        </w:rPr>
      </w:pPr>
      <w:bookmarkStart w:id="118" w:name="_Toc107404028"/>
      <w:r w:rsidRPr="0044655C">
        <w:rPr>
          <w:rFonts w:ascii="Nudista" w:hAnsi="Nudista"/>
        </w:rPr>
        <w:t>technická alebo odborná spôsobilosť</w:t>
      </w:r>
      <w:bookmarkEnd w:id="116"/>
      <w:bookmarkEnd w:id="117"/>
      <w:bookmarkEnd w:id="118"/>
    </w:p>
    <w:p w14:paraId="749AA4C4" w14:textId="711010C7" w:rsidR="006B6D20" w:rsidRPr="00AA3F8C" w:rsidRDefault="006B6D20" w:rsidP="006B6D20">
      <w:pPr>
        <w:pStyle w:val="Nadpis3"/>
        <w:keepNext w:val="0"/>
        <w:keepLines w:val="0"/>
        <w:numPr>
          <w:ilvl w:val="2"/>
          <w:numId w:val="14"/>
        </w:numPr>
        <w:spacing w:after="120"/>
        <w:ind w:left="567" w:hanging="567"/>
        <w:jc w:val="both"/>
        <w:rPr>
          <w:rFonts w:ascii="Nudista" w:hAnsi="Nudista"/>
          <w:szCs w:val="20"/>
        </w:rPr>
      </w:pPr>
      <w:bookmarkStart w:id="119"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 (môžu byť nahradené aj jednotným európskym dokumentom):</w:t>
      </w:r>
    </w:p>
    <w:p w14:paraId="6BAFEBE9" w14:textId="77777777" w:rsidR="006B6D20" w:rsidRPr="00AA3F8C" w:rsidRDefault="006B6D20" w:rsidP="00D22277">
      <w:pPr>
        <w:pStyle w:val="Nadpis3"/>
        <w:keepNext w:val="0"/>
        <w:keepLines w:val="0"/>
        <w:numPr>
          <w:ilvl w:val="2"/>
          <w:numId w:val="174"/>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56FA3B76" w14:textId="77777777" w:rsidR="006B6D20" w:rsidRPr="00AA3F8C" w:rsidRDefault="006B6D20" w:rsidP="006B6D20">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58C7F468" w14:textId="77777777" w:rsidR="006B6D20" w:rsidRPr="00AA3F8C" w:rsidRDefault="006B6D20" w:rsidP="00D22277">
      <w:pPr>
        <w:pStyle w:val="Odsekzoznamu"/>
        <w:numPr>
          <w:ilvl w:val="0"/>
          <w:numId w:val="160"/>
        </w:numPr>
        <w:spacing w:after="120"/>
        <w:ind w:left="1560"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09F8321F" w14:textId="77777777" w:rsidR="006B6D20" w:rsidRPr="00AA3F8C" w:rsidRDefault="006B6D20" w:rsidP="00D22277">
      <w:pPr>
        <w:pStyle w:val="Odsekzoznamu"/>
        <w:numPr>
          <w:ilvl w:val="0"/>
          <w:numId w:val="160"/>
        </w:numPr>
        <w:spacing w:after="120"/>
        <w:ind w:left="1560"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11A777CD" w14:textId="77777777" w:rsidR="006B6D20" w:rsidRPr="00AA3F8C" w:rsidRDefault="006B6D20" w:rsidP="006B6D20">
      <w:pPr>
        <w:widowControl w:val="0"/>
        <w:spacing w:after="120"/>
        <w:ind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60ABB136" w14:textId="6AB4A207" w:rsidR="006B6D20" w:rsidRDefault="006B6D20" w:rsidP="006B6D20">
      <w:pPr>
        <w:widowControl w:val="0"/>
        <w:ind w:left="708"/>
        <w:jc w:val="both"/>
        <w:outlineLvl w:val="2"/>
        <w:rPr>
          <w:rFonts w:ascii="Nudista" w:eastAsia="Times New Roman" w:hAnsi="Nudista"/>
          <w:b/>
          <w:bCs/>
          <w:sz w:val="20"/>
          <w:szCs w:val="20"/>
        </w:rPr>
      </w:pPr>
      <w:r w:rsidRPr="00AA3F8C">
        <w:rPr>
          <w:rFonts w:ascii="Nudista" w:eastAsia="Times New Roman" w:hAnsi="Nudista"/>
          <w:b/>
          <w:bCs/>
          <w:sz w:val="20"/>
          <w:szCs w:val="20"/>
        </w:rPr>
        <w:t>Zo zoznamu uskutočnených stavebných prác musí vyplynúť, že uchádzač realizoval</w:t>
      </w:r>
      <w:r w:rsidR="00B314E4">
        <w:rPr>
          <w:rFonts w:ascii="Nudista" w:eastAsia="Times New Roman" w:hAnsi="Nudista"/>
          <w:b/>
          <w:bCs/>
          <w:sz w:val="20"/>
          <w:szCs w:val="20"/>
        </w:rPr>
        <w:t xml:space="preserve"> </w:t>
      </w:r>
      <w:r w:rsidR="00EC12CE">
        <w:rPr>
          <w:rFonts w:ascii="Nudista" w:eastAsia="Times New Roman" w:hAnsi="Nudista"/>
          <w:b/>
          <w:bCs/>
          <w:sz w:val="20"/>
          <w:szCs w:val="20"/>
        </w:rPr>
        <w:t xml:space="preserve">stavebné práce </w:t>
      </w:r>
      <w:r w:rsidRPr="00AA3F8C">
        <w:rPr>
          <w:rFonts w:ascii="Nudista" w:eastAsia="Times New Roman" w:hAnsi="Nudista"/>
          <w:b/>
          <w:bCs/>
          <w:sz w:val="20"/>
          <w:szCs w:val="20"/>
        </w:rPr>
        <w:t xml:space="preserve">na vybudovaní </w:t>
      </w:r>
      <w:r w:rsidR="00C030E7">
        <w:rPr>
          <w:rFonts w:ascii="Nudista" w:eastAsia="Times New Roman" w:hAnsi="Nudista"/>
          <w:b/>
          <w:bCs/>
          <w:sz w:val="20"/>
          <w:szCs w:val="20"/>
        </w:rPr>
        <w:t>a/</w:t>
      </w:r>
      <w:r w:rsidRPr="00AA3F8C">
        <w:rPr>
          <w:rFonts w:ascii="Nudista" w:eastAsia="Times New Roman" w:hAnsi="Nudista"/>
          <w:b/>
          <w:bCs/>
          <w:sz w:val="20"/>
          <w:szCs w:val="20"/>
        </w:rPr>
        <w:t xml:space="preserve">alebo rekonštrukcii </w:t>
      </w:r>
      <w:r w:rsidR="00C030E7">
        <w:rPr>
          <w:rFonts w:ascii="Nudista" w:eastAsia="Times New Roman" w:hAnsi="Nudista"/>
          <w:b/>
          <w:bCs/>
          <w:sz w:val="20"/>
          <w:szCs w:val="20"/>
        </w:rPr>
        <w:t>vodovodného potrubi</w:t>
      </w:r>
      <w:r w:rsidR="00B314E4">
        <w:rPr>
          <w:rFonts w:ascii="Nudista" w:eastAsia="Times New Roman" w:hAnsi="Nudista"/>
          <w:b/>
          <w:bCs/>
          <w:sz w:val="20"/>
          <w:szCs w:val="20"/>
        </w:rPr>
        <w:t>a</w:t>
      </w:r>
      <w:r w:rsidR="00EC12CE">
        <w:rPr>
          <w:rFonts w:ascii="Nudista" w:eastAsia="Times New Roman" w:hAnsi="Nudista"/>
          <w:b/>
          <w:bCs/>
          <w:sz w:val="20"/>
          <w:szCs w:val="20"/>
        </w:rPr>
        <w:t xml:space="preserve"> v celkovej </w:t>
      </w:r>
      <w:r w:rsidR="00EC12CE">
        <w:rPr>
          <w:rFonts w:ascii="Nudista" w:eastAsia="Times New Roman" w:hAnsi="Nudista"/>
          <w:b/>
          <w:bCs/>
          <w:sz w:val="20"/>
          <w:szCs w:val="20"/>
        </w:rPr>
        <w:lastRenderedPageBreak/>
        <w:t>kumulatívne hodnote min. 2 000 000,O0 EUR bez DPH</w:t>
      </w:r>
      <w:r w:rsidR="00C030E7">
        <w:rPr>
          <w:rFonts w:ascii="Nudista" w:eastAsia="Times New Roman" w:hAnsi="Nudista"/>
          <w:b/>
          <w:bCs/>
          <w:sz w:val="20"/>
          <w:szCs w:val="20"/>
        </w:rPr>
        <w:t>, pričom:</w:t>
      </w:r>
    </w:p>
    <w:p w14:paraId="32EAFC3A" w14:textId="7825C36C" w:rsidR="00C030E7" w:rsidRDefault="00C030E7" w:rsidP="00D22277">
      <w:pPr>
        <w:pStyle w:val="Odsekzoznamu"/>
        <w:widowControl w:val="0"/>
        <w:numPr>
          <w:ilvl w:val="0"/>
          <w:numId w:val="177"/>
        </w:numPr>
        <w:jc w:val="both"/>
        <w:outlineLvl w:val="2"/>
        <w:rPr>
          <w:rFonts w:ascii="Nudista" w:hAnsi="Nudista"/>
          <w:b/>
          <w:bCs/>
        </w:rPr>
      </w:pPr>
      <w:r>
        <w:rPr>
          <w:rFonts w:ascii="Nudista" w:hAnsi="Nudista"/>
          <w:b/>
          <w:bCs/>
        </w:rPr>
        <w:t xml:space="preserve">samostatná hodnota </w:t>
      </w:r>
      <w:r w:rsidR="009C63F3">
        <w:rPr>
          <w:rFonts w:ascii="Nudista" w:hAnsi="Nudista"/>
          <w:b/>
          <w:bCs/>
        </w:rPr>
        <w:t xml:space="preserve">aspoň </w:t>
      </w:r>
      <w:r>
        <w:rPr>
          <w:rFonts w:ascii="Nudista" w:hAnsi="Nudista"/>
          <w:b/>
          <w:bCs/>
        </w:rPr>
        <w:t xml:space="preserve">jednej zákazky bola minimálne 500 000,00 EUR bez DPH; </w:t>
      </w:r>
    </w:p>
    <w:p w14:paraId="1037537E" w14:textId="3EF4480A" w:rsidR="00C030E7" w:rsidRDefault="009C63F3" w:rsidP="00D22277">
      <w:pPr>
        <w:pStyle w:val="Odsekzoznamu"/>
        <w:widowControl w:val="0"/>
        <w:numPr>
          <w:ilvl w:val="0"/>
          <w:numId w:val="177"/>
        </w:numPr>
        <w:jc w:val="both"/>
        <w:outlineLvl w:val="2"/>
        <w:rPr>
          <w:rFonts w:ascii="Nudista" w:hAnsi="Nudista"/>
          <w:b/>
          <w:bCs/>
        </w:rPr>
      </w:pPr>
      <w:r>
        <w:rPr>
          <w:rFonts w:ascii="Nudista" w:hAnsi="Nudista"/>
          <w:b/>
          <w:bCs/>
        </w:rPr>
        <w:t>predmetom aspoň jednej zákazy bolo vybudovanie a/alebo rekonštrukcia vodovodného potrubia v min. dĺžke 1 000 m.</w:t>
      </w:r>
    </w:p>
    <w:p w14:paraId="3C7C854B" w14:textId="722D44F0" w:rsidR="009C63F3" w:rsidRDefault="009C63F3" w:rsidP="009C63F3">
      <w:pPr>
        <w:widowControl w:val="0"/>
        <w:jc w:val="both"/>
        <w:outlineLvl w:val="2"/>
        <w:rPr>
          <w:rFonts w:ascii="Nudista" w:hAnsi="Nudista"/>
          <w:b/>
          <w:bCs/>
        </w:rPr>
      </w:pPr>
    </w:p>
    <w:p w14:paraId="66985496" w14:textId="77777777" w:rsidR="00BC2AA7" w:rsidRDefault="00BC2AA7" w:rsidP="00BC2AA7">
      <w:pPr>
        <w:widowControl w:val="0"/>
        <w:ind w:left="708"/>
        <w:jc w:val="both"/>
        <w:outlineLvl w:val="2"/>
        <w:rPr>
          <w:rFonts w:ascii="Nudista" w:hAnsi="Nudista"/>
          <w:b/>
          <w:bCs/>
        </w:rPr>
      </w:pPr>
      <w:r w:rsidRPr="00B63DBC">
        <w:rPr>
          <w:rFonts w:ascii="Nudista" w:eastAsia="Times New Roman" w:hAnsi="Nudista" w:cs="Times New Roman"/>
          <w:b/>
          <w:bCs/>
          <w:color w:val="auto"/>
          <w:sz w:val="20"/>
          <w:szCs w:val="20"/>
        </w:rPr>
        <w:t>Uchádzač môže preukázať splnenie stanovenej podmienky účasti jednou alebo viacerými referenciami.</w:t>
      </w:r>
    </w:p>
    <w:p w14:paraId="35BA583C" w14:textId="77777777" w:rsidR="006B6D20" w:rsidRPr="00AA3F8C" w:rsidRDefault="006B6D20" w:rsidP="006B6D20">
      <w:pPr>
        <w:widowControl w:val="0"/>
        <w:jc w:val="both"/>
        <w:outlineLvl w:val="2"/>
        <w:rPr>
          <w:rFonts w:ascii="Nudista" w:eastAsia="Times New Roman" w:hAnsi="Nudista"/>
          <w:b/>
          <w:bCs/>
          <w:sz w:val="20"/>
          <w:szCs w:val="20"/>
        </w:rPr>
      </w:pPr>
    </w:p>
    <w:p w14:paraId="48D7B3B0" w14:textId="77777777" w:rsidR="006B6D20" w:rsidRPr="006B6D20" w:rsidRDefault="006B6D20" w:rsidP="006B6D20">
      <w:pPr>
        <w:widowControl w:val="0"/>
        <w:spacing w:after="240"/>
        <w:ind w:left="708"/>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55C3C627" w14:textId="1D02929E"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506D66CE" w14:textId="6D2C1FB3"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100DC58E"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7B608E75" w14:textId="77777777" w:rsidR="006B6D20" w:rsidRPr="00AA3F8C" w:rsidRDefault="006B6D20" w:rsidP="006B6D20">
      <w:pPr>
        <w:widowControl w:val="0"/>
        <w:spacing w:after="240"/>
        <w:ind w:left="708"/>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42460F59" w14:textId="77777777" w:rsidR="006B6D20" w:rsidRPr="00AA3F8C" w:rsidRDefault="006B6D20" w:rsidP="00D22277">
      <w:pPr>
        <w:pStyle w:val="Nadpis3"/>
        <w:keepNext w:val="0"/>
        <w:keepLines w:val="0"/>
        <w:numPr>
          <w:ilvl w:val="2"/>
          <w:numId w:val="174"/>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14C79217" w14:textId="77777777" w:rsidR="006B6D20" w:rsidRPr="00AA3F8C" w:rsidRDefault="006B6D20" w:rsidP="000F7A30">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473C3E24" w14:textId="77777777" w:rsidR="006B6D20" w:rsidRPr="00AA3F8C" w:rsidRDefault="006B6D20" w:rsidP="000F7A30">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6D28D759" w14:textId="77777777" w:rsidR="006B6D20" w:rsidRPr="00AA3F8C" w:rsidRDefault="006B6D20" w:rsidP="006B6D20">
      <w:pPr>
        <w:pStyle w:val="Nadpis3"/>
        <w:keepNext w:val="0"/>
        <w:keepLines w:val="0"/>
        <w:ind w:left="1276"/>
        <w:jc w:val="both"/>
        <w:rPr>
          <w:rFonts w:ascii="Nudista" w:hAnsi="Nudista"/>
          <w:shd w:val="clear" w:color="auto" w:fill="FFFFFF"/>
        </w:rPr>
      </w:pPr>
    </w:p>
    <w:p w14:paraId="52DA5D3A" w14:textId="77777777" w:rsidR="006B6D20" w:rsidRPr="00AA3F8C" w:rsidRDefault="006B6D20" w:rsidP="000F7A30">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E37697E" w14:textId="05FBF87E" w:rsidR="006B6D20" w:rsidRPr="00AA3F8C" w:rsidRDefault="006B6D20" w:rsidP="00127279">
      <w:pPr>
        <w:pStyle w:val="Nadpis4"/>
        <w:keepNext w:val="0"/>
        <w:keepLines w:val="0"/>
        <w:numPr>
          <w:ilvl w:val="3"/>
          <w:numId w:val="13"/>
        </w:numPr>
        <w:ind w:left="1134" w:hanging="567"/>
        <w:rPr>
          <w:rFonts w:ascii="Nudista" w:hAnsi="Nudista"/>
          <w:i/>
          <w:iCs w:val="0"/>
          <w:szCs w:val="24"/>
          <w:shd w:val="clear" w:color="auto" w:fill="FFFFFF"/>
        </w:rPr>
      </w:pPr>
      <w:r w:rsidRPr="00AA3F8C">
        <w:rPr>
          <w:rFonts w:ascii="Nudista" w:hAnsi="Nudista"/>
          <w:shd w:val="clear" w:color="auto" w:fill="FFFFFF"/>
        </w:rPr>
        <w:t>Vyhlásenia odborníka s obsahovými náležitosťami podľa Prílohy D.2 súťažných podkladov,</w:t>
      </w:r>
    </w:p>
    <w:p w14:paraId="4ED6BE12" w14:textId="77777777" w:rsidR="006B6D20" w:rsidRPr="00AA3F8C" w:rsidRDefault="006B6D20" w:rsidP="00127279">
      <w:pPr>
        <w:pStyle w:val="Nadpis4"/>
        <w:keepNext w:val="0"/>
        <w:keepLines w:val="0"/>
        <w:numPr>
          <w:ilvl w:val="3"/>
          <w:numId w:val="13"/>
        </w:numPr>
        <w:ind w:left="1134" w:hanging="567"/>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1F469454" w14:textId="77777777" w:rsidR="006B6D20" w:rsidRPr="00AA3F8C" w:rsidRDefault="006B6D20" w:rsidP="006B6D20"/>
    <w:p w14:paraId="71B5218C" w14:textId="77777777" w:rsidR="006B6D20" w:rsidRPr="00AA3F8C" w:rsidRDefault="006B6D20" w:rsidP="000F7A30">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6B6D20" w:rsidRPr="00AA3F8C" w14:paraId="6C72F7EF" w14:textId="77777777" w:rsidTr="00DD3FA6">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D4D931" w14:textId="77777777" w:rsidR="006B6D20" w:rsidRPr="00AA3F8C" w:rsidRDefault="006B6D20" w:rsidP="001843C3">
            <w:pPr>
              <w:widowControl w:val="0"/>
              <w:tabs>
                <w:tab w:val="left" w:pos="720"/>
              </w:tabs>
              <w:jc w:val="center"/>
              <w:rPr>
                <w:rFonts w:ascii="Nudista" w:hAnsi="Nudista" w:cs="Arial"/>
                <w:color w:val="auto"/>
                <w:sz w:val="18"/>
                <w:szCs w:val="18"/>
                <w:lang w:val="sk-SK"/>
              </w:rPr>
            </w:pPr>
            <w:proofErr w:type="spellStart"/>
            <w:r w:rsidRPr="00AA3F8C">
              <w:rPr>
                <w:rFonts w:ascii="Nudista" w:hAnsi="Nudista" w:cs="Arial"/>
                <w:color w:val="auto"/>
                <w:sz w:val="18"/>
                <w:szCs w:val="18"/>
                <w:lang w:val="sk-SK"/>
              </w:rPr>
              <w:lastRenderedPageBreak/>
              <w:t>P.č</w:t>
            </w:r>
            <w:proofErr w:type="spellEnd"/>
            <w:r w:rsidRPr="00AA3F8C">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9D04D8"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ECF965A" w14:textId="354F78BA"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r w:rsidR="004E38F7">
              <w:rPr>
                <w:rFonts w:ascii="Nudista" w:hAnsi="Nudista" w:cs="Arial"/>
                <w:color w:val="auto"/>
                <w:sz w:val="18"/>
                <w:szCs w:val="18"/>
                <w:lang w:val="sk-SK"/>
              </w:rPr>
              <w:t xml:space="preserve"> a praktické skúsenosti</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C7EA44"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6B6D20" w:rsidRPr="00AA3F8C" w14:paraId="1CEA02CF" w14:textId="77777777" w:rsidTr="00DD3FA6">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19E85BC" w14:textId="77777777" w:rsidR="006B6D20" w:rsidRPr="00AA3F8C" w:rsidRDefault="006B6D20" w:rsidP="00D22277">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25EDFBB" w14:textId="77777777" w:rsidR="0094439B" w:rsidRDefault="006B6D20" w:rsidP="0094439B">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stavbyvedúci </w:t>
            </w:r>
          </w:p>
          <w:p w14:paraId="25D2CA6D" w14:textId="528EFBCE" w:rsidR="006B6D20" w:rsidRPr="00AA3F8C" w:rsidRDefault="006B6D20" w:rsidP="0094439B">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2AC8899"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inžinierskych stavieb. </w:t>
            </w:r>
          </w:p>
          <w:p w14:paraId="5001169E" w14:textId="4E7425E9"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alebo rekonštrukcia </w:t>
            </w:r>
            <w:r w:rsidR="0094439B">
              <w:rPr>
                <w:rFonts w:ascii="Nudista" w:hAnsi="Nudista" w:cs="Arial"/>
                <w:b/>
                <w:bCs/>
                <w:sz w:val="18"/>
                <w:szCs w:val="18"/>
                <w:lang w:val="sk-SK"/>
              </w:rPr>
              <w:t>vodovodného potrubia</w:t>
            </w:r>
            <w:r w:rsidRPr="00AA3F8C">
              <w:rPr>
                <w:rFonts w:ascii="Nudista" w:hAnsi="Nudista" w:cs="Arial"/>
                <w:b/>
                <w:bCs/>
                <w:sz w:val="18"/>
                <w:szCs w:val="18"/>
                <w:lang w:val="sk-SK"/>
              </w:rPr>
              <w:t>.</w:t>
            </w:r>
          </w:p>
          <w:p w14:paraId="54CD9EB6"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p w14:paraId="6F4E9ADC" w14:textId="77777777" w:rsidR="006B6D20" w:rsidRPr="00AA3F8C" w:rsidRDefault="006B6D20" w:rsidP="001843C3">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97D598" w14:textId="58DF3FAC" w:rsidR="006B6D20" w:rsidRPr="00AA3F8C" w:rsidRDefault="006B6D20" w:rsidP="001843C3">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Odborná spôsobilosť na 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r w:rsidR="006B6D20" w:rsidRPr="00AA3F8C" w14:paraId="180C6094" w14:textId="77777777" w:rsidTr="00DD3FA6">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7A89D4" w14:textId="77777777" w:rsidR="006B6D20" w:rsidRPr="00AA3F8C" w:rsidRDefault="006B6D20" w:rsidP="00D22277">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A10C29A" w14:textId="77777777" w:rsidR="0094439B" w:rsidRDefault="006B6D20" w:rsidP="0094439B">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w:t>
            </w:r>
          </w:p>
          <w:p w14:paraId="3FB31FEC" w14:textId="507E585D" w:rsidR="006B6D20" w:rsidRPr="00AA3F8C" w:rsidRDefault="006B6D20" w:rsidP="0094439B">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5DC6FC8"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inžinierskych stavieb. </w:t>
            </w:r>
          </w:p>
          <w:p w14:paraId="04B93DB3" w14:textId="00893B85"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alebo rekonštrukcia </w:t>
            </w:r>
            <w:r w:rsidR="0094439B">
              <w:rPr>
                <w:rFonts w:ascii="Nudista" w:hAnsi="Nudista" w:cs="Arial"/>
                <w:b/>
                <w:bCs/>
                <w:sz w:val="18"/>
                <w:szCs w:val="18"/>
                <w:lang w:val="sk-SK"/>
              </w:rPr>
              <w:t>vodovodného potrubia</w:t>
            </w:r>
            <w:r w:rsidRPr="00AA3F8C">
              <w:rPr>
                <w:rFonts w:ascii="Nudista" w:hAnsi="Nudista" w:cs="Arial"/>
                <w:b/>
                <w:bCs/>
                <w:sz w:val="18"/>
                <w:szCs w:val="18"/>
                <w:lang w:val="sk-SK"/>
              </w:rPr>
              <w:t>.</w:t>
            </w:r>
          </w:p>
          <w:p w14:paraId="5180C109"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 </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37A5B46" w14:textId="2BBCFFB6"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AA3F8C">
              <w:rPr>
                <w:rFonts w:ascii="Nudista" w:hAnsi="Nudista" w:cstheme="minorHAnsi"/>
                <w:sz w:val="18"/>
                <w:szCs w:val="18"/>
                <w:lang w:val="sk-SK"/>
              </w:rPr>
              <w:t>Odborná spôsobilosť na 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bl>
    <w:p w14:paraId="71314065" w14:textId="77777777" w:rsidR="006B6D20" w:rsidRPr="00AA3F8C" w:rsidRDefault="006B6D20" w:rsidP="006B6D20">
      <w:pPr>
        <w:shd w:val="clear" w:color="auto" w:fill="FFFFFF"/>
        <w:spacing w:after="120"/>
        <w:jc w:val="both"/>
        <w:rPr>
          <w:rFonts w:ascii="Nudista" w:eastAsia="Times New Roman" w:hAnsi="Nudista"/>
          <w:color w:val="000000"/>
          <w:sz w:val="20"/>
          <w:szCs w:val="20"/>
          <w:shd w:val="clear" w:color="auto" w:fill="FFFFFF"/>
        </w:rPr>
      </w:pPr>
    </w:p>
    <w:p w14:paraId="09804A8C" w14:textId="77777777" w:rsidR="006B6D20" w:rsidRPr="00AA3F8C" w:rsidRDefault="006B6D20" w:rsidP="00DD3FA6">
      <w:pPr>
        <w:pStyle w:val="Nadpis3"/>
        <w:keepNext w:val="0"/>
        <w:keepLines w:val="0"/>
        <w:numPr>
          <w:ilvl w:val="2"/>
          <w:numId w:val="14"/>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19B8870C" w14:textId="5B9B493F" w:rsidR="006B6D20" w:rsidRPr="00AA3F8C" w:rsidRDefault="006B6D20" w:rsidP="00DD3FA6">
      <w:pPr>
        <w:pStyle w:val="Nadpis3"/>
        <w:keepNext w:val="0"/>
        <w:keepLines w:val="0"/>
        <w:numPr>
          <w:ilvl w:val="2"/>
          <w:numId w:val="14"/>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p w14:paraId="29B40F07" w14:textId="77777777" w:rsidR="001B51BD" w:rsidRPr="00E332E5" w:rsidRDefault="001B51BD" w:rsidP="00E332E5">
      <w:pPr>
        <w:jc w:val="both"/>
        <w:rPr>
          <w:rFonts w:ascii="Nudista" w:eastAsiaTheme="majorEastAsia" w:hAnsi="Nudista" w:cstheme="majorBidi"/>
        </w:rPr>
      </w:pPr>
    </w:p>
    <w:p w14:paraId="7868FBF1" w14:textId="0C3693FC" w:rsidR="007A5040" w:rsidRPr="00631FC5" w:rsidRDefault="007A5040" w:rsidP="00631FC5">
      <w:pPr>
        <w:pStyle w:val="SAP1"/>
        <w:rPr>
          <w:rFonts w:ascii="Nudista" w:hAnsi="Nudista"/>
        </w:rPr>
      </w:pPr>
      <w:bookmarkStart w:id="120" w:name="_Toc107404029"/>
      <w:bookmarkEnd w:id="119"/>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4"/>
      <w:bookmarkEnd w:id="115"/>
      <w:bookmarkEnd w:id="120"/>
      <w:r w:rsidRPr="00631FC5">
        <w:rPr>
          <w:rFonts w:ascii="Nudista" w:hAnsi="Nudista"/>
        </w:rPr>
        <w:t xml:space="preserve"> </w:t>
      </w:r>
    </w:p>
    <w:p w14:paraId="60A78638" w14:textId="5DDBFEFC" w:rsidR="006B6D20" w:rsidRPr="00412E17" w:rsidRDefault="006B6D20" w:rsidP="00412E17">
      <w:pPr>
        <w:numPr>
          <w:ilvl w:val="2"/>
          <w:numId w:val="14"/>
        </w:numPr>
        <w:spacing w:after="120"/>
        <w:ind w:left="567" w:hanging="567"/>
        <w:jc w:val="both"/>
        <w:outlineLvl w:val="2"/>
        <w:rPr>
          <w:rFonts w:ascii="Nudista" w:eastAsiaTheme="majorEastAsia" w:hAnsi="Nudista" w:cstheme="majorBidi"/>
          <w:sz w:val="20"/>
          <w:szCs w:val="20"/>
        </w:rPr>
      </w:pPr>
      <w:bookmarkStart w:id="121" w:name="_Hlk1117332"/>
      <w:r w:rsidRPr="006B6D20">
        <w:rPr>
          <w:rFonts w:ascii="Nudista" w:eastAsiaTheme="majorEastAsia" w:hAnsi="Nudista" w:cstheme="majorBidi"/>
          <w:sz w:val="20"/>
          <w:szCs w:val="20"/>
        </w:rPr>
        <w:t>Uchádzač môže doklady na preukázanie splnenia podmienok účasti predbežne nahradiť</w:t>
      </w:r>
      <w:r w:rsidR="00412E17">
        <w:rPr>
          <w:rFonts w:ascii="Nudista" w:eastAsiaTheme="majorEastAsia" w:hAnsi="Nudista" w:cstheme="majorBidi"/>
          <w:sz w:val="20"/>
          <w:szCs w:val="20"/>
        </w:rPr>
        <w:t xml:space="preserve"> </w:t>
      </w:r>
      <w:r w:rsidRPr="00412E17">
        <w:rPr>
          <w:rFonts w:ascii="Nudista" w:eastAsiaTheme="majorEastAsia" w:hAnsi="Nudista" w:cstheme="majorBidi"/>
          <w:sz w:val="20"/>
          <w:szCs w:val="20"/>
        </w:rPr>
        <w:t>jednotným európskym dokumentom</w:t>
      </w:r>
      <w:r w:rsidR="00AD29DD">
        <w:rPr>
          <w:rFonts w:ascii="Nudista" w:eastAsiaTheme="majorEastAsia" w:hAnsi="Nudista" w:cstheme="majorBidi"/>
          <w:sz w:val="20"/>
          <w:szCs w:val="20"/>
        </w:rPr>
        <w:t xml:space="preserve"> (ďalej aj len „</w:t>
      </w:r>
      <w:r w:rsidR="00AD29DD" w:rsidRPr="00AD29DD">
        <w:rPr>
          <w:rFonts w:ascii="Nudista" w:eastAsiaTheme="majorEastAsia" w:hAnsi="Nudista" w:cstheme="majorBidi"/>
          <w:b/>
          <w:bCs/>
          <w:sz w:val="20"/>
          <w:szCs w:val="20"/>
        </w:rPr>
        <w:t>JED</w:t>
      </w:r>
      <w:r w:rsidR="00AD29DD">
        <w:rPr>
          <w:rFonts w:ascii="Nudista" w:eastAsiaTheme="majorEastAsia" w:hAnsi="Nudista" w:cstheme="majorBidi"/>
          <w:sz w:val="20"/>
          <w:szCs w:val="20"/>
        </w:rPr>
        <w:t>“)</w:t>
      </w:r>
      <w:r w:rsidRPr="00412E17">
        <w:rPr>
          <w:rFonts w:ascii="Nudista" w:eastAsiaTheme="majorEastAsia" w:hAnsi="Nudista" w:cstheme="majorBidi"/>
          <w:sz w:val="20"/>
          <w:szCs w:val="20"/>
        </w:rPr>
        <w:t xml:space="preserve"> v zmysle § 39 ZVO (podrobnejšie inštrukcie sú v na web stránke Úradu pre verejné obstarávanie: https://www.uvo.gov.sk/jednotny-europsky-dokument-pre-verejne-obstaravanie-602.html)</w:t>
      </w:r>
      <w:r w:rsidR="00412E17">
        <w:rPr>
          <w:rFonts w:ascii="Nudista" w:eastAsiaTheme="majorEastAsia" w:hAnsi="Nudista" w:cstheme="majorBidi"/>
          <w:sz w:val="20"/>
          <w:szCs w:val="20"/>
        </w:rPr>
        <w:t>.</w:t>
      </w:r>
      <w:r w:rsidRPr="00412E17">
        <w:rPr>
          <w:rFonts w:ascii="Nudista" w:eastAsiaTheme="majorEastAsia" w:hAnsi="Nudista" w:cstheme="majorBidi"/>
          <w:sz w:val="20"/>
          <w:szCs w:val="20"/>
        </w:rPr>
        <w:t xml:space="preserve"> </w:t>
      </w:r>
    </w:p>
    <w:p w14:paraId="44B9EB62" w14:textId="77777777" w:rsidR="00DD3FA6" w:rsidRPr="00DD3FA6" w:rsidRDefault="00DD3FA6" w:rsidP="00DD3FA6">
      <w:pPr>
        <w:pStyle w:val="Odsekzoznamu"/>
        <w:ind w:left="1432"/>
        <w:jc w:val="both"/>
        <w:outlineLvl w:val="2"/>
        <w:rPr>
          <w:rFonts w:ascii="Nudista" w:eastAsiaTheme="majorEastAsia" w:hAnsi="Nudista" w:cstheme="majorBidi"/>
        </w:rPr>
      </w:pPr>
    </w:p>
    <w:p w14:paraId="37657483" w14:textId="239ACA73"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4A339E4E" w14:textId="77777777" w:rsidR="006B6D20" w:rsidRPr="006B6D20" w:rsidRDefault="006B6D20" w:rsidP="006B6D20">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lastRenderedPageBreak/>
        <w:t xml:space="preserve">Ak uchádzač použije JED, obstarávateľ môže na účely zabezpečenia riadneho priebehu verejného obstarávania postupovať podľa § 39 ods. 6 ZVO. </w:t>
      </w:r>
    </w:p>
    <w:p w14:paraId="58D97061" w14:textId="2974D23B"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Doklady preukazujúce splnenie podmienok účasti predkladá obstarávateľovi uchádzač podľa § 55 ods. 1 ZVO v čase a spôsobom určeným obstarávateľom.</w:t>
      </w:r>
    </w:p>
    <w:bookmarkEnd w:id="121"/>
    <w:p w14:paraId="5EB73768" w14:textId="77777777" w:rsidR="00B53B0A" w:rsidRDefault="00B53B0A" w:rsidP="00D02FA5">
      <w:pPr>
        <w:jc w:val="both"/>
        <w:rPr>
          <w:rFonts w:ascii="Nudista" w:eastAsia="Proba Pro" w:hAnsi="Nudista" w:cs="Proba Pro"/>
          <w:b/>
          <w:noProof/>
          <w:color w:val="000000"/>
          <w:sz w:val="20"/>
          <w:szCs w:val="20"/>
        </w:rPr>
      </w:pPr>
    </w:p>
    <w:p w14:paraId="599E6DF5" w14:textId="77777777" w:rsidR="00B53B0A" w:rsidRDefault="00B53B0A" w:rsidP="00D02FA5">
      <w:pPr>
        <w:jc w:val="both"/>
        <w:rPr>
          <w:rFonts w:ascii="Nudista" w:eastAsia="Proba Pro" w:hAnsi="Nudista" w:cs="Proba Pro"/>
          <w:b/>
          <w:noProof/>
          <w:color w:val="000000"/>
          <w:sz w:val="20"/>
          <w:szCs w:val="20"/>
        </w:rPr>
      </w:pPr>
    </w:p>
    <w:p w14:paraId="60CA5566" w14:textId="35D57962" w:rsidR="002C591A" w:rsidRPr="003E12C0" w:rsidRDefault="00F5418A" w:rsidP="00D02FA5">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62F59F06" w14:textId="52DD3899" w:rsidR="00D85045" w:rsidRDefault="00F5418A" w:rsidP="00D02FA5">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59600B">
        <w:rPr>
          <w:rFonts w:ascii="Nudista" w:eastAsia="Proba Pro" w:hAnsi="Nudista" w:cs="Proba Pro"/>
          <w:b/>
          <w:noProof/>
          <w:color w:val="000000"/>
          <w:sz w:val="20"/>
          <w:szCs w:val="20"/>
        </w:rPr>
        <w:t>stavebných prác</w:t>
      </w:r>
      <w:r>
        <w:rPr>
          <w:rFonts w:ascii="Nudista" w:eastAsia="Proba Pro" w:hAnsi="Nudista" w:cs="Proba Pro"/>
          <w:b/>
          <w:noProof/>
          <w:color w:val="000000"/>
          <w:sz w:val="20"/>
          <w:szCs w:val="20"/>
        </w:rPr>
        <w:t xml:space="preserve"> (vzor)</w:t>
      </w:r>
    </w:p>
    <w:p w14:paraId="6A6AFACC" w14:textId="6B8AD4BE" w:rsidR="00F5418A" w:rsidRPr="00C67076" w:rsidRDefault="00D85045"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F5418A" w:rsidRPr="00C67076">
        <w:rPr>
          <w:rFonts w:ascii="Nudista" w:eastAsia="Proba Pro" w:hAnsi="Nudista" w:cs="Proba Pro"/>
          <w:b/>
          <w:noProof/>
          <w:color w:val="000000"/>
          <w:sz w:val="20"/>
          <w:szCs w:val="20"/>
        </w:rPr>
        <w:t xml:space="preserve"> </w:t>
      </w:r>
    </w:p>
    <w:p w14:paraId="7176D3AF" w14:textId="77777777" w:rsidR="000028E1" w:rsidRDefault="000028E1" w:rsidP="00D02FA5">
      <w:pPr>
        <w:pStyle w:val="SAPHlavn"/>
        <w:ind w:left="0" w:firstLine="0"/>
        <w:rPr>
          <w:rFonts w:ascii="Nudista" w:hAnsi="Nudista"/>
        </w:rPr>
        <w:sectPr w:rsidR="000028E1" w:rsidSect="003434E6">
          <w:pgSz w:w="11900" w:h="16840"/>
          <w:pgMar w:top="1417" w:right="1417" w:bottom="1417" w:left="1560" w:header="708" w:footer="708" w:gutter="0"/>
          <w:cols w:space="708"/>
        </w:sectPr>
      </w:pPr>
    </w:p>
    <w:p w14:paraId="391E8E04" w14:textId="4C556317" w:rsidR="00073048" w:rsidRPr="00E359A9" w:rsidRDefault="00073048" w:rsidP="00D02FA5">
      <w:pPr>
        <w:pStyle w:val="SAPHlavn"/>
        <w:ind w:left="0" w:firstLine="0"/>
        <w:rPr>
          <w:rFonts w:ascii="Nudista" w:hAnsi="Nudista"/>
        </w:rPr>
      </w:pPr>
      <w:bookmarkStart w:id="122" w:name="_Toc107404030"/>
      <w:r w:rsidRPr="00E359A9">
        <w:rPr>
          <w:rFonts w:ascii="Nudista" w:hAnsi="Nudista"/>
        </w:rPr>
        <w:lastRenderedPageBreak/>
        <w:t xml:space="preserve">ČASŤ </w:t>
      </w:r>
      <w:r w:rsidR="001C57B4">
        <w:rPr>
          <w:rFonts w:ascii="Nudista" w:hAnsi="Nudista"/>
        </w:rPr>
        <w:t>E</w:t>
      </w:r>
      <w:r w:rsidRPr="00E359A9">
        <w:rPr>
          <w:rFonts w:ascii="Nudista" w:hAnsi="Nudista"/>
        </w:rPr>
        <w:t>. Obchodné podmienky</w:t>
      </w:r>
      <w:bookmarkEnd w:id="103"/>
      <w:bookmarkEnd w:id="104"/>
      <w:bookmarkEnd w:id="105"/>
      <w:bookmarkEnd w:id="106"/>
      <w:bookmarkEnd w:id="122"/>
    </w:p>
    <w:p w14:paraId="643AF61C" w14:textId="77777777" w:rsidR="00073048" w:rsidRPr="00E359A9" w:rsidRDefault="00073048" w:rsidP="00D02FA5">
      <w:pPr>
        <w:rPr>
          <w:rFonts w:ascii="Nudista" w:hAnsi="Nudista"/>
        </w:rPr>
      </w:pPr>
    </w:p>
    <w:p w14:paraId="45007506" w14:textId="77777777" w:rsidR="00073048" w:rsidRPr="00B95F83" w:rsidRDefault="00073048" w:rsidP="00D22277">
      <w:pPr>
        <w:pStyle w:val="SAP1"/>
        <w:numPr>
          <w:ilvl w:val="1"/>
          <w:numId w:val="167"/>
        </w:numPr>
        <w:rPr>
          <w:rFonts w:ascii="Nudista" w:hAnsi="Nudista"/>
          <w:b w:val="0"/>
          <w:lang w:val="sk-SK"/>
        </w:rPr>
      </w:pPr>
      <w:bookmarkStart w:id="123" w:name="_1yyy98l" w:colFirst="0" w:colLast="0"/>
      <w:bookmarkStart w:id="124" w:name="_Toc107404031"/>
      <w:bookmarkEnd w:id="123"/>
      <w:r w:rsidRPr="00B95F83">
        <w:rPr>
          <w:rFonts w:ascii="Nudista" w:hAnsi="Nudista"/>
          <w:lang w:val="sk-SK"/>
        </w:rPr>
        <w:t>Podmienky uzatvorenia zmluvy</w:t>
      </w:r>
      <w:bookmarkEnd w:id="124"/>
    </w:p>
    <w:p w14:paraId="06F4AC9D" w14:textId="0EBB3B2E" w:rsidR="00810559" w:rsidRPr="00C344FE" w:rsidRDefault="00810559" w:rsidP="00E67121">
      <w:pPr>
        <w:pStyle w:val="Odsekzoznamu"/>
        <w:numPr>
          <w:ilvl w:val="0"/>
          <w:numId w:val="145"/>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sidR="00467949">
        <w:rPr>
          <w:rFonts w:ascii="Nudista" w:hAnsi="Nudista"/>
        </w:rPr>
        <w:t>Zmluva o dielo</w:t>
      </w:r>
      <w:r w:rsidRPr="00E02771">
        <w:rPr>
          <w:rFonts w:ascii="Nudista" w:hAnsi="Nudista"/>
        </w:rPr>
        <w:t xml:space="preserve"> v súlade s ustanoveniami § </w:t>
      </w:r>
      <w:r w:rsidR="00467949">
        <w:rPr>
          <w:rFonts w:ascii="Nudista" w:eastAsia="Nudista" w:hAnsi="Nudista" w:cs="Nudista"/>
          <w:color w:val="000000"/>
        </w:rPr>
        <w:t>536 a </w:t>
      </w:r>
      <w:proofErr w:type="spellStart"/>
      <w:r w:rsidR="00467949">
        <w:rPr>
          <w:rFonts w:ascii="Nudista" w:eastAsia="Nudista" w:hAnsi="Nudista" w:cs="Nudista"/>
          <w:color w:val="000000"/>
        </w:rPr>
        <w:t>nasl</w:t>
      </w:r>
      <w:proofErr w:type="spellEnd"/>
      <w:r w:rsidR="00467949">
        <w:rPr>
          <w:rFonts w:ascii="Nudista" w:eastAsia="Nudista" w:hAnsi="Nudista" w:cs="Nudista"/>
          <w:color w:val="000000"/>
        </w:rPr>
        <w:t xml:space="preserve">.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34273DCF" w14:textId="77777777" w:rsidR="00B95F83" w:rsidRDefault="00B95F83" w:rsidP="006E02BD">
      <w:pPr>
        <w:jc w:val="both"/>
        <w:outlineLvl w:val="2"/>
        <w:rPr>
          <w:rFonts w:ascii="Nudista" w:eastAsiaTheme="majorEastAsia" w:hAnsi="Nudista" w:cstheme="majorBidi"/>
          <w:b/>
          <w:bCs/>
          <w:color w:val="auto"/>
          <w:sz w:val="20"/>
          <w:szCs w:val="24"/>
        </w:rPr>
      </w:pPr>
    </w:p>
    <w:p w14:paraId="3CADFD1A" w14:textId="2BF01375" w:rsidR="006E02BD" w:rsidRDefault="00810559" w:rsidP="006E02BD">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9A1714A" w14:textId="77777777" w:rsidR="002C591A" w:rsidRDefault="002C591A" w:rsidP="006E02BD">
      <w:pPr>
        <w:jc w:val="both"/>
        <w:outlineLvl w:val="2"/>
        <w:rPr>
          <w:rFonts w:ascii="Nudista" w:eastAsiaTheme="majorEastAsia" w:hAnsi="Nudista" w:cstheme="majorBidi"/>
          <w:b/>
          <w:bCs/>
          <w:color w:val="auto"/>
          <w:sz w:val="20"/>
          <w:szCs w:val="24"/>
        </w:rPr>
      </w:pPr>
    </w:p>
    <w:p w14:paraId="268EC4C7" w14:textId="23F96A29" w:rsidR="00810559" w:rsidRPr="006E02BD" w:rsidRDefault="00810559" w:rsidP="006E02BD">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sidR="00F7337C">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13D369C6" w14:textId="77777777" w:rsidR="000D6558" w:rsidRDefault="000D6558" w:rsidP="00D02FA5">
      <w:pPr>
        <w:pStyle w:val="SAPHlavn"/>
        <w:ind w:left="0" w:firstLine="0"/>
        <w:rPr>
          <w:rFonts w:ascii="Nudista" w:hAnsi="Nudista"/>
        </w:rPr>
      </w:pPr>
    </w:p>
    <w:p w14:paraId="42819FE8" w14:textId="77777777" w:rsidR="000D6558" w:rsidRDefault="000D6558" w:rsidP="00D02FA5">
      <w:pPr>
        <w:pStyle w:val="SAPHlavn"/>
        <w:ind w:left="0" w:firstLine="0"/>
        <w:rPr>
          <w:rFonts w:ascii="Nudista" w:hAnsi="Nudista"/>
        </w:rPr>
      </w:pPr>
    </w:p>
    <w:p w14:paraId="1898CCD3" w14:textId="77777777" w:rsidR="000D6558" w:rsidRDefault="000D6558" w:rsidP="00D02FA5">
      <w:pPr>
        <w:pStyle w:val="SAPHlavn"/>
        <w:ind w:left="0" w:firstLine="0"/>
        <w:rPr>
          <w:rFonts w:ascii="Nudista" w:hAnsi="Nudista"/>
        </w:rPr>
      </w:pPr>
    </w:p>
    <w:p w14:paraId="6161AB5C" w14:textId="77777777" w:rsidR="000D6558" w:rsidRDefault="000D6558" w:rsidP="00D02FA5">
      <w:pPr>
        <w:pStyle w:val="SAPHlavn"/>
        <w:ind w:left="0" w:firstLine="0"/>
        <w:rPr>
          <w:rFonts w:ascii="Nudista" w:hAnsi="Nudista"/>
        </w:rPr>
      </w:pPr>
    </w:p>
    <w:p w14:paraId="0FE3FEFF" w14:textId="77777777" w:rsidR="000D6558" w:rsidRDefault="000D6558" w:rsidP="00D02FA5">
      <w:pPr>
        <w:pStyle w:val="SAPHlavn"/>
        <w:ind w:left="0" w:firstLine="0"/>
        <w:rPr>
          <w:rFonts w:ascii="Nudista" w:hAnsi="Nudista"/>
        </w:rPr>
      </w:pPr>
    </w:p>
    <w:p w14:paraId="59112300" w14:textId="77777777" w:rsidR="000D6558" w:rsidRDefault="000D6558" w:rsidP="00D02FA5">
      <w:pPr>
        <w:pStyle w:val="SAPHlavn"/>
        <w:ind w:left="0" w:firstLine="0"/>
        <w:rPr>
          <w:rFonts w:ascii="Nudista" w:hAnsi="Nudista"/>
        </w:rPr>
      </w:pPr>
    </w:p>
    <w:p w14:paraId="0B088662" w14:textId="77777777" w:rsidR="000D6558" w:rsidRDefault="000D6558" w:rsidP="00D02FA5">
      <w:pPr>
        <w:pStyle w:val="SAPHlavn"/>
        <w:ind w:left="0" w:firstLine="0"/>
        <w:rPr>
          <w:rFonts w:ascii="Nudista" w:hAnsi="Nudista"/>
        </w:rPr>
      </w:pPr>
    </w:p>
    <w:p w14:paraId="729C11B7" w14:textId="77777777" w:rsidR="000D6558" w:rsidRDefault="000D6558" w:rsidP="00D02FA5">
      <w:pPr>
        <w:pStyle w:val="SAPHlavn"/>
        <w:ind w:left="0" w:firstLine="0"/>
        <w:rPr>
          <w:rFonts w:ascii="Nudista" w:hAnsi="Nudista"/>
        </w:rPr>
      </w:pPr>
    </w:p>
    <w:p w14:paraId="589C324B" w14:textId="77777777" w:rsidR="000D6558" w:rsidRDefault="000D6558" w:rsidP="00D02FA5">
      <w:pPr>
        <w:pStyle w:val="SAPHlavn"/>
        <w:ind w:left="0" w:firstLine="0"/>
        <w:rPr>
          <w:rFonts w:ascii="Nudista" w:hAnsi="Nudista"/>
        </w:rPr>
      </w:pPr>
    </w:p>
    <w:p w14:paraId="3B00B58C" w14:textId="515D9602" w:rsidR="000D6558" w:rsidRDefault="000D6558" w:rsidP="00D02FA5">
      <w:pPr>
        <w:pStyle w:val="SAPHlavn"/>
        <w:ind w:left="0" w:firstLine="0"/>
        <w:rPr>
          <w:rFonts w:ascii="Nudista" w:hAnsi="Nudista"/>
        </w:rPr>
      </w:pPr>
    </w:p>
    <w:p w14:paraId="0E50A132" w14:textId="47AD167F" w:rsidR="006301C3" w:rsidRDefault="006301C3" w:rsidP="00D02FA5">
      <w:pPr>
        <w:pStyle w:val="SAPHlavn"/>
        <w:ind w:left="0" w:firstLine="0"/>
        <w:rPr>
          <w:rFonts w:ascii="Nudista" w:hAnsi="Nudista"/>
        </w:rPr>
      </w:pPr>
    </w:p>
    <w:p w14:paraId="5644D483" w14:textId="29997F48" w:rsidR="00810559" w:rsidRDefault="00810559" w:rsidP="00D02FA5">
      <w:pPr>
        <w:pStyle w:val="SAPHlavn"/>
        <w:ind w:left="0" w:firstLine="0"/>
        <w:rPr>
          <w:rFonts w:ascii="Nudista" w:hAnsi="Nudista"/>
        </w:rPr>
      </w:pPr>
    </w:p>
    <w:p w14:paraId="5B19B5BE" w14:textId="6A13B01E" w:rsidR="009A7415" w:rsidRDefault="009A7415" w:rsidP="00D02FA5">
      <w:pPr>
        <w:pStyle w:val="SAPHlavn"/>
        <w:ind w:left="0" w:firstLine="0"/>
        <w:rPr>
          <w:rFonts w:ascii="Nudista" w:hAnsi="Nudista"/>
        </w:rPr>
      </w:pPr>
    </w:p>
    <w:p w14:paraId="10586237" w14:textId="51DBD43B" w:rsidR="005B54B9" w:rsidRDefault="005B54B9" w:rsidP="00D02FA5">
      <w:pPr>
        <w:pStyle w:val="SAPHlavn"/>
        <w:ind w:left="0" w:firstLine="0"/>
        <w:rPr>
          <w:rFonts w:ascii="Nudista" w:hAnsi="Nudista"/>
        </w:rPr>
      </w:pPr>
    </w:p>
    <w:p w14:paraId="7969C574" w14:textId="69C8F42A" w:rsidR="005B54B9" w:rsidRDefault="005B54B9" w:rsidP="00D02FA5">
      <w:pPr>
        <w:pStyle w:val="SAPHlavn"/>
        <w:ind w:left="0" w:firstLine="0"/>
        <w:rPr>
          <w:rFonts w:ascii="Nudista" w:hAnsi="Nudista"/>
        </w:rPr>
      </w:pPr>
    </w:p>
    <w:p w14:paraId="5D4BE75E" w14:textId="7DCD4301" w:rsidR="005B54B9" w:rsidRDefault="005B54B9" w:rsidP="00D02FA5">
      <w:pPr>
        <w:pStyle w:val="SAPHlavn"/>
        <w:ind w:left="0" w:firstLine="0"/>
        <w:rPr>
          <w:rFonts w:ascii="Nudista" w:hAnsi="Nudista"/>
        </w:rPr>
      </w:pPr>
    </w:p>
    <w:p w14:paraId="46906C2F" w14:textId="54B9B248" w:rsidR="005B54B9" w:rsidRDefault="005B54B9" w:rsidP="00D02FA5">
      <w:pPr>
        <w:pStyle w:val="SAPHlavn"/>
        <w:ind w:left="0" w:firstLine="0"/>
        <w:rPr>
          <w:rFonts w:ascii="Nudista" w:hAnsi="Nudista"/>
        </w:rPr>
      </w:pPr>
    </w:p>
    <w:p w14:paraId="72F94BBF" w14:textId="34369380" w:rsidR="005B54B9" w:rsidRDefault="005B54B9" w:rsidP="00D02FA5">
      <w:pPr>
        <w:pStyle w:val="SAPHlavn"/>
        <w:ind w:left="0" w:firstLine="0"/>
        <w:rPr>
          <w:rFonts w:ascii="Nudista" w:hAnsi="Nudista"/>
        </w:rPr>
      </w:pPr>
    </w:p>
    <w:p w14:paraId="2CC557D0" w14:textId="421F00A2" w:rsidR="005B54B9" w:rsidRDefault="005B54B9" w:rsidP="00D02FA5">
      <w:pPr>
        <w:pStyle w:val="SAPHlavn"/>
        <w:ind w:left="0" w:firstLine="0"/>
        <w:rPr>
          <w:rFonts w:ascii="Nudista" w:hAnsi="Nudista"/>
        </w:rPr>
      </w:pPr>
    </w:p>
    <w:p w14:paraId="3A680BDC" w14:textId="7CC40EAF" w:rsidR="005B54B9" w:rsidRDefault="005B54B9" w:rsidP="00D02FA5">
      <w:pPr>
        <w:pStyle w:val="SAPHlavn"/>
        <w:ind w:left="0" w:firstLine="0"/>
        <w:rPr>
          <w:rFonts w:ascii="Nudista" w:hAnsi="Nudista"/>
        </w:rPr>
      </w:pPr>
    </w:p>
    <w:p w14:paraId="087455A0" w14:textId="63521C31" w:rsidR="005B54B9" w:rsidRDefault="005B54B9" w:rsidP="00D02FA5">
      <w:pPr>
        <w:pStyle w:val="SAPHlavn"/>
        <w:ind w:left="0" w:firstLine="0"/>
        <w:rPr>
          <w:rFonts w:ascii="Nudista" w:hAnsi="Nudista"/>
        </w:rPr>
      </w:pPr>
    </w:p>
    <w:p w14:paraId="60107025" w14:textId="77777777" w:rsidR="005B54B9" w:rsidRDefault="005B54B9" w:rsidP="00D02FA5">
      <w:pPr>
        <w:pStyle w:val="SAPHlavn"/>
        <w:ind w:left="0" w:firstLine="0"/>
        <w:rPr>
          <w:rFonts w:ascii="Nudista" w:hAnsi="Nudista"/>
        </w:rPr>
      </w:pPr>
    </w:p>
    <w:p w14:paraId="257538E5" w14:textId="77777777" w:rsidR="00E332E5" w:rsidRDefault="00E332E5" w:rsidP="00D02FA5">
      <w:pPr>
        <w:pStyle w:val="SAPHlavn"/>
        <w:ind w:left="0" w:firstLine="0"/>
        <w:rPr>
          <w:rFonts w:ascii="Nudista" w:hAnsi="Nudista"/>
        </w:rPr>
        <w:sectPr w:rsidR="00E332E5" w:rsidSect="003434E6">
          <w:pgSz w:w="11900" w:h="16840"/>
          <w:pgMar w:top="1417" w:right="1417" w:bottom="1417" w:left="1560" w:header="708" w:footer="708" w:gutter="0"/>
          <w:cols w:space="708"/>
        </w:sectPr>
      </w:pPr>
    </w:p>
    <w:p w14:paraId="24F8C1AC" w14:textId="2590A86F" w:rsidR="00073048" w:rsidRPr="00E359A9" w:rsidRDefault="00073048" w:rsidP="00D02FA5">
      <w:pPr>
        <w:pStyle w:val="SAPHlavn"/>
        <w:ind w:left="0" w:firstLine="0"/>
        <w:rPr>
          <w:rFonts w:ascii="Nudista" w:hAnsi="Nudista"/>
        </w:rPr>
      </w:pPr>
      <w:bookmarkStart w:id="125" w:name="_Toc107404032"/>
      <w:r w:rsidRPr="00E359A9">
        <w:rPr>
          <w:rFonts w:ascii="Nudista" w:hAnsi="Nudista"/>
        </w:rPr>
        <w:lastRenderedPageBreak/>
        <w:t xml:space="preserve">Časť </w:t>
      </w:r>
      <w:r w:rsidR="001C57B4">
        <w:rPr>
          <w:rFonts w:ascii="Nudista" w:hAnsi="Nudista"/>
        </w:rPr>
        <w:t>F</w:t>
      </w:r>
      <w:r w:rsidRPr="00E359A9">
        <w:rPr>
          <w:rFonts w:ascii="Nudista" w:hAnsi="Nudista"/>
        </w:rPr>
        <w:t>. Kritéria hodnotenia ponúk</w:t>
      </w:r>
      <w:bookmarkStart w:id="126" w:name="1d96cc0" w:colFirst="0" w:colLast="0"/>
      <w:bookmarkEnd w:id="126"/>
      <w:bookmarkEnd w:id="125"/>
    </w:p>
    <w:p w14:paraId="762AA8A4" w14:textId="77777777" w:rsidR="00073048" w:rsidRPr="00E359A9" w:rsidRDefault="00073048" w:rsidP="00A16853">
      <w:pPr>
        <w:pStyle w:val="SAP1"/>
        <w:numPr>
          <w:ilvl w:val="1"/>
          <w:numId w:val="15"/>
        </w:numPr>
        <w:rPr>
          <w:rFonts w:ascii="Nudista" w:hAnsi="Nudista"/>
          <w:lang w:val="sk-SK"/>
        </w:rPr>
      </w:pPr>
      <w:bookmarkStart w:id="127" w:name="_3x8tuzt" w:colFirst="0" w:colLast="0"/>
      <w:bookmarkStart w:id="128" w:name="_Toc107404033"/>
      <w:bookmarkEnd w:id="127"/>
      <w:r w:rsidRPr="00E359A9">
        <w:rPr>
          <w:rFonts w:ascii="Nudista" w:hAnsi="Nudista"/>
          <w:lang w:val="sk-SK"/>
        </w:rPr>
        <w:t>Kritérium na hodnotenie ponúk</w:t>
      </w:r>
      <w:bookmarkEnd w:id="128"/>
    </w:p>
    <w:p w14:paraId="5D948E84" w14:textId="53C5F3C2" w:rsidR="00073048" w:rsidRPr="00E359A9" w:rsidRDefault="00073048" w:rsidP="00A16853">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Jediným kritériom na hodnotenie ponúk je</w:t>
      </w:r>
      <w:r w:rsidR="00A068A7">
        <w:rPr>
          <w:rFonts w:ascii="Nudista" w:eastAsia="Proba Pro" w:hAnsi="Nudista" w:cs="Proba Pro"/>
          <w:sz w:val="20"/>
          <w:szCs w:val="20"/>
        </w:rPr>
        <w:t xml:space="preserve"> </w:t>
      </w:r>
      <w:r w:rsidRPr="00E359A9">
        <w:rPr>
          <w:rFonts w:ascii="Nudista" w:eastAsia="Proba Pro" w:hAnsi="Nudista" w:cs="Proba Pro"/>
          <w:sz w:val="20"/>
          <w:szCs w:val="20"/>
        </w:rPr>
        <w:t>najnižšia cena predmetu zákazky vypočítaná a</w:t>
      </w:r>
      <w:r w:rsidR="00A068A7">
        <w:rPr>
          <w:rFonts w:ascii="Nudista" w:eastAsia="Proba Pro" w:hAnsi="Nudista" w:cs="Proba Pro"/>
          <w:sz w:val="20"/>
          <w:szCs w:val="20"/>
        </w:rPr>
        <w:t> </w:t>
      </w:r>
      <w:r w:rsidRPr="00E359A9">
        <w:rPr>
          <w:rFonts w:ascii="Nudista" w:eastAsia="Proba Pro" w:hAnsi="Nudista" w:cs="Proba Pro"/>
          <w:sz w:val="20"/>
          <w:szCs w:val="20"/>
        </w:rPr>
        <w:t>vyjadrená v</w:t>
      </w:r>
      <w:r w:rsidRPr="00E359A9">
        <w:rPr>
          <w:rFonts w:ascii="Nudista" w:eastAsia="Calibri" w:hAnsi="Nudista" w:cs="Calibri"/>
          <w:sz w:val="20"/>
          <w:szCs w:val="20"/>
        </w:rPr>
        <w:t> </w:t>
      </w:r>
      <w:r w:rsidRPr="00E359A9">
        <w:rPr>
          <w:rFonts w:ascii="Nudista" w:eastAsia="Proba Pro" w:hAnsi="Nudista" w:cs="Proba Pro"/>
          <w:sz w:val="20"/>
          <w:szCs w:val="20"/>
        </w:rPr>
        <w:t xml:space="preserve">EUR </w:t>
      </w:r>
      <w:r w:rsidR="00467949" w:rsidRPr="001D133E">
        <w:rPr>
          <w:rFonts w:ascii="Nudista" w:eastAsia="Proba Pro" w:hAnsi="Nudista" w:cs="Proba Pro"/>
          <w:sz w:val="20"/>
          <w:szCs w:val="20"/>
          <w:u w:val="single"/>
        </w:rPr>
        <w:t>bez</w:t>
      </w:r>
      <w:r w:rsidRPr="001D133E">
        <w:rPr>
          <w:rFonts w:ascii="Nudista" w:eastAsia="Proba Pro" w:hAnsi="Nudista" w:cs="Proba Pro"/>
          <w:sz w:val="20"/>
          <w:szCs w:val="20"/>
          <w:u w:val="single"/>
        </w:rPr>
        <w:t xml:space="preserve"> DPH</w:t>
      </w:r>
      <w:r w:rsidRPr="001D133E">
        <w:rPr>
          <w:rFonts w:ascii="Nudista" w:eastAsia="Proba Pro" w:hAnsi="Nudista" w:cs="Proba Pro"/>
          <w:sz w:val="20"/>
          <w:szCs w:val="20"/>
        </w:rPr>
        <w:t xml:space="preserve"> podľa</w:t>
      </w:r>
      <w:r w:rsidRPr="00E359A9">
        <w:rPr>
          <w:rFonts w:ascii="Nudista" w:eastAsia="Proba Pro" w:hAnsi="Nudista" w:cs="Proba Pro"/>
          <w:sz w:val="20"/>
          <w:szCs w:val="20"/>
        </w:rPr>
        <w:t xml:space="preserve"> Časti C. Spôsob určenia ceny týchto súťažných podkladov.</w:t>
      </w:r>
    </w:p>
    <w:p w14:paraId="272C505F" w14:textId="77777777" w:rsidR="00073048" w:rsidRPr="00E359A9" w:rsidRDefault="00073048" w:rsidP="00A16853">
      <w:pPr>
        <w:pStyle w:val="SAP1"/>
        <w:numPr>
          <w:ilvl w:val="1"/>
          <w:numId w:val="15"/>
        </w:numPr>
        <w:rPr>
          <w:rFonts w:ascii="Nudista" w:hAnsi="Nudista"/>
          <w:lang w:val="sk-SK"/>
        </w:rPr>
      </w:pPr>
      <w:bookmarkStart w:id="129" w:name="_2ce457m" w:colFirst="0" w:colLast="0"/>
      <w:bookmarkStart w:id="130" w:name="_Toc107404034"/>
      <w:bookmarkEnd w:id="129"/>
      <w:r w:rsidRPr="00E359A9">
        <w:rPr>
          <w:rFonts w:ascii="Nudista" w:hAnsi="Nudista"/>
          <w:lang w:val="sk-SK"/>
        </w:rPr>
        <w:t>Spôsob vyhodnotenia ponúk</w:t>
      </w:r>
      <w:bookmarkEnd w:id="130"/>
    </w:p>
    <w:p w14:paraId="6A140DFF" w14:textId="77777777" w:rsidR="00073048" w:rsidRPr="00E359A9" w:rsidRDefault="00073048" w:rsidP="00A16853">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1E69E667" w14:textId="4D1B83D0" w:rsidR="00073048" w:rsidRPr="00E359A9" w:rsidRDefault="00073048" w:rsidP="00A16853">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AD47975" w14:textId="77777777" w:rsidR="00073048" w:rsidRPr="00E359A9" w:rsidRDefault="00073048" w:rsidP="00A16853">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54446940" w14:textId="77777777" w:rsidR="00073048" w:rsidRPr="00E359A9" w:rsidRDefault="00073048" w:rsidP="00D02FA5">
      <w:pPr>
        <w:widowControl w:val="0"/>
        <w:ind w:left="576"/>
        <w:jc w:val="both"/>
        <w:rPr>
          <w:rFonts w:ascii="Nudista" w:eastAsia="Proba Pro" w:hAnsi="Nudista" w:cs="Proba Pro"/>
          <w:sz w:val="20"/>
          <w:szCs w:val="20"/>
        </w:rPr>
      </w:pPr>
    </w:p>
    <w:p w14:paraId="118690C9" w14:textId="77777777" w:rsidR="00073048" w:rsidRPr="00E359A9" w:rsidRDefault="00073048" w:rsidP="00D02FA5">
      <w:pPr>
        <w:pStyle w:val="SAPHlavn"/>
        <w:rPr>
          <w:rFonts w:ascii="Nudista" w:hAnsi="Nudista"/>
        </w:rPr>
        <w:sectPr w:rsidR="00073048" w:rsidRPr="00E359A9" w:rsidSect="003434E6">
          <w:pgSz w:w="11900" w:h="16840"/>
          <w:pgMar w:top="1417" w:right="1417" w:bottom="1417" w:left="1560" w:header="708" w:footer="708" w:gutter="0"/>
          <w:cols w:space="708"/>
        </w:sectPr>
      </w:pPr>
    </w:p>
    <w:p w14:paraId="7240EA5B" w14:textId="5D992C3B" w:rsidR="0003501C" w:rsidRPr="00062D7E" w:rsidRDefault="0003501C" w:rsidP="00D02FA5">
      <w:pPr>
        <w:ind w:left="2127" w:hanging="2127"/>
        <w:outlineLvl w:val="0"/>
        <w:rPr>
          <w:rFonts w:ascii="Nudista" w:eastAsia="Times New Roman" w:hAnsi="Nudista"/>
          <w:b/>
          <w:spacing w:val="30"/>
          <w:sz w:val="28"/>
          <w:szCs w:val="28"/>
        </w:rPr>
      </w:pPr>
      <w:bookmarkStart w:id="131" w:name="_Toc40264935"/>
      <w:r w:rsidRPr="00062D7E">
        <w:rPr>
          <w:rFonts w:ascii="Nudista" w:eastAsia="Times New Roman" w:hAnsi="Nudista"/>
          <w:b/>
          <w:spacing w:val="30"/>
          <w:sz w:val="28"/>
          <w:szCs w:val="28"/>
        </w:rPr>
        <w:lastRenderedPageBreak/>
        <w:t>Príloha A.</w:t>
      </w:r>
      <w:r>
        <w:rPr>
          <w:rFonts w:ascii="Nudista" w:eastAsia="Times New Roman" w:hAnsi="Nudista"/>
          <w:b/>
          <w:spacing w:val="30"/>
          <w:sz w:val="28"/>
          <w:szCs w:val="28"/>
        </w:rPr>
        <w:t>1</w:t>
      </w:r>
      <w:r w:rsidRPr="00062D7E">
        <w:rPr>
          <w:rFonts w:ascii="Nudista" w:eastAsia="Times New Roman" w:hAnsi="Nudista"/>
          <w:b/>
          <w:spacing w:val="30"/>
          <w:sz w:val="28"/>
          <w:szCs w:val="28"/>
        </w:rPr>
        <w:tab/>
        <w:t>Čestné vyhlásenie o</w:t>
      </w:r>
      <w:r>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31"/>
    </w:p>
    <w:p w14:paraId="3F6B9E71" w14:textId="77777777" w:rsidR="0003501C" w:rsidRPr="00062D7E" w:rsidRDefault="0003501C" w:rsidP="00D02FA5">
      <w:pPr>
        <w:jc w:val="both"/>
        <w:rPr>
          <w:rFonts w:ascii="Nudista" w:hAnsi="Nudista" w:cs="Proba Pro"/>
          <w:i/>
          <w:sz w:val="20"/>
          <w:szCs w:val="20"/>
        </w:rPr>
      </w:pPr>
    </w:p>
    <w:p w14:paraId="1EAA38C8" w14:textId="39B3DC65" w:rsidR="0003501C" w:rsidRPr="00AD537D" w:rsidRDefault="0003501C" w:rsidP="00D02FA5">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w:t>
      </w:r>
      <w:r w:rsidR="006E32C0">
        <w:rPr>
          <w:rFonts w:ascii="Nudista" w:hAnsi="Nudista" w:cs="Proba Pro"/>
          <w:sz w:val="20"/>
          <w:szCs w:val="20"/>
        </w:rPr>
        <w:t>á</w:t>
      </w:r>
      <w:r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CA480A">
        <w:rPr>
          <w:rFonts w:ascii="Nudista" w:hAnsi="Nudista" w:cs="Proba Pro"/>
          <w:b/>
          <w:sz w:val="20"/>
          <w:szCs w:val="20"/>
        </w:rPr>
        <w:t>Košická Polianka - vodovod</w:t>
      </w:r>
      <w:r w:rsidR="00767138">
        <w:rPr>
          <w:rFonts w:ascii="Nudista" w:hAnsi="Nudista" w:cs="Proba Pro"/>
          <w:b/>
          <w:sz w:val="20"/>
          <w:szCs w:val="20"/>
        </w:rPr>
        <w:t xml:space="preserve"> </w:t>
      </w:r>
      <w:r w:rsidRPr="00062D7E">
        <w:rPr>
          <w:rFonts w:ascii="Nudista" w:hAnsi="Nudista" w:cs="Proba Pro"/>
          <w:sz w:val="20"/>
          <w:szCs w:val="20"/>
        </w:rPr>
        <w:t xml:space="preserve">vyhlásenej obstarávateľom </w:t>
      </w:r>
      <w:r w:rsidR="00767138">
        <w:rPr>
          <w:rFonts w:ascii="Nudista" w:hAnsi="Nudista" w:cs="Proba Pro"/>
          <w:b/>
          <w:sz w:val="20"/>
          <w:szCs w:val="20"/>
        </w:rPr>
        <w:t xml:space="preserve">Východoslovenská vodárenská spoločnosť, </w:t>
      </w:r>
      <w:proofErr w:type="spellStart"/>
      <w:r w:rsidR="00767138">
        <w:rPr>
          <w:rFonts w:ascii="Nudista" w:hAnsi="Nudista" w:cs="Proba Pro"/>
          <w:b/>
          <w:sz w:val="20"/>
          <w:szCs w:val="20"/>
        </w:rPr>
        <w:t>a.s</w:t>
      </w:r>
      <w:proofErr w:type="spellEnd"/>
      <w:r w:rsidR="00767138">
        <w:rPr>
          <w:rFonts w:ascii="Nudista" w:hAnsi="Nudista" w:cs="Proba Pro"/>
          <w:b/>
          <w:sz w:val="20"/>
          <w:szCs w:val="20"/>
        </w:rPr>
        <w:t>., so sídlom Komenského 50, 042 48 Košice, IČO: 36 570 460</w:t>
      </w:r>
      <w:r w:rsidR="00126F19" w:rsidRPr="00062D7E">
        <w:rPr>
          <w:rFonts w:ascii="Nudista" w:hAnsi="Nudista" w:cs="Proba Pro"/>
          <w:sz w:val="20"/>
          <w:szCs w:val="20"/>
        </w:rPr>
        <w:t xml:space="preserve"> </w:t>
      </w:r>
      <w:r w:rsidRPr="00062D7E">
        <w:rPr>
          <w:rFonts w:ascii="Nudista" w:hAnsi="Nudista" w:cs="Proba Pro"/>
          <w:sz w:val="20"/>
          <w:szCs w:val="20"/>
        </w:rPr>
        <w:t>(ďalej len „</w:t>
      </w:r>
      <w:r w:rsidR="00767138">
        <w:rPr>
          <w:rFonts w:ascii="Nudista" w:hAnsi="Nudista" w:cs="Proba Pro"/>
          <w:b/>
          <w:sz w:val="20"/>
          <w:szCs w:val="20"/>
        </w:rPr>
        <w:t>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sidR="00DA16DE">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sidR="00DA16DE">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sidR="00A068A7">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0351216F" w14:textId="77777777" w:rsidR="0003501C" w:rsidRDefault="0003501C" w:rsidP="00D02FA5">
      <w:pPr>
        <w:widowControl w:val="0"/>
        <w:jc w:val="center"/>
        <w:rPr>
          <w:rFonts w:ascii="Nudista" w:eastAsia="Times New Roman" w:hAnsi="Nudista" w:cs="Arial"/>
          <w:b/>
          <w:sz w:val="20"/>
          <w:szCs w:val="20"/>
        </w:rPr>
      </w:pPr>
    </w:p>
    <w:p w14:paraId="5A7C4B75" w14:textId="77777777" w:rsidR="0003501C" w:rsidRDefault="0003501C" w:rsidP="00D02FA5">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6D67A0D1" w14:textId="77777777" w:rsidR="0003501C" w:rsidRPr="00062D7E" w:rsidRDefault="0003501C" w:rsidP="00D02FA5">
      <w:pPr>
        <w:widowControl w:val="0"/>
        <w:jc w:val="center"/>
        <w:rPr>
          <w:rFonts w:ascii="Nudista" w:eastAsia="Times New Roman" w:hAnsi="Nudista" w:cs="Arial"/>
          <w:b/>
          <w:sz w:val="20"/>
          <w:szCs w:val="20"/>
        </w:rPr>
      </w:pPr>
    </w:p>
    <w:p w14:paraId="3B91768D"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567DC62E" w14:textId="574742B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228AD13"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5D848DFD" w14:textId="63D7408B"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w:t>
      </w:r>
      <w:r w:rsidR="00DA16DE">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414805D1" w14:textId="53D3FB12" w:rsidR="0003501C" w:rsidRPr="00C344F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poskytnem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0313F3C7" w14:textId="77777777" w:rsidR="0003501C" w:rsidRPr="00062D7E" w:rsidRDefault="0003501C" w:rsidP="00D02FA5">
      <w:pPr>
        <w:widowControl w:val="0"/>
        <w:ind w:left="993"/>
        <w:jc w:val="both"/>
        <w:rPr>
          <w:rFonts w:ascii="Nudista" w:hAnsi="Nudista"/>
          <w:sz w:val="20"/>
          <w:szCs w:val="20"/>
        </w:rPr>
      </w:pPr>
    </w:p>
    <w:p w14:paraId="2F7BCC6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3B5D13E3" w14:textId="5EA9FD73"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sidR="00767138">
        <w:rPr>
          <w:rFonts w:ascii="Nudista" w:hAnsi="Nudista" w:cs="Arial"/>
          <w:sz w:val="20"/>
          <w:szCs w:val="20"/>
        </w:rPr>
        <w:t>uvedených v Prílohe E.1 N</w:t>
      </w:r>
      <w:r w:rsidRPr="00062D7E">
        <w:rPr>
          <w:rFonts w:ascii="Nudista" w:hAnsi="Nudista" w:cs="Arial"/>
          <w:sz w:val="20"/>
          <w:szCs w:val="20"/>
        </w:rPr>
        <w:t xml:space="preserve">ávrh </w:t>
      </w:r>
      <w:r w:rsidR="00767138">
        <w:rPr>
          <w:rFonts w:ascii="Nudista" w:hAnsi="Nudista" w:cs="Arial"/>
          <w:sz w:val="20"/>
          <w:szCs w:val="20"/>
        </w:rPr>
        <w:t>z</w:t>
      </w:r>
      <w:r w:rsidRPr="00062D7E">
        <w:rPr>
          <w:rFonts w:ascii="Nudista" w:hAnsi="Nudista" w:cs="Arial"/>
          <w:sz w:val="20"/>
          <w:szCs w:val="20"/>
        </w:rPr>
        <w:t>mluvy</w:t>
      </w:r>
      <w:r w:rsidR="00767138">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7CD0CA19" w14:textId="77777777" w:rsidR="0003501C" w:rsidRPr="00C344F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70E60ABA" w14:textId="77777777" w:rsidR="0003501C" w:rsidRPr="003F0C43" w:rsidRDefault="0003501C" w:rsidP="00D02FA5">
      <w:pPr>
        <w:widowControl w:val="0"/>
        <w:ind w:left="993"/>
        <w:jc w:val="both"/>
        <w:rPr>
          <w:rFonts w:ascii="Nudista" w:hAnsi="Nudista" w:cs="Arial"/>
          <w:sz w:val="20"/>
          <w:szCs w:val="20"/>
        </w:rPr>
      </w:pPr>
    </w:p>
    <w:p w14:paraId="44368645"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AC9D2EA" w14:textId="020669DC"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Pr>
          <w:rFonts w:ascii="Nudista" w:hAnsi="Nudista" w:cs="Arial"/>
          <w:sz w:val="20"/>
          <w:szCs w:val="20"/>
        </w:rPr>
        <w:t>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32FBAAAD" w14:textId="79D6F06D" w:rsidR="0003501C" w:rsidRPr="00062D7E" w:rsidRDefault="00AD29DD" w:rsidP="006E32C0">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nebudem plnenie predmetu zmluvy poskytovať prostredníctvom subdodávateľa/-</w:t>
      </w:r>
      <w:proofErr w:type="spellStart"/>
      <w:r w:rsidR="0003501C" w:rsidRPr="00062D7E">
        <w:rPr>
          <w:rFonts w:ascii="Nudista" w:hAnsi="Nudista" w:cs="Arial"/>
          <w:sz w:val="20"/>
          <w:szCs w:val="20"/>
        </w:rPr>
        <w:t>ov</w:t>
      </w:r>
      <w:proofErr w:type="spellEnd"/>
      <w:r w:rsidR="0003501C" w:rsidRPr="00062D7E">
        <w:rPr>
          <w:rFonts w:ascii="Nudista" w:hAnsi="Nudista" w:cs="Arial"/>
          <w:sz w:val="20"/>
          <w:szCs w:val="20"/>
        </w:rPr>
        <w:t>,</w:t>
      </w:r>
    </w:p>
    <w:p w14:paraId="7BCF756D" w14:textId="77777777" w:rsidR="0003501C" w:rsidRDefault="00AD29DD" w:rsidP="00D02FA5">
      <w:pPr>
        <w:widowControl w:val="0"/>
        <w:tabs>
          <w:tab w:val="left" w:pos="1418"/>
        </w:tabs>
        <w:spacing w:after="240"/>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budem plnenie predmetu zmluvy poskytovať prostredníctvom nasledovných subdodávateľov v</w:t>
      </w:r>
      <w:r w:rsidR="0003501C" w:rsidRPr="00062D7E">
        <w:rPr>
          <w:rFonts w:ascii="Nudista" w:hAnsi="Nudista" w:cs="Calibri"/>
          <w:sz w:val="20"/>
          <w:szCs w:val="20"/>
        </w:rPr>
        <w:t> </w:t>
      </w:r>
      <w:r w:rsidR="0003501C"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20"/>
        <w:gridCol w:w="1296"/>
        <w:gridCol w:w="2247"/>
      </w:tblGrid>
      <w:tr w:rsidR="0003501C" w:rsidRPr="00062D7E" w14:paraId="4532996D" w14:textId="77777777" w:rsidTr="00DA16DE">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A50813C"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Obchodné 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7D7AC2C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98FEA71"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IČO</w:t>
            </w:r>
          </w:p>
        </w:tc>
        <w:tc>
          <w:tcPr>
            <w:tcW w:w="2988" w:type="dxa"/>
            <w:gridSpan w:val="3"/>
            <w:tcBorders>
              <w:top w:val="single" w:sz="4" w:space="0" w:color="auto"/>
              <w:left w:val="single" w:sz="4" w:space="0" w:color="auto"/>
              <w:bottom w:val="single" w:sz="4" w:space="0" w:color="auto"/>
              <w:right w:val="single" w:sz="4" w:space="0" w:color="auto"/>
            </w:tcBorders>
            <w:shd w:val="clear" w:color="auto" w:fill="008998"/>
          </w:tcPr>
          <w:p w14:paraId="5121E544"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Informácie o</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osobe opr</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vnenej kona</w:t>
            </w:r>
            <w:r w:rsidRPr="00DA16DE">
              <w:rPr>
                <w:rFonts w:ascii="Nudista" w:hAnsi="Nudista" w:cs="Proba Pro"/>
                <w:b/>
                <w:color w:val="FFFFFF" w:themeColor="background1"/>
                <w:sz w:val="20"/>
                <w:szCs w:val="20"/>
              </w:rPr>
              <w:t>ť</w:t>
            </w:r>
            <w:r w:rsidRPr="00DA16DE">
              <w:rPr>
                <w:rFonts w:ascii="Nudista" w:hAnsi="Nudista" w:cs="Arial"/>
                <w:b/>
                <w:color w:val="FFFFFF" w:themeColor="background1"/>
                <w:sz w:val="20"/>
                <w:szCs w:val="20"/>
              </w:rPr>
              <w:t xml:space="preserve"> za </w:t>
            </w:r>
            <w:r w:rsidRPr="00DA16DE">
              <w:rPr>
                <w:rFonts w:ascii="Nudista" w:hAnsi="Nudista" w:cs="Arial"/>
                <w:b/>
                <w:color w:val="FFFFFF" w:themeColor="background1"/>
                <w:sz w:val="20"/>
                <w:szCs w:val="20"/>
              </w:rPr>
              <w:lastRenderedPageBreak/>
              <w:t>subdod</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vate</w:t>
            </w:r>
            <w:r w:rsidRPr="00DA16DE">
              <w:rPr>
                <w:rFonts w:ascii="Nudista" w:hAnsi="Nudista" w:cs="Proba Pro"/>
                <w:b/>
                <w:color w:val="FFFFFF" w:themeColor="background1"/>
                <w:sz w:val="20"/>
                <w:szCs w:val="20"/>
              </w:rPr>
              <w:t>ľ</w:t>
            </w:r>
            <w:r w:rsidRPr="00DA16DE">
              <w:rPr>
                <w:rFonts w:ascii="Nudista" w:hAnsi="Nudista" w:cs="Arial"/>
                <w:b/>
                <w:color w:val="FFFFFF" w:themeColor="background1"/>
                <w:sz w:val="20"/>
                <w:szCs w:val="20"/>
              </w:rPr>
              <w:t xml:space="preserve">a </w:t>
            </w:r>
          </w:p>
        </w:tc>
        <w:tc>
          <w:tcPr>
            <w:tcW w:w="1296" w:type="dxa"/>
            <w:vMerge w:val="restart"/>
            <w:tcBorders>
              <w:top w:val="single" w:sz="4" w:space="0" w:color="auto"/>
              <w:left w:val="single" w:sz="4" w:space="0" w:color="auto"/>
              <w:right w:val="single" w:sz="4" w:space="0" w:color="auto"/>
            </w:tcBorders>
            <w:shd w:val="clear" w:color="auto" w:fill="008998"/>
            <w:vAlign w:val="center"/>
          </w:tcPr>
          <w:p w14:paraId="1C6530F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Podiel subdodávk</w:t>
            </w:r>
            <w:r w:rsidRPr="00DA16DE">
              <w:rPr>
                <w:rFonts w:ascii="Nudista" w:hAnsi="Nudista" w:cs="Arial"/>
                <w:b/>
                <w:color w:val="FFFFFF" w:themeColor="background1"/>
                <w:sz w:val="20"/>
                <w:szCs w:val="20"/>
              </w:rPr>
              <w:lastRenderedPageBreak/>
              <w:t>y v %</w:t>
            </w:r>
          </w:p>
        </w:tc>
        <w:tc>
          <w:tcPr>
            <w:tcW w:w="2247" w:type="dxa"/>
            <w:vMerge w:val="restart"/>
            <w:tcBorders>
              <w:top w:val="single" w:sz="4" w:space="0" w:color="auto"/>
              <w:left w:val="single" w:sz="4" w:space="0" w:color="auto"/>
              <w:right w:val="single" w:sz="4" w:space="0" w:color="auto"/>
            </w:tcBorders>
            <w:shd w:val="clear" w:color="auto" w:fill="008998"/>
          </w:tcPr>
          <w:p w14:paraId="7114C766"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 xml:space="preserve">Subdodávateľ získa zo subdodávky </w:t>
            </w:r>
            <w:r w:rsidRPr="00DA16DE">
              <w:rPr>
                <w:rFonts w:ascii="Nudista" w:hAnsi="Nudista" w:cs="Arial"/>
                <w:b/>
                <w:color w:val="FFFFFF" w:themeColor="background1"/>
                <w:sz w:val="20"/>
                <w:szCs w:val="20"/>
              </w:rPr>
              <w:lastRenderedPageBreak/>
              <w:t>finančné prostriedky prevyšujúce 100.000 EUR</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bez </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DPH </w:t>
            </w:r>
          </w:p>
        </w:tc>
      </w:tr>
      <w:tr w:rsidR="0003501C" w:rsidRPr="00062D7E" w14:paraId="6C6C05B4" w14:textId="77777777" w:rsidTr="00DA16DE">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134D0BA" w14:textId="77777777" w:rsidR="0003501C" w:rsidRPr="00062D7E" w:rsidRDefault="0003501C" w:rsidP="00D02FA5">
            <w:pPr>
              <w:widowControl w:val="0"/>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383927" w14:textId="77777777" w:rsidR="0003501C" w:rsidRPr="00062D7E" w:rsidRDefault="0003501C" w:rsidP="00D02FA5">
            <w:pPr>
              <w:widowControl w:val="0"/>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F54EE1" w14:textId="77777777" w:rsidR="0003501C" w:rsidRPr="003F0C43" w:rsidRDefault="0003501C" w:rsidP="00D02FA5">
            <w:pPr>
              <w:widowControl w:val="0"/>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ADFF30B"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1C7BB6A7"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 xml:space="preserve">adresa pobytu </w:t>
            </w:r>
          </w:p>
        </w:tc>
        <w:tc>
          <w:tcPr>
            <w:tcW w:w="1020" w:type="dxa"/>
            <w:tcBorders>
              <w:top w:val="single" w:sz="4" w:space="0" w:color="auto"/>
              <w:left w:val="single" w:sz="4" w:space="0" w:color="auto"/>
              <w:bottom w:val="single" w:sz="4" w:space="0" w:color="auto"/>
              <w:right w:val="single" w:sz="4" w:space="0" w:color="auto"/>
            </w:tcBorders>
            <w:shd w:val="clear" w:color="auto" w:fill="008998"/>
          </w:tcPr>
          <w:p w14:paraId="511AED59"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dátum narodenia</w:t>
            </w:r>
          </w:p>
        </w:tc>
        <w:tc>
          <w:tcPr>
            <w:tcW w:w="1296" w:type="dxa"/>
            <w:vMerge/>
            <w:tcBorders>
              <w:left w:val="single" w:sz="4" w:space="0" w:color="auto"/>
              <w:bottom w:val="single" w:sz="4" w:space="0" w:color="auto"/>
              <w:right w:val="single" w:sz="4" w:space="0" w:color="auto"/>
            </w:tcBorders>
            <w:shd w:val="clear" w:color="auto" w:fill="BFBFBF" w:themeFill="background1" w:themeFillShade="BF"/>
          </w:tcPr>
          <w:p w14:paraId="11105084" w14:textId="77777777" w:rsidR="0003501C" w:rsidRPr="00062D7E" w:rsidRDefault="0003501C" w:rsidP="00D02FA5">
            <w:pPr>
              <w:widowControl w:val="0"/>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39EDA1FC" w14:textId="77777777" w:rsidR="0003501C" w:rsidRPr="00062D7E" w:rsidRDefault="0003501C" w:rsidP="00D02FA5">
            <w:pPr>
              <w:widowControl w:val="0"/>
              <w:jc w:val="center"/>
              <w:rPr>
                <w:rFonts w:ascii="Nudista" w:hAnsi="Nudista" w:cs="Arial"/>
                <w:sz w:val="20"/>
                <w:szCs w:val="20"/>
              </w:rPr>
            </w:pPr>
          </w:p>
        </w:tc>
      </w:tr>
      <w:tr w:rsidR="0003501C" w:rsidRPr="00062D7E" w14:paraId="295A9D1B" w14:textId="77777777" w:rsidTr="00DA16DE">
        <w:tc>
          <w:tcPr>
            <w:tcW w:w="1276" w:type="dxa"/>
            <w:tcBorders>
              <w:top w:val="single" w:sz="4" w:space="0" w:color="auto"/>
              <w:left w:val="single" w:sz="4" w:space="0" w:color="auto"/>
              <w:bottom w:val="single" w:sz="4" w:space="0" w:color="auto"/>
              <w:right w:val="single" w:sz="4" w:space="0" w:color="auto"/>
            </w:tcBorders>
          </w:tcPr>
          <w:p w14:paraId="0723BD56"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012331EF"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E3F5F50"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0385077"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B73A05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0DDB5C3D"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336E44D6"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285393D2" w14:textId="77777777" w:rsidR="0003501C" w:rsidRPr="00062D7E" w:rsidRDefault="00AD29DD" w:rsidP="00D02FA5">
            <w:pPr>
              <w:widowControl w:val="0"/>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 </w:t>
            </w:r>
          </w:p>
        </w:tc>
      </w:tr>
      <w:tr w:rsidR="0003501C" w:rsidRPr="00062D7E" w14:paraId="79494703" w14:textId="77777777" w:rsidTr="00DA16DE">
        <w:tc>
          <w:tcPr>
            <w:tcW w:w="1276" w:type="dxa"/>
            <w:tcBorders>
              <w:top w:val="single" w:sz="4" w:space="0" w:color="auto"/>
              <w:left w:val="single" w:sz="4" w:space="0" w:color="auto"/>
              <w:bottom w:val="single" w:sz="4" w:space="0" w:color="auto"/>
              <w:right w:val="single" w:sz="4" w:space="0" w:color="auto"/>
            </w:tcBorders>
          </w:tcPr>
          <w:p w14:paraId="1449E908"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727D91AC"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64A7569"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018715CA"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65B954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727B067B"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74B496BD"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F07CCD1" w14:textId="77777777" w:rsidR="0003501C" w:rsidRPr="00062D7E" w:rsidRDefault="00AD29DD" w:rsidP="00D02FA5">
            <w:pPr>
              <w:widowControl w:val="0"/>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w:t>
            </w:r>
          </w:p>
        </w:tc>
      </w:tr>
    </w:tbl>
    <w:p w14:paraId="0B363D2C" w14:textId="77777777" w:rsidR="0003501C" w:rsidRPr="00062D7E" w:rsidRDefault="0003501C" w:rsidP="00D02FA5">
      <w:pPr>
        <w:widowControl w:val="0"/>
        <w:spacing w:before="120"/>
        <w:jc w:val="both"/>
        <w:rPr>
          <w:rFonts w:ascii="Nudista" w:hAnsi="Nudista"/>
          <w:sz w:val="20"/>
          <w:szCs w:val="20"/>
        </w:rPr>
      </w:pPr>
    </w:p>
    <w:p w14:paraId="3AD576DC"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A3DA067"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193F5807" w14:textId="77777777" w:rsidR="0003501C" w:rsidRPr="00062D7E" w:rsidRDefault="00AD29DD" w:rsidP="00D02FA5">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samostatne,</w:t>
      </w:r>
    </w:p>
    <w:p w14:paraId="2E20B865" w14:textId="77777777" w:rsidR="0003501C" w:rsidRDefault="0003501C" w:rsidP="00D02FA5">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384EC8D8" w14:textId="77777777" w:rsidR="0003501C" w:rsidRPr="00062D7E" w:rsidRDefault="0003501C" w:rsidP="00D02FA5">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3501C" w:rsidRPr="00062D7E" w14:paraId="5B2F4C2A" w14:textId="77777777" w:rsidTr="00420E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17BCB4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5314CB6"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58C2A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03501C" w:rsidRPr="00062D7E" w14:paraId="5D9D257F" w14:textId="77777777" w:rsidTr="00420EF9">
        <w:tc>
          <w:tcPr>
            <w:tcW w:w="2943" w:type="dxa"/>
            <w:tcBorders>
              <w:top w:val="single" w:sz="4" w:space="0" w:color="auto"/>
              <w:left w:val="single" w:sz="4" w:space="0" w:color="auto"/>
              <w:bottom w:val="single" w:sz="4" w:space="0" w:color="auto"/>
              <w:right w:val="single" w:sz="4" w:space="0" w:color="auto"/>
            </w:tcBorders>
          </w:tcPr>
          <w:p w14:paraId="4089D182"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2373170"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A703490" w14:textId="77777777" w:rsidR="0003501C" w:rsidRPr="00062D7E" w:rsidRDefault="0003501C" w:rsidP="00D02FA5">
            <w:pPr>
              <w:widowControl w:val="0"/>
              <w:jc w:val="both"/>
              <w:rPr>
                <w:rFonts w:ascii="Nudista" w:hAnsi="Nudista" w:cs="Arial"/>
                <w:sz w:val="20"/>
                <w:szCs w:val="20"/>
              </w:rPr>
            </w:pPr>
          </w:p>
        </w:tc>
      </w:tr>
      <w:tr w:rsidR="0003501C" w:rsidRPr="00062D7E" w14:paraId="6040D7DD" w14:textId="77777777" w:rsidTr="00420EF9">
        <w:tc>
          <w:tcPr>
            <w:tcW w:w="2943" w:type="dxa"/>
            <w:tcBorders>
              <w:top w:val="single" w:sz="4" w:space="0" w:color="auto"/>
              <w:left w:val="single" w:sz="4" w:space="0" w:color="auto"/>
              <w:bottom w:val="single" w:sz="4" w:space="0" w:color="auto"/>
              <w:right w:val="single" w:sz="4" w:space="0" w:color="auto"/>
            </w:tcBorders>
          </w:tcPr>
          <w:p w14:paraId="70B457EB"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19DC9F5"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D5991F3" w14:textId="77777777" w:rsidR="0003501C" w:rsidRPr="00062D7E" w:rsidRDefault="0003501C" w:rsidP="00D02FA5">
            <w:pPr>
              <w:widowControl w:val="0"/>
              <w:jc w:val="both"/>
              <w:rPr>
                <w:rFonts w:ascii="Nudista" w:hAnsi="Nudista" w:cs="Arial"/>
                <w:sz w:val="20"/>
                <w:szCs w:val="20"/>
              </w:rPr>
            </w:pPr>
          </w:p>
        </w:tc>
      </w:tr>
    </w:tbl>
    <w:p w14:paraId="32A62927" w14:textId="77777777" w:rsidR="0003501C" w:rsidRDefault="0003501C" w:rsidP="00D02FA5">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2B859E47" w14:textId="77777777" w:rsidR="0003501C" w:rsidRPr="00062D7E" w:rsidRDefault="0003501C" w:rsidP="00D02FA5">
      <w:pPr>
        <w:widowControl w:val="0"/>
        <w:tabs>
          <w:tab w:val="left" w:pos="5103"/>
        </w:tabs>
        <w:spacing w:before="120"/>
        <w:jc w:val="both"/>
        <w:rPr>
          <w:rFonts w:ascii="Nudista" w:eastAsia="Times New Roman" w:hAnsi="Nudista" w:cs="Arial"/>
          <w:i/>
          <w:sz w:val="18"/>
          <w:szCs w:val="18"/>
        </w:rPr>
      </w:pPr>
    </w:p>
    <w:p w14:paraId="4015CCDB"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1F60B6D7" w14:textId="77777777" w:rsidR="0003501C" w:rsidRPr="00062D7E"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5C53224E" w14:textId="2B42B60B" w:rsidR="0003501C" w:rsidRPr="003F0C43"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sidR="000852F9">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7C58001F" w14:textId="1E116126" w:rsidR="0003501C" w:rsidRDefault="0003501C" w:rsidP="00D02FA5">
      <w:pPr>
        <w:widowControl w:val="0"/>
        <w:jc w:val="both"/>
        <w:rPr>
          <w:rFonts w:ascii="Nudista" w:eastAsia="Proba Pro" w:hAnsi="Nudista" w:cs="Proba Pro"/>
          <w:sz w:val="20"/>
          <w:szCs w:val="20"/>
        </w:rPr>
      </w:pPr>
    </w:p>
    <w:p w14:paraId="5540DE4E" w14:textId="77777777" w:rsidR="008D58A6" w:rsidRPr="004717E2" w:rsidRDefault="008D58A6" w:rsidP="00E67121">
      <w:pPr>
        <w:widowControl w:val="0"/>
        <w:numPr>
          <w:ilvl w:val="0"/>
          <w:numId w:val="142"/>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49D4CCC" w14:textId="17545C2F" w:rsidR="008D58A6" w:rsidRPr="008D58A6" w:rsidRDefault="008D58A6" w:rsidP="008D58A6">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534BA5">
        <w:rPr>
          <w:rFonts w:ascii="Nudista" w:eastAsia="Proba Pro" w:hAnsi="Nudista" w:cs="Proba Pro"/>
          <w:color w:val="auto"/>
          <w:sz w:val="20"/>
          <w:szCs w:val="20"/>
        </w:rPr>
        <w:t>ch</w:t>
      </w:r>
      <w:r w:rsidRPr="008D58A6">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1980E9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11759B71"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67D901E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B2C1D65"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subdodávatelia alebo subjekty, ktorých kapacity uchádzač využíva na preukázanie </w:t>
      </w:r>
      <w:r w:rsidRPr="008D58A6">
        <w:rPr>
          <w:rFonts w:ascii="Nudista" w:eastAsia="Proba Pro" w:hAnsi="Nudista" w:cs="Proba Pro"/>
        </w:rPr>
        <w:lastRenderedPageBreak/>
        <w:t>podmienok účasti, ktoré sú subjektami uvedenými v písm. a) až c) vyššie, nemajú účasť vyššiu ako 10% hodnoty zákazky.</w:t>
      </w:r>
    </w:p>
    <w:p w14:paraId="1BC8ACD9" w14:textId="1240D3C0" w:rsidR="008D58A6" w:rsidRPr="008D58A6" w:rsidRDefault="008D58A6" w:rsidP="00D02FA5">
      <w:pPr>
        <w:widowControl w:val="0"/>
        <w:jc w:val="both"/>
        <w:rPr>
          <w:rFonts w:ascii="Nudista" w:eastAsia="Proba Pro" w:hAnsi="Nudista" w:cs="Proba Pro"/>
          <w:color w:val="auto"/>
          <w:sz w:val="20"/>
          <w:szCs w:val="20"/>
        </w:rPr>
      </w:pPr>
    </w:p>
    <w:p w14:paraId="5C082253" w14:textId="3F199F1F" w:rsidR="008D58A6" w:rsidRDefault="008D58A6" w:rsidP="00D02FA5">
      <w:pPr>
        <w:widowControl w:val="0"/>
        <w:jc w:val="both"/>
        <w:rPr>
          <w:rFonts w:ascii="Nudista" w:eastAsia="Proba Pro" w:hAnsi="Nudista" w:cs="Proba Pro"/>
          <w:sz w:val="20"/>
          <w:szCs w:val="20"/>
        </w:rPr>
      </w:pPr>
    </w:p>
    <w:p w14:paraId="54FA415A" w14:textId="77777777" w:rsidR="008D58A6" w:rsidRDefault="008D58A6" w:rsidP="00D02FA5">
      <w:pPr>
        <w:widowControl w:val="0"/>
        <w:jc w:val="both"/>
        <w:rPr>
          <w:rFonts w:ascii="Nudista" w:eastAsia="Proba Pro" w:hAnsi="Nudista" w:cs="Proba Pro"/>
          <w:sz w:val="20"/>
          <w:szCs w:val="20"/>
        </w:rPr>
      </w:pPr>
    </w:p>
    <w:p w14:paraId="570993C8" w14:textId="77777777" w:rsidR="0003501C" w:rsidRDefault="0003501C" w:rsidP="00D02FA5">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25773680" w14:textId="77777777" w:rsidR="0003501C"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697293FB" w14:textId="77777777" w:rsidR="0003501C" w:rsidRPr="00062D7E"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6BA3E8F6" w14:textId="77777777" w:rsidR="0003501C" w:rsidRDefault="0003501C" w:rsidP="00D02FA5">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A2D0AF9" w14:textId="77777777" w:rsidR="0003501C" w:rsidRPr="003F0C43" w:rsidRDefault="0003501C" w:rsidP="00D02FA5">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7D0AB19E" w14:textId="77777777" w:rsidR="0003501C" w:rsidRPr="00DA54DE" w:rsidRDefault="0003501C" w:rsidP="00D02FA5">
      <w:pPr>
        <w:pStyle w:val="SAPHlavn"/>
        <w:widowControl/>
        <w:ind w:left="0" w:firstLine="0"/>
        <w:rPr>
          <w:rFonts w:ascii="Nudista" w:hAnsi="Nudista"/>
        </w:rPr>
      </w:pPr>
    </w:p>
    <w:p w14:paraId="1E4CFF53" w14:textId="4DC449C5" w:rsidR="0003501C" w:rsidRPr="00DA54DE" w:rsidRDefault="0003501C" w:rsidP="00D02FA5">
      <w:pPr>
        <w:tabs>
          <w:tab w:val="left" w:pos="3729"/>
        </w:tabs>
      </w:pPr>
      <w:r w:rsidRPr="00DA54DE">
        <w:tab/>
      </w:r>
    </w:p>
    <w:p w14:paraId="4C7D998D" w14:textId="77777777" w:rsidR="008D58A6" w:rsidRDefault="008D58A6" w:rsidP="00D02FA5">
      <w:pPr>
        <w:pStyle w:val="SAPHlavn"/>
        <w:widowControl/>
        <w:ind w:left="0" w:firstLine="0"/>
        <w:rPr>
          <w:rFonts w:ascii="Nudista" w:hAnsi="Nudista"/>
        </w:rPr>
        <w:sectPr w:rsidR="008D58A6" w:rsidSect="00FA178A">
          <w:pgSz w:w="11900" w:h="16840"/>
          <w:pgMar w:top="1417" w:right="1417" w:bottom="1417" w:left="1560" w:header="708" w:footer="708" w:gutter="0"/>
          <w:cols w:space="708"/>
          <w:docGrid w:linePitch="299"/>
        </w:sectPr>
      </w:pPr>
      <w:bookmarkStart w:id="132" w:name="_Toc80022247"/>
      <w:bookmarkStart w:id="133" w:name="_Toc81486675"/>
      <w:bookmarkStart w:id="134" w:name="_Toc84313361"/>
    </w:p>
    <w:p w14:paraId="632C6AD5" w14:textId="77777777" w:rsidR="006E32C0" w:rsidRDefault="00E65D03" w:rsidP="00E65D03">
      <w:pPr>
        <w:pStyle w:val="SAPHlavn"/>
        <w:widowControl/>
        <w:rPr>
          <w:rFonts w:ascii="Nudista" w:hAnsi="Nudista"/>
          <w:noProof/>
        </w:rPr>
      </w:pPr>
      <w:bookmarkStart w:id="135" w:name="_Toc73079441"/>
      <w:bookmarkStart w:id="136" w:name="_Toc107404035"/>
      <w:r w:rsidRPr="003E12C0">
        <w:rPr>
          <w:rFonts w:ascii="Nudista" w:hAnsi="Nudista"/>
          <w:noProof/>
        </w:rPr>
        <w:lastRenderedPageBreak/>
        <w:t>Príloha B.1:</w:t>
      </w:r>
      <w:r w:rsidRPr="003E12C0">
        <w:rPr>
          <w:rFonts w:ascii="Nudista" w:hAnsi="Nudista"/>
          <w:noProof/>
        </w:rPr>
        <w:tab/>
        <w:t>Projektová dokumentácia</w:t>
      </w:r>
      <w:bookmarkEnd w:id="135"/>
      <w:bookmarkEnd w:id="136"/>
      <w:r w:rsidR="006E32C0">
        <w:rPr>
          <w:rFonts w:ascii="Nudista" w:hAnsi="Nudista"/>
          <w:noProof/>
        </w:rPr>
        <w:t xml:space="preserve"> vrátane   </w:t>
      </w:r>
    </w:p>
    <w:p w14:paraId="13640115" w14:textId="07342E12" w:rsidR="00E65D03" w:rsidRPr="003E12C0" w:rsidRDefault="006E32C0" w:rsidP="00E65D03">
      <w:pPr>
        <w:pStyle w:val="SAPHlavn"/>
        <w:widowControl/>
        <w:rPr>
          <w:rFonts w:ascii="Nudista" w:hAnsi="Nudista"/>
          <w:noProof/>
        </w:rPr>
      </w:pPr>
      <w:r>
        <w:rPr>
          <w:rFonts w:ascii="Nudista" w:hAnsi="Nudista"/>
          <w:noProof/>
        </w:rPr>
        <w:t xml:space="preserve">                  stavebného povolenia</w:t>
      </w:r>
      <w:r w:rsidR="00E65D03" w:rsidRPr="003E12C0">
        <w:rPr>
          <w:rFonts w:ascii="Nudista" w:hAnsi="Nudista"/>
          <w:noProof/>
        </w:rPr>
        <w:t xml:space="preserve"> </w:t>
      </w:r>
    </w:p>
    <w:p w14:paraId="7E8A4EE7" w14:textId="77777777" w:rsidR="00E65D03" w:rsidRPr="003E12C0" w:rsidRDefault="00E65D03" w:rsidP="00E65D03">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5454B454" w14:textId="77777777" w:rsidR="00CA480A" w:rsidRDefault="00CA480A" w:rsidP="00E65D03">
      <w:pPr>
        <w:spacing w:before="120"/>
        <w:rPr>
          <w:rFonts w:ascii="Nudista" w:hAnsi="Nudista" w:cs="Arial"/>
          <w:sz w:val="20"/>
          <w:szCs w:val="20"/>
        </w:rPr>
      </w:pPr>
    </w:p>
    <w:p w14:paraId="1B01F0AD" w14:textId="3F0595E8" w:rsidR="00E65D03" w:rsidRPr="003E12C0" w:rsidRDefault="00E65D03" w:rsidP="00E65D03">
      <w:pPr>
        <w:spacing w:before="120"/>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0A537C2B" w14:textId="77777777" w:rsidR="00E65D03" w:rsidRDefault="00E65D03" w:rsidP="00E65D03">
      <w:pPr>
        <w:pStyle w:val="SAPHlavn"/>
        <w:widowControl/>
        <w:jc w:val="center"/>
        <w:rPr>
          <w:rFonts w:ascii="Nudista" w:hAnsi="Nudista"/>
          <w:noProof/>
        </w:rPr>
      </w:pPr>
    </w:p>
    <w:p w14:paraId="0CC344ED" w14:textId="77777777" w:rsidR="00E65D03" w:rsidRDefault="00E65D03" w:rsidP="00E65D03">
      <w:pPr>
        <w:pStyle w:val="SAPHlavn"/>
        <w:widowControl/>
        <w:jc w:val="center"/>
        <w:rPr>
          <w:rFonts w:ascii="Nudista" w:hAnsi="Nudista"/>
          <w:noProof/>
        </w:rPr>
      </w:pPr>
    </w:p>
    <w:p w14:paraId="106BE006" w14:textId="77777777" w:rsidR="00E65D03" w:rsidRDefault="00E65D03" w:rsidP="00E65D03">
      <w:pPr>
        <w:pStyle w:val="SAPHlavn"/>
        <w:widowControl/>
        <w:jc w:val="center"/>
        <w:rPr>
          <w:rFonts w:ascii="Nudista" w:hAnsi="Nudista"/>
          <w:noProof/>
        </w:rPr>
      </w:pPr>
    </w:p>
    <w:p w14:paraId="1CEAF330" w14:textId="77777777" w:rsidR="00E65D03" w:rsidRDefault="00E65D03" w:rsidP="00E65D03">
      <w:pPr>
        <w:pStyle w:val="SAPHlavn"/>
        <w:widowControl/>
        <w:jc w:val="center"/>
        <w:rPr>
          <w:rFonts w:ascii="Nudista" w:hAnsi="Nudista"/>
          <w:noProof/>
        </w:rPr>
      </w:pPr>
    </w:p>
    <w:p w14:paraId="5F579CB1" w14:textId="77777777" w:rsidR="00E65D03" w:rsidRDefault="00E65D03" w:rsidP="00E65D03">
      <w:pPr>
        <w:pStyle w:val="SAPHlavn"/>
        <w:widowControl/>
        <w:jc w:val="center"/>
        <w:rPr>
          <w:rFonts w:ascii="Nudista" w:hAnsi="Nudista"/>
          <w:noProof/>
        </w:rPr>
      </w:pPr>
    </w:p>
    <w:p w14:paraId="401C8129" w14:textId="77777777" w:rsidR="00E65D03" w:rsidRDefault="00E65D03" w:rsidP="00E65D03">
      <w:pPr>
        <w:pStyle w:val="SAPHlavn"/>
        <w:widowControl/>
        <w:jc w:val="center"/>
        <w:rPr>
          <w:rFonts w:ascii="Nudista" w:hAnsi="Nudista"/>
          <w:noProof/>
        </w:rPr>
      </w:pPr>
    </w:p>
    <w:p w14:paraId="658F33E1" w14:textId="77777777" w:rsidR="00E65D03" w:rsidRDefault="00E65D03" w:rsidP="00E65D03">
      <w:pPr>
        <w:pStyle w:val="SAPHlavn"/>
        <w:widowControl/>
        <w:jc w:val="center"/>
        <w:rPr>
          <w:rFonts w:ascii="Nudista" w:hAnsi="Nudista"/>
          <w:noProof/>
        </w:rPr>
      </w:pPr>
    </w:p>
    <w:p w14:paraId="68842D9B" w14:textId="77777777" w:rsidR="00E65D03" w:rsidRDefault="00E65D03" w:rsidP="00E65D03">
      <w:pPr>
        <w:pStyle w:val="SAPHlavn"/>
        <w:widowControl/>
        <w:jc w:val="center"/>
        <w:rPr>
          <w:rFonts w:ascii="Nudista" w:hAnsi="Nudista"/>
          <w:noProof/>
        </w:rPr>
      </w:pPr>
    </w:p>
    <w:p w14:paraId="0EE325E8" w14:textId="77777777" w:rsidR="00E65D03" w:rsidRDefault="00E65D03" w:rsidP="00E65D03">
      <w:pPr>
        <w:pStyle w:val="SAPHlavn"/>
        <w:widowControl/>
        <w:jc w:val="center"/>
        <w:rPr>
          <w:rFonts w:ascii="Nudista" w:hAnsi="Nudista"/>
          <w:noProof/>
        </w:rPr>
      </w:pPr>
    </w:p>
    <w:p w14:paraId="02C142EA" w14:textId="77777777" w:rsidR="00E65D03" w:rsidRDefault="00E65D03" w:rsidP="00E65D03">
      <w:pPr>
        <w:pStyle w:val="SAPHlavn"/>
        <w:widowControl/>
        <w:jc w:val="center"/>
        <w:rPr>
          <w:rFonts w:ascii="Nudista" w:hAnsi="Nudista"/>
          <w:noProof/>
        </w:rPr>
      </w:pPr>
    </w:p>
    <w:p w14:paraId="276D33B5" w14:textId="77777777" w:rsidR="00E65D03" w:rsidRDefault="00E65D03" w:rsidP="00E65D03">
      <w:pPr>
        <w:pStyle w:val="SAPHlavn"/>
        <w:widowControl/>
        <w:jc w:val="center"/>
        <w:rPr>
          <w:rFonts w:ascii="Nudista" w:hAnsi="Nudista"/>
          <w:noProof/>
        </w:rPr>
      </w:pPr>
    </w:p>
    <w:p w14:paraId="047F6160" w14:textId="77777777" w:rsidR="00E65D03" w:rsidRDefault="00E65D03" w:rsidP="00E65D03">
      <w:pPr>
        <w:pStyle w:val="SAPHlavn"/>
        <w:widowControl/>
        <w:jc w:val="center"/>
        <w:rPr>
          <w:rFonts w:ascii="Nudista" w:hAnsi="Nudista"/>
          <w:noProof/>
        </w:rPr>
      </w:pPr>
    </w:p>
    <w:p w14:paraId="68996F1A" w14:textId="77777777" w:rsidR="00E65D03" w:rsidRDefault="00E65D03" w:rsidP="00E65D03">
      <w:pPr>
        <w:pStyle w:val="SAPHlavn"/>
        <w:widowControl/>
        <w:jc w:val="center"/>
        <w:rPr>
          <w:rFonts w:ascii="Nudista" w:hAnsi="Nudista"/>
          <w:noProof/>
        </w:rPr>
      </w:pPr>
    </w:p>
    <w:p w14:paraId="270BD402" w14:textId="77777777" w:rsidR="00E65D03" w:rsidRDefault="00E65D03" w:rsidP="00E65D03">
      <w:pPr>
        <w:pStyle w:val="SAPHlavn"/>
        <w:widowControl/>
        <w:jc w:val="center"/>
        <w:rPr>
          <w:rFonts w:ascii="Nudista" w:hAnsi="Nudista"/>
          <w:noProof/>
        </w:rPr>
      </w:pPr>
    </w:p>
    <w:p w14:paraId="71C834F1" w14:textId="77777777" w:rsidR="00E65D03" w:rsidRDefault="00E65D03" w:rsidP="00E65D03">
      <w:pPr>
        <w:pStyle w:val="SAPHlavn"/>
        <w:widowControl/>
        <w:jc w:val="center"/>
        <w:rPr>
          <w:rFonts w:ascii="Nudista" w:hAnsi="Nudista"/>
          <w:noProof/>
        </w:rPr>
      </w:pPr>
    </w:p>
    <w:p w14:paraId="33D35E3E" w14:textId="77777777" w:rsidR="00E65D03" w:rsidRDefault="00E65D03" w:rsidP="00E65D03">
      <w:pPr>
        <w:pStyle w:val="SAPHlavn"/>
        <w:widowControl/>
        <w:jc w:val="center"/>
        <w:rPr>
          <w:rFonts w:ascii="Nudista" w:hAnsi="Nudista"/>
          <w:noProof/>
        </w:rPr>
      </w:pPr>
    </w:p>
    <w:p w14:paraId="18FE58CC" w14:textId="77777777" w:rsidR="00E65D03" w:rsidRDefault="00E65D03" w:rsidP="00E65D03">
      <w:pPr>
        <w:pStyle w:val="SAPHlavn"/>
        <w:widowControl/>
        <w:jc w:val="center"/>
        <w:rPr>
          <w:rFonts w:ascii="Nudista" w:hAnsi="Nudista"/>
          <w:noProof/>
        </w:rPr>
      </w:pPr>
    </w:p>
    <w:p w14:paraId="78DDA5F5" w14:textId="77777777" w:rsidR="00E65D03" w:rsidRDefault="00E65D03" w:rsidP="00E65D03">
      <w:pPr>
        <w:pStyle w:val="SAPHlavn"/>
        <w:widowControl/>
        <w:jc w:val="center"/>
        <w:rPr>
          <w:rFonts w:ascii="Nudista" w:hAnsi="Nudista"/>
          <w:noProof/>
        </w:rPr>
      </w:pPr>
    </w:p>
    <w:p w14:paraId="7FE3D97B" w14:textId="77777777" w:rsidR="00E65D03" w:rsidRDefault="00E65D03" w:rsidP="00E65D03">
      <w:pPr>
        <w:pStyle w:val="SAPHlavn"/>
        <w:widowControl/>
        <w:jc w:val="center"/>
        <w:rPr>
          <w:rFonts w:ascii="Nudista" w:hAnsi="Nudista"/>
          <w:noProof/>
        </w:rPr>
      </w:pPr>
    </w:p>
    <w:p w14:paraId="29303FF8" w14:textId="77777777" w:rsidR="00E65D03" w:rsidRDefault="00E65D03" w:rsidP="00E65D03">
      <w:pPr>
        <w:pStyle w:val="SAPHlavn"/>
        <w:widowControl/>
        <w:jc w:val="center"/>
        <w:rPr>
          <w:rFonts w:ascii="Nudista" w:hAnsi="Nudista"/>
          <w:noProof/>
        </w:rPr>
      </w:pPr>
    </w:p>
    <w:p w14:paraId="5B18FFB3" w14:textId="77777777" w:rsidR="00E65D03" w:rsidRDefault="00E65D03" w:rsidP="00E65D03">
      <w:pPr>
        <w:pStyle w:val="SAPHlavn"/>
        <w:widowControl/>
        <w:jc w:val="center"/>
        <w:rPr>
          <w:rFonts w:ascii="Nudista" w:hAnsi="Nudista"/>
          <w:noProof/>
        </w:rPr>
      </w:pPr>
    </w:p>
    <w:p w14:paraId="19251C43" w14:textId="77777777" w:rsidR="00E65D03" w:rsidRDefault="00E65D03" w:rsidP="00E65D03">
      <w:pPr>
        <w:pStyle w:val="SAPHlavn"/>
        <w:widowControl/>
        <w:jc w:val="center"/>
        <w:rPr>
          <w:rFonts w:ascii="Nudista" w:hAnsi="Nudista"/>
          <w:noProof/>
        </w:rPr>
      </w:pPr>
    </w:p>
    <w:p w14:paraId="5B17DF6A" w14:textId="77777777" w:rsidR="00E65D03" w:rsidRDefault="00E65D03" w:rsidP="00E65D03">
      <w:pPr>
        <w:pStyle w:val="SAPHlavn"/>
        <w:widowControl/>
        <w:jc w:val="center"/>
        <w:rPr>
          <w:rFonts w:ascii="Nudista" w:hAnsi="Nudista"/>
          <w:noProof/>
        </w:rPr>
      </w:pPr>
    </w:p>
    <w:p w14:paraId="40E75314" w14:textId="77777777" w:rsidR="00E65D03" w:rsidRDefault="00E65D03" w:rsidP="00E65D03">
      <w:pPr>
        <w:pStyle w:val="SAPHlavn"/>
        <w:widowControl/>
        <w:jc w:val="center"/>
        <w:rPr>
          <w:rFonts w:ascii="Nudista" w:hAnsi="Nudista"/>
          <w:noProof/>
        </w:rPr>
      </w:pPr>
    </w:p>
    <w:p w14:paraId="759975D9" w14:textId="77777777" w:rsidR="00E65D03" w:rsidRDefault="00E65D03" w:rsidP="00E65D03">
      <w:pPr>
        <w:pStyle w:val="SAPHlavn"/>
        <w:widowControl/>
        <w:jc w:val="center"/>
        <w:rPr>
          <w:rFonts w:ascii="Nudista" w:hAnsi="Nudista"/>
          <w:noProof/>
        </w:rPr>
      </w:pPr>
    </w:p>
    <w:p w14:paraId="2630D018" w14:textId="77777777" w:rsidR="00E65D03" w:rsidRDefault="00E65D03" w:rsidP="00E65D03">
      <w:pPr>
        <w:pStyle w:val="SAPHlavn"/>
        <w:widowControl/>
        <w:jc w:val="center"/>
        <w:rPr>
          <w:rFonts w:ascii="Nudista" w:hAnsi="Nudista"/>
          <w:noProof/>
        </w:rPr>
      </w:pPr>
    </w:p>
    <w:p w14:paraId="126A4D7C" w14:textId="77777777" w:rsidR="00E65D03" w:rsidRDefault="00E65D03" w:rsidP="00E65D03">
      <w:pPr>
        <w:pStyle w:val="SAPHlavn"/>
        <w:widowControl/>
        <w:jc w:val="center"/>
        <w:rPr>
          <w:rFonts w:ascii="Nudista" w:hAnsi="Nudista"/>
          <w:noProof/>
        </w:rPr>
      </w:pPr>
    </w:p>
    <w:p w14:paraId="7DDC5F15" w14:textId="77777777" w:rsidR="00E65D03" w:rsidRDefault="00E65D03" w:rsidP="00E65D03">
      <w:pPr>
        <w:pStyle w:val="SAPHlavn"/>
        <w:widowControl/>
        <w:jc w:val="center"/>
        <w:rPr>
          <w:rFonts w:ascii="Nudista" w:hAnsi="Nudista"/>
          <w:noProof/>
        </w:rPr>
      </w:pPr>
    </w:p>
    <w:p w14:paraId="377E8A0F" w14:textId="77777777" w:rsidR="00E65D03" w:rsidRDefault="00E65D03" w:rsidP="00E65D03">
      <w:pPr>
        <w:pStyle w:val="SAPHlavn"/>
        <w:widowControl/>
        <w:jc w:val="center"/>
        <w:rPr>
          <w:rFonts w:ascii="Nudista" w:hAnsi="Nudista"/>
          <w:noProof/>
        </w:rPr>
      </w:pPr>
    </w:p>
    <w:p w14:paraId="215579C1" w14:textId="77777777" w:rsidR="00E65D03" w:rsidRDefault="00E65D03" w:rsidP="00E65D03">
      <w:pPr>
        <w:pStyle w:val="SAPHlavn"/>
        <w:widowControl/>
        <w:jc w:val="center"/>
        <w:rPr>
          <w:rFonts w:ascii="Nudista" w:hAnsi="Nudista"/>
          <w:noProof/>
        </w:rPr>
      </w:pPr>
    </w:p>
    <w:p w14:paraId="38FBE099" w14:textId="77777777" w:rsidR="00E65D03" w:rsidRDefault="00E65D03" w:rsidP="00E65D03">
      <w:pPr>
        <w:pStyle w:val="SAPHlavn"/>
        <w:widowControl/>
        <w:jc w:val="center"/>
        <w:rPr>
          <w:rFonts w:ascii="Nudista" w:hAnsi="Nudista"/>
          <w:noProof/>
        </w:rPr>
      </w:pPr>
    </w:p>
    <w:p w14:paraId="19E5BF1B" w14:textId="77777777" w:rsidR="00E65D03" w:rsidRDefault="00E65D03" w:rsidP="00E65D03">
      <w:pPr>
        <w:pStyle w:val="SAPHlavn"/>
        <w:widowControl/>
        <w:jc w:val="center"/>
        <w:rPr>
          <w:rFonts w:ascii="Nudista" w:hAnsi="Nudista"/>
          <w:noProof/>
        </w:rPr>
      </w:pPr>
    </w:p>
    <w:p w14:paraId="62F564C8" w14:textId="77777777" w:rsidR="00E65D03" w:rsidRDefault="00E65D03" w:rsidP="00E65D03">
      <w:pPr>
        <w:pStyle w:val="SAPHlavn"/>
        <w:widowControl/>
        <w:jc w:val="center"/>
        <w:rPr>
          <w:rFonts w:ascii="Nudista" w:hAnsi="Nudista"/>
          <w:noProof/>
        </w:rPr>
      </w:pPr>
    </w:p>
    <w:p w14:paraId="517BA3BA" w14:textId="77777777" w:rsidR="00E65D03" w:rsidRDefault="00E65D03" w:rsidP="00E65D03">
      <w:pPr>
        <w:pStyle w:val="SAPHlavn"/>
        <w:widowControl/>
        <w:jc w:val="center"/>
        <w:rPr>
          <w:rFonts w:ascii="Nudista" w:hAnsi="Nudista"/>
          <w:noProof/>
        </w:rPr>
      </w:pPr>
    </w:p>
    <w:p w14:paraId="62E47C85" w14:textId="77777777" w:rsidR="00E65D03" w:rsidRDefault="00E65D03" w:rsidP="00E65D03">
      <w:pPr>
        <w:pStyle w:val="SAPHlavn"/>
        <w:widowControl/>
        <w:jc w:val="center"/>
        <w:rPr>
          <w:rFonts w:ascii="Nudista" w:hAnsi="Nudista"/>
          <w:noProof/>
        </w:rPr>
      </w:pPr>
    </w:p>
    <w:p w14:paraId="31DE17AE" w14:textId="77777777" w:rsidR="00E65D03" w:rsidRDefault="00E65D03" w:rsidP="00E65D03">
      <w:pPr>
        <w:pStyle w:val="SAPHlavn"/>
        <w:widowControl/>
        <w:jc w:val="center"/>
        <w:rPr>
          <w:rFonts w:ascii="Nudista" w:hAnsi="Nudista"/>
          <w:noProof/>
        </w:rPr>
      </w:pPr>
    </w:p>
    <w:p w14:paraId="66847CF6" w14:textId="303F3D43" w:rsidR="00E65D03" w:rsidRPr="003E12C0" w:rsidRDefault="00E65D03" w:rsidP="00E65D03">
      <w:pPr>
        <w:pStyle w:val="SAPHlavn"/>
        <w:widowControl/>
        <w:jc w:val="center"/>
        <w:rPr>
          <w:rFonts w:ascii="Nudista" w:hAnsi="Nudista"/>
          <w:noProof/>
        </w:rPr>
      </w:pPr>
      <w:bookmarkStart w:id="137" w:name="_Toc107404036"/>
      <w:r w:rsidRPr="003E12C0">
        <w:rPr>
          <w:rFonts w:ascii="Nudista" w:hAnsi="Nudista"/>
          <w:noProof/>
        </w:rPr>
        <w:t>Príloha B.2:</w:t>
      </w:r>
      <w:r w:rsidRPr="003E12C0">
        <w:rPr>
          <w:rFonts w:ascii="Nudista" w:hAnsi="Nudista"/>
          <w:noProof/>
        </w:rPr>
        <w:tab/>
        <w:t>Identifikácia vybraných technologických zariadení a materiálov</w:t>
      </w:r>
      <w:bookmarkEnd w:id="137"/>
    </w:p>
    <w:p w14:paraId="03BAC768" w14:textId="77777777" w:rsidR="00E65D03" w:rsidRPr="003E12C0" w:rsidRDefault="00E65D03" w:rsidP="00E65D03">
      <w:pPr>
        <w:spacing w:before="120"/>
        <w:rPr>
          <w:rFonts w:ascii="Nudista" w:hAnsi="Nudista" w:cs="Arial"/>
          <w:sz w:val="20"/>
          <w:szCs w:val="20"/>
        </w:rPr>
      </w:pPr>
    </w:p>
    <w:p w14:paraId="2F8092AF" w14:textId="77777777" w:rsidR="00E65D03" w:rsidRPr="003E12C0" w:rsidRDefault="00E65D03" w:rsidP="00E65D03">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2A7D5FCC" w14:textId="77777777" w:rsidR="00635227" w:rsidRPr="003E12C0" w:rsidRDefault="00635227" w:rsidP="00635227">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Pr="003E12C0">
        <w:rPr>
          <w:rFonts w:ascii="Nudista" w:hAnsi="Nudista"/>
          <w:b w:val="0"/>
          <w:i/>
          <w:iCs/>
          <w:sz w:val="20"/>
          <w:lang w:val="sk-SK"/>
        </w:rPr>
        <w:t xml:space="preserve"> dielo obsahuje </w:t>
      </w:r>
      <w:r>
        <w:rPr>
          <w:rFonts w:ascii="Nudista" w:hAnsi="Nudista"/>
          <w:b w:val="0"/>
          <w:i/>
          <w:iCs/>
          <w:sz w:val="20"/>
          <w:lang w:val="sk-SK"/>
        </w:rPr>
        <w:t xml:space="preserve">rúrové vedenia, ako aj </w:t>
      </w:r>
      <w:r w:rsidRPr="003E12C0">
        <w:rPr>
          <w:rFonts w:ascii="Nudista" w:hAnsi="Nudista"/>
          <w:b w:val="0"/>
          <w:i/>
          <w:iCs/>
          <w:sz w:val="20"/>
          <w:lang w:val="sk-SK"/>
        </w:rPr>
        <w:t>technologické zariadenia,</w:t>
      </w:r>
      <w:r>
        <w:rPr>
          <w:rFonts w:ascii="Nudista" w:hAnsi="Nudista"/>
          <w:b w:val="0"/>
          <w:i/>
          <w:iCs/>
          <w:sz w:val="20"/>
          <w:lang w:val="sk-SK"/>
        </w:rPr>
        <w:t xml:space="preserve"> je potrebné uviesť hlavné položky pre všetky tieto časti diela </w:t>
      </w:r>
      <w:r w:rsidRPr="006F3B38">
        <w:rPr>
          <w:rFonts w:ascii="Nudista" w:hAnsi="Nudista"/>
          <w:b w:val="0"/>
          <w:i/>
          <w:iCs/>
          <w:sz w:val="20"/>
          <w:u w:val="single"/>
          <w:lang w:val="sk-SK"/>
        </w:rPr>
        <w:t>samostatne</w:t>
      </w:r>
      <w:r>
        <w:rPr>
          <w:rFonts w:ascii="Nudista" w:hAnsi="Nudista"/>
          <w:b w:val="0"/>
          <w:i/>
          <w:iCs/>
          <w:sz w:val="20"/>
          <w:lang w:val="sk-SK"/>
        </w:rPr>
        <w:t xml:space="preserve">. </w:t>
      </w:r>
      <w:r w:rsidRPr="003E12C0">
        <w:rPr>
          <w:rFonts w:ascii="Nudista" w:hAnsi="Nudista"/>
          <w:b w:val="0"/>
          <w:i/>
          <w:iCs/>
          <w:sz w:val="20"/>
          <w:lang w:val="sk-SK"/>
        </w:rPr>
        <w:t>Je možné uviesť aj viac výrobcov pre danú položku</w:t>
      </w:r>
      <w:r>
        <w:rPr>
          <w:rFonts w:ascii="Nudista" w:hAnsi="Nudista"/>
          <w:b w:val="0"/>
          <w:i/>
          <w:iCs/>
          <w:sz w:val="20"/>
          <w:lang w:val="sk-SK"/>
        </w:rPr>
        <w:t>,</w:t>
      </w:r>
      <w:r w:rsidRPr="003E12C0">
        <w:rPr>
          <w:rFonts w:ascii="Nudista" w:hAnsi="Nudista"/>
          <w:b w:val="0"/>
          <w:i/>
          <w:iCs/>
          <w:sz w:val="20"/>
          <w:lang w:val="sk-SK"/>
        </w:rPr>
        <w:t xml:space="preserve"> ak ich výrobky rovnako spĺňajú uvedené technické špecifikácie, pričom uchádzač ponechá výber výrobcu na objednávateľa. </w:t>
      </w:r>
    </w:p>
    <w:p w14:paraId="26D0D433" w14:textId="77777777" w:rsidR="00635227" w:rsidRDefault="00635227" w:rsidP="00635227">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Zoznam technologických zariadení a materiálov bude záväzný a nemeniteľný počas trvania zmluvy.</w:t>
      </w:r>
    </w:p>
    <w:p w14:paraId="3469801F" w14:textId="77777777" w:rsidR="00635227" w:rsidRPr="003E12C0" w:rsidRDefault="00635227" w:rsidP="00635227">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(Formulácia ako napr. „Zariadenie typu XY alebo ekvivalentné“ nie je prípustná.)</w:t>
      </w:r>
      <w:r w:rsidRPr="003E12C0">
        <w:rPr>
          <w:rFonts w:ascii="Nudista" w:hAnsi="Nudista"/>
          <w:b w:val="0"/>
          <w:i/>
          <w:iCs/>
          <w:sz w:val="20"/>
          <w:lang w:val="sk-SK"/>
        </w:rPr>
        <w:t xml:space="preserve"> </w:t>
      </w:r>
    </w:p>
    <w:p w14:paraId="3CA71CA2" w14:textId="77777777" w:rsidR="00E65D03" w:rsidRPr="003E12C0" w:rsidRDefault="00E65D03" w:rsidP="00E65D03">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488"/>
        <w:gridCol w:w="1311"/>
        <w:gridCol w:w="1393"/>
        <w:gridCol w:w="3550"/>
      </w:tblGrid>
      <w:tr w:rsidR="00E65D03" w:rsidRPr="003E12C0" w14:paraId="69B82A04" w14:textId="77777777" w:rsidTr="003318D1">
        <w:tc>
          <w:tcPr>
            <w:tcW w:w="569" w:type="dxa"/>
          </w:tcPr>
          <w:p w14:paraId="72023BD4"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Pol.</w:t>
            </w:r>
          </w:p>
        </w:tc>
        <w:tc>
          <w:tcPr>
            <w:tcW w:w="2488" w:type="dxa"/>
          </w:tcPr>
          <w:p w14:paraId="5ABE3112"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Zoznam</w:t>
            </w:r>
          </w:p>
        </w:tc>
        <w:tc>
          <w:tcPr>
            <w:tcW w:w="1311" w:type="dxa"/>
          </w:tcPr>
          <w:p w14:paraId="4D6D5F86"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Výrobca</w:t>
            </w:r>
          </w:p>
        </w:tc>
        <w:tc>
          <w:tcPr>
            <w:tcW w:w="1393" w:type="dxa"/>
          </w:tcPr>
          <w:p w14:paraId="77F6654D"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Typ výrobku</w:t>
            </w:r>
          </w:p>
        </w:tc>
        <w:tc>
          <w:tcPr>
            <w:tcW w:w="3550" w:type="dxa"/>
          </w:tcPr>
          <w:p w14:paraId="42994212"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Popis a technické údaje</w:t>
            </w:r>
          </w:p>
          <w:p w14:paraId="0C887333" w14:textId="77777777" w:rsidR="00E65D03" w:rsidRPr="003E12C0" w:rsidRDefault="00E65D03" w:rsidP="001843C3">
            <w:pPr>
              <w:pStyle w:val="oddl-nadpis"/>
              <w:keepNext w:val="0"/>
              <w:widowControl/>
              <w:spacing w:before="0" w:line="240" w:lineRule="auto"/>
              <w:rPr>
                <w:rFonts w:ascii="Nudista" w:hAnsi="Nudista"/>
                <w:sz w:val="20"/>
                <w:lang w:val="sk-SK"/>
              </w:rPr>
            </w:pPr>
            <w:r w:rsidRPr="003E12C0">
              <w:rPr>
                <w:rFonts w:ascii="Nudista" w:hAnsi="Nudista"/>
                <w:sz w:val="20"/>
                <w:lang w:val="sk-SK"/>
              </w:rPr>
              <w:t>(kapacita, výkony,    atď.)</w:t>
            </w:r>
          </w:p>
        </w:tc>
      </w:tr>
      <w:tr w:rsidR="00E65D03" w:rsidRPr="003E12C0" w14:paraId="2C6E360D" w14:textId="77777777" w:rsidTr="003318D1">
        <w:trPr>
          <w:trHeight w:val="839"/>
        </w:trPr>
        <w:tc>
          <w:tcPr>
            <w:tcW w:w="569" w:type="dxa"/>
          </w:tcPr>
          <w:p w14:paraId="5930C806"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w:t>
            </w:r>
          </w:p>
        </w:tc>
        <w:tc>
          <w:tcPr>
            <w:tcW w:w="2488" w:type="dxa"/>
          </w:tcPr>
          <w:p w14:paraId="3F766F96" w14:textId="6475C4F5" w:rsidR="00E65D03" w:rsidRPr="003E12C0" w:rsidRDefault="003318D1" w:rsidP="001843C3">
            <w:pPr>
              <w:rPr>
                <w:rFonts w:ascii="Nudista" w:hAnsi="Nudista"/>
                <w:sz w:val="20"/>
                <w:szCs w:val="20"/>
              </w:rPr>
            </w:pPr>
            <w:r>
              <w:rPr>
                <w:rFonts w:ascii="Nudista" w:hAnsi="Nudista"/>
                <w:sz w:val="20"/>
                <w:szCs w:val="20"/>
              </w:rPr>
              <w:t>HDPE vodovodné potrubie DN 100</w:t>
            </w:r>
          </w:p>
        </w:tc>
        <w:tc>
          <w:tcPr>
            <w:tcW w:w="1311" w:type="dxa"/>
          </w:tcPr>
          <w:p w14:paraId="3DA3AC6D" w14:textId="77777777" w:rsidR="00E65D03" w:rsidRPr="003E12C0" w:rsidRDefault="00E65D03" w:rsidP="001843C3">
            <w:pPr>
              <w:rPr>
                <w:rFonts w:ascii="Nudista" w:hAnsi="Nudista"/>
                <w:sz w:val="20"/>
                <w:szCs w:val="20"/>
              </w:rPr>
            </w:pPr>
          </w:p>
        </w:tc>
        <w:tc>
          <w:tcPr>
            <w:tcW w:w="1393" w:type="dxa"/>
          </w:tcPr>
          <w:p w14:paraId="4B1AB0C2" w14:textId="77777777" w:rsidR="00E65D03" w:rsidRPr="003E12C0" w:rsidRDefault="00E65D03" w:rsidP="001843C3">
            <w:pPr>
              <w:pStyle w:val="oddl-nadpis"/>
              <w:keepNext w:val="0"/>
              <w:widowControl/>
              <w:spacing w:before="0" w:line="240" w:lineRule="auto"/>
              <w:rPr>
                <w:rFonts w:ascii="Nudista" w:hAnsi="Nudista"/>
                <w:b w:val="0"/>
                <w:sz w:val="20"/>
                <w:lang w:val="sk-SK"/>
              </w:rPr>
            </w:pPr>
          </w:p>
        </w:tc>
        <w:tc>
          <w:tcPr>
            <w:tcW w:w="3550" w:type="dxa"/>
          </w:tcPr>
          <w:p w14:paraId="59FBD02D" w14:textId="668D86D6" w:rsidR="00E65D03" w:rsidRPr="003E12C0" w:rsidRDefault="003318D1" w:rsidP="001843C3">
            <w:pPr>
              <w:rPr>
                <w:rFonts w:ascii="Nudista" w:hAnsi="Nudista"/>
                <w:sz w:val="20"/>
                <w:szCs w:val="20"/>
              </w:rPr>
            </w:pPr>
            <w:r w:rsidRPr="003318D1">
              <w:rPr>
                <w:rFonts w:ascii="Nudista" w:hAnsi="Nudista"/>
                <w:sz w:val="20"/>
                <w:szCs w:val="20"/>
              </w:rPr>
              <w:t>HDPE rúra PE100  rúra 110x6,6/100 PN10 (SDR17)-pre tlakový rozvod pitnej vody</w:t>
            </w:r>
          </w:p>
        </w:tc>
      </w:tr>
      <w:tr w:rsidR="00E65D03" w:rsidRPr="003E12C0" w14:paraId="162AD183" w14:textId="77777777" w:rsidTr="003318D1">
        <w:trPr>
          <w:trHeight w:val="837"/>
        </w:trPr>
        <w:tc>
          <w:tcPr>
            <w:tcW w:w="569" w:type="dxa"/>
          </w:tcPr>
          <w:p w14:paraId="1B1C5330" w14:textId="77777777" w:rsidR="00E65D03" w:rsidRPr="003E12C0" w:rsidRDefault="00E65D03" w:rsidP="001843C3">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2.</w:t>
            </w:r>
          </w:p>
        </w:tc>
        <w:tc>
          <w:tcPr>
            <w:tcW w:w="2488" w:type="dxa"/>
          </w:tcPr>
          <w:p w14:paraId="28B01056" w14:textId="62D18902" w:rsidR="00E65D03" w:rsidRPr="003E12C0" w:rsidRDefault="003318D1" w:rsidP="001843C3">
            <w:pPr>
              <w:rPr>
                <w:rFonts w:ascii="Nudista" w:hAnsi="Nudista"/>
                <w:sz w:val="20"/>
                <w:szCs w:val="20"/>
              </w:rPr>
            </w:pPr>
            <w:r>
              <w:rPr>
                <w:rFonts w:ascii="Nudista" w:hAnsi="Nudista"/>
                <w:sz w:val="20"/>
                <w:szCs w:val="20"/>
              </w:rPr>
              <w:t>HDPE vodovodné potrubie DN 150</w:t>
            </w:r>
          </w:p>
        </w:tc>
        <w:tc>
          <w:tcPr>
            <w:tcW w:w="1311" w:type="dxa"/>
          </w:tcPr>
          <w:p w14:paraId="056F7A0E" w14:textId="77777777" w:rsidR="00E65D03" w:rsidRPr="003E12C0" w:rsidRDefault="00E65D03" w:rsidP="001843C3">
            <w:pPr>
              <w:pStyle w:val="oddl-nadpis"/>
              <w:keepNext w:val="0"/>
              <w:widowControl/>
              <w:spacing w:before="0" w:line="240" w:lineRule="auto"/>
              <w:rPr>
                <w:rFonts w:ascii="Nudista" w:hAnsi="Nudista"/>
                <w:b w:val="0"/>
                <w:sz w:val="20"/>
                <w:lang w:val="sk-SK"/>
              </w:rPr>
            </w:pPr>
          </w:p>
        </w:tc>
        <w:tc>
          <w:tcPr>
            <w:tcW w:w="1393" w:type="dxa"/>
          </w:tcPr>
          <w:p w14:paraId="20AA1127" w14:textId="77777777" w:rsidR="00E65D03" w:rsidRPr="003E12C0" w:rsidRDefault="00E65D03" w:rsidP="001843C3">
            <w:pPr>
              <w:pStyle w:val="oddl-nadpis"/>
              <w:keepNext w:val="0"/>
              <w:widowControl/>
              <w:spacing w:before="0" w:line="240" w:lineRule="auto"/>
              <w:rPr>
                <w:rFonts w:ascii="Nudista" w:hAnsi="Nudista"/>
                <w:b w:val="0"/>
                <w:sz w:val="20"/>
                <w:lang w:val="sk-SK"/>
              </w:rPr>
            </w:pPr>
          </w:p>
        </w:tc>
        <w:tc>
          <w:tcPr>
            <w:tcW w:w="3550" w:type="dxa"/>
          </w:tcPr>
          <w:p w14:paraId="3760C322" w14:textId="01F8B1C8" w:rsidR="00E65D03" w:rsidRPr="003E12C0" w:rsidRDefault="003318D1" w:rsidP="001843C3">
            <w:pPr>
              <w:rPr>
                <w:rFonts w:ascii="Nudista" w:hAnsi="Nudista"/>
                <w:sz w:val="20"/>
                <w:szCs w:val="20"/>
              </w:rPr>
            </w:pPr>
            <w:r w:rsidRPr="003318D1">
              <w:rPr>
                <w:rFonts w:ascii="Nudista" w:hAnsi="Nudista"/>
                <w:sz w:val="20"/>
                <w:szCs w:val="20"/>
              </w:rPr>
              <w:t>HDPE rúra PE100  rúra 160x9,5x12m PN10 (SDR17)-pre tlakový rozvod pitnej vody</w:t>
            </w:r>
          </w:p>
        </w:tc>
      </w:tr>
    </w:tbl>
    <w:p w14:paraId="62C2BB21" w14:textId="77777777" w:rsidR="00E65D03" w:rsidRDefault="00E65D03" w:rsidP="00E65D03">
      <w:pPr>
        <w:widowControl w:val="0"/>
        <w:jc w:val="both"/>
        <w:rPr>
          <w:rFonts w:ascii="Nudista" w:eastAsia="Proba Pro" w:hAnsi="Nudista" w:cs="Proba Pro"/>
          <w:noProof/>
          <w:sz w:val="20"/>
          <w:szCs w:val="20"/>
        </w:rPr>
      </w:pPr>
    </w:p>
    <w:p w14:paraId="6391D92C" w14:textId="77777777" w:rsidR="00E65D03" w:rsidRDefault="00E65D03" w:rsidP="00E65D03">
      <w:pPr>
        <w:widowControl w:val="0"/>
        <w:jc w:val="both"/>
        <w:rPr>
          <w:rFonts w:ascii="Nudista" w:eastAsia="Proba Pro" w:hAnsi="Nudista" w:cs="Proba Pro"/>
          <w:noProof/>
          <w:sz w:val="20"/>
          <w:szCs w:val="20"/>
        </w:rPr>
      </w:pPr>
    </w:p>
    <w:p w14:paraId="6D45544F" w14:textId="77777777" w:rsidR="00E65D03" w:rsidRDefault="00E65D03" w:rsidP="00E65D03">
      <w:pPr>
        <w:widowControl w:val="0"/>
        <w:jc w:val="both"/>
        <w:rPr>
          <w:rFonts w:ascii="Nudista" w:eastAsia="Proba Pro" w:hAnsi="Nudista" w:cs="Proba Pro"/>
          <w:noProof/>
          <w:sz w:val="20"/>
          <w:szCs w:val="20"/>
        </w:rPr>
      </w:pPr>
    </w:p>
    <w:p w14:paraId="17C0470C" w14:textId="77777777" w:rsidR="00E65D03" w:rsidRDefault="00E65D03" w:rsidP="00E65D03">
      <w:pPr>
        <w:widowControl w:val="0"/>
        <w:jc w:val="both"/>
        <w:rPr>
          <w:rFonts w:ascii="Nudista" w:eastAsia="Proba Pro" w:hAnsi="Nudista" w:cs="Proba Pro"/>
          <w:noProof/>
          <w:sz w:val="20"/>
          <w:szCs w:val="20"/>
        </w:rPr>
      </w:pPr>
    </w:p>
    <w:p w14:paraId="46726403" w14:textId="77777777" w:rsidR="00E65D03" w:rsidRPr="003E12C0" w:rsidRDefault="00E65D03" w:rsidP="00E65D03">
      <w:pPr>
        <w:widowControl w:val="0"/>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2D7399F6" w14:textId="77777777" w:rsidR="00E65D03" w:rsidRPr="003E12C0" w:rsidRDefault="00E65D03" w:rsidP="00E65D03">
      <w:pPr>
        <w:widowControl w:val="0"/>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6E64829" w14:textId="77777777" w:rsidR="00E65D03" w:rsidRDefault="00E65D03" w:rsidP="00E65D03">
      <w:pPr>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B6B25EA" w14:textId="77777777" w:rsidR="00E65D03" w:rsidRPr="00E031E5" w:rsidRDefault="00E65D03" w:rsidP="00E65D03">
      <w:pPr>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289A2D65" w14:textId="77777777" w:rsidR="00E65D03" w:rsidRPr="003E12C0" w:rsidRDefault="00E65D03" w:rsidP="00E65D03">
      <w:pPr>
        <w:jc w:val="center"/>
        <w:rPr>
          <w:rFonts w:ascii="Nudista" w:hAnsi="Nudista"/>
          <w:bCs/>
        </w:rPr>
      </w:pPr>
      <w:r w:rsidRPr="003E12C0">
        <w:rPr>
          <w:rFonts w:ascii="Nudista" w:hAnsi="Nudista"/>
          <w:b/>
          <w:bCs/>
          <w:caps/>
        </w:rPr>
        <w:br w:type="page"/>
      </w:r>
    </w:p>
    <w:p w14:paraId="02B9012B" w14:textId="10917F8F" w:rsidR="0003501C" w:rsidRPr="00DA54DE" w:rsidRDefault="0003501C" w:rsidP="00D02FA5">
      <w:pPr>
        <w:pStyle w:val="SAPHlavn"/>
        <w:widowControl/>
        <w:ind w:left="0" w:firstLine="0"/>
        <w:rPr>
          <w:rFonts w:ascii="Nudista" w:hAnsi="Nudista"/>
        </w:rPr>
      </w:pPr>
      <w:bookmarkStart w:id="138" w:name="_Toc107404037"/>
      <w:r w:rsidRPr="00DA54DE">
        <w:rPr>
          <w:rFonts w:ascii="Nudista" w:hAnsi="Nudista"/>
        </w:rPr>
        <w:lastRenderedPageBreak/>
        <w:t>Príloha C.1</w:t>
      </w:r>
      <w:r w:rsidR="00B3644B">
        <w:rPr>
          <w:rFonts w:ascii="Nudista" w:hAnsi="Nudista"/>
        </w:rPr>
        <w:tab/>
      </w:r>
      <w:r w:rsidRPr="00DA54DE">
        <w:rPr>
          <w:rFonts w:ascii="Nudista" w:hAnsi="Nudista"/>
        </w:rPr>
        <w:t>Návrh na plnenie kritéri</w:t>
      </w:r>
      <w:bookmarkEnd w:id="132"/>
      <w:bookmarkEnd w:id="133"/>
      <w:bookmarkEnd w:id="134"/>
      <w:r w:rsidRPr="00DA54DE">
        <w:rPr>
          <w:rFonts w:ascii="Nudista" w:hAnsi="Nudista"/>
        </w:rPr>
        <w:t>a</w:t>
      </w:r>
      <w:bookmarkEnd w:id="138"/>
    </w:p>
    <w:p w14:paraId="0E6E7D14" w14:textId="77777777" w:rsidR="0003501C" w:rsidRPr="00DA54DE" w:rsidRDefault="0003501C" w:rsidP="00D02FA5">
      <w:pPr>
        <w:pStyle w:val="SAPHlavn"/>
        <w:widowControl/>
        <w:ind w:left="1843" w:hanging="1843"/>
        <w:rPr>
          <w:rFonts w:ascii="Nudista" w:hAnsi="Nudista"/>
        </w:rPr>
      </w:pPr>
      <w:r w:rsidRPr="00DA54DE">
        <w:rPr>
          <w:rFonts w:ascii="Nudista" w:hAnsi="Nudista"/>
        </w:rPr>
        <w:t xml:space="preserve"> </w:t>
      </w:r>
    </w:p>
    <w:p w14:paraId="3FC1336C" w14:textId="77777777" w:rsidR="0003501C" w:rsidRPr="00DA54DE" w:rsidRDefault="0003501C" w:rsidP="00D02FA5">
      <w:pPr>
        <w:jc w:val="center"/>
        <w:rPr>
          <w:rFonts w:ascii="Nudista" w:hAnsi="Nudista" w:cs="Proba Pro"/>
          <w:b/>
          <w:sz w:val="28"/>
          <w:szCs w:val="28"/>
        </w:rPr>
      </w:pPr>
      <w:r w:rsidRPr="00DA54DE">
        <w:rPr>
          <w:rFonts w:ascii="Nudista" w:hAnsi="Nudista" w:cs="Proba Pro"/>
          <w:b/>
          <w:sz w:val="28"/>
          <w:szCs w:val="28"/>
        </w:rPr>
        <w:t>NÁVRH NA PLNENIE KRITÉRIA</w:t>
      </w:r>
    </w:p>
    <w:p w14:paraId="71DE87D4" w14:textId="77777777" w:rsidR="0003501C" w:rsidRPr="00DA54DE" w:rsidRDefault="0003501C" w:rsidP="00D02FA5">
      <w:pPr>
        <w:rPr>
          <w:rFonts w:ascii="Nudista" w:hAnsi="Nudista" w:cs="Proba Pro"/>
          <w:b/>
          <w:sz w:val="20"/>
          <w:szCs w:val="20"/>
        </w:rPr>
      </w:pPr>
    </w:p>
    <w:p w14:paraId="0225CE7D" w14:textId="7256918B" w:rsidR="001134E4" w:rsidRPr="001134E4" w:rsidRDefault="008A6E53" w:rsidP="00D02FA5">
      <w:pPr>
        <w:spacing w:after="120"/>
        <w:ind w:left="2160" w:hanging="2160"/>
        <w:jc w:val="both"/>
        <w:rPr>
          <w:rFonts w:ascii="Nudista" w:hAnsi="Nudista" w:cs="Proba Pro"/>
          <w:b/>
          <w:bCs/>
          <w:sz w:val="20"/>
          <w:szCs w:val="20"/>
        </w:rPr>
      </w:pPr>
      <w:r>
        <w:rPr>
          <w:rFonts w:ascii="Nudista" w:hAnsi="Nudista"/>
          <w:bCs/>
          <w:sz w:val="20"/>
          <w:szCs w:val="20"/>
        </w:rPr>
        <w:t>O</w:t>
      </w:r>
      <w:r w:rsidR="0003501C" w:rsidRPr="00DA54DE">
        <w:rPr>
          <w:rFonts w:ascii="Nudista" w:hAnsi="Nudista"/>
          <w:bCs/>
          <w:sz w:val="20"/>
          <w:szCs w:val="20"/>
        </w:rPr>
        <w:t xml:space="preserve">bstarávateľ: </w:t>
      </w:r>
      <w:r w:rsidR="0003501C" w:rsidRPr="00DA54DE">
        <w:rPr>
          <w:rFonts w:ascii="Nudista" w:hAnsi="Nudista"/>
          <w:bCs/>
          <w:sz w:val="20"/>
          <w:szCs w:val="20"/>
        </w:rPr>
        <w:tab/>
      </w:r>
      <w:r w:rsidR="00767138">
        <w:rPr>
          <w:rFonts w:ascii="Nudista" w:hAnsi="Nudista" w:cs="Proba Pro"/>
          <w:b/>
          <w:bCs/>
          <w:sz w:val="20"/>
          <w:szCs w:val="20"/>
        </w:rPr>
        <w:t xml:space="preserve">Východoslovenská vodárenská spoločnosť, </w:t>
      </w:r>
      <w:proofErr w:type="spellStart"/>
      <w:r w:rsidR="00767138">
        <w:rPr>
          <w:rFonts w:ascii="Nudista" w:hAnsi="Nudista" w:cs="Proba Pro"/>
          <w:b/>
          <w:bCs/>
          <w:sz w:val="20"/>
          <w:szCs w:val="20"/>
        </w:rPr>
        <w:t>a.s</w:t>
      </w:r>
      <w:proofErr w:type="spellEnd"/>
      <w:r w:rsidR="00767138">
        <w:rPr>
          <w:rFonts w:ascii="Nudista" w:hAnsi="Nudista" w:cs="Proba Pro"/>
          <w:b/>
          <w:bCs/>
          <w:sz w:val="20"/>
          <w:szCs w:val="20"/>
        </w:rPr>
        <w:t>., so sídlom Komenského 50, 042 48 Košice, IČO: 36 570 460</w:t>
      </w:r>
    </w:p>
    <w:p w14:paraId="7B52E53D" w14:textId="34030AE4" w:rsidR="001F140F" w:rsidRPr="001F140F" w:rsidRDefault="0003501C" w:rsidP="00D02FA5">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CA480A">
        <w:rPr>
          <w:rFonts w:ascii="Nudista" w:hAnsi="Nudista"/>
          <w:b/>
          <w:bCs/>
          <w:sz w:val="20"/>
          <w:szCs w:val="20"/>
        </w:rPr>
        <w:t>Košická Polianka - vodovod</w:t>
      </w:r>
    </w:p>
    <w:p w14:paraId="3835999D" w14:textId="77777777" w:rsidR="001F140F" w:rsidRPr="00F17356" w:rsidRDefault="001F140F" w:rsidP="00D02FA5">
      <w:pPr>
        <w:ind w:left="2160" w:hanging="2124"/>
        <w:jc w:val="both"/>
        <w:rPr>
          <w:rFonts w:ascii="Nudista" w:hAnsi="Nudista" w:cs="Arial"/>
          <w:i/>
          <w:iCs/>
          <w:sz w:val="20"/>
          <w:szCs w:val="20"/>
        </w:rPr>
      </w:pPr>
    </w:p>
    <w:p w14:paraId="28F36DAB" w14:textId="77777777" w:rsidR="0003501C" w:rsidRPr="00DA54DE" w:rsidRDefault="0003501C" w:rsidP="00D02FA5">
      <w:pPr>
        <w:ind w:left="2160" w:hanging="2160"/>
        <w:rPr>
          <w:rFonts w:ascii="Nudista" w:hAnsi="Nudista"/>
          <w:b/>
          <w:sz w:val="20"/>
          <w:szCs w:val="20"/>
        </w:rPr>
      </w:pPr>
    </w:p>
    <w:p w14:paraId="1DC31420" w14:textId="77777777" w:rsidR="0003501C" w:rsidRPr="00DA54DE" w:rsidRDefault="0003501C" w:rsidP="00D02FA5">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03501C" w:rsidRPr="00DA54DE" w14:paraId="6DADA595" w14:textId="77777777" w:rsidTr="00420EF9">
        <w:trPr>
          <w:trHeight w:val="456"/>
        </w:trPr>
        <w:tc>
          <w:tcPr>
            <w:tcW w:w="4520" w:type="dxa"/>
            <w:shd w:val="clear" w:color="auto" w:fill="008998"/>
          </w:tcPr>
          <w:p w14:paraId="5FE7C708"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59CB7754" w14:textId="77777777" w:rsidR="0003501C" w:rsidRPr="00DA54DE" w:rsidRDefault="0003501C" w:rsidP="00D02FA5">
            <w:pPr>
              <w:rPr>
                <w:rFonts w:ascii="Nudista" w:hAnsi="Nudista" w:cs="Proba Pro"/>
                <w:i/>
                <w:sz w:val="20"/>
                <w:szCs w:val="20"/>
              </w:rPr>
            </w:pPr>
            <w:r w:rsidRPr="00DA54DE">
              <w:rPr>
                <w:rFonts w:ascii="Nudista" w:hAnsi="Nudista" w:cs="Proba Pro"/>
                <w:i/>
                <w:sz w:val="20"/>
                <w:szCs w:val="20"/>
              </w:rPr>
              <w:t>[doplní uchádzač]</w:t>
            </w:r>
          </w:p>
        </w:tc>
      </w:tr>
      <w:tr w:rsidR="0003501C" w:rsidRPr="00DA54DE" w14:paraId="08ACBF9D" w14:textId="77777777" w:rsidTr="00420EF9">
        <w:trPr>
          <w:trHeight w:val="559"/>
        </w:trPr>
        <w:tc>
          <w:tcPr>
            <w:tcW w:w="4520" w:type="dxa"/>
            <w:shd w:val="clear" w:color="auto" w:fill="008998"/>
          </w:tcPr>
          <w:p w14:paraId="39B63DB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1F696CD2"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A806CA3"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1BD47379"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05E9CA8"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03501C" w:rsidRPr="00DA54DE" w14:paraId="4B79147C" w14:textId="77777777" w:rsidTr="00420EF9">
        <w:trPr>
          <w:trHeight w:val="320"/>
        </w:trPr>
        <w:tc>
          <w:tcPr>
            <w:tcW w:w="4520" w:type="dxa"/>
            <w:shd w:val="clear" w:color="auto" w:fill="008998"/>
          </w:tcPr>
          <w:p w14:paraId="663F90B2"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2F9EF261"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 xml:space="preserve">Najnižšia cena predmetu zákazky </w:t>
            </w:r>
          </w:p>
          <w:p w14:paraId="7FC5346C" w14:textId="77777777" w:rsidR="0003501C" w:rsidRPr="00DA54DE" w:rsidRDefault="0003501C" w:rsidP="00D02FA5">
            <w:pPr>
              <w:rPr>
                <w:rFonts w:ascii="Nudista" w:hAnsi="Nudista" w:cs="Proba Pro"/>
                <w:sz w:val="20"/>
                <w:szCs w:val="20"/>
              </w:rPr>
            </w:pPr>
          </w:p>
        </w:tc>
      </w:tr>
    </w:tbl>
    <w:p w14:paraId="7F13BF9F" w14:textId="77777777" w:rsidR="0003501C" w:rsidRPr="00DA54DE" w:rsidRDefault="0003501C" w:rsidP="00D02FA5">
      <w:pPr>
        <w:rPr>
          <w:rFonts w:ascii="Nudista" w:hAnsi="Nudista" w:cs="Proba Pro"/>
          <w:b/>
          <w:sz w:val="20"/>
          <w:szCs w:val="20"/>
        </w:rPr>
      </w:pPr>
    </w:p>
    <w:p w14:paraId="33AB2A27" w14:textId="77777777" w:rsidR="0003501C" w:rsidRPr="00DA54DE" w:rsidRDefault="0003501C" w:rsidP="00D02FA5">
      <w:pPr>
        <w:rPr>
          <w:rFonts w:ascii="Nudista" w:hAnsi="Nudista" w:cs="Proba Pro"/>
          <w:sz w:val="20"/>
          <w:szCs w:val="20"/>
        </w:rPr>
      </w:pPr>
    </w:p>
    <w:p w14:paraId="487CE984" w14:textId="77777777" w:rsidR="0003501C" w:rsidRPr="00DA54DE" w:rsidRDefault="0003501C" w:rsidP="00D02FA5">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3501C" w:rsidRPr="00DA54DE" w14:paraId="25D16A8B" w14:textId="77777777" w:rsidTr="00420EF9">
        <w:trPr>
          <w:trHeight w:val="633"/>
        </w:trPr>
        <w:tc>
          <w:tcPr>
            <w:tcW w:w="1555" w:type="dxa"/>
            <w:shd w:val="clear" w:color="auto" w:fill="008998"/>
          </w:tcPr>
          <w:p w14:paraId="7B17548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4911B3C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729B354" w14:textId="77777777" w:rsidR="0003501C" w:rsidRPr="00DA54DE" w:rsidRDefault="0003501C" w:rsidP="00D02FA5">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03501C" w:rsidRPr="00DA54DE" w14:paraId="7AD240A1" w14:textId="77777777" w:rsidTr="00420EF9">
        <w:trPr>
          <w:trHeight w:val="983"/>
        </w:trPr>
        <w:tc>
          <w:tcPr>
            <w:tcW w:w="1555" w:type="dxa"/>
          </w:tcPr>
          <w:p w14:paraId="6DF125D8"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5745B705" w14:textId="2A762D21" w:rsidR="0003501C" w:rsidRPr="00DA54DE" w:rsidRDefault="0003501C" w:rsidP="00D02FA5">
            <w:pPr>
              <w:rPr>
                <w:rFonts w:ascii="Nudista" w:hAnsi="Nudista" w:cs="Proba Pro"/>
                <w:sz w:val="20"/>
                <w:szCs w:val="20"/>
              </w:rPr>
            </w:pPr>
            <w:r w:rsidRPr="00DA54DE">
              <w:rPr>
                <w:rFonts w:ascii="Nudista" w:hAnsi="Nudista" w:cs="Proba Pro"/>
                <w:sz w:val="20"/>
                <w:szCs w:val="20"/>
              </w:rPr>
              <w:t>Celková cena v</w:t>
            </w:r>
            <w:r w:rsidRPr="00DA54DE">
              <w:rPr>
                <w:rFonts w:ascii="Nudista" w:hAnsi="Nudista" w:cs="Calibri"/>
                <w:sz w:val="20"/>
                <w:szCs w:val="20"/>
              </w:rPr>
              <w:t> </w:t>
            </w:r>
            <w:r w:rsidRPr="00DA54DE">
              <w:rPr>
                <w:rFonts w:ascii="Nudista" w:hAnsi="Nudista" w:cs="Proba Pro"/>
                <w:sz w:val="20"/>
                <w:szCs w:val="20"/>
              </w:rPr>
              <w:t xml:space="preserve">EUR </w:t>
            </w:r>
            <w:r w:rsidR="00767138" w:rsidRPr="00CA480A">
              <w:rPr>
                <w:rFonts w:ascii="Nudista" w:hAnsi="Nudista" w:cs="Proba Pro"/>
                <w:sz w:val="20"/>
                <w:szCs w:val="20"/>
                <w:u w:val="single"/>
              </w:rPr>
              <w:t>bez</w:t>
            </w:r>
            <w:r w:rsidRPr="00CA480A">
              <w:rPr>
                <w:rFonts w:ascii="Nudista" w:hAnsi="Nudista" w:cs="Proba Pro"/>
                <w:sz w:val="20"/>
                <w:szCs w:val="20"/>
                <w:u w:val="single"/>
              </w:rPr>
              <w:t xml:space="preserve"> DPH</w:t>
            </w:r>
          </w:p>
        </w:tc>
        <w:tc>
          <w:tcPr>
            <w:tcW w:w="4749" w:type="dxa"/>
            <w:shd w:val="clear" w:color="auto" w:fill="FFFFFF"/>
          </w:tcPr>
          <w:p w14:paraId="288B15DB" w14:textId="77777777" w:rsidR="0003501C" w:rsidRPr="00DA54DE" w:rsidRDefault="0003501C" w:rsidP="00D02FA5">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6F066B07" w14:textId="77777777" w:rsidR="0003501C" w:rsidRPr="00DA54DE" w:rsidRDefault="0003501C" w:rsidP="00D02FA5">
      <w:pPr>
        <w:rPr>
          <w:rFonts w:ascii="Nudista" w:hAnsi="Nudista" w:cs="Proba Pro"/>
          <w:b/>
          <w:sz w:val="20"/>
          <w:szCs w:val="20"/>
        </w:rPr>
      </w:pPr>
    </w:p>
    <w:p w14:paraId="6444E633" w14:textId="77777777" w:rsidR="0003501C" w:rsidRPr="00DA54DE" w:rsidRDefault="0003501C" w:rsidP="00D02FA5">
      <w:pPr>
        <w:widowControl w:val="0"/>
        <w:rPr>
          <w:rFonts w:ascii="Nudista" w:eastAsia="Proba Pro" w:hAnsi="Nudista" w:cs="Proba Pro"/>
          <w:sz w:val="20"/>
          <w:szCs w:val="20"/>
        </w:rPr>
      </w:pPr>
    </w:p>
    <w:p w14:paraId="424019B4" w14:textId="77777777" w:rsidR="0003501C" w:rsidRPr="00DA54DE" w:rsidRDefault="0003501C" w:rsidP="00D02FA5">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3026ECCD" w14:textId="77777777" w:rsidR="0003501C" w:rsidRPr="00DA54DE" w:rsidRDefault="0003501C" w:rsidP="00D02FA5">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574937" w14:textId="76E08127" w:rsidR="0003501C" w:rsidRPr="00A2377E" w:rsidRDefault="0003501C" w:rsidP="00D02FA5">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sidR="00A068A7">
        <w:rPr>
          <w:rFonts w:ascii="Nudista" w:eastAsia="Proba Pro" w:hAnsi="Nudista" w:cs="Proba Pro"/>
          <w:sz w:val="20"/>
          <w:szCs w:val="20"/>
        </w:rPr>
        <w:tab/>
      </w:r>
      <w:r w:rsidR="00A068A7">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0FA0AD88" w14:textId="77777777" w:rsidR="0003501C" w:rsidRPr="00DA54DE" w:rsidRDefault="0003501C" w:rsidP="00D02FA5">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222DF920" w14:textId="3520569B" w:rsidR="0003501C" w:rsidRDefault="0003501C" w:rsidP="00D02FA5">
      <w:pPr>
        <w:rPr>
          <w:rFonts w:ascii="Nudista" w:hAnsi="Nudista"/>
          <w:sz w:val="20"/>
          <w:szCs w:val="20"/>
        </w:rPr>
      </w:pPr>
    </w:p>
    <w:p w14:paraId="34A7427D" w14:textId="0FAE8882" w:rsidR="00A068A7" w:rsidRDefault="00A068A7" w:rsidP="00D02FA5">
      <w:pPr>
        <w:rPr>
          <w:rFonts w:ascii="Nudista" w:hAnsi="Nudista"/>
          <w:sz w:val="20"/>
          <w:szCs w:val="20"/>
        </w:rPr>
      </w:pPr>
    </w:p>
    <w:p w14:paraId="35B7A790" w14:textId="61A40BF6" w:rsidR="00A068A7" w:rsidRDefault="00A068A7" w:rsidP="00D02FA5">
      <w:pPr>
        <w:rPr>
          <w:rFonts w:ascii="Nudista" w:hAnsi="Nudista"/>
          <w:sz w:val="20"/>
          <w:szCs w:val="20"/>
        </w:rPr>
      </w:pPr>
    </w:p>
    <w:p w14:paraId="6D6BD599" w14:textId="77777777" w:rsidR="00A068A7" w:rsidRPr="00DA54DE" w:rsidRDefault="00A068A7" w:rsidP="00D02FA5">
      <w:pPr>
        <w:rPr>
          <w:rFonts w:ascii="Nudista" w:hAnsi="Nudista"/>
          <w:sz w:val="20"/>
          <w:szCs w:val="20"/>
        </w:rPr>
      </w:pPr>
    </w:p>
    <w:p w14:paraId="21E1B234" w14:textId="77777777" w:rsidR="0003501C" w:rsidRDefault="0003501C" w:rsidP="00D02FA5">
      <w:pPr>
        <w:pStyle w:val="SAPHlavn"/>
        <w:rPr>
          <w:rFonts w:ascii="Nudista" w:hAnsi="Nudista"/>
        </w:rPr>
      </w:pPr>
    </w:p>
    <w:p w14:paraId="08D3424D" w14:textId="77777777" w:rsidR="0003501C" w:rsidRDefault="0003501C" w:rsidP="00D02FA5">
      <w:pPr>
        <w:pStyle w:val="SAPHlavn"/>
        <w:rPr>
          <w:rFonts w:ascii="Nudista" w:hAnsi="Nudista"/>
        </w:rPr>
      </w:pPr>
    </w:p>
    <w:p w14:paraId="3095BCD0" w14:textId="77777777" w:rsidR="0003501C" w:rsidRDefault="0003501C" w:rsidP="00D02FA5">
      <w:pPr>
        <w:pStyle w:val="SAPHlavn"/>
        <w:rPr>
          <w:rFonts w:ascii="Nudista" w:hAnsi="Nudista"/>
        </w:rPr>
      </w:pPr>
    </w:p>
    <w:p w14:paraId="2CE80E27" w14:textId="77777777" w:rsidR="00FA178A" w:rsidRDefault="00FA178A" w:rsidP="00D02FA5">
      <w:pPr>
        <w:pStyle w:val="SAPHlavn"/>
        <w:rPr>
          <w:rFonts w:ascii="Nudista" w:hAnsi="Nudista"/>
        </w:rPr>
      </w:pPr>
    </w:p>
    <w:p w14:paraId="12BF2117" w14:textId="49652D8C" w:rsidR="00A068A7" w:rsidRDefault="00A068A7" w:rsidP="00D02FA5">
      <w:pPr>
        <w:pStyle w:val="SAPHlavn"/>
        <w:rPr>
          <w:rFonts w:ascii="Nudista" w:hAnsi="Nudista"/>
        </w:rPr>
      </w:pPr>
    </w:p>
    <w:p w14:paraId="4991248F" w14:textId="60344D7A" w:rsidR="00A068A7" w:rsidRDefault="00A068A7" w:rsidP="00D02FA5">
      <w:pPr>
        <w:pStyle w:val="SAPHlavn"/>
        <w:rPr>
          <w:rFonts w:ascii="Nudista" w:hAnsi="Nudista"/>
        </w:rPr>
      </w:pPr>
    </w:p>
    <w:p w14:paraId="73C2C2BB" w14:textId="7B82FEEC" w:rsidR="00FA178A" w:rsidRDefault="00FA178A" w:rsidP="00D02FA5">
      <w:pPr>
        <w:pStyle w:val="SAPHlavn"/>
        <w:rPr>
          <w:rFonts w:ascii="Nudista" w:hAnsi="Nudista"/>
        </w:rPr>
      </w:pPr>
    </w:p>
    <w:p w14:paraId="6B7A9FE3" w14:textId="5A54C6EB" w:rsidR="00FA178A" w:rsidRDefault="00FA178A" w:rsidP="00D02FA5">
      <w:pPr>
        <w:pStyle w:val="SAPHlavn"/>
        <w:rPr>
          <w:rFonts w:ascii="Nudista" w:hAnsi="Nudista"/>
        </w:rPr>
      </w:pPr>
    </w:p>
    <w:p w14:paraId="015FFE2A" w14:textId="5AA64E19" w:rsidR="00FA178A" w:rsidRDefault="00FA178A" w:rsidP="00D02FA5">
      <w:pPr>
        <w:pStyle w:val="SAPHlavn"/>
        <w:rPr>
          <w:rFonts w:ascii="Nudista" w:hAnsi="Nudista"/>
        </w:rPr>
      </w:pPr>
    </w:p>
    <w:p w14:paraId="390F01CE" w14:textId="0FC51049" w:rsidR="00FA178A" w:rsidRDefault="00FA178A" w:rsidP="00D02FA5">
      <w:pPr>
        <w:pStyle w:val="SAPHlavn"/>
        <w:rPr>
          <w:rFonts w:ascii="Nudista" w:hAnsi="Nudista"/>
        </w:rPr>
      </w:pPr>
    </w:p>
    <w:p w14:paraId="61136B3C" w14:textId="77777777" w:rsidR="008F5BAB" w:rsidRDefault="008F5BAB" w:rsidP="003966B0">
      <w:pPr>
        <w:pStyle w:val="SAPHlavn"/>
        <w:ind w:left="0" w:firstLine="0"/>
        <w:rPr>
          <w:rFonts w:ascii="Nudista" w:hAnsi="Nudista"/>
        </w:rPr>
        <w:sectPr w:rsidR="008F5BAB" w:rsidSect="00FA178A">
          <w:pgSz w:w="11900" w:h="16840"/>
          <w:pgMar w:top="1417" w:right="1417" w:bottom="1417" w:left="1560" w:header="708" w:footer="708" w:gutter="0"/>
          <w:cols w:space="708"/>
          <w:docGrid w:linePitch="299"/>
        </w:sectPr>
      </w:pPr>
    </w:p>
    <w:p w14:paraId="726D16BB" w14:textId="4C58ADAA" w:rsidR="00073048" w:rsidRDefault="00A068A7" w:rsidP="008F5BAB">
      <w:pPr>
        <w:pStyle w:val="SAPHlavn"/>
        <w:ind w:left="0" w:firstLine="0"/>
        <w:rPr>
          <w:rFonts w:ascii="Nudista" w:hAnsi="Nudista"/>
        </w:rPr>
      </w:pPr>
      <w:bookmarkStart w:id="139" w:name="_Toc107404038"/>
      <w:r>
        <w:rPr>
          <w:rFonts w:ascii="Nudista" w:hAnsi="Nudista"/>
        </w:rPr>
        <w:lastRenderedPageBreak/>
        <w:t>Príloha C.2</w:t>
      </w:r>
      <w:r w:rsidR="00B3644B">
        <w:rPr>
          <w:rFonts w:ascii="Nudista" w:hAnsi="Nudista"/>
        </w:rPr>
        <w:tab/>
      </w:r>
      <w:r w:rsidR="00073048" w:rsidRPr="00E359A9">
        <w:rPr>
          <w:rFonts w:ascii="Nudista" w:hAnsi="Nudista"/>
        </w:rPr>
        <w:t xml:space="preserve">Cenová tabuľka </w:t>
      </w:r>
      <w:r w:rsidR="008F5BAB">
        <w:rPr>
          <w:rFonts w:ascii="Nudista" w:hAnsi="Nudista"/>
        </w:rPr>
        <w:t xml:space="preserve">– </w:t>
      </w:r>
      <w:r w:rsidR="00767138">
        <w:rPr>
          <w:rFonts w:ascii="Nudista" w:hAnsi="Nudista"/>
        </w:rPr>
        <w:t>výkaz výmer</w:t>
      </w:r>
      <w:bookmarkEnd w:id="139"/>
    </w:p>
    <w:p w14:paraId="1CDA7BDF" w14:textId="77777777" w:rsidR="008F5BAB" w:rsidRDefault="008F5BAB" w:rsidP="008F5BAB">
      <w:pPr>
        <w:jc w:val="center"/>
        <w:rPr>
          <w:rFonts w:ascii="Nudista" w:hAnsi="Nudista"/>
          <w:sz w:val="20"/>
          <w:szCs w:val="28"/>
        </w:rPr>
      </w:pPr>
    </w:p>
    <w:p w14:paraId="1EADF60C" w14:textId="020F37C0" w:rsidR="008F5BAB" w:rsidRPr="0044655C" w:rsidRDefault="008F5BAB" w:rsidP="008F5BAB">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12C4FDFC" w14:textId="77777777" w:rsidR="008F5BAB" w:rsidRPr="0044655C" w:rsidRDefault="008F5BAB" w:rsidP="008F5BAB">
      <w:pPr>
        <w:rPr>
          <w:rFonts w:ascii="Nudista" w:hAnsi="Nudista"/>
        </w:rPr>
      </w:pPr>
    </w:p>
    <w:p w14:paraId="2A5054EF" w14:textId="6E97CC41" w:rsidR="008F5BAB" w:rsidRPr="0044655C" w:rsidRDefault="008F5BAB" w:rsidP="008F5BAB">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sidR="00767138">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09925A74" w14:textId="49AE0FB8" w:rsidR="008F5BAB" w:rsidRDefault="008F5BAB" w:rsidP="00D02FA5">
      <w:pPr>
        <w:pStyle w:val="SAPHlavn"/>
        <w:rPr>
          <w:rFonts w:ascii="Nudista" w:hAnsi="Nudista"/>
        </w:rPr>
      </w:pPr>
    </w:p>
    <w:p w14:paraId="359DDCFC" w14:textId="043392E8" w:rsidR="008F5BAB" w:rsidRDefault="008F5BAB" w:rsidP="00D02FA5">
      <w:pPr>
        <w:pStyle w:val="SAPHlavn"/>
        <w:rPr>
          <w:rFonts w:ascii="Nudista" w:hAnsi="Nudista"/>
        </w:rPr>
      </w:pPr>
    </w:p>
    <w:p w14:paraId="49977C36" w14:textId="53850AB8" w:rsidR="008F5BAB" w:rsidRDefault="008F5BAB" w:rsidP="00D02FA5">
      <w:pPr>
        <w:pStyle w:val="SAPHlavn"/>
        <w:rPr>
          <w:rFonts w:ascii="Nudista" w:hAnsi="Nudista"/>
        </w:rPr>
      </w:pPr>
    </w:p>
    <w:p w14:paraId="31F90C49" w14:textId="3A592563" w:rsidR="008F5BAB" w:rsidRDefault="008F5BAB" w:rsidP="00D02FA5">
      <w:pPr>
        <w:pStyle w:val="SAPHlavn"/>
        <w:rPr>
          <w:rFonts w:ascii="Nudista" w:hAnsi="Nudista"/>
        </w:rPr>
      </w:pPr>
    </w:p>
    <w:p w14:paraId="08FC0AC7" w14:textId="48363688" w:rsidR="008F5BAB" w:rsidRDefault="008F5BAB" w:rsidP="00D02FA5">
      <w:pPr>
        <w:pStyle w:val="SAPHlavn"/>
        <w:rPr>
          <w:rFonts w:ascii="Nudista" w:hAnsi="Nudista"/>
        </w:rPr>
      </w:pPr>
    </w:p>
    <w:p w14:paraId="62D6C8C2" w14:textId="64E0B402" w:rsidR="008F5BAB" w:rsidRDefault="008F5BAB" w:rsidP="00D02FA5">
      <w:pPr>
        <w:pStyle w:val="SAPHlavn"/>
        <w:rPr>
          <w:rFonts w:ascii="Nudista" w:hAnsi="Nudista"/>
        </w:rPr>
      </w:pPr>
    </w:p>
    <w:p w14:paraId="1B66A265" w14:textId="4B70C539" w:rsidR="008F5BAB" w:rsidRDefault="008F5BAB" w:rsidP="00D02FA5">
      <w:pPr>
        <w:pStyle w:val="SAPHlavn"/>
        <w:rPr>
          <w:rFonts w:ascii="Nudista" w:hAnsi="Nudista"/>
        </w:rPr>
      </w:pPr>
    </w:p>
    <w:p w14:paraId="404AEEF4" w14:textId="15BDD8EA" w:rsidR="008F5BAB" w:rsidRDefault="008F5BAB" w:rsidP="00D02FA5">
      <w:pPr>
        <w:pStyle w:val="SAPHlavn"/>
        <w:rPr>
          <w:rFonts w:ascii="Nudista" w:hAnsi="Nudista"/>
        </w:rPr>
      </w:pPr>
    </w:p>
    <w:p w14:paraId="2F374D6B" w14:textId="77A1D57D" w:rsidR="008F5BAB" w:rsidRDefault="008F5BAB" w:rsidP="00D02FA5">
      <w:pPr>
        <w:pStyle w:val="SAPHlavn"/>
        <w:rPr>
          <w:rFonts w:ascii="Nudista" w:hAnsi="Nudista"/>
        </w:rPr>
      </w:pPr>
    </w:p>
    <w:p w14:paraId="16881187" w14:textId="7D1517EB" w:rsidR="008F5BAB" w:rsidRDefault="008F5BAB" w:rsidP="00D02FA5">
      <w:pPr>
        <w:pStyle w:val="SAPHlavn"/>
        <w:rPr>
          <w:rFonts w:ascii="Nudista" w:hAnsi="Nudista"/>
        </w:rPr>
      </w:pPr>
    </w:p>
    <w:p w14:paraId="2D439533" w14:textId="04CED98F" w:rsidR="008F5BAB" w:rsidRDefault="008F5BAB" w:rsidP="00D02FA5">
      <w:pPr>
        <w:pStyle w:val="SAPHlavn"/>
        <w:rPr>
          <w:rFonts w:ascii="Nudista" w:hAnsi="Nudista"/>
        </w:rPr>
      </w:pPr>
    </w:p>
    <w:p w14:paraId="0E7CE844" w14:textId="68E73DB6" w:rsidR="008F5BAB" w:rsidRDefault="008F5BAB" w:rsidP="00D02FA5">
      <w:pPr>
        <w:pStyle w:val="SAPHlavn"/>
        <w:rPr>
          <w:rFonts w:ascii="Nudista" w:hAnsi="Nudista"/>
        </w:rPr>
      </w:pPr>
    </w:p>
    <w:p w14:paraId="0A375420" w14:textId="07A2FD69" w:rsidR="008F5BAB" w:rsidRDefault="008F5BAB" w:rsidP="00D02FA5">
      <w:pPr>
        <w:pStyle w:val="SAPHlavn"/>
        <w:rPr>
          <w:rFonts w:ascii="Nudista" w:hAnsi="Nudista"/>
        </w:rPr>
      </w:pPr>
    </w:p>
    <w:p w14:paraId="12E057F3" w14:textId="439ABE99" w:rsidR="008F5BAB" w:rsidRDefault="008F5BAB" w:rsidP="00D02FA5">
      <w:pPr>
        <w:pStyle w:val="SAPHlavn"/>
        <w:rPr>
          <w:rFonts w:ascii="Nudista" w:hAnsi="Nudista"/>
        </w:rPr>
      </w:pPr>
    </w:p>
    <w:p w14:paraId="228ECBB3" w14:textId="5B295CE1" w:rsidR="008F5BAB" w:rsidRDefault="008F5BAB" w:rsidP="00D02FA5">
      <w:pPr>
        <w:pStyle w:val="SAPHlavn"/>
        <w:rPr>
          <w:rFonts w:ascii="Nudista" w:hAnsi="Nudista"/>
        </w:rPr>
      </w:pPr>
    </w:p>
    <w:p w14:paraId="5CDD0F2F" w14:textId="279C6A0C" w:rsidR="008F5BAB" w:rsidRDefault="008F5BAB" w:rsidP="00D02FA5">
      <w:pPr>
        <w:pStyle w:val="SAPHlavn"/>
        <w:rPr>
          <w:rFonts w:ascii="Nudista" w:hAnsi="Nudista"/>
        </w:rPr>
      </w:pPr>
    </w:p>
    <w:p w14:paraId="369D1E62" w14:textId="44A36F24" w:rsidR="008F5BAB" w:rsidRDefault="008F5BAB" w:rsidP="00D02FA5">
      <w:pPr>
        <w:pStyle w:val="SAPHlavn"/>
        <w:rPr>
          <w:rFonts w:ascii="Nudista" w:hAnsi="Nudista"/>
        </w:rPr>
      </w:pPr>
    </w:p>
    <w:p w14:paraId="4CEB943D" w14:textId="04A2D20A" w:rsidR="008F5BAB" w:rsidRDefault="008F5BAB" w:rsidP="00D02FA5">
      <w:pPr>
        <w:pStyle w:val="SAPHlavn"/>
        <w:rPr>
          <w:rFonts w:ascii="Nudista" w:hAnsi="Nudista"/>
        </w:rPr>
      </w:pPr>
    </w:p>
    <w:p w14:paraId="75606FFE" w14:textId="0FB5637B" w:rsidR="008F5BAB" w:rsidRDefault="008F5BAB" w:rsidP="00D02FA5">
      <w:pPr>
        <w:pStyle w:val="SAPHlavn"/>
        <w:rPr>
          <w:rFonts w:ascii="Nudista" w:hAnsi="Nudista"/>
        </w:rPr>
      </w:pPr>
    </w:p>
    <w:p w14:paraId="3CB61111" w14:textId="2FB99989" w:rsidR="008F5BAB" w:rsidRDefault="008F5BAB" w:rsidP="00D02FA5">
      <w:pPr>
        <w:pStyle w:val="SAPHlavn"/>
        <w:rPr>
          <w:rFonts w:ascii="Nudista" w:hAnsi="Nudista"/>
        </w:rPr>
      </w:pPr>
    </w:p>
    <w:p w14:paraId="7E43E6DF" w14:textId="77777777" w:rsidR="008F5BAB" w:rsidRDefault="008F5BAB" w:rsidP="00D02FA5">
      <w:pPr>
        <w:pStyle w:val="SAPHlavn"/>
        <w:rPr>
          <w:rFonts w:ascii="Nudista" w:hAnsi="Nudista"/>
        </w:rPr>
      </w:pPr>
    </w:p>
    <w:p w14:paraId="116C6336" w14:textId="0626BB5A" w:rsidR="008F5BAB" w:rsidRDefault="008F5BAB" w:rsidP="00D02FA5">
      <w:pPr>
        <w:pStyle w:val="SAPHlavn"/>
        <w:rPr>
          <w:rFonts w:ascii="Nudista" w:hAnsi="Nudista"/>
        </w:rPr>
      </w:pPr>
    </w:p>
    <w:p w14:paraId="16EE3008" w14:textId="4AB56F8F" w:rsidR="008F5BAB" w:rsidRDefault="008F5BAB" w:rsidP="00D02FA5">
      <w:pPr>
        <w:pStyle w:val="SAPHlavn"/>
        <w:rPr>
          <w:rFonts w:ascii="Nudista" w:hAnsi="Nudista"/>
        </w:rPr>
      </w:pPr>
    </w:p>
    <w:p w14:paraId="2D8593D2" w14:textId="7884B514" w:rsidR="008F5BAB" w:rsidRDefault="008F5BAB" w:rsidP="00D02FA5">
      <w:pPr>
        <w:pStyle w:val="SAPHlavn"/>
        <w:rPr>
          <w:rFonts w:ascii="Nudista" w:hAnsi="Nudista"/>
        </w:rPr>
      </w:pPr>
    </w:p>
    <w:p w14:paraId="0DFCEB81" w14:textId="77777777" w:rsidR="008F5BAB" w:rsidRDefault="008F5BAB" w:rsidP="008F5BAB">
      <w:pPr>
        <w:pStyle w:val="SAPHlavn"/>
        <w:ind w:left="0" w:firstLine="0"/>
        <w:rPr>
          <w:rFonts w:ascii="Nudista" w:hAnsi="Nudista"/>
        </w:rPr>
        <w:sectPr w:rsidR="008F5BAB" w:rsidSect="008F5BAB">
          <w:pgSz w:w="11900" w:h="16840"/>
          <w:pgMar w:top="1417" w:right="1417" w:bottom="1417" w:left="1560" w:header="708" w:footer="708" w:gutter="0"/>
          <w:cols w:space="708"/>
          <w:docGrid w:linePitch="299"/>
        </w:sectPr>
      </w:pPr>
    </w:p>
    <w:p w14:paraId="684CB046" w14:textId="77777777" w:rsidR="008F5BAB" w:rsidRPr="00E359A9" w:rsidRDefault="008F5BAB" w:rsidP="008F5BAB">
      <w:pPr>
        <w:pStyle w:val="SAPHlavn"/>
        <w:ind w:left="0" w:firstLine="0"/>
        <w:rPr>
          <w:rFonts w:ascii="Nudista" w:hAnsi="Nudista"/>
        </w:rPr>
      </w:pPr>
    </w:p>
    <w:p w14:paraId="50005242" w14:textId="7136558B" w:rsidR="00DE3A8B" w:rsidRDefault="00DE3A8B" w:rsidP="003966B0">
      <w:pPr>
        <w:spacing w:line="360" w:lineRule="auto"/>
        <w:ind w:left="7788"/>
        <w:jc w:val="both"/>
        <w:rPr>
          <w:rFonts w:ascii="Nudista" w:hAnsi="Nudista"/>
          <w:noProof/>
        </w:rPr>
      </w:pPr>
      <w:bookmarkStart w:id="140" w:name="_Toc90478997"/>
      <w:bookmarkStart w:id="141" w:name="_Toc80022249"/>
      <w:bookmarkStart w:id="142" w:name="_Toc81486677"/>
      <w:bookmarkStart w:id="143" w:name="_Toc84313363"/>
    </w:p>
    <w:p w14:paraId="32424CD7" w14:textId="5D9425C0" w:rsidR="00CD2215" w:rsidRPr="003E12C0" w:rsidRDefault="00CD2215" w:rsidP="00CD2215">
      <w:pPr>
        <w:pStyle w:val="SAPHlavn"/>
        <w:widowControl/>
        <w:rPr>
          <w:rFonts w:ascii="Nudista" w:hAnsi="Nudista"/>
          <w:noProof/>
        </w:rPr>
      </w:pPr>
      <w:bookmarkStart w:id="144" w:name="_Toc107404039"/>
      <w:r w:rsidRPr="003E12C0">
        <w:rPr>
          <w:rFonts w:ascii="Nudista" w:hAnsi="Nudista"/>
          <w:noProof/>
        </w:rPr>
        <w:t>Príloha D.1:</w:t>
      </w:r>
      <w:r w:rsidRPr="003E12C0">
        <w:rPr>
          <w:rFonts w:ascii="Nudista" w:hAnsi="Nudista"/>
          <w:noProof/>
        </w:rPr>
        <w:tab/>
        <w:t xml:space="preserve">Zoznam </w:t>
      </w:r>
      <w:r w:rsidR="00034B75">
        <w:rPr>
          <w:rFonts w:ascii="Nudista" w:hAnsi="Nudista"/>
          <w:noProof/>
        </w:rPr>
        <w:t>stavebných prác</w:t>
      </w:r>
      <w:r w:rsidRPr="003E12C0">
        <w:rPr>
          <w:rFonts w:ascii="Nudista" w:hAnsi="Nudista"/>
          <w:noProof/>
        </w:rPr>
        <w:t xml:space="preserve"> (vzor)</w:t>
      </w:r>
      <w:bookmarkEnd w:id="140"/>
      <w:bookmarkEnd w:id="144"/>
    </w:p>
    <w:p w14:paraId="7AE14063" w14:textId="77777777" w:rsidR="008F5BAB" w:rsidRPr="00FD6234" w:rsidRDefault="008F5BAB" w:rsidP="008F5BAB">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8F5BAB" w:rsidRPr="00FD6234" w14:paraId="46871396" w14:textId="77777777" w:rsidTr="00411414">
        <w:tc>
          <w:tcPr>
            <w:tcW w:w="705" w:type="pct"/>
            <w:vAlign w:val="center"/>
          </w:tcPr>
          <w:p w14:paraId="2E6FFD71" w14:textId="267BD616" w:rsidR="008F5BAB" w:rsidRPr="00FD6234" w:rsidRDefault="008A6E53" w:rsidP="00411414">
            <w:pPr>
              <w:pStyle w:val="Tabulka-titulka"/>
              <w:rPr>
                <w:rFonts w:ascii="Nudista" w:hAnsi="Nudista"/>
                <w:sz w:val="20"/>
                <w:szCs w:val="20"/>
              </w:rPr>
            </w:pPr>
            <w:r>
              <w:rPr>
                <w:rFonts w:ascii="Nudista" w:hAnsi="Nudista"/>
                <w:sz w:val="20"/>
                <w:szCs w:val="20"/>
              </w:rPr>
              <w:t>O</w:t>
            </w:r>
            <w:r w:rsidR="008F5BAB" w:rsidRPr="00FD6234">
              <w:rPr>
                <w:rFonts w:ascii="Nudista" w:hAnsi="Nudista"/>
                <w:sz w:val="20"/>
                <w:szCs w:val="20"/>
              </w:rPr>
              <w:t>bstarávateľ:</w:t>
            </w:r>
          </w:p>
        </w:tc>
        <w:tc>
          <w:tcPr>
            <w:tcW w:w="4295" w:type="pct"/>
            <w:vAlign w:val="center"/>
          </w:tcPr>
          <w:p w14:paraId="195AAC0C" w14:textId="171CA13E" w:rsidR="008F5BAB" w:rsidRPr="00FD6234" w:rsidRDefault="00E67121" w:rsidP="00411414">
            <w:pPr>
              <w:rPr>
                <w:rFonts w:ascii="Nudista" w:hAnsi="Nudista"/>
                <w:sz w:val="20"/>
                <w:szCs w:val="20"/>
              </w:rPr>
            </w:pPr>
            <w:r>
              <w:rPr>
                <w:rFonts w:ascii="Nudista" w:hAnsi="Nudista"/>
                <w:b/>
                <w:bCs/>
                <w:sz w:val="20"/>
                <w:szCs w:val="20"/>
              </w:rPr>
              <w:t xml:space="preserve">Východoslovenská vodárenská spoločnosť, </w:t>
            </w:r>
            <w:proofErr w:type="spellStart"/>
            <w:r>
              <w:rPr>
                <w:rFonts w:ascii="Nudista" w:hAnsi="Nudista"/>
                <w:b/>
                <w:bCs/>
                <w:sz w:val="20"/>
                <w:szCs w:val="20"/>
              </w:rPr>
              <w:t>a.s</w:t>
            </w:r>
            <w:proofErr w:type="spellEnd"/>
            <w:r>
              <w:rPr>
                <w:rFonts w:ascii="Nudista" w:hAnsi="Nudista"/>
                <w:b/>
                <w:bCs/>
                <w:sz w:val="20"/>
                <w:szCs w:val="20"/>
              </w:rPr>
              <w:t>., so sídlom Komenského 50, 042 48 Košice, IČO: 36 570 460</w:t>
            </w:r>
          </w:p>
        </w:tc>
      </w:tr>
      <w:tr w:rsidR="008F5BAB" w:rsidRPr="00FD6234" w14:paraId="5A70A70E" w14:textId="77777777" w:rsidTr="00411414">
        <w:tc>
          <w:tcPr>
            <w:tcW w:w="705" w:type="pct"/>
            <w:vAlign w:val="center"/>
          </w:tcPr>
          <w:p w14:paraId="4707496B"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7D98653C" w14:textId="23F3080E" w:rsidR="008F5BAB" w:rsidRPr="00FD6234" w:rsidRDefault="00FE063F" w:rsidP="00411414">
            <w:pPr>
              <w:rPr>
                <w:rFonts w:ascii="Nudista" w:hAnsi="Nudista"/>
                <w:b/>
                <w:sz w:val="20"/>
                <w:szCs w:val="20"/>
              </w:rPr>
            </w:pPr>
            <w:r>
              <w:rPr>
                <w:rFonts w:ascii="Nudista" w:hAnsi="Nudista"/>
                <w:sz w:val="20"/>
                <w:szCs w:val="20"/>
              </w:rPr>
              <w:t>Nadlimitná zákazka</w:t>
            </w:r>
          </w:p>
        </w:tc>
      </w:tr>
      <w:tr w:rsidR="008F5BAB" w:rsidRPr="00FD6234" w14:paraId="70C5DAFF" w14:textId="77777777" w:rsidTr="00411414">
        <w:tc>
          <w:tcPr>
            <w:tcW w:w="705" w:type="pct"/>
            <w:vAlign w:val="center"/>
          </w:tcPr>
          <w:p w14:paraId="2EC5B275"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715BFB55" w14:textId="64B34416" w:rsidR="008F5BAB" w:rsidRPr="00A957A2" w:rsidRDefault="00CA480A" w:rsidP="00411414">
            <w:pPr>
              <w:rPr>
                <w:rFonts w:ascii="Nudista" w:hAnsi="Nudista"/>
                <w:b/>
                <w:bCs/>
                <w:sz w:val="20"/>
                <w:szCs w:val="20"/>
              </w:rPr>
            </w:pPr>
            <w:r>
              <w:rPr>
                <w:rFonts w:ascii="Nudista" w:hAnsi="Nudista"/>
                <w:b/>
                <w:bCs/>
                <w:sz w:val="20"/>
                <w:szCs w:val="20"/>
              </w:rPr>
              <w:t xml:space="preserve">Košická Polianka – vodovod </w:t>
            </w:r>
          </w:p>
        </w:tc>
      </w:tr>
    </w:tbl>
    <w:p w14:paraId="716F50DC" w14:textId="77777777" w:rsidR="008F5BAB" w:rsidRPr="00FD6234" w:rsidRDefault="008F5BAB" w:rsidP="008F5BAB">
      <w:pPr>
        <w:jc w:val="both"/>
        <w:rPr>
          <w:rFonts w:ascii="Nudista" w:hAnsi="Nudista"/>
          <w:bCs/>
          <w:sz w:val="20"/>
          <w:szCs w:val="20"/>
        </w:rPr>
      </w:pPr>
    </w:p>
    <w:p w14:paraId="567DFB3C" w14:textId="77777777" w:rsidR="008F5BAB" w:rsidRPr="00FD6234" w:rsidRDefault="008F5BAB" w:rsidP="008F5BAB">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3A1C1B9E" w14:textId="77777777" w:rsidR="008F5BAB" w:rsidRPr="00FD6234" w:rsidRDefault="008F5BAB" w:rsidP="008F5BAB">
      <w:pPr>
        <w:ind w:left="1080"/>
        <w:rPr>
          <w:rFonts w:ascii="Nudista" w:hAnsi="Nudista"/>
          <w:b/>
          <w:sz w:val="20"/>
          <w:szCs w:val="20"/>
        </w:rPr>
      </w:pPr>
    </w:p>
    <w:p w14:paraId="635C48AC" w14:textId="77777777" w:rsidR="008F5BAB" w:rsidRPr="00FD6234" w:rsidRDefault="008F5BAB" w:rsidP="008F5BAB">
      <w:pPr>
        <w:ind w:left="1080"/>
        <w:rPr>
          <w:rFonts w:ascii="Nudista" w:hAnsi="Nudista"/>
          <w:b/>
          <w:sz w:val="20"/>
          <w:szCs w:val="20"/>
        </w:rPr>
      </w:pPr>
      <w:r w:rsidRPr="00FD6234">
        <w:rPr>
          <w:rFonts w:ascii="Nudista" w:hAnsi="Nudista"/>
          <w:sz w:val="20"/>
          <w:szCs w:val="20"/>
        </w:rPr>
        <w:t>...................................................................................................................................................................................................</w:t>
      </w:r>
    </w:p>
    <w:p w14:paraId="665CEB3D" w14:textId="77777777" w:rsidR="008F5BAB" w:rsidRPr="00FD6234" w:rsidRDefault="008F5BAB" w:rsidP="008F5BAB">
      <w:pPr>
        <w:ind w:left="1800"/>
        <w:rPr>
          <w:rFonts w:ascii="Nudista" w:hAnsi="Nudista"/>
          <w:b/>
          <w:sz w:val="20"/>
          <w:szCs w:val="20"/>
        </w:rPr>
      </w:pPr>
      <w:r w:rsidRPr="00FD6234">
        <w:rPr>
          <w:rFonts w:ascii="Nudista" w:hAnsi="Nudista"/>
          <w:i/>
          <w:sz w:val="20"/>
          <w:szCs w:val="20"/>
        </w:rPr>
        <w:t>(Uviesť obchodné meno a sídlo uchádzača alebo miesto podnikania)</w:t>
      </w:r>
    </w:p>
    <w:p w14:paraId="15B96D90" w14:textId="77777777" w:rsidR="008F5BAB" w:rsidRPr="00FD6234" w:rsidRDefault="008F5BAB" w:rsidP="008F5BAB">
      <w:pPr>
        <w:pStyle w:val="Logo"/>
        <w:rPr>
          <w:rFonts w:ascii="Nudista" w:hAnsi="Nudista"/>
          <w:lang w:val="sk-SK"/>
        </w:rPr>
      </w:pPr>
    </w:p>
    <w:p w14:paraId="05ACDE18" w14:textId="77777777" w:rsidR="008F5BAB" w:rsidRPr="00FD6234" w:rsidRDefault="008F5BAB" w:rsidP="008F5BAB">
      <w:pPr>
        <w:pStyle w:val="Logo"/>
        <w:rPr>
          <w:rFonts w:ascii="Nudista" w:hAnsi="Nudista"/>
          <w:lang w:val="sk-SK"/>
        </w:rPr>
      </w:pPr>
    </w:p>
    <w:p w14:paraId="53D0FBB6" w14:textId="77777777" w:rsidR="008F5BAB" w:rsidRPr="00A957A2" w:rsidRDefault="008F5BAB" w:rsidP="008F5BAB">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1355496A" w14:textId="77777777" w:rsidR="008F5BAB" w:rsidRPr="00FD6234" w:rsidRDefault="008F5BAB" w:rsidP="008F5BAB">
      <w:pPr>
        <w:pStyle w:val="Hlavika"/>
        <w:jc w:val="center"/>
        <w:rPr>
          <w:rFonts w:ascii="Nudista" w:hAnsi="Nudista"/>
          <w:bCs/>
          <w:sz w:val="20"/>
          <w:szCs w:val="20"/>
        </w:rPr>
      </w:pPr>
      <w:r w:rsidRPr="00A957A2">
        <w:rPr>
          <w:rFonts w:ascii="Nudista" w:hAnsi="Nudista"/>
          <w:b/>
          <w:sz w:val="20"/>
          <w:szCs w:val="20"/>
        </w:rPr>
        <w:t>od vyhlásenia verejného obstarávania</w:t>
      </w:r>
    </w:p>
    <w:p w14:paraId="49EE283F" w14:textId="77777777" w:rsidR="008F5BAB" w:rsidRPr="00FD6234" w:rsidRDefault="008F5BAB" w:rsidP="008F5BAB">
      <w:pPr>
        <w:pStyle w:val="Hlavika"/>
        <w:rPr>
          <w:rFonts w:ascii="Nudista" w:hAnsi="Nudista"/>
          <w:sz w:val="20"/>
          <w:szCs w:val="20"/>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240"/>
        <w:gridCol w:w="2491"/>
        <w:gridCol w:w="1701"/>
        <w:gridCol w:w="2126"/>
        <w:gridCol w:w="2693"/>
      </w:tblGrid>
      <w:tr w:rsidR="008F5BAB" w:rsidRPr="00FD6234" w14:paraId="79E10750" w14:textId="77777777" w:rsidTr="00411414">
        <w:trPr>
          <w:cantSplit/>
          <w:trHeight w:val="1389"/>
        </w:trPr>
        <w:tc>
          <w:tcPr>
            <w:tcW w:w="2628" w:type="dxa"/>
          </w:tcPr>
          <w:p w14:paraId="508AD054" w14:textId="77777777" w:rsidR="008F5BAB" w:rsidRPr="00FD6234" w:rsidRDefault="008F5BAB" w:rsidP="00411414">
            <w:pPr>
              <w:spacing w:before="120"/>
              <w:jc w:val="center"/>
              <w:rPr>
                <w:rFonts w:ascii="Nudista" w:hAnsi="Nudista"/>
                <w:sz w:val="20"/>
                <w:szCs w:val="20"/>
              </w:rPr>
            </w:pPr>
          </w:p>
          <w:p w14:paraId="7866FF61" w14:textId="77777777" w:rsidR="008F5BAB" w:rsidRPr="00FD6234" w:rsidRDefault="008F5BAB" w:rsidP="00411414">
            <w:pPr>
              <w:jc w:val="center"/>
              <w:rPr>
                <w:rFonts w:ascii="Nudista" w:hAnsi="Nudista"/>
                <w:sz w:val="20"/>
                <w:szCs w:val="20"/>
              </w:rPr>
            </w:pPr>
          </w:p>
          <w:p w14:paraId="2260166A"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Obchodné meno/názov </w:t>
            </w:r>
          </w:p>
          <w:p w14:paraId="5B48A2D1"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odberateľa </w:t>
            </w:r>
          </w:p>
          <w:p w14:paraId="0C9B229E" w14:textId="77777777" w:rsidR="008F5BAB" w:rsidRPr="00FD6234" w:rsidRDefault="008F5BAB" w:rsidP="00411414">
            <w:pPr>
              <w:jc w:val="center"/>
              <w:rPr>
                <w:rFonts w:ascii="Nudista" w:hAnsi="Nudista"/>
                <w:sz w:val="20"/>
                <w:szCs w:val="20"/>
              </w:rPr>
            </w:pPr>
            <w:r w:rsidRPr="00FD6234">
              <w:rPr>
                <w:rFonts w:ascii="Nudista" w:hAnsi="Nudista"/>
                <w:sz w:val="20"/>
                <w:szCs w:val="20"/>
              </w:rPr>
              <w:t>adresa jeho sídla</w:t>
            </w:r>
          </w:p>
          <w:p w14:paraId="368BB016" w14:textId="77777777" w:rsidR="008F5BAB" w:rsidRPr="00FD6234" w:rsidRDefault="008F5BAB" w:rsidP="00411414">
            <w:pPr>
              <w:jc w:val="center"/>
              <w:rPr>
                <w:rFonts w:ascii="Nudista" w:hAnsi="Nudista"/>
                <w:b/>
                <w:sz w:val="20"/>
                <w:szCs w:val="20"/>
              </w:rPr>
            </w:pPr>
            <w:r w:rsidRPr="00FD6234">
              <w:rPr>
                <w:rFonts w:ascii="Nudista" w:hAnsi="Nudista"/>
                <w:sz w:val="20"/>
                <w:szCs w:val="20"/>
              </w:rPr>
              <w:t>alebo miesta podnikania, IČO</w:t>
            </w:r>
          </w:p>
        </w:tc>
        <w:tc>
          <w:tcPr>
            <w:tcW w:w="3240" w:type="dxa"/>
          </w:tcPr>
          <w:p w14:paraId="27EF07AC" w14:textId="77777777" w:rsidR="008F5BAB" w:rsidRPr="00FD6234" w:rsidRDefault="008F5BAB" w:rsidP="00411414">
            <w:pPr>
              <w:spacing w:before="120"/>
              <w:jc w:val="center"/>
              <w:rPr>
                <w:rFonts w:ascii="Nudista" w:hAnsi="Nudista"/>
                <w:sz w:val="20"/>
                <w:szCs w:val="20"/>
              </w:rPr>
            </w:pPr>
          </w:p>
          <w:p w14:paraId="1806167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Názov/stručný opis</w:t>
            </w:r>
          </w:p>
          <w:p w14:paraId="3C99C4C7" w14:textId="77777777" w:rsidR="008F5BAB" w:rsidRPr="00FD6234" w:rsidRDefault="008F5BAB" w:rsidP="00411414">
            <w:pPr>
              <w:jc w:val="center"/>
              <w:rPr>
                <w:rFonts w:ascii="Nudista" w:hAnsi="Nudista"/>
                <w:b/>
                <w:sz w:val="20"/>
                <w:szCs w:val="20"/>
              </w:rPr>
            </w:pPr>
            <w:r w:rsidRPr="00FD6234">
              <w:rPr>
                <w:rFonts w:ascii="Nudista" w:hAnsi="Nudista"/>
                <w:sz w:val="20"/>
                <w:szCs w:val="20"/>
              </w:rPr>
              <w:t>plnenia podľa zmluvy</w:t>
            </w:r>
          </w:p>
        </w:tc>
        <w:tc>
          <w:tcPr>
            <w:tcW w:w="2491" w:type="dxa"/>
          </w:tcPr>
          <w:p w14:paraId="721EDA6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Cena                        za stav. práce uskutočnené</w:t>
            </w:r>
          </w:p>
          <w:p w14:paraId="24AED3DB"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 v danej lehote</w:t>
            </w:r>
          </w:p>
          <w:p w14:paraId="62023207" w14:textId="77777777" w:rsidR="008F5BAB" w:rsidRPr="00FD6234" w:rsidRDefault="008F5BAB" w:rsidP="00411414">
            <w:pPr>
              <w:jc w:val="center"/>
              <w:rPr>
                <w:rFonts w:ascii="Nudista" w:hAnsi="Nudista"/>
                <w:b/>
                <w:i/>
                <w:sz w:val="20"/>
                <w:szCs w:val="20"/>
              </w:rPr>
            </w:pPr>
            <w:r w:rsidRPr="00FD6234">
              <w:rPr>
                <w:rFonts w:ascii="Nudista" w:hAnsi="Nudista"/>
                <w:i/>
                <w:sz w:val="20"/>
                <w:szCs w:val="20"/>
              </w:rPr>
              <w:t>(alikvotná čiastka)</w:t>
            </w:r>
          </w:p>
          <w:p w14:paraId="09461C99" w14:textId="77777777" w:rsidR="008F5BAB" w:rsidRPr="00FD6234" w:rsidRDefault="008F5BAB" w:rsidP="00411414">
            <w:pPr>
              <w:spacing w:before="60"/>
              <w:jc w:val="center"/>
              <w:rPr>
                <w:rFonts w:ascii="Nudista" w:hAnsi="Nudista"/>
                <w:sz w:val="20"/>
                <w:szCs w:val="20"/>
              </w:rPr>
            </w:pPr>
            <w:r w:rsidRPr="00FD6234">
              <w:rPr>
                <w:rFonts w:ascii="Nudista" w:hAnsi="Nudista"/>
                <w:sz w:val="20"/>
                <w:szCs w:val="20"/>
              </w:rPr>
              <w:t>(€ bez DPH)</w:t>
            </w:r>
          </w:p>
        </w:tc>
        <w:tc>
          <w:tcPr>
            <w:tcW w:w="1701" w:type="dxa"/>
          </w:tcPr>
          <w:p w14:paraId="61C3DC31" w14:textId="77777777" w:rsidR="008F5BAB" w:rsidRPr="00FD6234" w:rsidRDefault="008F5BAB" w:rsidP="00411414">
            <w:pPr>
              <w:jc w:val="center"/>
              <w:rPr>
                <w:rFonts w:ascii="Nudista" w:hAnsi="Nudista"/>
                <w:b/>
                <w:sz w:val="20"/>
                <w:szCs w:val="20"/>
              </w:rPr>
            </w:pPr>
          </w:p>
          <w:p w14:paraId="31E33000" w14:textId="77777777" w:rsidR="008F5BAB" w:rsidRPr="00FD6234" w:rsidRDefault="008F5BAB" w:rsidP="00411414">
            <w:pPr>
              <w:jc w:val="center"/>
              <w:rPr>
                <w:rFonts w:ascii="Nudista" w:hAnsi="Nudista"/>
                <w:sz w:val="20"/>
                <w:szCs w:val="20"/>
              </w:rPr>
            </w:pPr>
            <w:r w:rsidRPr="00FD6234">
              <w:rPr>
                <w:rFonts w:ascii="Nudista" w:hAnsi="Nudista"/>
                <w:sz w:val="20"/>
                <w:szCs w:val="20"/>
              </w:rPr>
              <w:t>Miesto uskutočnenia stav. prác</w:t>
            </w:r>
          </w:p>
        </w:tc>
        <w:tc>
          <w:tcPr>
            <w:tcW w:w="2126" w:type="dxa"/>
          </w:tcPr>
          <w:p w14:paraId="73B52E90" w14:textId="77777777" w:rsidR="008F5BAB" w:rsidRPr="00FD6234" w:rsidRDefault="008F5BAB" w:rsidP="00411414">
            <w:pPr>
              <w:jc w:val="center"/>
              <w:rPr>
                <w:rFonts w:ascii="Nudista" w:hAnsi="Nudista"/>
                <w:sz w:val="20"/>
                <w:szCs w:val="20"/>
              </w:rPr>
            </w:pPr>
          </w:p>
          <w:p w14:paraId="08C83DDB" w14:textId="77777777" w:rsidR="008F5BAB" w:rsidRPr="00FD6234" w:rsidRDefault="008F5BAB" w:rsidP="00411414">
            <w:pPr>
              <w:jc w:val="center"/>
              <w:rPr>
                <w:rFonts w:ascii="Nudista" w:hAnsi="Nudista"/>
                <w:sz w:val="20"/>
                <w:szCs w:val="20"/>
              </w:rPr>
            </w:pPr>
          </w:p>
          <w:p w14:paraId="04F9B1A3" w14:textId="77777777" w:rsidR="008F5BAB" w:rsidRPr="00FD6234" w:rsidRDefault="008F5BAB" w:rsidP="00411414">
            <w:pPr>
              <w:jc w:val="center"/>
              <w:rPr>
                <w:rFonts w:ascii="Nudista" w:hAnsi="Nudista"/>
                <w:sz w:val="20"/>
                <w:szCs w:val="20"/>
              </w:rPr>
            </w:pPr>
            <w:r w:rsidRPr="00FD6234">
              <w:rPr>
                <w:rFonts w:ascii="Nudista" w:hAnsi="Nudista"/>
                <w:sz w:val="20"/>
                <w:szCs w:val="20"/>
              </w:rPr>
              <w:t>Lehota</w:t>
            </w:r>
          </w:p>
          <w:p w14:paraId="7A205ABB" w14:textId="77777777" w:rsidR="008F5BAB" w:rsidRPr="00FD6234" w:rsidRDefault="008F5BAB" w:rsidP="00411414">
            <w:pPr>
              <w:jc w:val="center"/>
              <w:rPr>
                <w:rFonts w:ascii="Nudista" w:hAnsi="Nudista"/>
                <w:sz w:val="20"/>
                <w:szCs w:val="20"/>
              </w:rPr>
            </w:pPr>
            <w:r w:rsidRPr="00FD6234">
              <w:rPr>
                <w:rFonts w:ascii="Nudista" w:hAnsi="Nudista"/>
                <w:sz w:val="20"/>
                <w:szCs w:val="20"/>
              </w:rPr>
              <w:t>uskutočnenia stav. prác</w:t>
            </w:r>
          </w:p>
          <w:p w14:paraId="4645B1B1" w14:textId="77777777" w:rsidR="008F5BAB" w:rsidRPr="00FD6234" w:rsidRDefault="008F5BAB" w:rsidP="00411414">
            <w:pPr>
              <w:jc w:val="center"/>
              <w:rPr>
                <w:rFonts w:ascii="Nudista" w:hAnsi="Nudista"/>
                <w:b/>
                <w:sz w:val="20"/>
                <w:szCs w:val="20"/>
              </w:rPr>
            </w:pPr>
            <w:r w:rsidRPr="00FD6234">
              <w:rPr>
                <w:rFonts w:ascii="Nudista" w:hAnsi="Nudista"/>
                <w:sz w:val="20"/>
                <w:szCs w:val="20"/>
              </w:rPr>
              <w:t>(deň, mesiac a rok)</w:t>
            </w:r>
          </w:p>
          <w:p w14:paraId="7ABEB395" w14:textId="77777777" w:rsidR="008F5BAB" w:rsidRPr="00FD6234" w:rsidRDefault="008F5BAB" w:rsidP="00411414">
            <w:pPr>
              <w:jc w:val="center"/>
              <w:rPr>
                <w:rFonts w:ascii="Nudista" w:hAnsi="Nudista"/>
                <w:sz w:val="20"/>
                <w:szCs w:val="20"/>
              </w:rPr>
            </w:pPr>
          </w:p>
        </w:tc>
        <w:tc>
          <w:tcPr>
            <w:tcW w:w="2693" w:type="dxa"/>
          </w:tcPr>
          <w:p w14:paraId="00FC44A2" w14:textId="77777777" w:rsidR="008F5BAB" w:rsidRPr="00FD6234" w:rsidRDefault="008F5BAB" w:rsidP="00411414">
            <w:pPr>
              <w:pStyle w:val="Pta"/>
              <w:jc w:val="center"/>
              <w:rPr>
                <w:rFonts w:ascii="Nudista" w:hAnsi="Nudista"/>
                <w:sz w:val="20"/>
                <w:szCs w:val="20"/>
              </w:rPr>
            </w:pPr>
          </w:p>
          <w:p w14:paraId="68E1A4BC"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Odberateľ - kontaktná osoba,</w:t>
            </w:r>
          </w:p>
          <w:p w14:paraId="3379AEBE"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 xml:space="preserve"> meno, priezvisko, </w:t>
            </w:r>
          </w:p>
          <w:p w14:paraId="5E318A49" w14:textId="77777777" w:rsidR="008F5BAB" w:rsidRPr="00FD6234" w:rsidRDefault="008F5BAB" w:rsidP="00411414">
            <w:pPr>
              <w:pStyle w:val="Pta"/>
              <w:jc w:val="center"/>
              <w:rPr>
                <w:rFonts w:ascii="Nudista" w:hAnsi="Nudista"/>
                <w:b/>
                <w:sz w:val="20"/>
                <w:szCs w:val="20"/>
              </w:rPr>
            </w:pPr>
            <w:r w:rsidRPr="00FD6234">
              <w:rPr>
                <w:rFonts w:ascii="Nudista" w:hAnsi="Nudista"/>
                <w:sz w:val="20"/>
                <w:szCs w:val="20"/>
              </w:rPr>
              <w:t>telefónne číslo, e-mail</w:t>
            </w:r>
          </w:p>
          <w:p w14:paraId="2D92F580" w14:textId="77777777" w:rsidR="008F5BAB" w:rsidRPr="00FD6234" w:rsidRDefault="008F5BAB" w:rsidP="00411414">
            <w:pPr>
              <w:tabs>
                <w:tab w:val="left" w:pos="2772"/>
              </w:tabs>
              <w:spacing w:before="80"/>
              <w:ind w:right="-90"/>
              <w:jc w:val="center"/>
              <w:rPr>
                <w:rFonts w:ascii="Nudista" w:hAnsi="Nudista"/>
                <w:i/>
                <w:sz w:val="20"/>
                <w:szCs w:val="20"/>
              </w:rPr>
            </w:pPr>
          </w:p>
        </w:tc>
      </w:tr>
      <w:tr w:rsidR="008F5BAB" w:rsidRPr="00FD6234" w14:paraId="31CD3A6B" w14:textId="77777777" w:rsidTr="00411414">
        <w:tc>
          <w:tcPr>
            <w:tcW w:w="2628" w:type="dxa"/>
          </w:tcPr>
          <w:p w14:paraId="48E283C5" w14:textId="77777777" w:rsidR="008F5BAB" w:rsidRPr="00FD6234" w:rsidRDefault="008F5BAB" w:rsidP="00411414">
            <w:pPr>
              <w:rPr>
                <w:rFonts w:ascii="Nudista" w:hAnsi="Nudista"/>
                <w:sz w:val="20"/>
                <w:szCs w:val="20"/>
              </w:rPr>
            </w:pPr>
          </w:p>
        </w:tc>
        <w:tc>
          <w:tcPr>
            <w:tcW w:w="3240" w:type="dxa"/>
          </w:tcPr>
          <w:p w14:paraId="34E5F236" w14:textId="77777777" w:rsidR="008F5BAB" w:rsidRPr="00FD6234" w:rsidRDefault="008F5BAB" w:rsidP="00411414">
            <w:pPr>
              <w:rPr>
                <w:rFonts w:ascii="Nudista" w:hAnsi="Nudista"/>
                <w:sz w:val="20"/>
                <w:szCs w:val="20"/>
              </w:rPr>
            </w:pPr>
          </w:p>
        </w:tc>
        <w:tc>
          <w:tcPr>
            <w:tcW w:w="2491" w:type="dxa"/>
          </w:tcPr>
          <w:p w14:paraId="7489CCB1" w14:textId="77777777" w:rsidR="008F5BAB" w:rsidRPr="00FD6234" w:rsidRDefault="008F5BAB" w:rsidP="00411414">
            <w:pPr>
              <w:rPr>
                <w:rFonts w:ascii="Nudista" w:hAnsi="Nudista"/>
                <w:sz w:val="20"/>
                <w:szCs w:val="20"/>
              </w:rPr>
            </w:pPr>
          </w:p>
        </w:tc>
        <w:tc>
          <w:tcPr>
            <w:tcW w:w="1701" w:type="dxa"/>
          </w:tcPr>
          <w:p w14:paraId="657EA2A7" w14:textId="77777777" w:rsidR="008F5BAB" w:rsidRPr="00FD6234" w:rsidRDefault="008F5BAB" w:rsidP="00411414">
            <w:pPr>
              <w:rPr>
                <w:rFonts w:ascii="Nudista" w:hAnsi="Nudista"/>
                <w:sz w:val="20"/>
                <w:szCs w:val="20"/>
              </w:rPr>
            </w:pPr>
          </w:p>
        </w:tc>
        <w:tc>
          <w:tcPr>
            <w:tcW w:w="2126" w:type="dxa"/>
          </w:tcPr>
          <w:p w14:paraId="4632C05A" w14:textId="77777777" w:rsidR="008F5BAB" w:rsidRPr="00FD6234" w:rsidRDefault="008F5BAB" w:rsidP="00411414">
            <w:pPr>
              <w:rPr>
                <w:rFonts w:ascii="Nudista" w:hAnsi="Nudista"/>
                <w:sz w:val="20"/>
                <w:szCs w:val="20"/>
              </w:rPr>
            </w:pPr>
          </w:p>
        </w:tc>
        <w:tc>
          <w:tcPr>
            <w:tcW w:w="2693" w:type="dxa"/>
          </w:tcPr>
          <w:p w14:paraId="240A14D0" w14:textId="77777777" w:rsidR="008F5BAB" w:rsidRPr="00FD6234" w:rsidRDefault="008F5BAB" w:rsidP="00411414">
            <w:pPr>
              <w:rPr>
                <w:rFonts w:ascii="Nudista" w:hAnsi="Nudista"/>
                <w:sz w:val="20"/>
                <w:szCs w:val="20"/>
              </w:rPr>
            </w:pPr>
          </w:p>
        </w:tc>
      </w:tr>
      <w:tr w:rsidR="008F5BAB" w:rsidRPr="00FD6234" w14:paraId="45F54D20" w14:textId="77777777" w:rsidTr="00411414">
        <w:tc>
          <w:tcPr>
            <w:tcW w:w="2628" w:type="dxa"/>
          </w:tcPr>
          <w:p w14:paraId="2946DFF5" w14:textId="77777777" w:rsidR="008F5BAB" w:rsidRPr="00FD6234" w:rsidRDefault="008F5BAB" w:rsidP="00411414">
            <w:pPr>
              <w:rPr>
                <w:rFonts w:ascii="Nudista" w:hAnsi="Nudista"/>
                <w:sz w:val="20"/>
                <w:szCs w:val="20"/>
              </w:rPr>
            </w:pPr>
          </w:p>
        </w:tc>
        <w:tc>
          <w:tcPr>
            <w:tcW w:w="3240" w:type="dxa"/>
          </w:tcPr>
          <w:p w14:paraId="1F0A7F9D" w14:textId="77777777" w:rsidR="008F5BAB" w:rsidRPr="00FD6234" w:rsidRDefault="008F5BAB" w:rsidP="00411414">
            <w:pPr>
              <w:rPr>
                <w:rFonts w:ascii="Nudista" w:hAnsi="Nudista"/>
                <w:sz w:val="20"/>
                <w:szCs w:val="20"/>
              </w:rPr>
            </w:pPr>
          </w:p>
        </w:tc>
        <w:tc>
          <w:tcPr>
            <w:tcW w:w="2491" w:type="dxa"/>
          </w:tcPr>
          <w:p w14:paraId="70CE7A0E" w14:textId="77777777" w:rsidR="008F5BAB" w:rsidRPr="00FD6234" w:rsidRDefault="008F5BAB" w:rsidP="00411414">
            <w:pPr>
              <w:rPr>
                <w:rFonts w:ascii="Nudista" w:hAnsi="Nudista"/>
                <w:sz w:val="20"/>
                <w:szCs w:val="20"/>
              </w:rPr>
            </w:pPr>
          </w:p>
        </w:tc>
        <w:tc>
          <w:tcPr>
            <w:tcW w:w="1701" w:type="dxa"/>
          </w:tcPr>
          <w:p w14:paraId="3C2D6AFD" w14:textId="77777777" w:rsidR="008F5BAB" w:rsidRPr="00FD6234" w:rsidRDefault="008F5BAB" w:rsidP="00411414">
            <w:pPr>
              <w:rPr>
                <w:rFonts w:ascii="Nudista" w:hAnsi="Nudista"/>
                <w:sz w:val="20"/>
                <w:szCs w:val="20"/>
              </w:rPr>
            </w:pPr>
          </w:p>
        </w:tc>
        <w:tc>
          <w:tcPr>
            <w:tcW w:w="2126" w:type="dxa"/>
          </w:tcPr>
          <w:p w14:paraId="356E4826" w14:textId="77777777" w:rsidR="008F5BAB" w:rsidRPr="00FD6234" w:rsidRDefault="008F5BAB" w:rsidP="00411414">
            <w:pPr>
              <w:rPr>
                <w:rFonts w:ascii="Nudista" w:hAnsi="Nudista"/>
                <w:sz w:val="20"/>
                <w:szCs w:val="20"/>
              </w:rPr>
            </w:pPr>
          </w:p>
        </w:tc>
        <w:tc>
          <w:tcPr>
            <w:tcW w:w="2693" w:type="dxa"/>
          </w:tcPr>
          <w:p w14:paraId="62D2A448" w14:textId="77777777" w:rsidR="008F5BAB" w:rsidRPr="00FD6234" w:rsidRDefault="008F5BAB" w:rsidP="00411414">
            <w:pPr>
              <w:rPr>
                <w:rFonts w:ascii="Nudista" w:hAnsi="Nudista"/>
                <w:sz w:val="20"/>
                <w:szCs w:val="20"/>
              </w:rPr>
            </w:pPr>
          </w:p>
        </w:tc>
      </w:tr>
      <w:tr w:rsidR="008F5BAB" w:rsidRPr="00FD6234" w14:paraId="4FBACA02" w14:textId="77777777" w:rsidTr="00411414">
        <w:tc>
          <w:tcPr>
            <w:tcW w:w="2628" w:type="dxa"/>
          </w:tcPr>
          <w:p w14:paraId="6E9C9ED6" w14:textId="77777777" w:rsidR="008F5BAB" w:rsidRPr="00FD6234" w:rsidRDefault="008F5BAB" w:rsidP="00411414">
            <w:pPr>
              <w:rPr>
                <w:rFonts w:ascii="Nudista" w:hAnsi="Nudista"/>
                <w:sz w:val="20"/>
                <w:szCs w:val="20"/>
              </w:rPr>
            </w:pPr>
          </w:p>
        </w:tc>
        <w:tc>
          <w:tcPr>
            <w:tcW w:w="3240" w:type="dxa"/>
          </w:tcPr>
          <w:p w14:paraId="09866C42" w14:textId="77777777" w:rsidR="008F5BAB" w:rsidRPr="00FD6234" w:rsidRDefault="008F5BAB" w:rsidP="00411414">
            <w:pPr>
              <w:rPr>
                <w:rFonts w:ascii="Nudista" w:hAnsi="Nudista"/>
                <w:sz w:val="20"/>
                <w:szCs w:val="20"/>
              </w:rPr>
            </w:pPr>
          </w:p>
        </w:tc>
        <w:tc>
          <w:tcPr>
            <w:tcW w:w="2491" w:type="dxa"/>
          </w:tcPr>
          <w:p w14:paraId="04F3E4D7" w14:textId="77777777" w:rsidR="008F5BAB" w:rsidRPr="00FD6234" w:rsidRDefault="008F5BAB" w:rsidP="00411414">
            <w:pPr>
              <w:rPr>
                <w:rFonts w:ascii="Nudista" w:hAnsi="Nudista"/>
                <w:sz w:val="20"/>
                <w:szCs w:val="20"/>
              </w:rPr>
            </w:pPr>
          </w:p>
        </w:tc>
        <w:tc>
          <w:tcPr>
            <w:tcW w:w="1701" w:type="dxa"/>
          </w:tcPr>
          <w:p w14:paraId="1B9EBCD0" w14:textId="77777777" w:rsidR="008F5BAB" w:rsidRPr="00FD6234" w:rsidRDefault="008F5BAB" w:rsidP="00411414">
            <w:pPr>
              <w:rPr>
                <w:rFonts w:ascii="Nudista" w:hAnsi="Nudista"/>
                <w:sz w:val="20"/>
                <w:szCs w:val="20"/>
              </w:rPr>
            </w:pPr>
          </w:p>
        </w:tc>
        <w:tc>
          <w:tcPr>
            <w:tcW w:w="2126" w:type="dxa"/>
          </w:tcPr>
          <w:p w14:paraId="33BE2D96" w14:textId="77777777" w:rsidR="008F5BAB" w:rsidRPr="00FD6234" w:rsidRDefault="008F5BAB" w:rsidP="00411414">
            <w:pPr>
              <w:rPr>
                <w:rFonts w:ascii="Nudista" w:hAnsi="Nudista"/>
                <w:sz w:val="20"/>
                <w:szCs w:val="20"/>
              </w:rPr>
            </w:pPr>
          </w:p>
        </w:tc>
        <w:tc>
          <w:tcPr>
            <w:tcW w:w="2693" w:type="dxa"/>
          </w:tcPr>
          <w:p w14:paraId="21E7ABE9" w14:textId="77777777" w:rsidR="008F5BAB" w:rsidRPr="00FD6234" w:rsidRDefault="008F5BAB" w:rsidP="00411414">
            <w:pPr>
              <w:ind w:left="165"/>
              <w:rPr>
                <w:rFonts w:ascii="Nudista" w:hAnsi="Nudista"/>
                <w:sz w:val="20"/>
                <w:szCs w:val="20"/>
              </w:rPr>
            </w:pPr>
          </w:p>
        </w:tc>
      </w:tr>
      <w:tr w:rsidR="008F5BAB" w:rsidRPr="00FD6234" w14:paraId="79A670B8" w14:textId="77777777" w:rsidTr="00411414">
        <w:tc>
          <w:tcPr>
            <w:tcW w:w="2628" w:type="dxa"/>
          </w:tcPr>
          <w:p w14:paraId="4BE489B0" w14:textId="77777777" w:rsidR="008F5BAB" w:rsidRPr="00FD6234" w:rsidRDefault="008F5BAB" w:rsidP="00411414">
            <w:pPr>
              <w:rPr>
                <w:rFonts w:ascii="Nudista" w:hAnsi="Nudista"/>
                <w:sz w:val="20"/>
                <w:szCs w:val="20"/>
              </w:rPr>
            </w:pPr>
          </w:p>
        </w:tc>
        <w:tc>
          <w:tcPr>
            <w:tcW w:w="3240" w:type="dxa"/>
          </w:tcPr>
          <w:p w14:paraId="19831269" w14:textId="77777777" w:rsidR="008F5BAB" w:rsidRPr="00FD6234" w:rsidRDefault="008F5BAB" w:rsidP="00411414">
            <w:pPr>
              <w:rPr>
                <w:rFonts w:ascii="Nudista" w:hAnsi="Nudista"/>
                <w:sz w:val="20"/>
                <w:szCs w:val="20"/>
              </w:rPr>
            </w:pPr>
          </w:p>
        </w:tc>
        <w:tc>
          <w:tcPr>
            <w:tcW w:w="2491" w:type="dxa"/>
          </w:tcPr>
          <w:p w14:paraId="54660815" w14:textId="77777777" w:rsidR="008F5BAB" w:rsidRPr="00FD6234" w:rsidRDefault="008F5BAB" w:rsidP="00411414">
            <w:pPr>
              <w:rPr>
                <w:rFonts w:ascii="Nudista" w:hAnsi="Nudista"/>
                <w:sz w:val="20"/>
                <w:szCs w:val="20"/>
              </w:rPr>
            </w:pPr>
          </w:p>
        </w:tc>
        <w:tc>
          <w:tcPr>
            <w:tcW w:w="1701" w:type="dxa"/>
          </w:tcPr>
          <w:p w14:paraId="6950E179" w14:textId="77777777" w:rsidR="008F5BAB" w:rsidRPr="00FD6234" w:rsidRDefault="008F5BAB" w:rsidP="00411414">
            <w:pPr>
              <w:rPr>
                <w:rFonts w:ascii="Nudista" w:hAnsi="Nudista"/>
                <w:sz w:val="20"/>
                <w:szCs w:val="20"/>
              </w:rPr>
            </w:pPr>
          </w:p>
        </w:tc>
        <w:tc>
          <w:tcPr>
            <w:tcW w:w="2126" w:type="dxa"/>
          </w:tcPr>
          <w:p w14:paraId="5EE6C29C" w14:textId="77777777" w:rsidR="008F5BAB" w:rsidRPr="00FD6234" w:rsidRDefault="008F5BAB" w:rsidP="00411414">
            <w:pPr>
              <w:rPr>
                <w:rFonts w:ascii="Nudista" w:hAnsi="Nudista"/>
                <w:sz w:val="20"/>
                <w:szCs w:val="20"/>
              </w:rPr>
            </w:pPr>
          </w:p>
        </w:tc>
        <w:tc>
          <w:tcPr>
            <w:tcW w:w="2693" w:type="dxa"/>
          </w:tcPr>
          <w:p w14:paraId="55C4CAD7" w14:textId="77777777" w:rsidR="008F5BAB" w:rsidRPr="00FD6234" w:rsidRDefault="008F5BAB" w:rsidP="00411414">
            <w:pPr>
              <w:rPr>
                <w:rFonts w:ascii="Nudista" w:hAnsi="Nudista"/>
                <w:sz w:val="20"/>
                <w:szCs w:val="20"/>
              </w:rPr>
            </w:pPr>
          </w:p>
        </w:tc>
      </w:tr>
      <w:tr w:rsidR="008F5BAB" w:rsidRPr="00FD6234" w14:paraId="160BD4B3" w14:textId="77777777" w:rsidTr="00411414">
        <w:tc>
          <w:tcPr>
            <w:tcW w:w="2628" w:type="dxa"/>
          </w:tcPr>
          <w:p w14:paraId="013F4227" w14:textId="77777777" w:rsidR="008F5BAB" w:rsidRPr="00FD6234" w:rsidRDefault="008F5BAB" w:rsidP="00411414">
            <w:pPr>
              <w:rPr>
                <w:rFonts w:ascii="Nudista" w:hAnsi="Nudista"/>
                <w:sz w:val="20"/>
                <w:szCs w:val="20"/>
              </w:rPr>
            </w:pPr>
          </w:p>
        </w:tc>
        <w:tc>
          <w:tcPr>
            <w:tcW w:w="3240" w:type="dxa"/>
          </w:tcPr>
          <w:p w14:paraId="72D976A8" w14:textId="77777777" w:rsidR="008F5BAB" w:rsidRPr="00FD6234" w:rsidRDefault="008F5BAB" w:rsidP="00411414">
            <w:pPr>
              <w:rPr>
                <w:rFonts w:ascii="Nudista" w:hAnsi="Nudista"/>
                <w:sz w:val="20"/>
                <w:szCs w:val="20"/>
              </w:rPr>
            </w:pPr>
          </w:p>
        </w:tc>
        <w:tc>
          <w:tcPr>
            <w:tcW w:w="2491" w:type="dxa"/>
          </w:tcPr>
          <w:p w14:paraId="1BA9F67B" w14:textId="77777777" w:rsidR="008F5BAB" w:rsidRPr="00FD6234" w:rsidRDefault="008F5BAB" w:rsidP="00411414">
            <w:pPr>
              <w:rPr>
                <w:rFonts w:ascii="Nudista" w:hAnsi="Nudista"/>
                <w:sz w:val="20"/>
                <w:szCs w:val="20"/>
              </w:rPr>
            </w:pPr>
          </w:p>
        </w:tc>
        <w:tc>
          <w:tcPr>
            <w:tcW w:w="1701" w:type="dxa"/>
          </w:tcPr>
          <w:p w14:paraId="62619DD4" w14:textId="77777777" w:rsidR="008F5BAB" w:rsidRPr="00FD6234" w:rsidRDefault="008F5BAB" w:rsidP="00411414">
            <w:pPr>
              <w:rPr>
                <w:rFonts w:ascii="Nudista" w:hAnsi="Nudista"/>
                <w:sz w:val="20"/>
                <w:szCs w:val="20"/>
              </w:rPr>
            </w:pPr>
          </w:p>
        </w:tc>
        <w:tc>
          <w:tcPr>
            <w:tcW w:w="2126" w:type="dxa"/>
          </w:tcPr>
          <w:p w14:paraId="55F0C35A" w14:textId="77777777" w:rsidR="008F5BAB" w:rsidRPr="00FD6234" w:rsidRDefault="008F5BAB" w:rsidP="00411414">
            <w:pPr>
              <w:rPr>
                <w:rFonts w:ascii="Nudista" w:hAnsi="Nudista"/>
                <w:sz w:val="20"/>
                <w:szCs w:val="20"/>
              </w:rPr>
            </w:pPr>
          </w:p>
        </w:tc>
        <w:tc>
          <w:tcPr>
            <w:tcW w:w="2693" w:type="dxa"/>
          </w:tcPr>
          <w:p w14:paraId="10833EC5" w14:textId="77777777" w:rsidR="008F5BAB" w:rsidRPr="00FD6234" w:rsidRDefault="008F5BAB" w:rsidP="00411414">
            <w:pPr>
              <w:rPr>
                <w:rFonts w:ascii="Nudista" w:hAnsi="Nudista"/>
                <w:sz w:val="20"/>
                <w:szCs w:val="20"/>
              </w:rPr>
            </w:pPr>
          </w:p>
        </w:tc>
      </w:tr>
      <w:tr w:rsidR="008F5BAB" w:rsidRPr="00FD6234" w14:paraId="4E0D7516" w14:textId="77777777" w:rsidTr="00411414">
        <w:tc>
          <w:tcPr>
            <w:tcW w:w="2628" w:type="dxa"/>
          </w:tcPr>
          <w:p w14:paraId="5EEB954B" w14:textId="77777777" w:rsidR="008F5BAB" w:rsidRPr="00FD6234" w:rsidRDefault="008F5BAB" w:rsidP="00411414">
            <w:pPr>
              <w:rPr>
                <w:rFonts w:ascii="Nudista" w:hAnsi="Nudista"/>
                <w:sz w:val="20"/>
                <w:szCs w:val="20"/>
              </w:rPr>
            </w:pPr>
          </w:p>
        </w:tc>
        <w:tc>
          <w:tcPr>
            <w:tcW w:w="3240" w:type="dxa"/>
          </w:tcPr>
          <w:p w14:paraId="0ECB35EA" w14:textId="77777777" w:rsidR="008F5BAB" w:rsidRPr="00FD6234" w:rsidRDefault="008F5BAB" w:rsidP="00411414">
            <w:pPr>
              <w:rPr>
                <w:rFonts w:ascii="Nudista" w:hAnsi="Nudista"/>
                <w:sz w:val="20"/>
                <w:szCs w:val="20"/>
              </w:rPr>
            </w:pPr>
          </w:p>
        </w:tc>
        <w:tc>
          <w:tcPr>
            <w:tcW w:w="2491" w:type="dxa"/>
          </w:tcPr>
          <w:p w14:paraId="24E0196B" w14:textId="77777777" w:rsidR="008F5BAB" w:rsidRPr="00FD6234" w:rsidRDefault="008F5BAB" w:rsidP="00411414">
            <w:pPr>
              <w:rPr>
                <w:rFonts w:ascii="Nudista" w:hAnsi="Nudista"/>
                <w:sz w:val="20"/>
                <w:szCs w:val="20"/>
              </w:rPr>
            </w:pPr>
          </w:p>
        </w:tc>
        <w:tc>
          <w:tcPr>
            <w:tcW w:w="1701" w:type="dxa"/>
          </w:tcPr>
          <w:p w14:paraId="443BD551" w14:textId="77777777" w:rsidR="008F5BAB" w:rsidRPr="00FD6234" w:rsidRDefault="008F5BAB" w:rsidP="00411414">
            <w:pPr>
              <w:rPr>
                <w:rFonts w:ascii="Nudista" w:hAnsi="Nudista"/>
                <w:sz w:val="20"/>
                <w:szCs w:val="20"/>
              </w:rPr>
            </w:pPr>
          </w:p>
        </w:tc>
        <w:tc>
          <w:tcPr>
            <w:tcW w:w="2126" w:type="dxa"/>
          </w:tcPr>
          <w:p w14:paraId="46736E26" w14:textId="77777777" w:rsidR="008F5BAB" w:rsidRPr="00FD6234" w:rsidRDefault="008F5BAB" w:rsidP="00411414">
            <w:pPr>
              <w:rPr>
                <w:rFonts w:ascii="Nudista" w:hAnsi="Nudista"/>
                <w:sz w:val="20"/>
                <w:szCs w:val="20"/>
              </w:rPr>
            </w:pPr>
          </w:p>
        </w:tc>
        <w:tc>
          <w:tcPr>
            <w:tcW w:w="2693" w:type="dxa"/>
          </w:tcPr>
          <w:p w14:paraId="55558CF5" w14:textId="77777777" w:rsidR="008F5BAB" w:rsidRPr="00FD6234" w:rsidRDefault="008F5BAB" w:rsidP="00411414">
            <w:pPr>
              <w:rPr>
                <w:rFonts w:ascii="Nudista" w:hAnsi="Nudista"/>
                <w:sz w:val="20"/>
                <w:szCs w:val="20"/>
              </w:rPr>
            </w:pPr>
          </w:p>
        </w:tc>
      </w:tr>
      <w:tr w:rsidR="008F5BAB" w:rsidRPr="00FD6234" w14:paraId="30FDE809" w14:textId="77777777" w:rsidTr="00411414">
        <w:tc>
          <w:tcPr>
            <w:tcW w:w="2628" w:type="dxa"/>
          </w:tcPr>
          <w:p w14:paraId="75519DE9" w14:textId="77777777" w:rsidR="008F5BAB" w:rsidRPr="00FD6234" w:rsidRDefault="008F5BAB" w:rsidP="00411414">
            <w:pPr>
              <w:rPr>
                <w:rFonts w:ascii="Nudista" w:hAnsi="Nudista"/>
                <w:sz w:val="20"/>
                <w:szCs w:val="20"/>
              </w:rPr>
            </w:pPr>
          </w:p>
        </w:tc>
        <w:tc>
          <w:tcPr>
            <w:tcW w:w="3240" w:type="dxa"/>
          </w:tcPr>
          <w:p w14:paraId="5723FA70" w14:textId="77777777" w:rsidR="008F5BAB" w:rsidRPr="00FD6234" w:rsidRDefault="008F5BAB" w:rsidP="00411414">
            <w:pPr>
              <w:rPr>
                <w:rFonts w:ascii="Nudista" w:hAnsi="Nudista"/>
                <w:sz w:val="20"/>
                <w:szCs w:val="20"/>
              </w:rPr>
            </w:pPr>
          </w:p>
        </w:tc>
        <w:tc>
          <w:tcPr>
            <w:tcW w:w="2491" w:type="dxa"/>
          </w:tcPr>
          <w:p w14:paraId="1A4B9233" w14:textId="77777777" w:rsidR="008F5BAB" w:rsidRPr="00FD6234" w:rsidRDefault="008F5BAB" w:rsidP="00411414">
            <w:pPr>
              <w:rPr>
                <w:rFonts w:ascii="Nudista" w:hAnsi="Nudista"/>
                <w:sz w:val="20"/>
                <w:szCs w:val="20"/>
              </w:rPr>
            </w:pPr>
          </w:p>
        </w:tc>
        <w:tc>
          <w:tcPr>
            <w:tcW w:w="1701" w:type="dxa"/>
          </w:tcPr>
          <w:p w14:paraId="60347D80" w14:textId="77777777" w:rsidR="008F5BAB" w:rsidRPr="00FD6234" w:rsidRDefault="008F5BAB" w:rsidP="00411414">
            <w:pPr>
              <w:rPr>
                <w:rFonts w:ascii="Nudista" w:hAnsi="Nudista"/>
                <w:sz w:val="20"/>
                <w:szCs w:val="20"/>
              </w:rPr>
            </w:pPr>
          </w:p>
        </w:tc>
        <w:tc>
          <w:tcPr>
            <w:tcW w:w="2126" w:type="dxa"/>
          </w:tcPr>
          <w:p w14:paraId="58BF8292" w14:textId="77777777" w:rsidR="008F5BAB" w:rsidRPr="00FD6234" w:rsidRDefault="008F5BAB" w:rsidP="00411414">
            <w:pPr>
              <w:rPr>
                <w:rFonts w:ascii="Nudista" w:hAnsi="Nudista"/>
                <w:sz w:val="20"/>
                <w:szCs w:val="20"/>
              </w:rPr>
            </w:pPr>
          </w:p>
        </w:tc>
        <w:tc>
          <w:tcPr>
            <w:tcW w:w="2693" w:type="dxa"/>
          </w:tcPr>
          <w:p w14:paraId="46010A88" w14:textId="77777777" w:rsidR="008F5BAB" w:rsidRPr="00FD6234" w:rsidRDefault="008F5BAB" w:rsidP="00411414">
            <w:pPr>
              <w:rPr>
                <w:rFonts w:ascii="Nudista" w:hAnsi="Nudista"/>
                <w:sz w:val="20"/>
                <w:szCs w:val="20"/>
              </w:rPr>
            </w:pPr>
          </w:p>
        </w:tc>
      </w:tr>
      <w:tr w:rsidR="008F5BAB" w:rsidRPr="00FD6234" w14:paraId="255B0981" w14:textId="77777777" w:rsidTr="00411414">
        <w:tc>
          <w:tcPr>
            <w:tcW w:w="2628" w:type="dxa"/>
          </w:tcPr>
          <w:p w14:paraId="17BB78F0" w14:textId="77777777" w:rsidR="008F5BAB" w:rsidRPr="00FD6234" w:rsidRDefault="008F5BAB" w:rsidP="00411414">
            <w:pPr>
              <w:rPr>
                <w:rFonts w:ascii="Nudista" w:hAnsi="Nudista"/>
                <w:sz w:val="20"/>
                <w:szCs w:val="20"/>
              </w:rPr>
            </w:pPr>
          </w:p>
        </w:tc>
        <w:tc>
          <w:tcPr>
            <w:tcW w:w="3240" w:type="dxa"/>
          </w:tcPr>
          <w:p w14:paraId="0E1B5699" w14:textId="77777777" w:rsidR="008F5BAB" w:rsidRPr="00FD6234" w:rsidRDefault="008F5BAB" w:rsidP="00411414">
            <w:pPr>
              <w:rPr>
                <w:rFonts w:ascii="Nudista" w:hAnsi="Nudista"/>
                <w:sz w:val="20"/>
                <w:szCs w:val="20"/>
              </w:rPr>
            </w:pPr>
          </w:p>
        </w:tc>
        <w:tc>
          <w:tcPr>
            <w:tcW w:w="2491" w:type="dxa"/>
          </w:tcPr>
          <w:p w14:paraId="49D5E307" w14:textId="77777777" w:rsidR="008F5BAB" w:rsidRPr="00FD6234" w:rsidRDefault="008F5BAB" w:rsidP="00411414">
            <w:pPr>
              <w:rPr>
                <w:rFonts w:ascii="Nudista" w:hAnsi="Nudista"/>
                <w:sz w:val="20"/>
                <w:szCs w:val="20"/>
              </w:rPr>
            </w:pPr>
          </w:p>
        </w:tc>
        <w:tc>
          <w:tcPr>
            <w:tcW w:w="1701" w:type="dxa"/>
            <w:tcBorders>
              <w:bottom w:val="single" w:sz="4" w:space="0" w:color="auto"/>
            </w:tcBorders>
          </w:tcPr>
          <w:p w14:paraId="2D736D45" w14:textId="77777777" w:rsidR="008F5BAB" w:rsidRPr="00FD6234" w:rsidRDefault="008F5BAB" w:rsidP="00411414">
            <w:pPr>
              <w:rPr>
                <w:rFonts w:ascii="Nudista" w:hAnsi="Nudista"/>
                <w:sz w:val="20"/>
                <w:szCs w:val="20"/>
              </w:rPr>
            </w:pPr>
          </w:p>
        </w:tc>
        <w:tc>
          <w:tcPr>
            <w:tcW w:w="2126" w:type="dxa"/>
          </w:tcPr>
          <w:p w14:paraId="4033AEDB" w14:textId="77777777" w:rsidR="008F5BAB" w:rsidRPr="00FD6234" w:rsidRDefault="008F5BAB" w:rsidP="00411414">
            <w:pPr>
              <w:rPr>
                <w:rFonts w:ascii="Nudista" w:hAnsi="Nudista"/>
                <w:sz w:val="20"/>
                <w:szCs w:val="20"/>
              </w:rPr>
            </w:pPr>
          </w:p>
        </w:tc>
        <w:tc>
          <w:tcPr>
            <w:tcW w:w="2693" w:type="dxa"/>
          </w:tcPr>
          <w:p w14:paraId="19C7E9A4" w14:textId="77777777" w:rsidR="008F5BAB" w:rsidRPr="00FD6234" w:rsidRDefault="008F5BAB" w:rsidP="00411414">
            <w:pPr>
              <w:rPr>
                <w:rFonts w:ascii="Nudista" w:hAnsi="Nudista"/>
                <w:sz w:val="20"/>
                <w:szCs w:val="20"/>
              </w:rPr>
            </w:pPr>
          </w:p>
        </w:tc>
      </w:tr>
      <w:tr w:rsidR="008F5BAB" w:rsidRPr="00FD6234" w14:paraId="3A334838" w14:textId="77777777" w:rsidTr="00411414">
        <w:trPr>
          <w:gridAfter w:val="2"/>
          <w:wAfter w:w="4819" w:type="dxa"/>
          <w:trHeight w:val="407"/>
        </w:trPr>
        <w:tc>
          <w:tcPr>
            <w:tcW w:w="5868" w:type="dxa"/>
            <w:gridSpan w:val="2"/>
            <w:tcBorders>
              <w:left w:val="nil"/>
              <w:bottom w:val="nil"/>
            </w:tcBorders>
          </w:tcPr>
          <w:p w14:paraId="308853EF" w14:textId="77777777" w:rsidR="008F5BAB" w:rsidRPr="00FD6234" w:rsidRDefault="008F5BAB" w:rsidP="00411414">
            <w:pPr>
              <w:spacing w:before="60"/>
              <w:rPr>
                <w:rFonts w:ascii="Nudista" w:hAnsi="Nudista"/>
                <w:sz w:val="20"/>
                <w:szCs w:val="20"/>
              </w:rPr>
            </w:pPr>
            <w:r w:rsidRPr="00FD6234">
              <w:rPr>
                <w:rFonts w:ascii="Nudista" w:hAnsi="Nudista"/>
                <w:sz w:val="20"/>
                <w:szCs w:val="20"/>
              </w:rPr>
              <w:t xml:space="preserve">                                                                                          Sumár (€ bez DPH):</w:t>
            </w:r>
          </w:p>
        </w:tc>
        <w:tc>
          <w:tcPr>
            <w:tcW w:w="2491" w:type="dxa"/>
            <w:tcBorders>
              <w:top w:val="single" w:sz="12" w:space="0" w:color="auto"/>
              <w:left w:val="single" w:sz="12" w:space="0" w:color="auto"/>
              <w:bottom w:val="single" w:sz="12" w:space="0" w:color="auto"/>
              <w:right w:val="single" w:sz="12" w:space="0" w:color="auto"/>
            </w:tcBorders>
          </w:tcPr>
          <w:p w14:paraId="7908C8E5" w14:textId="77777777" w:rsidR="008F5BAB" w:rsidRPr="00FD6234" w:rsidRDefault="008F5BAB" w:rsidP="00411414">
            <w:pPr>
              <w:rPr>
                <w:rFonts w:ascii="Nudista" w:hAnsi="Nudista"/>
                <w:sz w:val="20"/>
                <w:szCs w:val="20"/>
              </w:rPr>
            </w:pPr>
          </w:p>
        </w:tc>
        <w:tc>
          <w:tcPr>
            <w:tcW w:w="1701" w:type="dxa"/>
            <w:tcBorders>
              <w:top w:val="single" w:sz="4" w:space="0" w:color="auto"/>
              <w:left w:val="single" w:sz="12" w:space="0" w:color="auto"/>
              <w:bottom w:val="nil"/>
              <w:right w:val="nil"/>
            </w:tcBorders>
          </w:tcPr>
          <w:p w14:paraId="610FE78F" w14:textId="77777777" w:rsidR="008F5BAB" w:rsidRPr="00FD6234" w:rsidRDefault="008F5BAB" w:rsidP="00411414">
            <w:pPr>
              <w:rPr>
                <w:rFonts w:ascii="Nudista" w:hAnsi="Nudista"/>
                <w:sz w:val="20"/>
                <w:szCs w:val="20"/>
              </w:rPr>
            </w:pPr>
          </w:p>
        </w:tc>
      </w:tr>
    </w:tbl>
    <w:p w14:paraId="5C665C11" w14:textId="77777777" w:rsidR="008F5BAB" w:rsidRDefault="008F5BAB" w:rsidP="008F5BAB">
      <w:pPr>
        <w:pStyle w:val="SAPHlavn"/>
        <w:widowControl/>
        <w:ind w:left="1843" w:hanging="1843"/>
        <w:rPr>
          <w:rFonts w:ascii="Nudista" w:hAnsi="Nudista"/>
        </w:rPr>
      </w:pPr>
    </w:p>
    <w:p w14:paraId="35786F83" w14:textId="77777777" w:rsidR="00CA480A" w:rsidRDefault="00CA480A" w:rsidP="00CA480A">
      <w:pPr>
        <w:widowControl w:val="0"/>
        <w:spacing w:after="240"/>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 obstarávateľom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685ABA0C" w14:textId="77777777" w:rsidR="00CA480A" w:rsidRPr="004B2824" w:rsidRDefault="00CA480A" w:rsidP="00CA480A">
      <w:pPr>
        <w:pStyle w:val="Odsekzoznamu"/>
        <w:widowControl w:val="0"/>
        <w:numPr>
          <w:ilvl w:val="0"/>
          <w:numId w:val="178"/>
        </w:numPr>
        <w:spacing w:after="240"/>
        <w:ind w:left="708"/>
        <w:jc w:val="both"/>
        <w:outlineLvl w:val="2"/>
        <w:rPr>
          <w:rFonts w:ascii="Nudista" w:hAnsi="Nudista" w:cs="Arial"/>
          <w:b/>
          <w:bCs/>
          <w:shd w:val="clear" w:color="auto" w:fill="FFFFFF"/>
        </w:rPr>
      </w:pPr>
      <w:r w:rsidRPr="004B2824">
        <w:rPr>
          <w:rFonts w:ascii="Nudista" w:hAnsi="Nudista"/>
          <w:i/>
        </w:rPr>
        <w:t xml:space="preserve">(Uviesť </w:t>
      </w:r>
      <w:proofErr w:type="spellStart"/>
      <w:r w:rsidRPr="004B2824">
        <w:rPr>
          <w:rFonts w:ascii="Nudista" w:hAnsi="Nudista"/>
          <w:i/>
        </w:rPr>
        <w:t>link</w:t>
      </w:r>
      <w:proofErr w:type="spellEnd"/>
      <w:r w:rsidRPr="004B2824">
        <w:rPr>
          <w:rFonts w:ascii="Nudista" w:hAnsi="Nudista"/>
          <w:i/>
        </w:rPr>
        <w:t xml:space="preserve"> alebo inú informáciu, na základe ktorej bude schopný obstarávateľ referenciu v Evidencii referencií jednoznačne identifikovať</w:t>
      </w:r>
      <w:r w:rsidRPr="004B2824">
        <w:rPr>
          <w:rFonts w:ascii="Nudista" w:hAnsi="Nudista" w:cs="Arial"/>
          <w:shd w:val="clear" w:color="auto" w:fill="FFFFFF"/>
        </w:rPr>
        <w:t xml:space="preserve">) </w:t>
      </w:r>
    </w:p>
    <w:p w14:paraId="7BA046CE" w14:textId="77777777" w:rsidR="00CA480A" w:rsidRPr="004B2824" w:rsidRDefault="00CA480A" w:rsidP="00CA480A">
      <w:pPr>
        <w:pStyle w:val="Odsekzoznamu"/>
        <w:widowControl w:val="0"/>
        <w:numPr>
          <w:ilvl w:val="0"/>
          <w:numId w:val="178"/>
        </w:numPr>
        <w:spacing w:after="240"/>
        <w:ind w:left="708"/>
        <w:jc w:val="both"/>
        <w:outlineLvl w:val="2"/>
        <w:rPr>
          <w:rFonts w:ascii="Nudista" w:hAnsi="Nudista" w:cs="Arial"/>
          <w:b/>
          <w:bCs/>
          <w:shd w:val="clear" w:color="auto" w:fill="FFFFFF"/>
        </w:rPr>
      </w:pPr>
      <w:r>
        <w:rPr>
          <w:rFonts w:ascii="Nudista" w:hAnsi="Nudista"/>
          <w:i/>
        </w:rPr>
        <w:t>.....................</w:t>
      </w:r>
    </w:p>
    <w:p w14:paraId="5DE6DC34" w14:textId="77777777" w:rsidR="008F5BAB" w:rsidRDefault="008F5BAB" w:rsidP="008F5BAB">
      <w:pPr>
        <w:widowControl w:val="0"/>
        <w:jc w:val="both"/>
        <w:rPr>
          <w:rFonts w:ascii="Nudista" w:eastAsia="Proba Pro" w:hAnsi="Nudista" w:cs="Proba Pro"/>
          <w:sz w:val="20"/>
          <w:szCs w:val="20"/>
        </w:rPr>
      </w:pPr>
    </w:p>
    <w:p w14:paraId="7C9AA389" w14:textId="77777777" w:rsidR="008F5BAB" w:rsidRPr="00F23253" w:rsidRDefault="008F5BAB" w:rsidP="008F5BAB">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[doplniť miesto]</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[doplniť dátum]</w:t>
      </w:r>
    </w:p>
    <w:p w14:paraId="5380A725" w14:textId="77777777" w:rsidR="008F5BAB" w:rsidRDefault="008F5BAB" w:rsidP="008F5BAB">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09991155" w14:textId="77777777" w:rsidR="008F5BAB" w:rsidRPr="00F23253" w:rsidRDefault="008F5BAB" w:rsidP="008F5BAB">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503AAA04" w14:textId="4F4CCCDE" w:rsidR="008F5BAB" w:rsidRPr="00F23253" w:rsidRDefault="008F5BAB" w:rsidP="008F5BAB">
      <w:pPr>
        <w:jc w:val="both"/>
        <w:rPr>
          <w:rFonts w:ascii="Nudista" w:hAnsi="Nudista" w:cs="Arial"/>
          <w:bCs/>
          <w:i/>
          <w:sz w:val="20"/>
          <w:szCs w:val="20"/>
        </w:rPr>
      </w:pPr>
      <w:r w:rsidRPr="00F23253">
        <w:rPr>
          <w:rFonts w:ascii="Nudista" w:eastAsia="Proba Pro" w:hAnsi="Nudista" w:cs="Proba Pro"/>
          <w:sz w:val="20"/>
          <w:szCs w:val="20"/>
        </w:rPr>
        <w:t xml:space="preserve">                                                                                   </w:t>
      </w:r>
      <w:r w:rsidR="00635227">
        <w:rPr>
          <w:rFonts w:ascii="Nudista" w:eastAsia="Proba Pro" w:hAnsi="Nudista" w:cs="Proba Pro"/>
          <w:sz w:val="20"/>
          <w:szCs w:val="20"/>
        </w:rPr>
        <w:t xml:space="preserve">                   </w:t>
      </w:r>
      <w:r w:rsidRPr="00F23253">
        <w:rPr>
          <w:rFonts w:ascii="Nudista" w:hAnsi="Nudista" w:cs="Arial"/>
          <w:bCs/>
          <w:i/>
          <w:sz w:val="20"/>
          <w:szCs w:val="20"/>
        </w:rPr>
        <w:t>[doplniť meno a</w:t>
      </w:r>
      <w:r w:rsidRPr="00F23253">
        <w:rPr>
          <w:rFonts w:ascii="Nudista" w:hAnsi="Nudista" w:cs="Calibri"/>
          <w:bCs/>
          <w:i/>
          <w:sz w:val="20"/>
          <w:szCs w:val="20"/>
        </w:rPr>
        <w:t> </w:t>
      </w:r>
      <w:r w:rsidRPr="00F23253">
        <w:rPr>
          <w:rFonts w:ascii="Nudista" w:hAnsi="Nudista" w:cs="Arial"/>
          <w:bCs/>
          <w:i/>
          <w:sz w:val="20"/>
          <w:szCs w:val="20"/>
        </w:rPr>
        <w:t>priezvisko</w:t>
      </w:r>
      <w:r w:rsidRPr="00F23253">
        <w:rPr>
          <w:rFonts w:ascii="Nudista" w:hAnsi="Nudista" w:cs="Calibri"/>
          <w:bCs/>
          <w:i/>
          <w:sz w:val="20"/>
          <w:szCs w:val="20"/>
        </w:rPr>
        <w:t> </w:t>
      </w:r>
      <w:r w:rsidRPr="00F23253">
        <w:rPr>
          <w:rFonts w:ascii="Nudista" w:hAnsi="Nudista" w:cs="Arial"/>
          <w:bCs/>
          <w:i/>
          <w:sz w:val="20"/>
          <w:szCs w:val="20"/>
        </w:rPr>
        <w:t xml:space="preserve"> </w:t>
      </w:r>
    </w:p>
    <w:p w14:paraId="759947DF" w14:textId="77777777" w:rsidR="008F5BAB" w:rsidRPr="00F23253" w:rsidRDefault="008F5BAB" w:rsidP="008F5BAB">
      <w:pPr>
        <w:ind w:left="5040" w:firstLine="720"/>
        <w:jc w:val="both"/>
        <w:rPr>
          <w:rFonts w:ascii="Nudista" w:hAnsi="Nudista" w:cs="Arial"/>
          <w:bCs/>
          <w:i/>
          <w:sz w:val="20"/>
          <w:szCs w:val="20"/>
        </w:rPr>
      </w:pPr>
      <w:r w:rsidRPr="00F23253">
        <w:rPr>
          <w:rFonts w:ascii="Nudista" w:hAnsi="Nudista" w:cs="Arial"/>
          <w:bCs/>
          <w:i/>
          <w:sz w:val="20"/>
          <w:szCs w:val="20"/>
        </w:rPr>
        <w:t xml:space="preserve">    a</w:t>
      </w:r>
      <w:r w:rsidRPr="00F23253">
        <w:rPr>
          <w:rFonts w:ascii="Nudista" w:hAnsi="Nudista" w:cs="Calibri"/>
          <w:bCs/>
          <w:i/>
          <w:sz w:val="20"/>
          <w:szCs w:val="20"/>
        </w:rPr>
        <w:t> </w:t>
      </w:r>
      <w:r w:rsidRPr="00F23253">
        <w:rPr>
          <w:rFonts w:ascii="Nudista" w:hAnsi="Nudista" w:cs="Arial"/>
          <w:bCs/>
          <w:i/>
          <w:sz w:val="20"/>
          <w:szCs w:val="20"/>
        </w:rPr>
        <w:t xml:space="preserve"> podpis oprávnenej osoby] </w:t>
      </w:r>
    </w:p>
    <w:p w14:paraId="14672FD9" w14:textId="77777777" w:rsidR="008F5BAB" w:rsidRDefault="008F5BAB" w:rsidP="008F5BAB">
      <w:pPr>
        <w:pStyle w:val="SAPHlavn"/>
        <w:widowControl/>
        <w:ind w:left="1843" w:hanging="1843"/>
        <w:rPr>
          <w:rFonts w:ascii="Nudista" w:hAnsi="Nudista"/>
        </w:rPr>
      </w:pPr>
    </w:p>
    <w:p w14:paraId="55A358CB" w14:textId="77777777" w:rsidR="008F5BAB" w:rsidRDefault="008F5BAB" w:rsidP="008F5BAB">
      <w:pPr>
        <w:pStyle w:val="SAPHlavn"/>
        <w:widowControl/>
        <w:ind w:left="1843" w:hanging="1843"/>
        <w:rPr>
          <w:rFonts w:ascii="Nudista" w:hAnsi="Nudista"/>
        </w:rPr>
      </w:pPr>
    </w:p>
    <w:p w14:paraId="67021948" w14:textId="7886EB23" w:rsidR="00FA178A" w:rsidRDefault="00FA178A">
      <w:pPr>
        <w:spacing w:after="160" w:line="259" w:lineRule="auto"/>
        <w:rPr>
          <w:rFonts w:ascii="Nudista" w:hAnsi="Nudista"/>
        </w:rPr>
        <w:sectPr w:rsidR="00FA178A" w:rsidSect="008F5BAB">
          <w:pgSz w:w="16840" w:h="11900" w:orient="landscape"/>
          <w:pgMar w:top="1560" w:right="1417" w:bottom="1417" w:left="1417" w:header="708" w:footer="708" w:gutter="0"/>
          <w:cols w:space="708"/>
          <w:docGrid w:linePitch="299"/>
        </w:sectPr>
      </w:pPr>
    </w:p>
    <w:p w14:paraId="62839D44" w14:textId="77777777" w:rsidR="00E67121" w:rsidRDefault="00E67121" w:rsidP="00E67121">
      <w:pPr>
        <w:pStyle w:val="SAPHlavn"/>
        <w:widowControl/>
        <w:ind w:left="0" w:firstLine="0"/>
        <w:rPr>
          <w:rFonts w:ascii="Nudista" w:hAnsi="Nudista"/>
        </w:rPr>
      </w:pPr>
      <w:bookmarkStart w:id="145" w:name="_Toc103674489"/>
      <w:bookmarkStart w:id="146" w:name="_Toc107404040"/>
      <w:r>
        <w:rPr>
          <w:rFonts w:ascii="Nudista" w:hAnsi="Nudista"/>
        </w:rPr>
        <w:lastRenderedPageBreak/>
        <w:t xml:space="preserve">Príloha D.2: Vyhlásenie odborníka </w:t>
      </w:r>
      <w:bookmarkStart w:id="147" w:name="_Toc103674436"/>
      <w:r>
        <w:rPr>
          <w:rFonts w:ascii="Nudista" w:hAnsi="Nudista"/>
        </w:rPr>
        <w:t>(vzor)</w:t>
      </w:r>
      <w:bookmarkEnd w:id="145"/>
      <w:bookmarkEnd w:id="147"/>
      <w:bookmarkEnd w:id="146"/>
    </w:p>
    <w:p w14:paraId="3E7A5FB7" w14:textId="77777777" w:rsidR="00AB6EA1" w:rsidRPr="00E70E4F" w:rsidRDefault="00AB6EA1" w:rsidP="00AB6EA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12E3ECF3"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B6D53B"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1F2BE6" w14:textId="0CAAAAE9"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Hlavný stavbyvedúci </w:t>
            </w:r>
          </w:p>
        </w:tc>
      </w:tr>
      <w:tr w:rsidR="00AB6EA1" w:rsidRPr="00AB6EA1" w14:paraId="0FF86C40"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05EA5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FAD633"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6B2DEC9"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5D815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637688E"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338454A"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199EA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E78FFC"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7A8B75EF"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23BA7529"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C6FE4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D15ADD4"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47A561E"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2D62E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3772C2" w14:textId="45DBF8E4"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857C45">
              <w:rPr>
                <w:rFonts w:ascii="Nudista" w:hAnsi="Nudista" w:cs="Arial"/>
                <w:sz w:val="20"/>
                <w:szCs w:val="20"/>
                <w:lang w:eastAsia="en-US"/>
              </w:rPr>
              <w:t>vodovodu:</w:t>
            </w:r>
          </w:p>
          <w:p w14:paraId="540AFC35" w14:textId="3E6CC013" w:rsidR="00AB6EA1" w:rsidRPr="0094439B"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857C45">
              <w:rPr>
                <w:rFonts w:ascii="Nudista" w:hAnsi="Nudista" w:cs="Arial"/>
                <w:sz w:val="20"/>
                <w:szCs w:val="20"/>
                <w:lang w:val="en-US" w:eastAsia="en-US"/>
              </w:rPr>
              <w:t>.</w:t>
            </w:r>
          </w:p>
        </w:tc>
      </w:tr>
    </w:tbl>
    <w:p w14:paraId="2446A713" w14:textId="77777777" w:rsidR="00AB6EA1" w:rsidRPr="00AB6EA1" w:rsidRDefault="00AB6EA1" w:rsidP="00AB6EA1">
      <w:pPr>
        <w:spacing w:after="120"/>
        <w:jc w:val="both"/>
        <w:rPr>
          <w:rFonts w:ascii="Nudista" w:hAnsi="Nudista" w:cs="Arial"/>
          <w:sz w:val="20"/>
          <w:szCs w:val="20"/>
        </w:rPr>
      </w:pPr>
    </w:p>
    <w:p w14:paraId="45844624"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7E839C6E" w14:textId="36C73226"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       </w:t>
      </w:r>
    </w:p>
    <w:p w14:paraId="1A15217F"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9A9ECAD" w14:textId="77777777" w:rsidTr="001843C3">
        <w:tc>
          <w:tcPr>
            <w:tcW w:w="4531" w:type="dxa"/>
          </w:tcPr>
          <w:p w14:paraId="37B2D097"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61F90752"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99AC628" w14:textId="77777777" w:rsidR="00AB6EA1" w:rsidRPr="00AB6EA1" w:rsidRDefault="00AB6EA1" w:rsidP="001843C3">
            <w:pPr>
              <w:widowControl w:val="0"/>
              <w:jc w:val="both"/>
              <w:rPr>
                <w:rFonts w:ascii="Nudista" w:hAnsi="Nudista"/>
                <w:sz w:val="20"/>
                <w:szCs w:val="20"/>
              </w:rPr>
            </w:pPr>
          </w:p>
          <w:p w14:paraId="31B0BF8E" w14:textId="77777777" w:rsidR="00AB6EA1" w:rsidRPr="00AB6EA1" w:rsidRDefault="00AB6EA1" w:rsidP="001843C3">
            <w:pPr>
              <w:widowControl w:val="0"/>
              <w:jc w:val="both"/>
              <w:rPr>
                <w:rFonts w:ascii="Nudista" w:hAnsi="Nudista"/>
                <w:sz w:val="20"/>
                <w:szCs w:val="20"/>
              </w:rPr>
            </w:pPr>
          </w:p>
          <w:p w14:paraId="64B167F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04EDCC6B"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1C7D101" w14:textId="77777777" w:rsidR="00AB6EA1" w:rsidRPr="00AB6EA1" w:rsidRDefault="00AB6EA1" w:rsidP="001843C3">
            <w:pPr>
              <w:widowControl w:val="0"/>
              <w:jc w:val="both"/>
              <w:rPr>
                <w:rFonts w:ascii="Nudista" w:hAnsi="Nudista"/>
                <w:sz w:val="20"/>
                <w:szCs w:val="20"/>
              </w:rPr>
            </w:pPr>
          </w:p>
        </w:tc>
      </w:tr>
    </w:tbl>
    <w:p w14:paraId="66E99677" w14:textId="77777777" w:rsidR="00AB6EA1" w:rsidRPr="00AB6EA1" w:rsidRDefault="00AB6EA1" w:rsidP="00AB6EA1">
      <w:pPr>
        <w:jc w:val="both"/>
        <w:rPr>
          <w:rFonts w:ascii="Nudista" w:hAnsi="Nudista"/>
          <w:sz w:val="20"/>
          <w:szCs w:val="20"/>
        </w:rPr>
      </w:pPr>
    </w:p>
    <w:p w14:paraId="2A3E4978" w14:textId="7777777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32954C33" w14:textId="1297DFA5" w:rsidR="00AB6EA1" w:rsidRDefault="00AB6EA1" w:rsidP="00AB6EA1">
      <w:pPr>
        <w:rPr>
          <w:rFonts w:ascii="Nudista" w:hAnsi="Nudista"/>
          <w:sz w:val="20"/>
          <w:szCs w:val="20"/>
        </w:rPr>
      </w:pPr>
    </w:p>
    <w:p w14:paraId="676B6686" w14:textId="1E491B9E" w:rsidR="00AB6EA1" w:rsidRDefault="00AB6EA1" w:rsidP="00AB6EA1">
      <w:pPr>
        <w:rPr>
          <w:rFonts w:ascii="Nudista" w:hAnsi="Nudista"/>
          <w:sz w:val="20"/>
          <w:szCs w:val="20"/>
        </w:rPr>
      </w:pPr>
    </w:p>
    <w:p w14:paraId="75B53651" w14:textId="12DBA862" w:rsidR="00AB6EA1" w:rsidRDefault="00AB6EA1" w:rsidP="00AB6EA1">
      <w:pPr>
        <w:rPr>
          <w:rFonts w:ascii="Nudista" w:hAnsi="Nudista"/>
          <w:sz w:val="20"/>
          <w:szCs w:val="20"/>
        </w:rPr>
      </w:pPr>
    </w:p>
    <w:p w14:paraId="0FD78382" w14:textId="59DCC5C7" w:rsidR="0094439B" w:rsidRDefault="0094439B" w:rsidP="00AB6EA1">
      <w:pPr>
        <w:rPr>
          <w:rFonts w:ascii="Nudista" w:hAnsi="Nudista"/>
          <w:sz w:val="20"/>
          <w:szCs w:val="20"/>
        </w:rPr>
      </w:pPr>
    </w:p>
    <w:p w14:paraId="059C3BF0" w14:textId="55B41517" w:rsidR="0094439B" w:rsidRDefault="0094439B" w:rsidP="00AB6EA1">
      <w:pPr>
        <w:rPr>
          <w:rFonts w:ascii="Nudista" w:hAnsi="Nudista"/>
          <w:sz w:val="20"/>
          <w:szCs w:val="20"/>
        </w:rPr>
      </w:pPr>
    </w:p>
    <w:p w14:paraId="789A0851" w14:textId="483DFA05" w:rsidR="0094439B" w:rsidRDefault="0094439B" w:rsidP="00AB6EA1">
      <w:pPr>
        <w:rPr>
          <w:rFonts w:ascii="Nudista" w:hAnsi="Nudista"/>
          <w:sz w:val="20"/>
          <w:szCs w:val="20"/>
        </w:rPr>
      </w:pPr>
    </w:p>
    <w:p w14:paraId="0CAD6F8E" w14:textId="749D56FA" w:rsidR="0094439B" w:rsidRDefault="0094439B" w:rsidP="00AB6EA1">
      <w:pPr>
        <w:rPr>
          <w:rFonts w:ascii="Nudista" w:hAnsi="Nudista"/>
          <w:sz w:val="20"/>
          <w:szCs w:val="20"/>
        </w:rPr>
      </w:pPr>
    </w:p>
    <w:p w14:paraId="531E9E18" w14:textId="58A3E080" w:rsidR="0094439B" w:rsidRDefault="0094439B" w:rsidP="00AB6EA1">
      <w:pPr>
        <w:rPr>
          <w:rFonts w:ascii="Nudista" w:hAnsi="Nudista"/>
          <w:sz w:val="20"/>
          <w:szCs w:val="20"/>
        </w:rPr>
      </w:pPr>
    </w:p>
    <w:p w14:paraId="21E869EA" w14:textId="6C34008F" w:rsidR="0094439B" w:rsidRDefault="0094439B" w:rsidP="00AB6EA1">
      <w:pPr>
        <w:rPr>
          <w:rFonts w:ascii="Nudista" w:hAnsi="Nudista"/>
          <w:sz w:val="20"/>
          <w:szCs w:val="20"/>
        </w:rPr>
      </w:pPr>
    </w:p>
    <w:p w14:paraId="220663E3" w14:textId="6D117895" w:rsidR="0094439B" w:rsidRDefault="0094439B" w:rsidP="00AB6EA1">
      <w:pPr>
        <w:rPr>
          <w:rFonts w:ascii="Nudista" w:hAnsi="Nudista"/>
          <w:sz w:val="20"/>
          <w:szCs w:val="20"/>
        </w:rPr>
      </w:pPr>
    </w:p>
    <w:p w14:paraId="524BEA9B" w14:textId="77777777" w:rsidR="00857C45" w:rsidRDefault="00857C45" w:rsidP="00AB6EA1">
      <w:pPr>
        <w:rPr>
          <w:rFonts w:ascii="Nudista" w:hAnsi="Nudista"/>
          <w:sz w:val="20"/>
          <w:szCs w:val="20"/>
        </w:rPr>
      </w:pPr>
    </w:p>
    <w:p w14:paraId="29371659" w14:textId="41611C6A" w:rsidR="00AB6EA1" w:rsidRDefault="00AB6EA1" w:rsidP="00AB6EA1">
      <w:pPr>
        <w:rPr>
          <w:rFonts w:ascii="Nudista" w:hAnsi="Nudista"/>
          <w:sz w:val="20"/>
          <w:szCs w:val="20"/>
        </w:rPr>
      </w:pPr>
    </w:p>
    <w:p w14:paraId="458BDE4E" w14:textId="77777777" w:rsidR="00AB6EA1" w:rsidRP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4C98313E"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98FE9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6AE9CD" w14:textId="6A32D1B4"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Zástupca stavbyvedúceho </w:t>
            </w:r>
          </w:p>
        </w:tc>
      </w:tr>
      <w:tr w:rsidR="00AB6EA1" w:rsidRPr="00AB6EA1" w14:paraId="0C276FBE"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A5F4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A96898B"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EA0A28C"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F6821F"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EEABEA6"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63D3C126"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88B03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DDC581D"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492D243B"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66BB8AD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A5C7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BD85ED9"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3EAE5DF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C941A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AE77ED4" w14:textId="2D52B021"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94439B">
              <w:rPr>
                <w:rFonts w:ascii="Nudista" w:hAnsi="Nudista" w:cs="Arial"/>
                <w:sz w:val="20"/>
                <w:szCs w:val="20"/>
                <w:lang w:eastAsia="en-US"/>
              </w:rPr>
              <w:t>vodovod</w:t>
            </w:r>
            <w:r w:rsidR="00857C45">
              <w:rPr>
                <w:rFonts w:ascii="Nudista" w:hAnsi="Nudista" w:cs="Arial"/>
                <w:sz w:val="20"/>
                <w:szCs w:val="20"/>
                <w:lang w:eastAsia="en-US"/>
              </w:rPr>
              <w:t>u</w:t>
            </w:r>
            <w:r w:rsidR="0094439B">
              <w:rPr>
                <w:rFonts w:ascii="Nudista" w:hAnsi="Nudista" w:cs="Arial"/>
                <w:sz w:val="20"/>
                <w:szCs w:val="20"/>
                <w:lang w:eastAsia="en-US"/>
              </w:rPr>
              <w:t>:</w:t>
            </w:r>
          </w:p>
          <w:p w14:paraId="201E1F95" w14:textId="46FB585D" w:rsidR="00AB6EA1" w:rsidRPr="00857C45"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857C45">
              <w:rPr>
                <w:rFonts w:ascii="Nudista" w:hAnsi="Nudista" w:cs="Arial"/>
                <w:sz w:val="20"/>
                <w:szCs w:val="20"/>
                <w:lang w:val="en-US" w:eastAsia="en-US"/>
              </w:rPr>
              <w:t>.</w:t>
            </w:r>
          </w:p>
        </w:tc>
      </w:tr>
    </w:tbl>
    <w:p w14:paraId="42568C9D" w14:textId="77777777" w:rsidR="00AB6EA1" w:rsidRPr="00AB6EA1" w:rsidRDefault="00AB6EA1" w:rsidP="00AB6EA1">
      <w:pPr>
        <w:spacing w:after="120"/>
        <w:jc w:val="both"/>
        <w:rPr>
          <w:rFonts w:ascii="Nudista" w:hAnsi="Nudista" w:cs="Arial"/>
          <w:sz w:val="20"/>
          <w:szCs w:val="20"/>
        </w:rPr>
      </w:pPr>
    </w:p>
    <w:p w14:paraId="0D5D475E"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4E879CF1" w14:textId="75B3CF85"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439CA171"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624E97B" w14:textId="77777777" w:rsidTr="001843C3">
        <w:tc>
          <w:tcPr>
            <w:tcW w:w="4531" w:type="dxa"/>
          </w:tcPr>
          <w:p w14:paraId="6AEA485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38E6E93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D8E675C" w14:textId="77777777" w:rsidR="00AB6EA1" w:rsidRPr="00AB6EA1" w:rsidRDefault="00AB6EA1" w:rsidP="001843C3">
            <w:pPr>
              <w:widowControl w:val="0"/>
              <w:jc w:val="both"/>
              <w:rPr>
                <w:rFonts w:ascii="Nudista" w:hAnsi="Nudista"/>
                <w:sz w:val="20"/>
                <w:szCs w:val="20"/>
              </w:rPr>
            </w:pPr>
          </w:p>
          <w:p w14:paraId="2B1FEF9E" w14:textId="77777777" w:rsidR="00AB6EA1" w:rsidRPr="00AB6EA1" w:rsidRDefault="00AB6EA1" w:rsidP="001843C3">
            <w:pPr>
              <w:widowControl w:val="0"/>
              <w:jc w:val="both"/>
              <w:rPr>
                <w:rFonts w:ascii="Nudista" w:hAnsi="Nudista"/>
                <w:sz w:val="20"/>
                <w:szCs w:val="20"/>
              </w:rPr>
            </w:pPr>
          </w:p>
          <w:p w14:paraId="033846E9"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2105093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3EB7FA" w14:textId="77777777" w:rsidR="00AB6EA1" w:rsidRPr="00AB6EA1" w:rsidRDefault="00AB6EA1" w:rsidP="001843C3">
            <w:pPr>
              <w:widowControl w:val="0"/>
              <w:jc w:val="both"/>
              <w:rPr>
                <w:rFonts w:ascii="Nudista" w:hAnsi="Nudista"/>
                <w:sz w:val="20"/>
                <w:szCs w:val="20"/>
              </w:rPr>
            </w:pPr>
          </w:p>
        </w:tc>
      </w:tr>
    </w:tbl>
    <w:p w14:paraId="611DF098" w14:textId="77777777" w:rsidR="00AB6EA1" w:rsidRPr="00AB6EA1" w:rsidRDefault="00AB6EA1" w:rsidP="00AB6EA1">
      <w:pPr>
        <w:jc w:val="both"/>
        <w:rPr>
          <w:rFonts w:ascii="Nudista" w:hAnsi="Nudista"/>
          <w:sz w:val="20"/>
          <w:szCs w:val="20"/>
        </w:rPr>
      </w:pPr>
    </w:p>
    <w:p w14:paraId="54A3DA0C" w14:textId="7777777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2CF0EE9A" w14:textId="21DC4156" w:rsidR="00AB6EA1" w:rsidRDefault="00AB6EA1" w:rsidP="00AB6EA1">
      <w:pPr>
        <w:rPr>
          <w:rFonts w:ascii="Nudista" w:hAnsi="Nudista"/>
          <w:sz w:val="20"/>
          <w:szCs w:val="20"/>
        </w:rPr>
      </w:pPr>
    </w:p>
    <w:p w14:paraId="19C34268" w14:textId="72D7522A" w:rsidR="00AB6EA1" w:rsidRDefault="00AB6EA1" w:rsidP="00AB6EA1">
      <w:pPr>
        <w:rPr>
          <w:rFonts w:ascii="Nudista" w:hAnsi="Nudista"/>
          <w:sz w:val="20"/>
          <w:szCs w:val="20"/>
        </w:rPr>
      </w:pPr>
    </w:p>
    <w:p w14:paraId="497812EA" w14:textId="1E7A6603" w:rsidR="00AB6EA1" w:rsidRDefault="00AB6EA1" w:rsidP="00AB6EA1">
      <w:pPr>
        <w:rPr>
          <w:rFonts w:ascii="Nudista" w:hAnsi="Nudista"/>
          <w:sz w:val="20"/>
          <w:szCs w:val="20"/>
        </w:rPr>
      </w:pPr>
    </w:p>
    <w:p w14:paraId="58A8541C" w14:textId="4CAF99E7" w:rsidR="00AB6EA1" w:rsidRDefault="00AB6EA1" w:rsidP="00AB6EA1">
      <w:pPr>
        <w:rPr>
          <w:rFonts w:ascii="Nudista" w:hAnsi="Nudista"/>
          <w:sz w:val="20"/>
          <w:szCs w:val="20"/>
        </w:rPr>
      </w:pPr>
    </w:p>
    <w:p w14:paraId="07B003B2" w14:textId="068A6FCD" w:rsidR="00AB6EA1" w:rsidRDefault="00AB6EA1" w:rsidP="00AB6EA1">
      <w:pPr>
        <w:rPr>
          <w:rFonts w:ascii="Nudista" w:hAnsi="Nudista"/>
          <w:sz w:val="20"/>
          <w:szCs w:val="20"/>
        </w:rPr>
      </w:pPr>
    </w:p>
    <w:p w14:paraId="07EFBE6D" w14:textId="136922DC" w:rsidR="00AB6EA1" w:rsidRDefault="00AB6EA1" w:rsidP="00AB6EA1">
      <w:pPr>
        <w:rPr>
          <w:rFonts w:ascii="Nudista" w:hAnsi="Nudista"/>
          <w:sz w:val="20"/>
          <w:szCs w:val="20"/>
        </w:rPr>
      </w:pPr>
    </w:p>
    <w:p w14:paraId="436AFB6F" w14:textId="77777777" w:rsidR="00AB6EA1" w:rsidRPr="00AB6EA1" w:rsidRDefault="00AB6EA1" w:rsidP="00AB6EA1">
      <w:pPr>
        <w:rPr>
          <w:rFonts w:ascii="Nudista" w:hAnsi="Nudista"/>
          <w:sz w:val="20"/>
          <w:szCs w:val="20"/>
        </w:rPr>
      </w:pPr>
    </w:p>
    <w:p w14:paraId="53A1D7A9" w14:textId="77777777" w:rsidR="00AB6EA1" w:rsidRPr="00AB6EA1" w:rsidRDefault="00AB6EA1" w:rsidP="00AB6EA1">
      <w:pPr>
        <w:spacing w:after="120"/>
        <w:jc w:val="both"/>
        <w:rPr>
          <w:rFonts w:ascii="Nudista" w:hAnsi="Nudista" w:cs="Arial"/>
          <w:sz w:val="20"/>
          <w:szCs w:val="20"/>
        </w:rPr>
      </w:pPr>
    </w:p>
    <w:p w14:paraId="0A87746B" w14:textId="7A3C9CEC" w:rsidR="00AB6EA1" w:rsidRDefault="00AB6EA1" w:rsidP="00AB6EA1">
      <w:pPr>
        <w:rPr>
          <w:rFonts w:ascii="Nudista" w:hAnsi="Nudista"/>
          <w:sz w:val="20"/>
          <w:szCs w:val="20"/>
        </w:rPr>
      </w:pPr>
    </w:p>
    <w:p w14:paraId="025D1481" w14:textId="3379BB55" w:rsidR="00AB6EA1" w:rsidRDefault="00AB6EA1" w:rsidP="00AB6EA1">
      <w:pPr>
        <w:rPr>
          <w:rFonts w:ascii="Nudista" w:hAnsi="Nudista"/>
          <w:sz w:val="20"/>
          <w:szCs w:val="20"/>
        </w:rPr>
      </w:pPr>
    </w:p>
    <w:p w14:paraId="601473A9" w14:textId="0BA5F4B0" w:rsidR="00857C45" w:rsidRDefault="00857C45" w:rsidP="00AB6EA1">
      <w:pPr>
        <w:rPr>
          <w:rFonts w:ascii="Nudista" w:hAnsi="Nudista"/>
          <w:sz w:val="20"/>
          <w:szCs w:val="20"/>
        </w:rPr>
      </w:pPr>
    </w:p>
    <w:p w14:paraId="78A8B2B1" w14:textId="77777777" w:rsidR="00857C45" w:rsidRDefault="00857C45" w:rsidP="00AB6EA1">
      <w:pPr>
        <w:rPr>
          <w:rFonts w:ascii="Nudista" w:hAnsi="Nudista"/>
          <w:sz w:val="20"/>
          <w:szCs w:val="20"/>
        </w:rPr>
      </w:pPr>
    </w:p>
    <w:p w14:paraId="3E655901" w14:textId="511443D1" w:rsidR="00E67121" w:rsidRDefault="00E67121" w:rsidP="001E71B8">
      <w:pPr>
        <w:pStyle w:val="SAPHlavn"/>
        <w:widowControl/>
        <w:ind w:left="0" w:firstLine="0"/>
        <w:rPr>
          <w:rFonts w:ascii="Nudista" w:hAnsi="Nudista"/>
        </w:rPr>
      </w:pPr>
    </w:p>
    <w:p w14:paraId="200587E0" w14:textId="77777777" w:rsidR="0094439B" w:rsidRDefault="0094439B" w:rsidP="0094439B">
      <w:pPr>
        <w:pStyle w:val="SAPHlavn"/>
        <w:widowControl/>
        <w:ind w:left="0" w:firstLine="0"/>
        <w:rPr>
          <w:rFonts w:ascii="Nudista" w:hAnsi="Nudista"/>
        </w:rPr>
      </w:pPr>
    </w:p>
    <w:p w14:paraId="4F941E79" w14:textId="7A015422" w:rsidR="001931CF" w:rsidRPr="00DA54DE" w:rsidRDefault="001931CF" w:rsidP="0094439B">
      <w:pPr>
        <w:pStyle w:val="SAPHlavn"/>
        <w:widowControl/>
        <w:ind w:left="0" w:firstLine="0"/>
        <w:rPr>
          <w:rFonts w:ascii="Nudista" w:hAnsi="Nudista"/>
        </w:rPr>
      </w:pPr>
      <w:bookmarkStart w:id="148" w:name="_Toc107404041"/>
      <w:r w:rsidRPr="00DA54DE">
        <w:rPr>
          <w:rFonts w:ascii="Nudista" w:hAnsi="Nudista"/>
        </w:rPr>
        <w:lastRenderedPageBreak/>
        <w:t>Príloha E.1</w:t>
      </w:r>
      <w:r w:rsidR="00B3644B">
        <w:rPr>
          <w:rFonts w:ascii="Nudista" w:hAnsi="Nudista"/>
        </w:rPr>
        <w:tab/>
      </w:r>
      <w:r w:rsidRPr="00DA54DE">
        <w:rPr>
          <w:rFonts w:ascii="Nudista" w:hAnsi="Nudista"/>
        </w:rPr>
        <w:t xml:space="preserve"> </w:t>
      </w:r>
      <w:bookmarkEnd w:id="141"/>
      <w:bookmarkEnd w:id="142"/>
      <w:bookmarkEnd w:id="143"/>
      <w:r w:rsidR="00A26B7C">
        <w:rPr>
          <w:rFonts w:ascii="Nudista" w:hAnsi="Nudista"/>
        </w:rPr>
        <w:t>Zmluva o dielo</w:t>
      </w:r>
      <w:bookmarkEnd w:id="148"/>
    </w:p>
    <w:p w14:paraId="0061EF4A" w14:textId="77777777" w:rsidR="001931CF" w:rsidRPr="00DA54DE" w:rsidRDefault="001931CF" w:rsidP="00D02FA5">
      <w:pPr>
        <w:pStyle w:val="SAPHlavn"/>
        <w:widowControl/>
        <w:ind w:left="1843" w:hanging="1843"/>
        <w:rPr>
          <w:rFonts w:ascii="Nudista" w:hAnsi="Nudista"/>
        </w:rPr>
      </w:pPr>
    </w:p>
    <w:p w14:paraId="48258981" w14:textId="77777777" w:rsidR="001931CF" w:rsidRPr="00DA54DE" w:rsidRDefault="001931CF" w:rsidP="00D02FA5">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6318E65D" w14:textId="77777777" w:rsidR="001931CF" w:rsidRPr="00DA54DE" w:rsidRDefault="001931CF" w:rsidP="00D02FA5">
      <w:pPr>
        <w:pStyle w:val="Bezriadkovania"/>
        <w:jc w:val="center"/>
        <w:rPr>
          <w:rFonts w:ascii="Nudista" w:hAnsi="Nudista"/>
          <w:sz w:val="20"/>
          <w:szCs w:val="26"/>
        </w:rPr>
      </w:pPr>
    </w:p>
    <w:p w14:paraId="4D4A7778" w14:textId="126C75AB" w:rsidR="001931CF" w:rsidRPr="00DA54DE" w:rsidRDefault="001931CF" w:rsidP="00D02FA5">
      <w:pPr>
        <w:spacing w:before="120" w:line="264" w:lineRule="auto"/>
        <w:rPr>
          <w:rFonts w:ascii="Nudista" w:hAnsi="Nudista" w:cs="Arial"/>
          <w:sz w:val="20"/>
          <w:szCs w:val="20"/>
        </w:rPr>
      </w:pPr>
      <w:r w:rsidRPr="00DA54DE">
        <w:rPr>
          <w:rFonts w:ascii="Nudista" w:hAnsi="Nudista" w:cs="Arial"/>
          <w:sz w:val="20"/>
          <w:szCs w:val="20"/>
        </w:rPr>
        <w:t xml:space="preserve">Návrh </w:t>
      </w:r>
      <w:r w:rsidR="00E67121">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3CD60FD5" w14:textId="77777777" w:rsidR="001931CF" w:rsidRPr="00DA54DE" w:rsidRDefault="001931CF" w:rsidP="00D02FA5">
      <w:pPr>
        <w:pStyle w:val="SAPHlavn"/>
        <w:widowControl/>
        <w:ind w:left="1843" w:hanging="1843"/>
        <w:rPr>
          <w:rFonts w:ascii="Nudista" w:hAnsi="Nudista"/>
        </w:rPr>
      </w:pPr>
    </w:p>
    <w:p w14:paraId="7B2A4507" w14:textId="77777777" w:rsidR="001931CF" w:rsidRDefault="001931CF" w:rsidP="00D02FA5">
      <w:pPr>
        <w:pStyle w:val="SAPHlavn"/>
        <w:widowControl/>
        <w:ind w:left="1843" w:hanging="1843"/>
        <w:rPr>
          <w:rFonts w:ascii="Nudista" w:hAnsi="Nudista"/>
        </w:rPr>
      </w:pPr>
      <w:bookmarkStart w:id="149" w:name="_Toc32911419"/>
    </w:p>
    <w:p w14:paraId="1FA717E7" w14:textId="77777777" w:rsidR="001931CF" w:rsidRPr="00DA54DE" w:rsidRDefault="001931CF" w:rsidP="00D02FA5">
      <w:pPr>
        <w:pStyle w:val="SAPHlavn"/>
        <w:widowControl/>
        <w:ind w:left="1843" w:hanging="1843"/>
        <w:rPr>
          <w:rFonts w:ascii="Nudista" w:hAnsi="Nudista"/>
        </w:rPr>
        <w:sectPr w:rsidR="001931CF" w:rsidRPr="00DA54DE" w:rsidSect="00FA178A">
          <w:pgSz w:w="11900" w:h="16840"/>
          <w:pgMar w:top="1417" w:right="1417" w:bottom="1417" w:left="1560" w:header="708" w:footer="708" w:gutter="0"/>
          <w:cols w:space="708"/>
          <w:docGrid w:linePitch="299"/>
        </w:sectPr>
      </w:pPr>
    </w:p>
    <w:p w14:paraId="684CC438" w14:textId="77777777" w:rsidR="001931CF" w:rsidRPr="00DA54DE" w:rsidRDefault="001931CF" w:rsidP="00D02FA5">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49"/>
    </w:p>
    <w:p w14:paraId="6410873C" w14:textId="77777777" w:rsidR="001931CF" w:rsidRPr="00DA54DE" w:rsidRDefault="001931CF" w:rsidP="00D02FA5">
      <w:pPr>
        <w:jc w:val="both"/>
        <w:rPr>
          <w:rFonts w:ascii="Nudista" w:eastAsia="Proba Pro" w:hAnsi="Nudista" w:cs="Proba Pro"/>
          <w:bCs/>
          <w:color w:val="000000"/>
          <w:sz w:val="20"/>
          <w:szCs w:val="20"/>
        </w:rPr>
      </w:pPr>
    </w:p>
    <w:p w14:paraId="10A97637" w14:textId="77777777" w:rsidR="00A26B7C" w:rsidRDefault="001931CF" w:rsidP="00D02FA5">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1AD2A740" w14:textId="5B4FA18C" w:rsidR="00A26B7C"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Projektová dokumentácia</w:t>
      </w:r>
      <w:r w:rsidR="006E32C0">
        <w:rPr>
          <w:rFonts w:ascii="Nudista" w:eastAsia="Proba Pro" w:hAnsi="Nudista" w:cs="Proba Pro"/>
          <w:b/>
          <w:sz w:val="20"/>
          <w:szCs w:val="20"/>
        </w:rPr>
        <w:t xml:space="preserve"> vrátane stavebného povolenia</w:t>
      </w:r>
      <w:r>
        <w:rPr>
          <w:rFonts w:ascii="Nudista" w:eastAsia="Proba Pro" w:hAnsi="Nudista" w:cs="Proba Pro"/>
          <w:b/>
          <w:sz w:val="20"/>
          <w:szCs w:val="20"/>
        </w:rPr>
        <w:t xml:space="preserve"> </w:t>
      </w:r>
    </w:p>
    <w:p w14:paraId="69210267" w14:textId="1726F64B" w:rsidR="001931CF" w:rsidRPr="00034B75"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B.2</w:t>
      </w:r>
      <w:r>
        <w:rPr>
          <w:rFonts w:ascii="Nudista" w:eastAsia="Proba Pro" w:hAnsi="Nudista" w:cs="Proba Pro"/>
          <w:b/>
          <w:sz w:val="20"/>
          <w:szCs w:val="20"/>
        </w:rPr>
        <w:tab/>
        <w:t>Identifikácia vybraných technologických zariadení a materiálov</w:t>
      </w:r>
      <w:r w:rsidR="001931CF" w:rsidRPr="00034B75">
        <w:rPr>
          <w:rFonts w:ascii="Nudista" w:eastAsia="Proba Pro" w:hAnsi="Nudista" w:cs="Proba Pro"/>
          <w:b/>
          <w:sz w:val="20"/>
          <w:szCs w:val="20"/>
        </w:rPr>
        <w:t xml:space="preserve"> </w:t>
      </w:r>
    </w:p>
    <w:p w14:paraId="3266220E" w14:textId="6498C47A" w:rsidR="001931CF"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13353780" w14:textId="424A12AE" w:rsidR="001931CF" w:rsidRPr="00034B75" w:rsidRDefault="001931CF" w:rsidP="00D02FA5">
      <w:pPr>
        <w:ind w:left="1412" w:hanging="1412"/>
        <w:jc w:val="both"/>
        <w:rPr>
          <w:rFonts w:ascii="Nudista" w:eastAsia="Proba Pro" w:hAnsi="Nudista" w:cs="Proba Pro"/>
          <w:b/>
          <w:color w:val="000000"/>
          <w:sz w:val="20"/>
          <w:szCs w:val="20"/>
        </w:rPr>
      </w:pPr>
      <w:bookmarkStart w:id="150"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Cenová tabuľka</w:t>
      </w:r>
      <w:r w:rsidR="00257106" w:rsidRPr="00034B75">
        <w:rPr>
          <w:rFonts w:ascii="Nudista" w:eastAsia="Proba Pro" w:hAnsi="Nudista" w:cs="Proba Pro"/>
          <w:b/>
          <w:color w:val="000000"/>
          <w:sz w:val="20"/>
          <w:szCs w:val="20"/>
        </w:rPr>
        <w:t xml:space="preserve"> – </w:t>
      </w:r>
      <w:r w:rsidR="00E67121">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56126E49" w14:textId="0AE150ED" w:rsidR="00F5418A" w:rsidRDefault="00F5418A" w:rsidP="00D02FA5">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914A6D">
        <w:rPr>
          <w:rFonts w:ascii="Nudista" w:eastAsia="Proba Pro" w:hAnsi="Nudista" w:cs="Proba Pro"/>
          <w:b/>
          <w:noProof/>
          <w:color w:val="000000"/>
          <w:sz w:val="20"/>
          <w:szCs w:val="20"/>
        </w:rPr>
        <w:t>stavebných prác</w:t>
      </w:r>
      <w:r w:rsidRPr="00034B75">
        <w:rPr>
          <w:rFonts w:ascii="Nudista" w:eastAsia="Proba Pro" w:hAnsi="Nudista" w:cs="Proba Pro"/>
          <w:b/>
          <w:noProof/>
          <w:color w:val="000000"/>
          <w:sz w:val="20"/>
          <w:szCs w:val="20"/>
        </w:rPr>
        <w:t xml:space="preserve"> (vzor) </w:t>
      </w:r>
    </w:p>
    <w:p w14:paraId="664C3C7E" w14:textId="147A4E31" w:rsidR="00E67121" w:rsidRPr="00034B75" w:rsidRDefault="00E67121"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0920EFFF" w14:textId="3AC4F89A" w:rsidR="00073048"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50"/>
      <w:r w:rsidR="00A26B7C">
        <w:rPr>
          <w:rFonts w:ascii="Nudista" w:eastAsia="Proba Pro" w:hAnsi="Nudista" w:cs="Proba Pro"/>
          <w:b/>
          <w:color w:val="000000"/>
          <w:sz w:val="20"/>
          <w:szCs w:val="20"/>
        </w:rPr>
        <w:t>Zmluva o dielo</w:t>
      </w:r>
    </w:p>
    <w:sectPr w:rsidR="00073048" w:rsidRPr="00034B75"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68F58" w14:textId="77777777" w:rsidR="00E6111E" w:rsidRDefault="00E6111E" w:rsidP="00073048">
      <w:r>
        <w:separator/>
      </w:r>
    </w:p>
  </w:endnote>
  <w:endnote w:type="continuationSeparator" w:id="0">
    <w:p w14:paraId="4065ECB3" w14:textId="77777777" w:rsidR="00E6111E" w:rsidRDefault="00E6111E"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Nudista">
    <w:panose1 w:val="02000000000000000000"/>
    <w:charset w:val="00"/>
    <w:family w:val="modern"/>
    <w:notTrueType/>
    <w:pitch w:val="variable"/>
    <w:sig w:usb0="A00000AF" w:usb1="5000006A" w:usb2="00000000" w:usb3="00000000" w:csb0="00000193" w:csb1="00000000"/>
  </w:font>
  <w:font w:name="PT Serif">
    <w:charset w:val="EE"/>
    <w:family w:val="roman"/>
    <w:pitch w:val="variable"/>
    <w:sig w:usb0="A00002EF" w:usb1="5000204B"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3D6F8" w14:textId="77777777" w:rsidR="005105A3" w:rsidRDefault="005105A3"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2AF209" w14:textId="77777777" w:rsidR="005105A3" w:rsidRDefault="005105A3" w:rsidP="00420EF9">
    <w:pPr>
      <w:pStyle w:val="Pt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EB09E8" w:rsidRDefault="00EB09E8">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B235" w14:textId="77777777" w:rsidR="005105A3" w:rsidRDefault="005105A3" w:rsidP="00420EF9">
    <w:pPr>
      <w:pStyle w:val="Pta"/>
      <w:ind w:right="360"/>
    </w:pPr>
    <w:r>
      <w:rPr>
        <w:noProof/>
      </w:rPr>
      <w:drawing>
        <wp:anchor distT="0" distB="0" distL="114300" distR="114300" simplePos="0" relativeHeight="251671552" behindDoc="0" locked="0" layoutInCell="1" allowOverlap="1" wp14:anchorId="70CBB548" wp14:editId="51F67A0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4EA8" w14:textId="77777777" w:rsidR="005105A3" w:rsidRDefault="005105A3" w:rsidP="00420EF9">
    <w:pPr>
      <w:pStyle w:val="Pta"/>
      <w:framePr w:wrap="none" w:vAnchor="text" w:hAnchor="page" w:x="10306" w:y="373"/>
      <w:rPr>
        <w:rStyle w:val="slostrany"/>
      </w:rPr>
    </w:pPr>
  </w:p>
  <w:p w14:paraId="052F3FCD" w14:textId="77777777" w:rsidR="005105A3" w:rsidRDefault="005105A3" w:rsidP="00420EF9">
    <w:pPr>
      <w:pStyle w:val="Pta"/>
      <w:ind w:right="360"/>
    </w:pPr>
    <w:r>
      <w:rPr>
        <w:noProof/>
      </w:rPr>
      <mc:AlternateContent>
        <mc:Choice Requires="wps">
          <w:drawing>
            <wp:anchor distT="0" distB="0" distL="114300" distR="114300" simplePos="0" relativeHeight="251673600" behindDoc="0" locked="0" layoutInCell="1" allowOverlap="1" wp14:anchorId="3FD575B5" wp14:editId="7B118262">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22656DFF"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D71407">
                            <w:rPr>
                              <w:rFonts w:ascii="Nudista" w:hAnsi="Nudista"/>
                              <w:szCs w:val="16"/>
                            </w:rPr>
                            <w:t>Košická Polianka - vodovod</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575B5" id="_x0000_t202" coordsize="21600,21600" o:spt="202" path="m,l,21600r21600,l21600,xe">
              <v:stroke joinstyle="miter"/>
              <v:path gradientshapeok="t" o:connecttype="rect"/>
            </v:shapetype>
            <v:shape id="Text Box 8" o:spid="_x0000_s1026" type="#_x0000_t202" style="position:absolute;margin-left:0;margin-top:-.45pt;width:486.85pt;height:52.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22656DFF"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D71407">
                      <w:rPr>
                        <w:rFonts w:ascii="Nudista" w:hAnsi="Nudista"/>
                        <w:szCs w:val="16"/>
                      </w:rPr>
                      <w:t>Košická Polianka - vodovod</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72576" behindDoc="0" locked="0" layoutInCell="1" allowOverlap="1" wp14:anchorId="69C3DD70" wp14:editId="1A130B00">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AF5ADE" w14:textId="77777777" w:rsidR="005105A3" w:rsidRPr="00B86737" w:rsidRDefault="005105A3"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9110" w14:textId="77777777" w:rsidR="00EB09E8" w:rsidRDefault="00EB09E8">
    <w:pPr>
      <w:pBdr>
        <w:top w:val="nil"/>
        <w:left w:val="nil"/>
        <w:bottom w:val="nil"/>
        <w:right w:val="nil"/>
        <w:between w:val="nil"/>
      </w:pBdr>
      <w:tabs>
        <w:tab w:val="center" w:pos="4536"/>
        <w:tab w:val="right" w:pos="9072"/>
      </w:tabs>
      <w:jc w:val="right"/>
      <w:rPr>
        <w:color w:val="000000"/>
        <w:szCs w:val="16"/>
      </w:rPr>
    </w:pPr>
  </w:p>
  <w:p w14:paraId="5C4B00A8" w14:textId="77777777" w:rsidR="00EB09E8" w:rsidRDefault="00EB09E8">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D78A" w14:textId="00AF9B1B" w:rsidR="00EB09E8" w:rsidRDefault="0009045C">
    <w:pPr>
      <w:pStyle w:val="Pta"/>
      <w:jc w:val="right"/>
    </w:pPr>
    <w:r>
      <w:rPr>
        <w:noProof/>
      </w:rPr>
      <w:drawing>
        <wp:anchor distT="0" distB="0" distL="114300" distR="114300" simplePos="0" relativeHeight="251681792" behindDoc="0" locked="0" layoutInCell="1" allowOverlap="1" wp14:anchorId="6BDE0823" wp14:editId="0349EB9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F6F">
      <w:rPr>
        <w:noProof/>
      </w:rPr>
      <mc:AlternateContent>
        <mc:Choice Requires="wps">
          <w:drawing>
            <wp:anchor distT="0" distB="0" distL="114300" distR="114300" simplePos="0" relativeHeight="251675648" behindDoc="0" locked="0" layoutInCell="1" allowOverlap="1" wp14:anchorId="66535B95" wp14:editId="6CBF4464">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713D57" w14:textId="77777777" w:rsidR="00C36F6F" w:rsidRDefault="00C36F6F" w:rsidP="00C36F6F">
                          <w:pPr>
                            <w:jc w:val="center"/>
                            <w:rPr>
                              <w:rFonts w:ascii="Nudista" w:hAnsi="Nudista"/>
                              <w:b/>
                              <w:bCs/>
                              <w:szCs w:val="16"/>
                            </w:rPr>
                          </w:pPr>
                        </w:p>
                        <w:p w14:paraId="58DBE091" w14:textId="77777777" w:rsidR="00D71407" w:rsidRPr="008338B7" w:rsidRDefault="00D71407" w:rsidP="00D71407">
                          <w:pPr>
                            <w:jc w:val="center"/>
                            <w:rPr>
                              <w:rFonts w:ascii="Nudista" w:hAnsi="Nudista"/>
                              <w:b/>
                              <w:szCs w:val="16"/>
                            </w:rPr>
                          </w:pPr>
                          <w:r>
                            <w:rPr>
                              <w:rFonts w:ascii="Nudista" w:hAnsi="Nudista"/>
                              <w:b/>
                              <w:szCs w:val="16"/>
                            </w:rPr>
                            <w:t>Východoslovenská vodárenská spoločnosť, a. s., Komenského 50, 042 48 Košice</w:t>
                          </w:r>
                        </w:p>
                        <w:p w14:paraId="064300E2" w14:textId="77777777" w:rsidR="00D71407" w:rsidRDefault="00D71407" w:rsidP="00D71407">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Košická Polianka - vodovod</w:t>
                          </w:r>
                        </w:p>
                        <w:p w14:paraId="3C2691E7" w14:textId="3A4DE1CA" w:rsidR="00C36F6F" w:rsidRPr="005F0DB2" w:rsidRDefault="00C36F6F" w:rsidP="00B21347">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35B95" id="_x0000_t202" coordsize="21600,21600" o:spt="202" path="m,l,21600r21600,l21600,xe">
              <v:stroke joinstyle="miter"/>
              <v:path gradientshapeok="t" o:connecttype="rect"/>
            </v:shapetype>
            <v:shape id="_x0000_s1027" type="#_x0000_t202" style="position:absolute;left:0;text-align:left;margin-left:0;margin-top:-7.55pt;width:486.85pt;height:52.4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1F713D57" w14:textId="77777777" w:rsidR="00C36F6F" w:rsidRDefault="00C36F6F" w:rsidP="00C36F6F">
                    <w:pPr>
                      <w:jc w:val="center"/>
                      <w:rPr>
                        <w:rFonts w:ascii="Nudista" w:hAnsi="Nudista"/>
                        <w:b/>
                        <w:bCs/>
                        <w:szCs w:val="16"/>
                      </w:rPr>
                    </w:pPr>
                  </w:p>
                  <w:p w14:paraId="58DBE091" w14:textId="77777777" w:rsidR="00D71407" w:rsidRPr="008338B7" w:rsidRDefault="00D71407" w:rsidP="00D71407">
                    <w:pPr>
                      <w:jc w:val="center"/>
                      <w:rPr>
                        <w:rFonts w:ascii="Nudista" w:hAnsi="Nudista"/>
                        <w:b/>
                        <w:szCs w:val="16"/>
                      </w:rPr>
                    </w:pPr>
                    <w:r>
                      <w:rPr>
                        <w:rFonts w:ascii="Nudista" w:hAnsi="Nudista"/>
                        <w:b/>
                        <w:szCs w:val="16"/>
                      </w:rPr>
                      <w:t>Východoslovenská vodárenská spoločnosť, a. s., Komenského 50, 042 48 Košice</w:t>
                    </w:r>
                  </w:p>
                  <w:p w14:paraId="064300E2" w14:textId="77777777" w:rsidR="00D71407" w:rsidRDefault="00D71407" w:rsidP="00D71407">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Košická Polianka - vodovod</w:t>
                    </w:r>
                  </w:p>
                  <w:p w14:paraId="3C2691E7" w14:textId="3A4DE1CA" w:rsidR="00C36F6F" w:rsidRPr="005F0DB2" w:rsidRDefault="00C36F6F" w:rsidP="00B21347">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5B4FCCC8" w14:textId="3845B8EF"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4B15" w14:textId="77777777" w:rsidR="00EB09E8" w:rsidRDefault="00EB09E8">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EB09E8" w:rsidRDefault="00EB09E8">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EB09E8" w:rsidRDefault="00EB09E8">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8B9D" w14:textId="7DC0AC93" w:rsidR="00EB09E8" w:rsidRPr="009A7415" w:rsidRDefault="00EC0118">
    <w:pPr>
      <w:pStyle w:val="Pta"/>
      <w:jc w:val="right"/>
      <w:rPr>
        <w:rFonts w:ascii="Nudista" w:hAnsi="Nudista"/>
      </w:rPr>
    </w:pPr>
    <w:r w:rsidRPr="009A7415">
      <w:rPr>
        <w:rFonts w:ascii="Nudista" w:hAnsi="Nudista"/>
        <w:noProof/>
        <w:sz w:val="20"/>
        <w:szCs w:val="20"/>
      </w:rPr>
      <w:drawing>
        <wp:anchor distT="0" distB="0" distL="114300" distR="114300" simplePos="0" relativeHeight="251663360" behindDoc="0" locked="0" layoutInCell="1" allowOverlap="1" wp14:anchorId="552F8291" wp14:editId="44661376">
          <wp:simplePos x="0" y="0"/>
          <wp:positionH relativeFrom="column">
            <wp:posOffset>-865505</wp:posOffset>
          </wp:positionH>
          <wp:positionV relativeFrom="paragraph">
            <wp:posOffset>-83820</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C36F6F" w:rsidRPr="009A7415">
      <w:rPr>
        <w:rFonts w:ascii="Nudista" w:hAnsi="Nudista"/>
        <w:noProof/>
      </w:rPr>
      <mc:AlternateContent>
        <mc:Choice Requires="wps">
          <w:drawing>
            <wp:anchor distT="0" distB="0" distL="114300" distR="114300" simplePos="0" relativeHeight="251677696" behindDoc="0" locked="0" layoutInCell="1" allowOverlap="1" wp14:anchorId="3FACFB45" wp14:editId="441F68A1">
              <wp:simplePos x="0" y="0"/>
              <wp:positionH relativeFrom="margin">
                <wp:align>center</wp:align>
              </wp:positionH>
              <wp:positionV relativeFrom="paragraph">
                <wp:posOffset>-126424</wp:posOffset>
              </wp:positionV>
              <wp:extent cx="6182795" cy="665480"/>
              <wp:effectExtent l="0" t="0" r="0" b="127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482464" w14:textId="77777777" w:rsidR="00C36F6F" w:rsidRDefault="00C36F6F" w:rsidP="00C36F6F">
                          <w:pPr>
                            <w:jc w:val="center"/>
                            <w:rPr>
                              <w:rFonts w:ascii="Nudista" w:hAnsi="Nudista"/>
                              <w:b/>
                              <w:bCs/>
                              <w:szCs w:val="16"/>
                            </w:rPr>
                          </w:pPr>
                        </w:p>
                        <w:p w14:paraId="53858849" w14:textId="77777777" w:rsidR="00D71407" w:rsidRPr="008338B7" w:rsidRDefault="00D71407" w:rsidP="00D71407">
                          <w:pPr>
                            <w:jc w:val="center"/>
                            <w:rPr>
                              <w:rFonts w:ascii="Nudista" w:hAnsi="Nudista"/>
                              <w:b/>
                              <w:szCs w:val="16"/>
                            </w:rPr>
                          </w:pPr>
                          <w:r>
                            <w:rPr>
                              <w:rFonts w:ascii="Nudista" w:hAnsi="Nudista"/>
                              <w:b/>
                              <w:szCs w:val="16"/>
                            </w:rPr>
                            <w:t>Východoslovenská vodárenská spoločnosť, a. s., Komenského 50, 042 48 Košice</w:t>
                          </w:r>
                        </w:p>
                        <w:p w14:paraId="44CA3C79" w14:textId="77777777" w:rsidR="00D71407" w:rsidRDefault="00D71407" w:rsidP="00D71407">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Košická Polianka - vodovod</w:t>
                          </w: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CFB45" id="_x0000_t202" coordsize="21600,21600" o:spt="202" path="m,l,21600r21600,l21600,xe">
              <v:stroke joinstyle="miter"/>
              <v:path gradientshapeok="t" o:connecttype="rect"/>
            </v:shapetype>
            <v:shape id="_x0000_s1028" type="#_x0000_t202" style="position:absolute;left:0;text-align:left;margin-left:0;margin-top:-9.95pt;width:486.85pt;height:52.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" filled="f" stroked="f">
              <v:textbox>
                <w:txbxContent>
                  <w:p w14:paraId="63482464" w14:textId="77777777" w:rsidR="00C36F6F" w:rsidRDefault="00C36F6F" w:rsidP="00C36F6F">
                    <w:pPr>
                      <w:jc w:val="center"/>
                      <w:rPr>
                        <w:rFonts w:ascii="Nudista" w:hAnsi="Nudista"/>
                        <w:b/>
                        <w:bCs/>
                        <w:szCs w:val="16"/>
                      </w:rPr>
                    </w:pPr>
                  </w:p>
                  <w:p w14:paraId="53858849" w14:textId="77777777" w:rsidR="00D71407" w:rsidRPr="008338B7" w:rsidRDefault="00D71407" w:rsidP="00D71407">
                    <w:pPr>
                      <w:jc w:val="center"/>
                      <w:rPr>
                        <w:rFonts w:ascii="Nudista" w:hAnsi="Nudista"/>
                        <w:b/>
                        <w:szCs w:val="16"/>
                      </w:rPr>
                    </w:pPr>
                    <w:r>
                      <w:rPr>
                        <w:rFonts w:ascii="Nudista" w:hAnsi="Nudista"/>
                        <w:b/>
                        <w:szCs w:val="16"/>
                      </w:rPr>
                      <w:t>Východoslovenská vodárenská spoločnosť, a. s., Komenského 50, 042 48 Košice</w:t>
                    </w:r>
                  </w:p>
                  <w:p w14:paraId="44CA3C79" w14:textId="77777777" w:rsidR="00D71407" w:rsidRDefault="00D71407" w:rsidP="00D71407">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Košická Polianka - vodovod</w:t>
                    </w: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v:textbox>
              <w10:wrap anchorx="margin"/>
            </v:shape>
          </w:pict>
        </mc:Fallback>
      </mc:AlternateContent>
    </w:r>
    <w:sdt>
      <w:sdtPr>
        <w:rPr>
          <w:rFonts w:ascii="Nudista" w:hAnsi="Nudista"/>
        </w:rPr>
        <w:id w:val="2073231971"/>
        <w:docPartObj>
          <w:docPartGallery w:val="Page Numbers (Bottom of Page)"/>
          <w:docPartUnique/>
        </w:docPartObj>
      </w:sdtPr>
      <w:sdtEndPr/>
      <w:sdtContent>
        <w:r w:rsidR="00EB09E8" w:rsidRPr="009A7415">
          <w:rPr>
            <w:rFonts w:ascii="Nudista" w:hAnsi="Nudista"/>
            <w:sz w:val="20"/>
            <w:szCs w:val="20"/>
          </w:rPr>
          <w:fldChar w:fldCharType="begin"/>
        </w:r>
        <w:r w:rsidR="00EB09E8" w:rsidRPr="009A7415">
          <w:rPr>
            <w:rFonts w:ascii="Nudista" w:hAnsi="Nudista"/>
            <w:sz w:val="20"/>
            <w:szCs w:val="20"/>
          </w:rPr>
          <w:instrText>PAGE   \* MERGEFORMAT</w:instrText>
        </w:r>
        <w:r w:rsidR="00EB09E8" w:rsidRPr="009A7415">
          <w:rPr>
            <w:rFonts w:ascii="Nudista" w:hAnsi="Nudista"/>
            <w:sz w:val="20"/>
            <w:szCs w:val="20"/>
          </w:rPr>
          <w:fldChar w:fldCharType="separate"/>
        </w:r>
        <w:r w:rsidR="00EB09E8" w:rsidRPr="009A7415">
          <w:rPr>
            <w:rFonts w:ascii="Nudista" w:hAnsi="Nudista"/>
            <w:noProof/>
            <w:sz w:val="20"/>
            <w:szCs w:val="20"/>
          </w:rPr>
          <w:t>1</w:t>
        </w:r>
        <w:r w:rsidR="00EB09E8" w:rsidRPr="009A7415">
          <w:rPr>
            <w:rFonts w:ascii="Nudista" w:hAnsi="Nudista"/>
            <w:noProof/>
            <w:sz w:val="20"/>
            <w:szCs w:val="20"/>
          </w:rPr>
          <w:t>6</w:t>
        </w:r>
        <w:r w:rsidR="00EB09E8" w:rsidRPr="009A7415">
          <w:rPr>
            <w:rFonts w:ascii="Nudista" w:hAnsi="Nudista"/>
            <w:sz w:val="20"/>
            <w:szCs w:val="20"/>
          </w:rPr>
          <w:fldChar w:fldCharType="end"/>
        </w:r>
      </w:sdtContent>
    </w:sdt>
  </w:p>
  <w:p w14:paraId="07F0E5F2" w14:textId="3508ACED"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EB09E8" w:rsidRDefault="00EB09E8">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E2CE" w14:textId="35BEC87C" w:rsidR="00EB09E8" w:rsidRPr="001F140F" w:rsidRDefault="00126F19">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79744" behindDoc="0" locked="0" layoutInCell="1" allowOverlap="1" wp14:anchorId="731E1D54" wp14:editId="07053DB1">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ECD904" w14:textId="77777777" w:rsidR="00126F19" w:rsidRDefault="00126F19" w:rsidP="00126F19">
                          <w:pPr>
                            <w:jc w:val="center"/>
                            <w:rPr>
                              <w:rFonts w:ascii="Nudista" w:hAnsi="Nudista"/>
                              <w:b/>
                              <w:bCs/>
                              <w:szCs w:val="16"/>
                            </w:rPr>
                          </w:pPr>
                        </w:p>
                        <w:p w14:paraId="3FA04247"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021B6594" w14:textId="6D3F7682"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8C4739">
                            <w:rPr>
                              <w:rFonts w:ascii="Nudista" w:hAnsi="Nudista"/>
                              <w:szCs w:val="16"/>
                            </w:rPr>
                            <w:t>Košická Polianka - vodovod</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E1D54" id="_x0000_t202" coordsize="21600,21600" o:spt="202" path="m,l,21600r21600,l21600,xe">
              <v:stroke joinstyle="miter"/>
              <v:path gradientshapeok="t" o:connecttype="rect"/>
            </v:shapetype>
            <v:shape id="_x0000_s1029" type="#_x0000_t202" style="position:absolute;left:0;text-align:left;margin-left:67.75pt;margin-top:.45pt;width:486.85pt;height:52.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DcbdHodQIAAFQFAAAOAAAAAAAA&#10;AAAAAAAAAC4CAABkcnMvZTJvRG9jLnhtbFBLAQItABQABgAIAAAAIQA5d4Vv3AAAAAkBAAAPAAAA&#10;AAAAAAAAAAAAAM8EAABkcnMvZG93bnJldi54bWxQSwUGAAAAAAQABADzAAAA2AUAAAAA&#10;" filled="f" stroked="f">
              <v:textbox>
                <w:txbxContent>
                  <w:p w14:paraId="1FECD904" w14:textId="77777777" w:rsidR="00126F19" w:rsidRDefault="00126F19" w:rsidP="00126F19">
                    <w:pPr>
                      <w:jc w:val="center"/>
                      <w:rPr>
                        <w:rFonts w:ascii="Nudista" w:hAnsi="Nudista"/>
                        <w:b/>
                        <w:bCs/>
                        <w:szCs w:val="16"/>
                      </w:rPr>
                    </w:pPr>
                  </w:p>
                  <w:p w14:paraId="3FA04247"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021B6594" w14:textId="6D3F7682"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8C4739">
                      <w:rPr>
                        <w:rFonts w:ascii="Nudista" w:hAnsi="Nudista"/>
                        <w:szCs w:val="16"/>
                      </w:rPr>
                      <w:t>Košická Polianka - vodovod</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00EB09E8" w:rsidRPr="001F140F">
          <w:rPr>
            <w:rFonts w:ascii="Nudista" w:hAnsi="Nudista"/>
            <w:noProof/>
            <w:sz w:val="20"/>
            <w:szCs w:val="20"/>
          </w:rPr>
          <w:drawing>
            <wp:anchor distT="0" distB="0" distL="114300" distR="114300" simplePos="0" relativeHeight="251665408" behindDoc="0" locked="0" layoutInCell="1" allowOverlap="1" wp14:anchorId="1F970713" wp14:editId="05F7ABF7">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EB09E8" w:rsidRPr="001F140F">
          <w:rPr>
            <w:rFonts w:ascii="Nudista" w:hAnsi="Nudista"/>
            <w:sz w:val="20"/>
            <w:szCs w:val="20"/>
          </w:rPr>
          <w:fldChar w:fldCharType="begin"/>
        </w:r>
        <w:r w:rsidR="00EB09E8" w:rsidRPr="001F140F">
          <w:rPr>
            <w:rFonts w:ascii="Nudista" w:hAnsi="Nudista"/>
            <w:sz w:val="20"/>
            <w:szCs w:val="20"/>
          </w:rPr>
          <w:instrText>PAGE   \* MERGEFORMAT</w:instrText>
        </w:r>
        <w:r w:rsidR="00EB09E8" w:rsidRPr="001F140F">
          <w:rPr>
            <w:rFonts w:ascii="Nudista" w:hAnsi="Nudista"/>
            <w:sz w:val="20"/>
            <w:szCs w:val="20"/>
          </w:rPr>
          <w:fldChar w:fldCharType="separate"/>
        </w:r>
        <w:r w:rsidR="00EB09E8" w:rsidRPr="001F140F">
          <w:rPr>
            <w:rFonts w:ascii="Nudista" w:hAnsi="Nudista"/>
            <w:noProof/>
            <w:sz w:val="20"/>
            <w:szCs w:val="20"/>
          </w:rPr>
          <w:t>2</w:t>
        </w:r>
        <w:r w:rsidR="00EB09E8" w:rsidRPr="001F140F">
          <w:rPr>
            <w:rFonts w:ascii="Nudista" w:hAnsi="Nudista"/>
            <w:noProof/>
            <w:sz w:val="20"/>
            <w:szCs w:val="20"/>
          </w:rPr>
          <w:t>3</w:t>
        </w:r>
        <w:r w:rsidR="00EB09E8" w:rsidRPr="001F140F">
          <w:rPr>
            <w:rFonts w:ascii="Nudista" w:hAnsi="Nudista"/>
            <w:sz w:val="20"/>
            <w:szCs w:val="20"/>
          </w:rPr>
          <w:fldChar w:fldCharType="end"/>
        </w:r>
      </w:sdtContent>
    </w:sdt>
  </w:p>
  <w:p w14:paraId="692FB1A1"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0AB20" w14:textId="77777777" w:rsidR="00E6111E" w:rsidRDefault="00E6111E" w:rsidP="00073048">
      <w:r>
        <w:separator/>
      </w:r>
    </w:p>
  </w:footnote>
  <w:footnote w:type="continuationSeparator" w:id="0">
    <w:p w14:paraId="579B5748" w14:textId="77777777" w:rsidR="00E6111E" w:rsidRDefault="00E6111E"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36EA" w14:textId="5FDBA781" w:rsidR="005105A3" w:rsidRPr="00123E10" w:rsidRDefault="005105A3"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7AA8" w14:textId="2010E69C" w:rsidR="00EB09E8" w:rsidRDefault="00EB09E8"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063E" w14:textId="77777777" w:rsidR="00EB09E8" w:rsidRDefault="00EB09E8" w:rsidP="00073048">
    <w:pPr>
      <w:pStyle w:val="Hlavika"/>
      <w:jc w:val="left"/>
    </w:pPr>
    <w:r>
      <w:rPr>
        <w:noProof/>
      </w:rPr>
      <w:drawing>
        <wp:inline distT="0" distB="0" distL="0" distR="0" wp14:anchorId="10A74BA2" wp14:editId="7D0D4ED4">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C44BB8"/>
    <w:multiLevelType w:val="hybridMultilevel"/>
    <w:tmpl w:val="98C41A12"/>
    <w:lvl w:ilvl="0" w:tplc="E696A65C">
      <w:start w:val="2"/>
      <w:numFmt w:val="bullet"/>
      <w:lvlText w:val="-"/>
      <w:lvlJc w:val="left"/>
      <w:pPr>
        <w:ind w:left="1068" w:hanging="360"/>
      </w:pPr>
      <w:rPr>
        <w:rFonts w:ascii="Nudista" w:eastAsia="Times New Roman" w:hAnsi="Nudista" w:cs="PT Serif"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A4486E"/>
    <w:multiLevelType w:val="hybridMultilevel"/>
    <w:tmpl w:val="614401DE"/>
    <w:numStyleLink w:val="Importovantl5"/>
  </w:abstractNum>
  <w:abstractNum w:abstractNumId="10"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5"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6001954"/>
    <w:multiLevelType w:val="multilevel"/>
    <w:tmpl w:val="62B07044"/>
    <w:numStyleLink w:val="tl1"/>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7C30BA8"/>
    <w:multiLevelType w:val="multilevel"/>
    <w:tmpl w:val="71B0D1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B26035F"/>
    <w:multiLevelType w:val="multilevel"/>
    <w:tmpl w:val="337A225A"/>
    <w:lvl w:ilvl="0">
      <w:start w:val="6"/>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6"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7"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8"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60"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6"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0"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6"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8"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2"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0"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5"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4"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2"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4"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5"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6"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7"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8"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0"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1"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2"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6FD350A5"/>
    <w:multiLevelType w:val="multilevel"/>
    <w:tmpl w:val="72B4DC3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0"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5"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0"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3"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4"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5" w15:restartNumberingAfterBreak="0">
    <w:nsid w:val="7AAB4814"/>
    <w:multiLevelType w:val="multilevel"/>
    <w:tmpl w:val="C2E454E6"/>
    <w:lvl w:ilvl="0">
      <w:start w:val="1"/>
      <w:numFmt w:val="decimal"/>
      <w:pStyle w:val="clanok-cislo"/>
      <w:suff w:val="nothing"/>
      <w:lvlText w:val="Článok %1"/>
      <w:lvlJc w:val="left"/>
      <w:pPr>
        <w:ind w:left="360" w:hanging="360"/>
      </w:pPr>
    </w:lvl>
    <w:lvl w:ilvl="1">
      <w:start w:val="1"/>
      <w:numFmt w:val="decimal"/>
      <w:pStyle w:val="odsek-1"/>
      <w:lvlText w:val="%1.%2"/>
      <w:lvlJc w:val="left"/>
      <w:pPr>
        <w:ind w:left="720" w:hanging="720"/>
      </w:pPr>
    </w:lvl>
    <w:lvl w:ilvl="2">
      <w:start w:val="1"/>
      <w:numFmt w:val="decimal"/>
      <w:pStyle w:val="odsek-2"/>
      <w:lvlText w:val="%1.%2.%3"/>
      <w:lvlJc w:val="left"/>
      <w:pPr>
        <w:tabs>
          <w:tab w:val="num" w:pos="720"/>
        </w:tabs>
        <w:ind w:left="720" w:hanging="7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6"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2"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79551854">
    <w:abstractNumId w:val="81"/>
  </w:num>
  <w:num w:numId="2" w16cid:durableId="66657417">
    <w:abstractNumId w:val="85"/>
  </w:num>
  <w:num w:numId="3" w16cid:durableId="383991028">
    <w:abstractNumId w:val="162"/>
  </w:num>
  <w:num w:numId="4" w16cid:durableId="129398687">
    <w:abstractNumId w:val="99"/>
  </w:num>
  <w:num w:numId="5" w16cid:durableId="1094744388">
    <w:abstractNumId w:val="139"/>
  </w:num>
  <w:num w:numId="6" w16cid:durableId="1229414880">
    <w:abstractNumId w:val="65"/>
  </w:num>
  <w:num w:numId="7" w16cid:durableId="724766321">
    <w:abstractNumId w:val="135"/>
  </w:num>
  <w:num w:numId="8" w16cid:durableId="840697588">
    <w:abstractNumId w:val="23"/>
  </w:num>
  <w:num w:numId="9" w16cid:durableId="2047899862">
    <w:abstractNumId w:val="149"/>
  </w:num>
  <w:num w:numId="10" w16cid:durableId="564996119">
    <w:abstractNumId w:val="59"/>
  </w:num>
  <w:num w:numId="11" w16cid:durableId="462357903">
    <w:abstractNumId w:val="131"/>
  </w:num>
  <w:num w:numId="12" w16cid:durableId="869075942">
    <w:abstractNumId w:val="17"/>
  </w:num>
  <w:num w:numId="13" w16cid:durableId="1596596537">
    <w:abstractNumId w:val="149"/>
  </w:num>
  <w:num w:numId="14" w16cid:durableId="1288659814">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7842212">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7909311">
    <w:abstractNumId w:val="158"/>
  </w:num>
  <w:num w:numId="17" w16cid:durableId="1958175428">
    <w:abstractNumId w:val="101"/>
  </w:num>
  <w:num w:numId="18" w16cid:durableId="373582192">
    <w:abstractNumId w:val="166"/>
  </w:num>
  <w:num w:numId="19" w16cid:durableId="1516265164">
    <w:abstractNumId w:val="25"/>
  </w:num>
  <w:num w:numId="20" w16cid:durableId="1199129533">
    <w:abstractNumId w:val="156"/>
  </w:num>
  <w:num w:numId="21" w16cid:durableId="1372532237">
    <w:abstractNumId w:val="137"/>
  </w:num>
  <w:num w:numId="22" w16cid:durableId="505171432">
    <w:abstractNumId w:val="171"/>
  </w:num>
  <w:num w:numId="23" w16cid:durableId="702022185">
    <w:abstractNumId w:val="51"/>
  </w:num>
  <w:num w:numId="24" w16cid:durableId="380638621">
    <w:abstractNumId w:val="29"/>
  </w:num>
  <w:num w:numId="25" w16cid:durableId="675838332">
    <w:abstractNumId w:val="31"/>
  </w:num>
  <w:num w:numId="26" w16cid:durableId="358972473">
    <w:abstractNumId w:val="151"/>
  </w:num>
  <w:num w:numId="27" w16cid:durableId="117189540">
    <w:abstractNumId w:val="161"/>
  </w:num>
  <w:num w:numId="28" w16cid:durableId="1163938123">
    <w:abstractNumId w:val="49"/>
  </w:num>
  <w:num w:numId="29" w16cid:durableId="1106660319">
    <w:abstractNumId w:val="152"/>
  </w:num>
  <w:num w:numId="30" w16cid:durableId="467479971">
    <w:abstractNumId w:val="105"/>
  </w:num>
  <w:num w:numId="31" w16cid:durableId="1303148088">
    <w:abstractNumId w:val="155"/>
  </w:num>
  <w:num w:numId="32" w16cid:durableId="1678802572">
    <w:abstractNumId w:val="33"/>
  </w:num>
  <w:num w:numId="33" w16cid:durableId="636497815">
    <w:abstractNumId w:val="41"/>
  </w:num>
  <w:num w:numId="34" w16cid:durableId="1789351277">
    <w:abstractNumId w:val="124"/>
  </w:num>
  <w:num w:numId="35" w16cid:durableId="515190645">
    <w:abstractNumId w:val="72"/>
  </w:num>
  <w:num w:numId="36" w16cid:durableId="398597228">
    <w:abstractNumId w:val="108"/>
  </w:num>
  <w:num w:numId="37" w16cid:durableId="1002195554">
    <w:abstractNumId w:val="111"/>
  </w:num>
  <w:num w:numId="38" w16cid:durableId="1511480226">
    <w:abstractNumId w:val="116"/>
  </w:num>
  <w:num w:numId="39" w16cid:durableId="1851868326">
    <w:abstractNumId w:val="16"/>
  </w:num>
  <w:num w:numId="40" w16cid:durableId="1923023652">
    <w:abstractNumId w:val="11"/>
  </w:num>
  <w:num w:numId="41" w16cid:durableId="806430562">
    <w:abstractNumId w:val="146"/>
  </w:num>
  <w:num w:numId="42" w16cid:durableId="117069508">
    <w:abstractNumId w:val="1"/>
  </w:num>
  <w:num w:numId="43" w16cid:durableId="1450398100">
    <w:abstractNumId w:val="125"/>
  </w:num>
  <w:num w:numId="44" w16cid:durableId="414783972">
    <w:abstractNumId w:val="0"/>
  </w:num>
  <w:num w:numId="45" w16cid:durableId="1614824637">
    <w:abstractNumId w:val="21"/>
  </w:num>
  <w:num w:numId="46" w16cid:durableId="937493624">
    <w:abstractNumId w:val="47"/>
  </w:num>
  <w:num w:numId="47" w16cid:durableId="1431924531">
    <w:abstractNumId w:val="12"/>
  </w:num>
  <w:num w:numId="48" w16cid:durableId="110707110">
    <w:abstractNumId w:val="50"/>
  </w:num>
  <w:num w:numId="49" w16cid:durableId="400106586">
    <w:abstractNumId w:val="37"/>
  </w:num>
  <w:num w:numId="50" w16cid:durableId="1130628176">
    <w:abstractNumId w:val="60"/>
  </w:num>
  <w:num w:numId="51" w16cid:durableId="1403259794">
    <w:abstractNumId w:val="40"/>
  </w:num>
  <w:num w:numId="52" w16cid:durableId="1831601546">
    <w:abstractNumId w:val="4"/>
  </w:num>
  <w:num w:numId="53" w16cid:durableId="906763173">
    <w:abstractNumId w:val="163"/>
  </w:num>
  <w:num w:numId="54" w16cid:durableId="535778085">
    <w:abstractNumId w:val="90"/>
  </w:num>
  <w:num w:numId="55" w16cid:durableId="1704481770">
    <w:abstractNumId w:val="80"/>
  </w:num>
  <w:num w:numId="56" w16cid:durableId="1882399490">
    <w:abstractNumId w:val="32"/>
  </w:num>
  <w:num w:numId="57" w16cid:durableId="1874339129">
    <w:abstractNumId w:val="150"/>
  </w:num>
  <w:num w:numId="58" w16cid:durableId="1519663037">
    <w:abstractNumId w:val="82"/>
  </w:num>
  <w:num w:numId="59" w16cid:durableId="1290360484">
    <w:abstractNumId w:val="36"/>
  </w:num>
  <w:num w:numId="60" w16cid:durableId="2122677957">
    <w:abstractNumId w:val="67"/>
  </w:num>
  <w:num w:numId="61" w16cid:durableId="1626543589">
    <w:abstractNumId w:val="54"/>
  </w:num>
  <w:num w:numId="62" w16cid:durableId="1404985238">
    <w:abstractNumId w:val="117"/>
  </w:num>
  <w:num w:numId="63" w16cid:durableId="1508474612">
    <w:abstractNumId w:val="121"/>
  </w:num>
  <w:num w:numId="64" w16cid:durableId="669068667">
    <w:abstractNumId w:val="27"/>
  </w:num>
  <w:num w:numId="65" w16cid:durableId="2108572901">
    <w:abstractNumId w:val="45"/>
  </w:num>
  <w:num w:numId="66" w16cid:durableId="2780699">
    <w:abstractNumId w:val="61"/>
  </w:num>
  <w:num w:numId="67" w16cid:durableId="1803382561">
    <w:abstractNumId w:val="70"/>
  </w:num>
  <w:num w:numId="68" w16cid:durableId="1192105277">
    <w:abstractNumId w:val="113"/>
  </w:num>
  <w:num w:numId="69" w16cid:durableId="887842216">
    <w:abstractNumId w:val="96"/>
  </w:num>
  <w:num w:numId="70" w16cid:durableId="1720545466">
    <w:abstractNumId w:val="53"/>
  </w:num>
  <w:num w:numId="71" w16cid:durableId="714232182">
    <w:abstractNumId w:val="15"/>
  </w:num>
  <w:num w:numId="72" w16cid:durableId="437412551">
    <w:abstractNumId w:val="62"/>
  </w:num>
  <w:num w:numId="73" w16cid:durableId="945427039">
    <w:abstractNumId w:val="20"/>
  </w:num>
  <w:num w:numId="74" w16cid:durableId="238103716">
    <w:abstractNumId w:val="22"/>
  </w:num>
  <w:num w:numId="75" w16cid:durableId="1324550922">
    <w:abstractNumId w:val="46"/>
  </w:num>
  <w:num w:numId="76" w16cid:durableId="1459837674">
    <w:abstractNumId w:val="141"/>
  </w:num>
  <w:num w:numId="77" w16cid:durableId="446388478">
    <w:abstractNumId w:val="74"/>
  </w:num>
  <w:num w:numId="78" w16cid:durableId="789085403">
    <w:abstractNumId w:val="78"/>
  </w:num>
  <w:num w:numId="79" w16cid:durableId="1649822302">
    <w:abstractNumId w:val="128"/>
  </w:num>
  <w:num w:numId="80" w16cid:durableId="827865714">
    <w:abstractNumId w:val="83"/>
  </w:num>
  <w:num w:numId="81" w16cid:durableId="1686595550">
    <w:abstractNumId w:val="30"/>
  </w:num>
  <w:num w:numId="82" w16cid:durableId="376927809">
    <w:abstractNumId w:val="142"/>
  </w:num>
  <w:num w:numId="83" w16cid:durableId="500898653">
    <w:abstractNumId w:val="100"/>
  </w:num>
  <w:num w:numId="84" w16cid:durableId="502933379">
    <w:abstractNumId w:val="19"/>
  </w:num>
  <w:num w:numId="85" w16cid:durableId="2050908091">
    <w:abstractNumId w:val="6"/>
  </w:num>
  <w:num w:numId="86" w16cid:durableId="1529904087">
    <w:abstractNumId w:val="145"/>
  </w:num>
  <w:num w:numId="87" w16cid:durableId="466899743">
    <w:abstractNumId w:val="91"/>
  </w:num>
  <w:num w:numId="88" w16cid:durableId="1381131263">
    <w:abstractNumId w:val="13"/>
  </w:num>
  <w:num w:numId="89" w16cid:durableId="769929829">
    <w:abstractNumId w:val="86"/>
  </w:num>
  <w:num w:numId="90" w16cid:durableId="794562929">
    <w:abstractNumId w:val="144"/>
  </w:num>
  <w:num w:numId="91" w16cid:durableId="2067486713">
    <w:abstractNumId w:val="38"/>
  </w:num>
  <w:num w:numId="92" w16cid:durableId="1660042175">
    <w:abstractNumId w:val="143"/>
  </w:num>
  <w:num w:numId="93" w16cid:durableId="905915863">
    <w:abstractNumId w:val="118"/>
  </w:num>
  <w:num w:numId="94" w16cid:durableId="560018797">
    <w:abstractNumId w:val="71"/>
  </w:num>
  <w:num w:numId="95" w16cid:durableId="1545748954">
    <w:abstractNumId w:val="97"/>
  </w:num>
  <w:num w:numId="96" w16cid:durableId="84689652">
    <w:abstractNumId w:val="114"/>
  </w:num>
  <w:num w:numId="97" w16cid:durableId="1125074841">
    <w:abstractNumId w:val="52"/>
  </w:num>
  <w:num w:numId="98" w16cid:durableId="1357652827">
    <w:abstractNumId w:val="127"/>
  </w:num>
  <w:num w:numId="99" w16cid:durableId="496697558">
    <w:abstractNumId w:val="3"/>
  </w:num>
  <w:num w:numId="100" w16cid:durableId="894196003">
    <w:abstractNumId w:val="126"/>
  </w:num>
  <w:num w:numId="101" w16cid:durableId="1277908841">
    <w:abstractNumId w:val="35"/>
  </w:num>
  <w:num w:numId="102" w16cid:durableId="1093553303">
    <w:abstractNumId w:val="168"/>
  </w:num>
  <w:num w:numId="103" w16cid:durableId="887301321">
    <w:abstractNumId w:val="170"/>
  </w:num>
  <w:num w:numId="104" w16cid:durableId="1968195373">
    <w:abstractNumId w:val="157"/>
  </w:num>
  <w:num w:numId="105" w16cid:durableId="1931691680">
    <w:abstractNumId w:val="10"/>
  </w:num>
  <w:num w:numId="106" w16cid:durableId="787744443">
    <w:abstractNumId w:val="89"/>
  </w:num>
  <w:num w:numId="107" w16cid:durableId="48841589">
    <w:abstractNumId w:val="138"/>
  </w:num>
  <w:num w:numId="108" w16cid:durableId="1348212518">
    <w:abstractNumId w:val="153"/>
  </w:num>
  <w:num w:numId="109" w16cid:durableId="1793403050">
    <w:abstractNumId w:val="26"/>
  </w:num>
  <w:num w:numId="110" w16cid:durableId="1581215844">
    <w:abstractNumId w:val="115"/>
  </w:num>
  <w:num w:numId="111" w16cid:durableId="1632402659">
    <w:abstractNumId w:val="79"/>
  </w:num>
  <w:num w:numId="112" w16cid:durableId="477111301">
    <w:abstractNumId w:val="87"/>
  </w:num>
  <w:num w:numId="113" w16cid:durableId="773398576">
    <w:abstractNumId w:val="106"/>
  </w:num>
  <w:num w:numId="114" w16cid:durableId="1025866885">
    <w:abstractNumId w:val="7"/>
  </w:num>
  <w:num w:numId="115" w16cid:durableId="1284506162">
    <w:abstractNumId w:val="172"/>
  </w:num>
  <w:num w:numId="116" w16cid:durableId="592860547">
    <w:abstractNumId w:val="42"/>
  </w:num>
  <w:num w:numId="117" w16cid:durableId="1833179771">
    <w:abstractNumId w:val="120"/>
  </w:num>
  <w:num w:numId="118" w16cid:durableId="795686887">
    <w:abstractNumId w:val="24"/>
  </w:num>
  <w:num w:numId="119" w16cid:durableId="593828304">
    <w:abstractNumId w:val="73"/>
  </w:num>
  <w:num w:numId="120" w16cid:durableId="139808779">
    <w:abstractNumId w:val="76"/>
  </w:num>
  <w:num w:numId="121" w16cid:durableId="314382643">
    <w:abstractNumId w:val="93"/>
  </w:num>
  <w:num w:numId="122" w16cid:durableId="844133526">
    <w:abstractNumId w:val="148"/>
  </w:num>
  <w:num w:numId="123" w16cid:durableId="254900797">
    <w:abstractNumId w:val="92"/>
  </w:num>
  <w:num w:numId="124" w16cid:durableId="678625433">
    <w:abstractNumId w:val="112"/>
  </w:num>
  <w:num w:numId="125" w16cid:durableId="128016707">
    <w:abstractNumId w:val="102"/>
  </w:num>
  <w:num w:numId="126" w16cid:durableId="418217630">
    <w:abstractNumId w:val="130"/>
  </w:num>
  <w:num w:numId="127" w16cid:durableId="595555930">
    <w:abstractNumId w:val="39"/>
  </w:num>
  <w:num w:numId="128" w16cid:durableId="543442092">
    <w:abstractNumId w:val="84"/>
  </w:num>
  <w:num w:numId="129" w16cid:durableId="1241018380">
    <w:abstractNumId w:val="88"/>
  </w:num>
  <w:num w:numId="130" w16cid:durableId="1443840304">
    <w:abstractNumId w:val="64"/>
  </w:num>
  <w:num w:numId="131" w16cid:durableId="195699938">
    <w:abstractNumId w:val="68"/>
  </w:num>
  <w:num w:numId="132" w16cid:durableId="1585071336">
    <w:abstractNumId w:val="107"/>
  </w:num>
  <w:num w:numId="133" w16cid:durableId="1485313710">
    <w:abstractNumId w:val="119"/>
  </w:num>
  <w:num w:numId="134" w16cid:durableId="1227689776">
    <w:abstractNumId w:val="110"/>
  </w:num>
  <w:num w:numId="135" w16cid:durableId="396901015">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88967931">
    <w:abstractNumId w:val="57"/>
  </w:num>
  <w:num w:numId="137" w16cid:durableId="957955750">
    <w:abstractNumId w:val="75"/>
  </w:num>
  <w:num w:numId="138" w16cid:durableId="1597597007">
    <w:abstractNumId w:val="9"/>
    <w:lvlOverride w:ilvl="0">
      <w:lvl w:ilvl="0" w:tplc="275A0384">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9" w16cid:durableId="1612786002">
    <w:abstractNumId w:val="147"/>
  </w:num>
  <w:num w:numId="140" w16cid:durableId="332689807">
    <w:abstractNumId w:val="66"/>
  </w:num>
  <w:num w:numId="141" w16cid:durableId="1593778098">
    <w:abstractNumId w:val="77"/>
  </w:num>
  <w:num w:numId="142" w16cid:durableId="956137332">
    <w:abstractNumId w:val="132"/>
  </w:num>
  <w:num w:numId="143" w16cid:durableId="1521704928">
    <w:abstractNumId w:val="63"/>
  </w:num>
  <w:num w:numId="144" w16cid:durableId="1048991976">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552495019">
    <w:abstractNumId w:val="134"/>
  </w:num>
  <w:num w:numId="146" w16cid:durableId="40372600">
    <w:abstractNumId w:val="164"/>
  </w:num>
  <w:num w:numId="147" w16cid:durableId="328561576">
    <w:abstractNumId w:val="58"/>
  </w:num>
  <w:num w:numId="148" w16cid:durableId="1309625892">
    <w:abstractNumId w:val="56"/>
  </w:num>
  <w:num w:numId="149" w16cid:durableId="860823768">
    <w:abstractNumId w:val="122"/>
  </w:num>
  <w:num w:numId="150" w16cid:durableId="119421593">
    <w:abstractNumId w:val="28"/>
  </w:num>
  <w:num w:numId="151" w16cid:durableId="114563576">
    <w:abstractNumId w:val="34"/>
  </w:num>
  <w:num w:numId="152" w16cid:durableId="1658538311">
    <w:abstractNumId w:val="169"/>
  </w:num>
  <w:num w:numId="153" w16cid:durableId="1917282725">
    <w:abstractNumId w:val="94"/>
  </w:num>
  <w:num w:numId="154" w16cid:durableId="10957821">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57936335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666325663">
    <w:abstractNumId w:val="69"/>
  </w:num>
  <w:num w:numId="157" w16cid:durableId="1774589568">
    <w:abstractNumId w:val="140"/>
  </w:num>
  <w:num w:numId="158" w16cid:durableId="1489707130">
    <w:abstractNumId w:val="95"/>
  </w:num>
  <w:num w:numId="159" w16cid:durableId="493649854">
    <w:abstractNumId w:val="44"/>
  </w:num>
  <w:num w:numId="160" w16cid:durableId="2029595255">
    <w:abstractNumId w:val="129"/>
  </w:num>
  <w:num w:numId="161" w16cid:durableId="8253724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655382811">
    <w:abstractNumId w:val="5"/>
  </w:num>
  <w:num w:numId="163" w16cid:durableId="1382289103">
    <w:abstractNumId w:val="43"/>
  </w:num>
  <w:num w:numId="164" w16cid:durableId="181301710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563687730">
    <w:abstractNumId w:val="167"/>
  </w:num>
  <w:num w:numId="166" w16cid:durableId="372268750">
    <w:abstractNumId w:val="14"/>
  </w:num>
  <w:num w:numId="167" w16cid:durableId="1987775709">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65108274">
    <w:abstractNumId w:val="133"/>
  </w:num>
  <w:num w:numId="169" w16cid:durableId="98991884">
    <w:abstractNumId w:val="160"/>
  </w:num>
  <w:num w:numId="170" w16cid:durableId="399447606">
    <w:abstractNumId w:val="98"/>
  </w:num>
  <w:num w:numId="171" w16cid:durableId="1195466268">
    <w:abstractNumId w:val="159"/>
  </w:num>
  <w:num w:numId="172" w16cid:durableId="154955891">
    <w:abstractNumId w:val="18"/>
  </w:num>
  <w:num w:numId="173" w16cid:durableId="1045838729">
    <w:abstractNumId w:val="154"/>
  </w:num>
  <w:num w:numId="174" w16cid:durableId="1936937182">
    <w:abstractNumId w:val="109"/>
  </w:num>
  <w:num w:numId="175" w16cid:durableId="871109661">
    <w:abstractNumId w:val="8"/>
  </w:num>
  <w:num w:numId="176" w16cid:durableId="878856826">
    <w:abstractNumId w:val="48"/>
  </w:num>
  <w:num w:numId="177" w16cid:durableId="1062292807">
    <w:abstractNumId w:val="2"/>
  </w:num>
  <w:num w:numId="178" w16cid:durableId="48892209">
    <w:abstractNumId w:val="136"/>
  </w:num>
  <w:num w:numId="179" w16cid:durableId="2131590116">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235021367">
    <w:abstractNumId w:val="5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028E1"/>
    <w:rsid w:val="00004729"/>
    <w:rsid w:val="000105B8"/>
    <w:rsid w:val="000143F8"/>
    <w:rsid w:val="00015C3C"/>
    <w:rsid w:val="00020ACE"/>
    <w:rsid w:val="00025A96"/>
    <w:rsid w:val="00034B75"/>
    <w:rsid w:val="0003501C"/>
    <w:rsid w:val="00035D2F"/>
    <w:rsid w:val="00037199"/>
    <w:rsid w:val="00040B4D"/>
    <w:rsid w:val="000452FA"/>
    <w:rsid w:val="00045E31"/>
    <w:rsid w:val="0006407D"/>
    <w:rsid w:val="000678A3"/>
    <w:rsid w:val="00073048"/>
    <w:rsid w:val="00076EE8"/>
    <w:rsid w:val="00083329"/>
    <w:rsid w:val="0008422E"/>
    <w:rsid w:val="000852F9"/>
    <w:rsid w:val="00086585"/>
    <w:rsid w:val="0009045C"/>
    <w:rsid w:val="000A2D6D"/>
    <w:rsid w:val="000A3088"/>
    <w:rsid w:val="000A59F8"/>
    <w:rsid w:val="000A6EBE"/>
    <w:rsid w:val="000B2F3C"/>
    <w:rsid w:val="000C7985"/>
    <w:rsid w:val="000D162C"/>
    <w:rsid w:val="000D1F88"/>
    <w:rsid w:val="000D6558"/>
    <w:rsid w:val="000D7BEE"/>
    <w:rsid w:val="000E04BB"/>
    <w:rsid w:val="000F3DFC"/>
    <w:rsid w:val="000F7A30"/>
    <w:rsid w:val="001053A2"/>
    <w:rsid w:val="001134E4"/>
    <w:rsid w:val="001149DB"/>
    <w:rsid w:val="00115EBD"/>
    <w:rsid w:val="001245C0"/>
    <w:rsid w:val="00126F19"/>
    <w:rsid w:val="00127279"/>
    <w:rsid w:val="00127CD2"/>
    <w:rsid w:val="0013130D"/>
    <w:rsid w:val="0014117A"/>
    <w:rsid w:val="0014439F"/>
    <w:rsid w:val="00146BD9"/>
    <w:rsid w:val="00150277"/>
    <w:rsid w:val="001635B7"/>
    <w:rsid w:val="0016398B"/>
    <w:rsid w:val="00171A93"/>
    <w:rsid w:val="00174E54"/>
    <w:rsid w:val="00181311"/>
    <w:rsid w:val="001931CF"/>
    <w:rsid w:val="001A288E"/>
    <w:rsid w:val="001A3E17"/>
    <w:rsid w:val="001A7325"/>
    <w:rsid w:val="001B51BD"/>
    <w:rsid w:val="001C57B4"/>
    <w:rsid w:val="001D133E"/>
    <w:rsid w:val="001D45D3"/>
    <w:rsid w:val="001D5C53"/>
    <w:rsid w:val="001E0070"/>
    <w:rsid w:val="001E46CC"/>
    <w:rsid w:val="001E46F4"/>
    <w:rsid w:val="001E71B8"/>
    <w:rsid w:val="001F06F8"/>
    <w:rsid w:val="001F0ECC"/>
    <w:rsid w:val="001F140F"/>
    <w:rsid w:val="001F6074"/>
    <w:rsid w:val="002051EF"/>
    <w:rsid w:val="0022008D"/>
    <w:rsid w:val="002216F5"/>
    <w:rsid w:val="00221A1D"/>
    <w:rsid w:val="00222C08"/>
    <w:rsid w:val="002254AB"/>
    <w:rsid w:val="002334BE"/>
    <w:rsid w:val="002402BE"/>
    <w:rsid w:val="002416C8"/>
    <w:rsid w:val="002447D1"/>
    <w:rsid w:val="0024503D"/>
    <w:rsid w:val="00257106"/>
    <w:rsid w:val="0025717C"/>
    <w:rsid w:val="0025730E"/>
    <w:rsid w:val="0026443E"/>
    <w:rsid w:val="002671B2"/>
    <w:rsid w:val="002748E1"/>
    <w:rsid w:val="002857D2"/>
    <w:rsid w:val="002940D2"/>
    <w:rsid w:val="002978E4"/>
    <w:rsid w:val="002A079E"/>
    <w:rsid w:val="002A3D04"/>
    <w:rsid w:val="002A634A"/>
    <w:rsid w:val="002B1AAA"/>
    <w:rsid w:val="002B5FE5"/>
    <w:rsid w:val="002B66B2"/>
    <w:rsid w:val="002C3C7B"/>
    <w:rsid w:val="002C591A"/>
    <w:rsid w:val="002C779B"/>
    <w:rsid w:val="002D0FF7"/>
    <w:rsid w:val="002D22D3"/>
    <w:rsid w:val="002F4947"/>
    <w:rsid w:val="002F687D"/>
    <w:rsid w:val="00302D08"/>
    <w:rsid w:val="0031713C"/>
    <w:rsid w:val="00321328"/>
    <w:rsid w:val="003318D1"/>
    <w:rsid w:val="0033495B"/>
    <w:rsid w:val="003434E6"/>
    <w:rsid w:val="00363ED5"/>
    <w:rsid w:val="00364E73"/>
    <w:rsid w:val="00372C74"/>
    <w:rsid w:val="00374660"/>
    <w:rsid w:val="00381865"/>
    <w:rsid w:val="00382ADE"/>
    <w:rsid w:val="00384351"/>
    <w:rsid w:val="00384C0C"/>
    <w:rsid w:val="0039107D"/>
    <w:rsid w:val="003966B0"/>
    <w:rsid w:val="003C018D"/>
    <w:rsid w:val="003C0582"/>
    <w:rsid w:val="003C0812"/>
    <w:rsid w:val="003C24D7"/>
    <w:rsid w:val="003C4F71"/>
    <w:rsid w:val="003C7C23"/>
    <w:rsid w:val="003D4944"/>
    <w:rsid w:val="003F4224"/>
    <w:rsid w:val="00407B7D"/>
    <w:rsid w:val="00412207"/>
    <w:rsid w:val="00412E17"/>
    <w:rsid w:val="00415FCB"/>
    <w:rsid w:val="00420333"/>
    <w:rsid w:val="00420EF9"/>
    <w:rsid w:val="00426196"/>
    <w:rsid w:val="00433F38"/>
    <w:rsid w:val="004354B5"/>
    <w:rsid w:val="00436EFF"/>
    <w:rsid w:val="004410ED"/>
    <w:rsid w:val="004410F6"/>
    <w:rsid w:val="004565A9"/>
    <w:rsid w:val="0046109D"/>
    <w:rsid w:val="004630DD"/>
    <w:rsid w:val="004674EF"/>
    <w:rsid w:val="00467949"/>
    <w:rsid w:val="004849F3"/>
    <w:rsid w:val="00484F47"/>
    <w:rsid w:val="00485F0F"/>
    <w:rsid w:val="0049139D"/>
    <w:rsid w:val="00493332"/>
    <w:rsid w:val="00493F9B"/>
    <w:rsid w:val="004A2ED9"/>
    <w:rsid w:val="004A68B4"/>
    <w:rsid w:val="004B3E85"/>
    <w:rsid w:val="004B7A5B"/>
    <w:rsid w:val="004C2E13"/>
    <w:rsid w:val="004C31DA"/>
    <w:rsid w:val="004C60E3"/>
    <w:rsid w:val="004D051C"/>
    <w:rsid w:val="004D0FA1"/>
    <w:rsid w:val="004E2058"/>
    <w:rsid w:val="004E38F7"/>
    <w:rsid w:val="004F25DD"/>
    <w:rsid w:val="004F32D6"/>
    <w:rsid w:val="004F5485"/>
    <w:rsid w:val="005105A3"/>
    <w:rsid w:val="00520FEA"/>
    <w:rsid w:val="00524D2C"/>
    <w:rsid w:val="0052703B"/>
    <w:rsid w:val="005339EF"/>
    <w:rsid w:val="00534468"/>
    <w:rsid w:val="00534BA5"/>
    <w:rsid w:val="00534D57"/>
    <w:rsid w:val="00544C8A"/>
    <w:rsid w:val="005516B0"/>
    <w:rsid w:val="0055183D"/>
    <w:rsid w:val="00553D79"/>
    <w:rsid w:val="00556C67"/>
    <w:rsid w:val="005628CD"/>
    <w:rsid w:val="0056660C"/>
    <w:rsid w:val="005667C9"/>
    <w:rsid w:val="005737F8"/>
    <w:rsid w:val="00573C0C"/>
    <w:rsid w:val="00582F21"/>
    <w:rsid w:val="00590BD2"/>
    <w:rsid w:val="00592589"/>
    <w:rsid w:val="0059600B"/>
    <w:rsid w:val="005A0BB1"/>
    <w:rsid w:val="005A172A"/>
    <w:rsid w:val="005B54B9"/>
    <w:rsid w:val="005B567C"/>
    <w:rsid w:val="005D09B2"/>
    <w:rsid w:val="005D4429"/>
    <w:rsid w:val="005D4552"/>
    <w:rsid w:val="005D5CED"/>
    <w:rsid w:val="005E0082"/>
    <w:rsid w:val="005E5C1D"/>
    <w:rsid w:val="005E682E"/>
    <w:rsid w:val="005E69F6"/>
    <w:rsid w:val="005F15D3"/>
    <w:rsid w:val="006037F1"/>
    <w:rsid w:val="00605D49"/>
    <w:rsid w:val="00606A40"/>
    <w:rsid w:val="006078E5"/>
    <w:rsid w:val="00612D3B"/>
    <w:rsid w:val="006250D7"/>
    <w:rsid w:val="00626034"/>
    <w:rsid w:val="006301C3"/>
    <w:rsid w:val="00631DCC"/>
    <w:rsid w:val="00631FC5"/>
    <w:rsid w:val="00635227"/>
    <w:rsid w:val="0064094F"/>
    <w:rsid w:val="00642334"/>
    <w:rsid w:val="0064278D"/>
    <w:rsid w:val="006427DE"/>
    <w:rsid w:val="006438D7"/>
    <w:rsid w:val="00646624"/>
    <w:rsid w:val="006468CB"/>
    <w:rsid w:val="00651EB6"/>
    <w:rsid w:val="0065262B"/>
    <w:rsid w:val="0065392D"/>
    <w:rsid w:val="00660022"/>
    <w:rsid w:val="00661DB7"/>
    <w:rsid w:val="00666906"/>
    <w:rsid w:val="00673536"/>
    <w:rsid w:val="00674066"/>
    <w:rsid w:val="00675F81"/>
    <w:rsid w:val="00681E98"/>
    <w:rsid w:val="006876C7"/>
    <w:rsid w:val="00687944"/>
    <w:rsid w:val="006900C9"/>
    <w:rsid w:val="0069443D"/>
    <w:rsid w:val="006A36EF"/>
    <w:rsid w:val="006A7487"/>
    <w:rsid w:val="006B6D20"/>
    <w:rsid w:val="006D0384"/>
    <w:rsid w:val="006E02BD"/>
    <w:rsid w:val="006E32C0"/>
    <w:rsid w:val="006E35B8"/>
    <w:rsid w:val="0070383B"/>
    <w:rsid w:val="00704B4B"/>
    <w:rsid w:val="007054F7"/>
    <w:rsid w:val="00705B2D"/>
    <w:rsid w:val="00710D68"/>
    <w:rsid w:val="007114A7"/>
    <w:rsid w:val="00712A92"/>
    <w:rsid w:val="00712B51"/>
    <w:rsid w:val="00716BD7"/>
    <w:rsid w:val="0072112C"/>
    <w:rsid w:val="007334F8"/>
    <w:rsid w:val="00735F69"/>
    <w:rsid w:val="0074491E"/>
    <w:rsid w:val="007468D8"/>
    <w:rsid w:val="00756307"/>
    <w:rsid w:val="00761C13"/>
    <w:rsid w:val="00767138"/>
    <w:rsid w:val="007748DA"/>
    <w:rsid w:val="00777F55"/>
    <w:rsid w:val="00780D0F"/>
    <w:rsid w:val="007828E5"/>
    <w:rsid w:val="007856D4"/>
    <w:rsid w:val="00785F48"/>
    <w:rsid w:val="00786F8E"/>
    <w:rsid w:val="00794B65"/>
    <w:rsid w:val="007A0879"/>
    <w:rsid w:val="007A5040"/>
    <w:rsid w:val="007A5EA9"/>
    <w:rsid w:val="007B0436"/>
    <w:rsid w:val="007B129B"/>
    <w:rsid w:val="007B6585"/>
    <w:rsid w:val="007B6BAB"/>
    <w:rsid w:val="007D10B3"/>
    <w:rsid w:val="007D1FC0"/>
    <w:rsid w:val="007D3915"/>
    <w:rsid w:val="007E2621"/>
    <w:rsid w:val="007E301B"/>
    <w:rsid w:val="007E7B4A"/>
    <w:rsid w:val="007F35F8"/>
    <w:rsid w:val="007F3782"/>
    <w:rsid w:val="00800D0C"/>
    <w:rsid w:val="00810559"/>
    <w:rsid w:val="00826006"/>
    <w:rsid w:val="008329A1"/>
    <w:rsid w:val="00833A85"/>
    <w:rsid w:val="00834B66"/>
    <w:rsid w:val="00834DEF"/>
    <w:rsid w:val="008377CF"/>
    <w:rsid w:val="00846D1A"/>
    <w:rsid w:val="0084777B"/>
    <w:rsid w:val="0085499C"/>
    <w:rsid w:val="00855756"/>
    <w:rsid w:val="00855A4C"/>
    <w:rsid w:val="00857C45"/>
    <w:rsid w:val="008613B7"/>
    <w:rsid w:val="00863253"/>
    <w:rsid w:val="00864216"/>
    <w:rsid w:val="00864C55"/>
    <w:rsid w:val="00865924"/>
    <w:rsid w:val="00876638"/>
    <w:rsid w:val="00890E2C"/>
    <w:rsid w:val="0089359F"/>
    <w:rsid w:val="008A116D"/>
    <w:rsid w:val="008A6E53"/>
    <w:rsid w:val="008B0CB3"/>
    <w:rsid w:val="008C3151"/>
    <w:rsid w:val="008C44C9"/>
    <w:rsid w:val="008C4739"/>
    <w:rsid w:val="008C5582"/>
    <w:rsid w:val="008C58FB"/>
    <w:rsid w:val="008D1ADD"/>
    <w:rsid w:val="008D58A6"/>
    <w:rsid w:val="008D5A20"/>
    <w:rsid w:val="008E5640"/>
    <w:rsid w:val="008F2E16"/>
    <w:rsid w:val="008F5BAB"/>
    <w:rsid w:val="00904A30"/>
    <w:rsid w:val="00904F3F"/>
    <w:rsid w:val="00907BB1"/>
    <w:rsid w:val="00907EFB"/>
    <w:rsid w:val="00910A04"/>
    <w:rsid w:val="00914A6D"/>
    <w:rsid w:val="0092289F"/>
    <w:rsid w:val="00932B9F"/>
    <w:rsid w:val="00942E3E"/>
    <w:rsid w:val="0094439B"/>
    <w:rsid w:val="00952680"/>
    <w:rsid w:val="00964717"/>
    <w:rsid w:val="00972703"/>
    <w:rsid w:val="00972ABE"/>
    <w:rsid w:val="0098267A"/>
    <w:rsid w:val="00993FA9"/>
    <w:rsid w:val="00996E69"/>
    <w:rsid w:val="00997A0F"/>
    <w:rsid w:val="009A7415"/>
    <w:rsid w:val="009B1D5F"/>
    <w:rsid w:val="009B2460"/>
    <w:rsid w:val="009C185E"/>
    <w:rsid w:val="009C540F"/>
    <w:rsid w:val="009C63F3"/>
    <w:rsid w:val="009D41AC"/>
    <w:rsid w:val="009D510A"/>
    <w:rsid w:val="00A068A7"/>
    <w:rsid w:val="00A1199B"/>
    <w:rsid w:val="00A16853"/>
    <w:rsid w:val="00A17340"/>
    <w:rsid w:val="00A2050F"/>
    <w:rsid w:val="00A22193"/>
    <w:rsid w:val="00A22B5D"/>
    <w:rsid w:val="00A2638C"/>
    <w:rsid w:val="00A26B7C"/>
    <w:rsid w:val="00A26F40"/>
    <w:rsid w:val="00A278AB"/>
    <w:rsid w:val="00A32FC6"/>
    <w:rsid w:val="00A40A4B"/>
    <w:rsid w:val="00A4132C"/>
    <w:rsid w:val="00A41EE6"/>
    <w:rsid w:val="00A508FD"/>
    <w:rsid w:val="00A50A22"/>
    <w:rsid w:val="00A515FC"/>
    <w:rsid w:val="00A5675A"/>
    <w:rsid w:val="00A65455"/>
    <w:rsid w:val="00A719C3"/>
    <w:rsid w:val="00A736A8"/>
    <w:rsid w:val="00A7409D"/>
    <w:rsid w:val="00A85F12"/>
    <w:rsid w:val="00A95EDF"/>
    <w:rsid w:val="00AA66EB"/>
    <w:rsid w:val="00AB14AC"/>
    <w:rsid w:val="00AB2332"/>
    <w:rsid w:val="00AB3379"/>
    <w:rsid w:val="00AB6C4A"/>
    <w:rsid w:val="00AB6EA1"/>
    <w:rsid w:val="00AC2F05"/>
    <w:rsid w:val="00AD29DD"/>
    <w:rsid w:val="00AE713E"/>
    <w:rsid w:val="00AE7FA9"/>
    <w:rsid w:val="00AF058C"/>
    <w:rsid w:val="00AF5B23"/>
    <w:rsid w:val="00B03A70"/>
    <w:rsid w:val="00B05915"/>
    <w:rsid w:val="00B07475"/>
    <w:rsid w:val="00B10A1C"/>
    <w:rsid w:val="00B13A37"/>
    <w:rsid w:val="00B21347"/>
    <w:rsid w:val="00B30CEC"/>
    <w:rsid w:val="00B314E4"/>
    <w:rsid w:val="00B331A0"/>
    <w:rsid w:val="00B359C2"/>
    <w:rsid w:val="00B3644B"/>
    <w:rsid w:val="00B36936"/>
    <w:rsid w:val="00B477B8"/>
    <w:rsid w:val="00B53B0A"/>
    <w:rsid w:val="00B57243"/>
    <w:rsid w:val="00B63DBC"/>
    <w:rsid w:val="00B67BC4"/>
    <w:rsid w:val="00B67CC1"/>
    <w:rsid w:val="00B8699C"/>
    <w:rsid w:val="00B94165"/>
    <w:rsid w:val="00B95F83"/>
    <w:rsid w:val="00BA20B4"/>
    <w:rsid w:val="00BB37B6"/>
    <w:rsid w:val="00BC0C58"/>
    <w:rsid w:val="00BC2AA7"/>
    <w:rsid w:val="00BD3656"/>
    <w:rsid w:val="00BE561E"/>
    <w:rsid w:val="00BE71FC"/>
    <w:rsid w:val="00BF0AD5"/>
    <w:rsid w:val="00C025D6"/>
    <w:rsid w:val="00C030E7"/>
    <w:rsid w:val="00C04420"/>
    <w:rsid w:val="00C14107"/>
    <w:rsid w:val="00C14D23"/>
    <w:rsid w:val="00C14DE3"/>
    <w:rsid w:val="00C14F47"/>
    <w:rsid w:val="00C16A2D"/>
    <w:rsid w:val="00C235A2"/>
    <w:rsid w:val="00C36F6F"/>
    <w:rsid w:val="00C51104"/>
    <w:rsid w:val="00C52D26"/>
    <w:rsid w:val="00C659FD"/>
    <w:rsid w:val="00C7029D"/>
    <w:rsid w:val="00C84098"/>
    <w:rsid w:val="00C97D64"/>
    <w:rsid w:val="00CA031E"/>
    <w:rsid w:val="00CA480A"/>
    <w:rsid w:val="00CB4D0D"/>
    <w:rsid w:val="00CB5AF9"/>
    <w:rsid w:val="00CD1793"/>
    <w:rsid w:val="00CD1C6A"/>
    <w:rsid w:val="00CD2215"/>
    <w:rsid w:val="00CF0881"/>
    <w:rsid w:val="00CF1628"/>
    <w:rsid w:val="00CF5930"/>
    <w:rsid w:val="00CF6725"/>
    <w:rsid w:val="00D02FA5"/>
    <w:rsid w:val="00D20691"/>
    <w:rsid w:val="00D22277"/>
    <w:rsid w:val="00D24C57"/>
    <w:rsid w:val="00D308C7"/>
    <w:rsid w:val="00D364AA"/>
    <w:rsid w:val="00D40540"/>
    <w:rsid w:val="00D41D66"/>
    <w:rsid w:val="00D50080"/>
    <w:rsid w:val="00D50191"/>
    <w:rsid w:val="00D51D44"/>
    <w:rsid w:val="00D5206D"/>
    <w:rsid w:val="00D52B0A"/>
    <w:rsid w:val="00D635C9"/>
    <w:rsid w:val="00D64D00"/>
    <w:rsid w:val="00D6764E"/>
    <w:rsid w:val="00D71091"/>
    <w:rsid w:val="00D71407"/>
    <w:rsid w:val="00D81406"/>
    <w:rsid w:val="00D824A6"/>
    <w:rsid w:val="00D85045"/>
    <w:rsid w:val="00D86EEA"/>
    <w:rsid w:val="00D9285B"/>
    <w:rsid w:val="00D92C13"/>
    <w:rsid w:val="00DA16DE"/>
    <w:rsid w:val="00DA1863"/>
    <w:rsid w:val="00DA384D"/>
    <w:rsid w:val="00DA5009"/>
    <w:rsid w:val="00DA79FA"/>
    <w:rsid w:val="00DC0199"/>
    <w:rsid w:val="00DC4659"/>
    <w:rsid w:val="00DD3FA6"/>
    <w:rsid w:val="00DE3A8B"/>
    <w:rsid w:val="00DF0796"/>
    <w:rsid w:val="00DF1FBD"/>
    <w:rsid w:val="00DF6307"/>
    <w:rsid w:val="00E05C25"/>
    <w:rsid w:val="00E070B0"/>
    <w:rsid w:val="00E113C9"/>
    <w:rsid w:val="00E141A3"/>
    <w:rsid w:val="00E20039"/>
    <w:rsid w:val="00E205AF"/>
    <w:rsid w:val="00E2326D"/>
    <w:rsid w:val="00E24DEE"/>
    <w:rsid w:val="00E3158B"/>
    <w:rsid w:val="00E32886"/>
    <w:rsid w:val="00E332E5"/>
    <w:rsid w:val="00E359A9"/>
    <w:rsid w:val="00E3737D"/>
    <w:rsid w:val="00E441FA"/>
    <w:rsid w:val="00E6111E"/>
    <w:rsid w:val="00E61ACE"/>
    <w:rsid w:val="00E63FAD"/>
    <w:rsid w:val="00E65D03"/>
    <w:rsid w:val="00E67121"/>
    <w:rsid w:val="00E7635B"/>
    <w:rsid w:val="00E7759D"/>
    <w:rsid w:val="00E81A63"/>
    <w:rsid w:val="00E8233A"/>
    <w:rsid w:val="00E83C2D"/>
    <w:rsid w:val="00E94DF5"/>
    <w:rsid w:val="00E96FD5"/>
    <w:rsid w:val="00EA2712"/>
    <w:rsid w:val="00EA7DE9"/>
    <w:rsid w:val="00EB09E8"/>
    <w:rsid w:val="00EB6CBF"/>
    <w:rsid w:val="00EC0118"/>
    <w:rsid w:val="00EC12CE"/>
    <w:rsid w:val="00EC762E"/>
    <w:rsid w:val="00ED0DC7"/>
    <w:rsid w:val="00ED2EC2"/>
    <w:rsid w:val="00ED345D"/>
    <w:rsid w:val="00EE1C46"/>
    <w:rsid w:val="00EE59F0"/>
    <w:rsid w:val="00EE6286"/>
    <w:rsid w:val="00F03A70"/>
    <w:rsid w:val="00F04ACB"/>
    <w:rsid w:val="00F10698"/>
    <w:rsid w:val="00F118C9"/>
    <w:rsid w:val="00F13AC6"/>
    <w:rsid w:val="00F16326"/>
    <w:rsid w:val="00F21839"/>
    <w:rsid w:val="00F24507"/>
    <w:rsid w:val="00F27108"/>
    <w:rsid w:val="00F3395A"/>
    <w:rsid w:val="00F33B5F"/>
    <w:rsid w:val="00F36CE5"/>
    <w:rsid w:val="00F37C63"/>
    <w:rsid w:val="00F41F3A"/>
    <w:rsid w:val="00F43547"/>
    <w:rsid w:val="00F43594"/>
    <w:rsid w:val="00F46D80"/>
    <w:rsid w:val="00F5418A"/>
    <w:rsid w:val="00F54D04"/>
    <w:rsid w:val="00F62D08"/>
    <w:rsid w:val="00F659A0"/>
    <w:rsid w:val="00F65B43"/>
    <w:rsid w:val="00F7337C"/>
    <w:rsid w:val="00F76B97"/>
    <w:rsid w:val="00F83140"/>
    <w:rsid w:val="00F84174"/>
    <w:rsid w:val="00F86148"/>
    <w:rsid w:val="00F97605"/>
    <w:rsid w:val="00FA178A"/>
    <w:rsid w:val="00FB7BFE"/>
    <w:rsid w:val="00FC0DD5"/>
    <w:rsid w:val="00FC7F24"/>
    <w:rsid w:val="00FD7F99"/>
    <w:rsid w:val="00FE06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docId w15:val="{6DB9D8C8-4E36-4261-A431-72C3CAD9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10D6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073048"/>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pPr>
      <w:numPr>
        <w:numId w:val="149"/>
      </w:numPr>
    </w:pPr>
  </w:style>
  <w:style w:type="numbering" w:customStyle="1" w:styleId="Tatratender">
    <w:name w:val="Tatra tender"/>
    <w:rsid w:val="00073048"/>
    <w:pPr>
      <w:numPr>
        <w:numId w:val="11"/>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F5418A"/>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89359F"/>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904A30"/>
    <w:pPr>
      <w:widowControl w:val="0"/>
      <w:spacing w:before="240" w:line="360" w:lineRule="auto"/>
      <w:contextualSpacing/>
    </w:pPr>
    <w:rPr>
      <w:rFonts w:ascii="Arial" w:eastAsia="Proba Pro" w:hAnsi="Arial" w:cs="Arial"/>
      <w:b/>
      <w:color w:val="auto"/>
      <w:sz w:val="22"/>
    </w:rPr>
  </w:style>
  <w:style w:type="numbering" w:customStyle="1" w:styleId="tl1">
    <w:name w:val="Štýl1"/>
    <w:rsid w:val="00073048"/>
    <w:pPr>
      <w:numPr>
        <w:numId w:val="150"/>
      </w:numPr>
    </w:pPr>
  </w:style>
  <w:style w:type="paragraph" w:styleId="Textkomentra">
    <w:name w:val="annotation text"/>
    <w:basedOn w:val="Normlny"/>
    <w:link w:val="TextkomentraChar"/>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904A30"/>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73048"/>
    <w:pPr>
      <w:numPr>
        <w:numId w:val="4"/>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073048"/>
    <w:rPr>
      <w:sz w:val="20"/>
      <w:szCs w:val="20"/>
    </w:rPr>
  </w:style>
  <w:style w:type="character" w:customStyle="1" w:styleId="TextpoznmkypodiarouChar">
    <w:name w:val="Text poznámky pod čiarou Char"/>
    <w:basedOn w:val="Predvolenpsmoodseku"/>
    <w:link w:val="Textpoznmkypodiarou"/>
    <w:uiPriority w:val="99"/>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2"/>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link w:val="Nadpis11CharChar"/>
    <w:rsid w:val="00073048"/>
    <w:pPr>
      <w:tabs>
        <w:tab w:val="num" w:pos="720"/>
      </w:tabs>
      <w:ind w:left="720" w:hanging="720"/>
    </w:pPr>
  </w:style>
  <w:style w:type="paragraph" w:customStyle="1" w:styleId="Nadpis21">
    <w:name w:val="Nadpis 21"/>
    <w:basedOn w:val="Normlny"/>
    <w:rsid w:val="00073048"/>
    <w:pPr>
      <w:numPr>
        <w:ilvl w:val="1"/>
        <w:numId w:val="10"/>
      </w:numPr>
      <w:tabs>
        <w:tab w:val="clear" w:pos="1440"/>
        <w:tab w:val="num" w:pos="576"/>
      </w:tabs>
      <w:ind w:left="576" w:hanging="576"/>
    </w:pPr>
  </w:style>
  <w:style w:type="paragraph" w:customStyle="1" w:styleId="Nadpis31">
    <w:name w:val="Nadpis 31"/>
    <w:basedOn w:val="Normlny"/>
    <w:rsid w:val="00073048"/>
    <w:pPr>
      <w:numPr>
        <w:ilvl w:val="2"/>
        <w:numId w:val="10"/>
      </w:numPr>
      <w:tabs>
        <w:tab w:val="clear" w:pos="2160"/>
        <w:tab w:val="num" w:pos="1430"/>
      </w:tabs>
      <w:ind w:left="1430"/>
    </w:pPr>
  </w:style>
  <w:style w:type="paragraph" w:customStyle="1" w:styleId="Nadpis41">
    <w:name w:val="Nadpis 41"/>
    <w:basedOn w:val="Normlny"/>
    <w:rsid w:val="00073048"/>
    <w:pPr>
      <w:numPr>
        <w:ilvl w:val="3"/>
        <w:numId w:val="10"/>
      </w:numPr>
      <w:tabs>
        <w:tab w:val="clear" w:pos="2880"/>
        <w:tab w:val="num" w:pos="864"/>
      </w:tabs>
      <w:ind w:left="864" w:hanging="864"/>
    </w:pPr>
  </w:style>
  <w:style w:type="paragraph" w:customStyle="1" w:styleId="Nadpis51">
    <w:name w:val="Nadpis 51"/>
    <w:basedOn w:val="Normlny"/>
    <w:rsid w:val="00073048"/>
    <w:pPr>
      <w:numPr>
        <w:ilvl w:val="4"/>
        <w:numId w:val="10"/>
      </w:numPr>
      <w:tabs>
        <w:tab w:val="clear" w:pos="3600"/>
        <w:tab w:val="num" w:pos="1008"/>
      </w:tabs>
      <w:ind w:left="1008" w:hanging="1008"/>
    </w:pPr>
  </w:style>
  <w:style w:type="paragraph" w:customStyle="1" w:styleId="Nadpis61">
    <w:name w:val="Nadpis 61"/>
    <w:basedOn w:val="Normlny"/>
    <w:rsid w:val="00073048"/>
    <w:pPr>
      <w:numPr>
        <w:ilvl w:val="5"/>
        <w:numId w:val="10"/>
      </w:numPr>
      <w:tabs>
        <w:tab w:val="clear" w:pos="4320"/>
        <w:tab w:val="num" w:pos="1152"/>
      </w:tabs>
      <w:ind w:left="1152" w:hanging="1152"/>
    </w:pPr>
  </w:style>
  <w:style w:type="paragraph" w:customStyle="1" w:styleId="Nadpis71">
    <w:name w:val="Nadpis 71"/>
    <w:basedOn w:val="Normlny"/>
    <w:rsid w:val="00073048"/>
    <w:pPr>
      <w:numPr>
        <w:ilvl w:val="6"/>
        <w:numId w:val="10"/>
      </w:numPr>
      <w:tabs>
        <w:tab w:val="clear" w:pos="5040"/>
        <w:tab w:val="num" w:pos="1296"/>
      </w:tabs>
      <w:ind w:left="1296" w:hanging="1296"/>
    </w:pPr>
  </w:style>
  <w:style w:type="paragraph" w:customStyle="1" w:styleId="Nadpis81">
    <w:name w:val="Nadpis 81"/>
    <w:basedOn w:val="Normlny"/>
    <w:rsid w:val="00073048"/>
    <w:pPr>
      <w:numPr>
        <w:ilvl w:val="7"/>
        <w:numId w:val="10"/>
      </w:numPr>
      <w:tabs>
        <w:tab w:val="clear" w:pos="5760"/>
        <w:tab w:val="num" w:pos="1440"/>
      </w:tabs>
      <w:ind w:left="1440" w:hanging="1440"/>
    </w:pPr>
  </w:style>
  <w:style w:type="paragraph" w:customStyle="1" w:styleId="Nadpis91">
    <w:name w:val="Nadpis 91"/>
    <w:basedOn w:val="Normlny"/>
    <w:rsid w:val="00073048"/>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3"/>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3">
    <w:name w:val="Importovaný štýl 43"/>
    <w:rsid w:val="00073048"/>
    <w:pPr>
      <w:numPr>
        <w:numId w:val="58"/>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link w:val="BezriadkovaniaChar"/>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0D7BEE"/>
  </w:style>
  <w:style w:type="numbering" w:customStyle="1" w:styleId="Importovantl221">
    <w:name w:val="Importovaný štýl 221"/>
    <w:rsid w:val="0003501C"/>
    <w:pPr>
      <w:numPr>
        <w:numId w:val="36"/>
      </w:numPr>
    </w:pPr>
  </w:style>
  <w:style w:type="character" w:customStyle="1" w:styleId="BezriadkovaniaChar">
    <w:name w:val="Bez riadkovania Char"/>
    <w:link w:val="Bezriadkovania"/>
    <w:uiPriority w:val="1"/>
    <w:locked/>
    <w:rsid w:val="001931CF"/>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D51D44"/>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890E2C"/>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CD2215"/>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4F5485"/>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C97D6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C97D64"/>
    <w:rPr>
      <w:color w:val="808080"/>
      <w:shd w:val="clear" w:color="auto" w:fill="E6E6E6"/>
    </w:rPr>
  </w:style>
  <w:style w:type="paragraph" w:styleId="Zkladntext20">
    <w:name w:val="Body Text 2"/>
    <w:basedOn w:val="Normlny"/>
    <w:link w:val="Zkladntext2Char"/>
    <w:uiPriority w:val="99"/>
    <w:unhideWhenUsed/>
    <w:rsid w:val="00C97D64"/>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C97D6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C97D64"/>
    <w:rPr>
      <w:color w:val="605E5C"/>
      <w:shd w:val="clear" w:color="auto" w:fill="E1DFDD"/>
    </w:rPr>
  </w:style>
  <w:style w:type="paragraph" w:styleId="Zarkazkladnhotextu">
    <w:name w:val="Body Text Indent"/>
    <w:basedOn w:val="Normlny"/>
    <w:link w:val="ZarkazkladnhotextuChar"/>
    <w:uiPriority w:val="99"/>
    <w:unhideWhenUsed/>
    <w:rsid w:val="00C97D64"/>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C97D64"/>
    <w:rPr>
      <w:rFonts w:ascii="PT Serif" w:hAnsi="PT Serif"/>
      <w:noProof/>
      <w:color w:val="000000" w:themeColor="text1"/>
      <w:sz w:val="16"/>
    </w:rPr>
  </w:style>
  <w:style w:type="paragraph" w:customStyle="1" w:styleId="NoSpacing2">
    <w:name w:val="No Spacing2"/>
    <w:qFormat/>
    <w:rsid w:val="00C97D64"/>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C97D64"/>
    <w:pPr>
      <w:numPr>
        <w:numId w:val="153"/>
      </w:numPr>
    </w:pPr>
  </w:style>
  <w:style w:type="character" w:customStyle="1" w:styleId="NadpisoznaenedouasBChar">
    <w:name w:val="Nadpis (označený šedou) časť B Char"/>
    <w:basedOn w:val="Nadpis7Char"/>
    <w:link w:val="NadpisoznaenedouasB"/>
    <w:rsid w:val="00C97D64"/>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C97D64"/>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C97D64"/>
    <w:pPr>
      <w:numPr>
        <w:ilvl w:val="2"/>
        <w:numId w:val="154"/>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C97D64"/>
    <w:pPr>
      <w:keepNext/>
      <w:keepLines/>
      <w:numPr>
        <w:ilvl w:val="1"/>
        <w:numId w:val="154"/>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C97D64"/>
    <w:pPr>
      <w:numPr>
        <w:ilvl w:val="3"/>
        <w:numId w:val="154"/>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C97D64"/>
    <w:pPr>
      <w:numPr>
        <w:ilvl w:val="4"/>
        <w:numId w:val="154"/>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C97D64"/>
    <w:pPr>
      <w:numPr>
        <w:ilvl w:val="5"/>
        <w:numId w:val="154"/>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C97D64"/>
    <w:pPr>
      <w:numPr>
        <w:ilvl w:val="6"/>
        <w:numId w:val="154"/>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C97D64"/>
    <w:pPr>
      <w:numPr>
        <w:ilvl w:val="7"/>
        <w:numId w:val="154"/>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C97D64"/>
    <w:pPr>
      <w:numPr>
        <w:ilvl w:val="8"/>
        <w:numId w:val="154"/>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C97D64"/>
    <w:pPr>
      <w:numPr>
        <w:numId w:val="154"/>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C97D64"/>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C97D64"/>
    <w:rPr>
      <w:rFonts w:ascii="Consolas" w:hAnsi="Consolas"/>
      <w:noProof/>
      <w:sz w:val="21"/>
      <w:szCs w:val="21"/>
    </w:rPr>
  </w:style>
  <w:style w:type="paragraph" w:customStyle="1" w:styleId="bod">
    <w:name w:val="bod"/>
    <w:basedOn w:val="Normlny"/>
    <w:rsid w:val="00C97D64"/>
    <w:pPr>
      <w:numPr>
        <w:ilvl w:val="2"/>
        <w:numId w:val="155"/>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C97D64"/>
    <w:pPr>
      <w:numPr>
        <w:ilvl w:val="1"/>
        <w:numId w:val="155"/>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C97D64"/>
    <w:pPr>
      <w:numPr>
        <w:numId w:val="155"/>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C97D64"/>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C97D64"/>
    <w:rPr>
      <w:rFonts w:ascii="Calibri" w:eastAsia="Calibri" w:hAnsi="Calibri" w:cs="Calibri"/>
      <w:b/>
      <w:bCs/>
      <w:i w:val="0"/>
      <w:iCs w:val="0"/>
      <w:smallCaps w:val="0"/>
      <w:strike w:val="0"/>
      <w:spacing w:val="2"/>
      <w:u w:val="none"/>
    </w:rPr>
  </w:style>
  <w:style w:type="character" w:customStyle="1" w:styleId="Zhlavie40">
    <w:name w:val="Záhlavie #4"/>
    <w:basedOn w:val="Zhlavie4"/>
    <w:rsid w:val="00C97D6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C97D64"/>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C97D64"/>
    <w:rPr>
      <w:color w:val="605E5C"/>
      <w:shd w:val="clear" w:color="auto" w:fill="E1DFDD"/>
    </w:rPr>
  </w:style>
  <w:style w:type="paragraph" w:customStyle="1" w:styleId="2">
    <w:name w:val="2"/>
    <w:link w:val="TextkoncovejpoznmkyChar"/>
    <w:qFormat/>
    <w:rsid w:val="00C97D6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C97D64"/>
    <w:rPr>
      <w:rFonts w:ascii="Times New Roman" w:eastAsia="Times New Roman" w:hAnsi="Times New Roman" w:cs="Times New Roman"/>
      <w:sz w:val="20"/>
      <w:szCs w:val="20"/>
      <w:lang w:val="fr-FR" w:eastAsia="cs-CZ"/>
    </w:rPr>
  </w:style>
  <w:style w:type="paragraph" w:customStyle="1" w:styleId="Rub1">
    <w:name w:val="Rub1"/>
    <w:basedOn w:val="Normlny"/>
    <w:rsid w:val="00C97D64"/>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C97D64"/>
    <w:rPr>
      <w:b/>
      <w:bCs/>
      <w:i w:val="0"/>
      <w:iCs w:val="0"/>
    </w:rPr>
  </w:style>
  <w:style w:type="character" w:customStyle="1" w:styleId="formtext1">
    <w:name w:val="formtext1"/>
    <w:basedOn w:val="Predvolenpsmoodseku"/>
    <w:rsid w:val="00C97D64"/>
    <w:rPr>
      <w:rFonts w:ascii="Verdana" w:hAnsi="Verdana" w:hint="default"/>
      <w:sz w:val="20"/>
      <w:szCs w:val="20"/>
    </w:rPr>
  </w:style>
  <w:style w:type="character" w:styleId="CitciaHTML">
    <w:name w:val="HTML Cite"/>
    <w:basedOn w:val="Predvolenpsmoodseku"/>
    <w:rsid w:val="00C97D64"/>
    <w:rPr>
      <w:i w:val="0"/>
      <w:iCs w:val="0"/>
      <w:color w:val="0E774A"/>
    </w:rPr>
  </w:style>
  <w:style w:type="character" w:customStyle="1" w:styleId="formtext">
    <w:name w:val="formtext"/>
    <w:basedOn w:val="Predvolenpsmoodseku"/>
    <w:rsid w:val="00C97D64"/>
  </w:style>
  <w:style w:type="paragraph" w:customStyle="1" w:styleId="Zkladntext1">
    <w:name w:val="Základný text1"/>
    <w:basedOn w:val="Normlny"/>
    <w:rsid w:val="00C97D64"/>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C97D64"/>
  </w:style>
  <w:style w:type="table" w:customStyle="1" w:styleId="TableNormal11">
    <w:name w:val="Table Normal11"/>
    <w:uiPriority w:val="99"/>
    <w:rsid w:val="00C97D6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C97D64"/>
    <w:rPr>
      <w:rFonts w:ascii="Arial" w:hAnsi="Arial"/>
      <w:smallCaps/>
      <w:sz w:val="22"/>
      <w:u w:val="none"/>
    </w:rPr>
  </w:style>
  <w:style w:type="paragraph" w:customStyle="1" w:styleId="pismo">
    <w:name w:val="pismo"/>
    <w:basedOn w:val="Normlny"/>
    <w:uiPriority w:val="99"/>
    <w:rsid w:val="00C97D64"/>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C97D64"/>
    <w:rPr>
      <w:rFonts w:ascii="Arial" w:hAnsi="Arial"/>
      <w:b/>
      <w:color w:val="808080"/>
      <w:sz w:val="28"/>
      <w:lang w:val="sk-SK" w:eastAsia="sk-SK"/>
    </w:rPr>
  </w:style>
  <w:style w:type="paragraph" w:customStyle="1" w:styleId="CharChar2CharCharChar">
    <w:name w:val="Char Char2 Char Char Char"/>
    <w:basedOn w:val="Normlny"/>
    <w:uiPriority w:val="99"/>
    <w:rsid w:val="00C97D64"/>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C97D64"/>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C97D64"/>
    <w:rPr>
      <w:rFonts w:ascii="Tahoma" w:eastAsia="Times New Roman" w:hAnsi="Tahoma" w:cs="Tahoma"/>
      <w:sz w:val="20"/>
      <w:szCs w:val="20"/>
      <w:shd w:val="clear" w:color="auto" w:fill="000080"/>
    </w:rPr>
  </w:style>
  <w:style w:type="character" w:customStyle="1" w:styleId="longtext">
    <w:name w:val="long_text"/>
    <w:uiPriority w:val="99"/>
    <w:rsid w:val="00C97D64"/>
    <w:rPr>
      <w:rFonts w:cs="Times New Roman"/>
    </w:rPr>
  </w:style>
  <w:style w:type="paragraph" w:styleId="Zkladntext3">
    <w:name w:val="Body Text 3"/>
    <w:basedOn w:val="Normlny"/>
    <w:link w:val="Zkladntext3Char"/>
    <w:uiPriority w:val="99"/>
    <w:rsid w:val="00C97D64"/>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C97D64"/>
    <w:rPr>
      <w:rFonts w:ascii="Times New Roman" w:eastAsia="Times New Roman" w:hAnsi="Times New Roman" w:cs="Times New Roman"/>
      <w:szCs w:val="16"/>
    </w:rPr>
  </w:style>
  <w:style w:type="paragraph" w:customStyle="1" w:styleId="Import0">
    <w:name w:val="Import 0"/>
    <w:basedOn w:val="Normlny"/>
    <w:uiPriority w:val="99"/>
    <w:rsid w:val="00C97D6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C97D64"/>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C97D64"/>
    <w:rPr>
      <w:rFonts w:cs="Times New Roman"/>
    </w:rPr>
  </w:style>
  <w:style w:type="paragraph" w:customStyle="1" w:styleId="ciernatext">
    <w:name w:val="cierna text"/>
    <w:basedOn w:val="Normlny"/>
    <w:uiPriority w:val="99"/>
    <w:rsid w:val="00C97D64"/>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C97D64"/>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C97D64"/>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C97D64"/>
    <w:pPr>
      <w:tabs>
        <w:tab w:val="left" w:pos="1276"/>
      </w:tabs>
      <w:ind w:left="2160" w:hanging="180"/>
    </w:pPr>
  </w:style>
  <w:style w:type="character" w:customStyle="1" w:styleId="level1Char">
    <w:name w:val="level 1 Char"/>
    <w:link w:val="level1"/>
    <w:uiPriority w:val="99"/>
    <w:locked/>
    <w:rsid w:val="00C97D64"/>
    <w:rPr>
      <w:rFonts w:ascii="Arial" w:eastAsia="Times New Roman" w:hAnsi="Arial" w:cs="Arial"/>
      <w:color w:val="808080"/>
      <w:spacing w:val="30"/>
      <w:sz w:val="24"/>
      <w:szCs w:val="24"/>
    </w:rPr>
  </w:style>
  <w:style w:type="paragraph" w:customStyle="1" w:styleId="Podnadpis1">
    <w:name w:val="Podnadpis1"/>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C97D6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C97D64"/>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C97D6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C97D64"/>
    <w:rPr>
      <w:rFonts w:ascii="Calibri" w:hAnsi="Calibri" w:cs="Calibri"/>
      <w:sz w:val="19"/>
      <w:szCs w:val="19"/>
      <w:shd w:val="clear" w:color="auto" w:fill="FFFFFF"/>
    </w:rPr>
  </w:style>
  <w:style w:type="paragraph" w:customStyle="1" w:styleId="Flietext0">
    <w:name w:val="Fließtext"/>
    <w:basedOn w:val="Normlny"/>
    <w:link w:val="Flietext"/>
    <w:uiPriority w:val="99"/>
    <w:rsid w:val="00C97D64"/>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C97D64"/>
    <w:rPr>
      <w:rFonts w:cs="Times New Roman"/>
      <w:sz w:val="24"/>
      <w:szCs w:val="24"/>
    </w:rPr>
  </w:style>
  <w:style w:type="paragraph" w:customStyle="1" w:styleId="Stylenadpis">
    <w:name w:val="Style nadpis"/>
    <w:basedOn w:val="Normlny"/>
    <w:link w:val="StylenadpisChar"/>
    <w:uiPriority w:val="99"/>
    <w:rsid w:val="00C97D64"/>
    <w:pPr>
      <w:numPr>
        <w:numId w:val="156"/>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C97D64"/>
    <w:rPr>
      <w:rFonts w:ascii="Arial" w:eastAsia="Calibri" w:hAnsi="Arial" w:cs="Arial"/>
      <w:b/>
      <w:lang w:val="de-DE"/>
    </w:rPr>
  </w:style>
  <w:style w:type="paragraph" w:customStyle="1" w:styleId="Headingmain">
    <w:name w:val="Heading main"/>
    <w:basedOn w:val="Nadpis1"/>
    <w:link w:val="HeadingmainChar"/>
    <w:uiPriority w:val="99"/>
    <w:rsid w:val="00C97D64"/>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C97D6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C97D6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C97D64"/>
    <w:pPr>
      <w:numPr>
        <w:ilvl w:val="1"/>
        <w:numId w:val="159"/>
      </w:numPr>
      <w:tabs>
        <w:tab w:val="num" w:pos="360"/>
      </w:tabs>
      <w:ind w:left="854"/>
      <w:contextualSpacing w:val="0"/>
    </w:pPr>
  </w:style>
  <w:style w:type="paragraph" w:customStyle="1" w:styleId="Styleii">
    <w:name w:val="Style....ii"/>
    <w:basedOn w:val="level1"/>
    <w:link w:val="StyleiiChar"/>
    <w:uiPriority w:val="99"/>
    <w:rsid w:val="00C97D64"/>
    <w:pPr>
      <w:numPr>
        <w:ilvl w:val="1"/>
        <w:numId w:val="158"/>
      </w:numPr>
      <w:tabs>
        <w:tab w:val="num" w:pos="360"/>
      </w:tabs>
      <w:ind w:left="1134"/>
    </w:pPr>
  </w:style>
  <w:style w:type="character" w:customStyle="1" w:styleId="Style3iChar">
    <w:name w:val="Style3 (i) Char"/>
    <w:link w:val="Style3i"/>
    <w:uiPriority w:val="99"/>
    <w:locked/>
    <w:rsid w:val="00C97D64"/>
    <w:rPr>
      <w:rFonts w:ascii="Arial" w:eastAsia="Times New Roman" w:hAnsi="Arial" w:cs="Arial"/>
      <w:color w:val="808080"/>
      <w:spacing w:val="30"/>
      <w:sz w:val="24"/>
      <w:szCs w:val="24"/>
    </w:rPr>
  </w:style>
  <w:style w:type="character" w:customStyle="1" w:styleId="StyleiiChar">
    <w:name w:val="Style....ii Char"/>
    <w:link w:val="Styleii"/>
    <w:uiPriority w:val="99"/>
    <w:locked/>
    <w:rsid w:val="00C97D64"/>
    <w:rPr>
      <w:rFonts w:ascii="Arial" w:eastAsia="Times New Roman" w:hAnsi="Arial" w:cs="Arial"/>
      <w:color w:val="808080"/>
      <w:spacing w:val="30"/>
      <w:sz w:val="24"/>
      <w:szCs w:val="24"/>
    </w:rPr>
  </w:style>
  <w:style w:type="paragraph" w:customStyle="1" w:styleId="Nadpis10">
    <w:name w:val="Nadpis10"/>
    <w:basedOn w:val="Normlny"/>
    <w:uiPriority w:val="99"/>
    <w:rsid w:val="00C97D64"/>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C97D64"/>
    <w:rPr>
      <w:rFonts w:ascii="PT Serif" w:eastAsia="PT Serif" w:hAnsi="PT Serif" w:cs="PT Serif"/>
      <w:color w:val="000000" w:themeColor="text1"/>
      <w:sz w:val="16"/>
      <w:lang w:eastAsia="sk-SK"/>
    </w:rPr>
  </w:style>
  <w:style w:type="table" w:styleId="Motvtabuky">
    <w:name w:val="Table Theme"/>
    <w:basedOn w:val="Normlnatabuka"/>
    <w:uiPriority w:val="99"/>
    <w:rsid w:val="00C97D6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C97D64"/>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C97D6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C97D6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C97D6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C97D6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C97D6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C97D6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C97D6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C97D6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C97D6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C97D6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C97D6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C97D6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C97D64"/>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C97D64"/>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C97D64"/>
    <w:rPr>
      <w:rFonts w:ascii="Proba Pro CE" w:eastAsia="Times New Roman" w:hAnsi="Proba Pro CE" w:cs="Calibri"/>
      <w:sz w:val="20"/>
      <w:szCs w:val="24"/>
    </w:rPr>
  </w:style>
  <w:style w:type="numbering" w:customStyle="1" w:styleId="TOMAS1">
    <w:name w:val="TOMAS1"/>
    <w:rsid w:val="00C97D64"/>
    <w:pPr>
      <w:numPr>
        <w:numId w:val="152"/>
      </w:numPr>
    </w:pPr>
  </w:style>
  <w:style w:type="numbering" w:customStyle="1" w:styleId="Importovantl301">
    <w:name w:val="Importovaný štýl 301"/>
    <w:rsid w:val="00C97D64"/>
    <w:pPr>
      <w:numPr>
        <w:numId w:val="162"/>
      </w:numPr>
    </w:pPr>
  </w:style>
  <w:style w:type="numbering" w:customStyle="1" w:styleId="Importovantl411">
    <w:name w:val="Importovaný štýl 411"/>
    <w:rsid w:val="00C97D64"/>
    <w:pPr>
      <w:numPr>
        <w:numId w:val="93"/>
      </w:numPr>
    </w:pPr>
  </w:style>
  <w:style w:type="numbering" w:customStyle="1" w:styleId="Importovantl311">
    <w:name w:val="Importovaný štýl 311"/>
    <w:rsid w:val="00C97D64"/>
    <w:pPr>
      <w:numPr>
        <w:numId w:val="83"/>
      </w:numPr>
    </w:pPr>
  </w:style>
  <w:style w:type="numbering" w:customStyle="1" w:styleId="Tatratender1">
    <w:name w:val="Tatra tender1"/>
    <w:rsid w:val="00C97D64"/>
    <w:pPr>
      <w:numPr>
        <w:numId w:val="151"/>
      </w:numPr>
    </w:pPr>
  </w:style>
  <w:style w:type="numbering" w:customStyle="1" w:styleId="Style1">
    <w:name w:val="Style1"/>
    <w:rsid w:val="00C97D64"/>
    <w:pPr>
      <w:numPr>
        <w:numId w:val="157"/>
      </w:numPr>
    </w:pPr>
  </w:style>
  <w:style w:type="numbering" w:customStyle="1" w:styleId="Importovantl510">
    <w:name w:val="Importovaný štýl 510"/>
    <w:rsid w:val="00C97D64"/>
    <w:pPr>
      <w:numPr>
        <w:numId w:val="59"/>
      </w:numPr>
    </w:pPr>
  </w:style>
  <w:style w:type="numbering" w:customStyle="1" w:styleId="Importovantl310">
    <w:name w:val="Importovaný štýl 310"/>
    <w:rsid w:val="00C97D64"/>
    <w:pPr>
      <w:numPr>
        <w:numId w:val="57"/>
      </w:numPr>
    </w:pPr>
  </w:style>
  <w:style w:type="numbering" w:customStyle="1" w:styleId="tl11">
    <w:name w:val="Štýl11"/>
    <w:rsid w:val="00C97D64"/>
    <w:pPr>
      <w:numPr>
        <w:numId w:val="148"/>
      </w:numPr>
    </w:pPr>
  </w:style>
  <w:style w:type="numbering" w:customStyle="1" w:styleId="Styl11">
    <w:name w:val="Styl11"/>
    <w:rsid w:val="00C97D64"/>
    <w:pPr>
      <w:numPr>
        <w:numId w:val="146"/>
      </w:numPr>
    </w:pPr>
  </w:style>
  <w:style w:type="character" w:customStyle="1" w:styleId="Nevyrieenzmienka4">
    <w:name w:val="Nevyriešená zmienka4"/>
    <w:basedOn w:val="Predvolenpsmoodseku"/>
    <w:uiPriority w:val="99"/>
    <w:semiHidden/>
    <w:unhideWhenUsed/>
    <w:rsid w:val="00C97D64"/>
    <w:rPr>
      <w:color w:val="605E5C"/>
      <w:shd w:val="clear" w:color="auto" w:fill="E1DFDD"/>
    </w:rPr>
  </w:style>
  <w:style w:type="numbering" w:customStyle="1" w:styleId="Importovantl3101">
    <w:name w:val="Importovaný štýl 3101"/>
    <w:rsid w:val="00C97D64"/>
    <w:pPr>
      <w:numPr>
        <w:numId w:val="147"/>
      </w:numPr>
    </w:pPr>
  </w:style>
  <w:style w:type="character" w:customStyle="1" w:styleId="Nevyrieenzmienka5">
    <w:name w:val="Nevyriešená zmienka5"/>
    <w:basedOn w:val="Predvolenpsmoodseku"/>
    <w:uiPriority w:val="99"/>
    <w:semiHidden/>
    <w:unhideWhenUsed/>
    <w:rsid w:val="00C97D64"/>
    <w:rPr>
      <w:color w:val="605E5C"/>
      <w:shd w:val="clear" w:color="auto" w:fill="E1DFDD"/>
    </w:rPr>
  </w:style>
  <w:style w:type="paragraph" w:customStyle="1" w:styleId="Styl3">
    <w:name w:val="Styl3"/>
    <w:basedOn w:val="Normlny"/>
    <w:rsid w:val="00C97D64"/>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C97D64"/>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C97D6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8F5BAB"/>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8F5BAB"/>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paragraph" w:customStyle="1" w:styleId="clanok-cislo">
    <w:name w:val="clanok-cislo"/>
    <w:basedOn w:val="Normlny"/>
    <w:qFormat/>
    <w:rsid w:val="00F86148"/>
    <w:pPr>
      <w:keepNext/>
      <w:numPr>
        <w:numId w:val="179"/>
      </w:numPr>
      <w:spacing w:before="360"/>
      <w:ind w:left="357" w:hanging="357"/>
      <w:jc w:val="center"/>
    </w:pPr>
    <w:rPr>
      <w:rFonts w:ascii="Times New Roman" w:eastAsia="Times New Roman" w:hAnsi="Times New Roman" w:cs="Times New Roman"/>
      <w:b/>
      <w:color w:val="auto"/>
      <w:sz w:val="22"/>
      <w:szCs w:val="24"/>
      <w:lang w:val="en-GB" w:eastAsia="en-GB"/>
    </w:rPr>
  </w:style>
  <w:style w:type="paragraph" w:customStyle="1" w:styleId="odsek-1">
    <w:name w:val="odsek-1"/>
    <w:basedOn w:val="Normlny"/>
    <w:qFormat/>
    <w:rsid w:val="00F86148"/>
    <w:pPr>
      <w:numPr>
        <w:ilvl w:val="1"/>
        <w:numId w:val="179"/>
      </w:numPr>
      <w:spacing w:after="120"/>
      <w:jc w:val="both"/>
    </w:pPr>
    <w:rPr>
      <w:rFonts w:ascii="Times New Roman" w:eastAsia="Times New Roman" w:hAnsi="Times New Roman" w:cs="Times New Roman"/>
      <w:color w:val="auto"/>
      <w:sz w:val="22"/>
      <w:szCs w:val="24"/>
      <w:lang w:val="en-GB" w:eastAsia="en-GB"/>
    </w:rPr>
  </w:style>
  <w:style w:type="paragraph" w:customStyle="1" w:styleId="odsek-2">
    <w:name w:val="odsek-2"/>
    <w:basedOn w:val="odsek-1"/>
    <w:qFormat/>
    <w:rsid w:val="00F86148"/>
    <w:pPr>
      <w:numPr>
        <w:ilvl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951">
      <w:bodyDiv w:val="1"/>
      <w:marLeft w:val="0"/>
      <w:marRight w:val="0"/>
      <w:marTop w:val="0"/>
      <w:marBottom w:val="0"/>
      <w:divBdr>
        <w:top w:val="none" w:sz="0" w:space="0" w:color="auto"/>
        <w:left w:val="none" w:sz="0" w:space="0" w:color="auto"/>
        <w:bottom w:val="none" w:sz="0" w:space="0" w:color="auto"/>
        <w:right w:val="none" w:sz="0" w:space="0" w:color="auto"/>
      </w:divBdr>
    </w:div>
    <w:div w:id="48892524">
      <w:bodyDiv w:val="1"/>
      <w:marLeft w:val="0"/>
      <w:marRight w:val="0"/>
      <w:marTop w:val="0"/>
      <w:marBottom w:val="0"/>
      <w:divBdr>
        <w:top w:val="none" w:sz="0" w:space="0" w:color="auto"/>
        <w:left w:val="none" w:sz="0" w:space="0" w:color="auto"/>
        <w:bottom w:val="none" w:sz="0" w:space="0" w:color="auto"/>
        <w:right w:val="none" w:sz="0" w:space="0" w:color="auto"/>
      </w:divBdr>
    </w:div>
    <w:div w:id="224874024">
      <w:bodyDiv w:val="1"/>
      <w:marLeft w:val="0"/>
      <w:marRight w:val="0"/>
      <w:marTop w:val="0"/>
      <w:marBottom w:val="0"/>
      <w:divBdr>
        <w:top w:val="none" w:sz="0" w:space="0" w:color="auto"/>
        <w:left w:val="none" w:sz="0" w:space="0" w:color="auto"/>
        <w:bottom w:val="none" w:sz="0" w:space="0" w:color="auto"/>
        <w:right w:val="none" w:sz="0" w:space="0" w:color="auto"/>
      </w:divBdr>
    </w:div>
    <w:div w:id="385957129">
      <w:bodyDiv w:val="1"/>
      <w:marLeft w:val="0"/>
      <w:marRight w:val="0"/>
      <w:marTop w:val="0"/>
      <w:marBottom w:val="0"/>
      <w:divBdr>
        <w:top w:val="none" w:sz="0" w:space="0" w:color="auto"/>
        <w:left w:val="none" w:sz="0" w:space="0" w:color="auto"/>
        <w:bottom w:val="none" w:sz="0" w:space="0" w:color="auto"/>
        <w:right w:val="none" w:sz="0" w:space="0" w:color="auto"/>
      </w:divBdr>
      <w:divsChild>
        <w:div w:id="856582858">
          <w:marLeft w:val="0"/>
          <w:marRight w:val="0"/>
          <w:marTop w:val="0"/>
          <w:marBottom w:val="0"/>
          <w:divBdr>
            <w:top w:val="none" w:sz="0" w:space="0" w:color="auto"/>
            <w:left w:val="none" w:sz="0" w:space="0" w:color="auto"/>
            <w:bottom w:val="none" w:sz="0" w:space="0" w:color="auto"/>
            <w:right w:val="none" w:sz="0" w:space="0" w:color="auto"/>
          </w:divBdr>
        </w:div>
      </w:divsChild>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1045106806">
      <w:bodyDiv w:val="1"/>
      <w:marLeft w:val="0"/>
      <w:marRight w:val="0"/>
      <w:marTop w:val="0"/>
      <w:marBottom w:val="0"/>
      <w:divBdr>
        <w:top w:val="none" w:sz="0" w:space="0" w:color="auto"/>
        <w:left w:val="none" w:sz="0" w:space="0" w:color="auto"/>
        <w:bottom w:val="none" w:sz="0" w:space="0" w:color="auto"/>
        <w:right w:val="none" w:sz="0" w:space="0" w:color="auto"/>
      </w:divBdr>
    </w:div>
    <w:div w:id="1063722314">
      <w:bodyDiv w:val="1"/>
      <w:marLeft w:val="0"/>
      <w:marRight w:val="0"/>
      <w:marTop w:val="0"/>
      <w:marBottom w:val="0"/>
      <w:divBdr>
        <w:top w:val="none" w:sz="0" w:space="0" w:color="auto"/>
        <w:left w:val="none" w:sz="0" w:space="0" w:color="auto"/>
        <w:bottom w:val="none" w:sz="0" w:space="0" w:color="auto"/>
        <w:right w:val="none" w:sz="0" w:space="0" w:color="auto"/>
      </w:divBdr>
    </w:div>
    <w:div w:id="1123117072">
      <w:bodyDiv w:val="1"/>
      <w:marLeft w:val="0"/>
      <w:marRight w:val="0"/>
      <w:marTop w:val="0"/>
      <w:marBottom w:val="0"/>
      <w:divBdr>
        <w:top w:val="none" w:sz="0" w:space="0" w:color="auto"/>
        <w:left w:val="none" w:sz="0" w:space="0" w:color="auto"/>
        <w:bottom w:val="none" w:sz="0" w:space="0" w:color="auto"/>
        <w:right w:val="none" w:sz="0" w:space="0" w:color="auto"/>
      </w:divBdr>
    </w:div>
    <w:div w:id="1222910016">
      <w:bodyDiv w:val="1"/>
      <w:marLeft w:val="0"/>
      <w:marRight w:val="0"/>
      <w:marTop w:val="0"/>
      <w:marBottom w:val="0"/>
      <w:divBdr>
        <w:top w:val="none" w:sz="0" w:space="0" w:color="auto"/>
        <w:left w:val="none" w:sz="0" w:space="0" w:color="auto"/>
        <w:bottom w:val="none" w:sz="0" w:space="0" w:color="auto"/>
        <w:right w:val="none" w:sz="0" w:space="0" w:color="auto"/>
      </w:divBdr>
    </w:div>
    <w:div w:id="1234389155">
      <w:bodyDiv w:val="1"/>
      <w:marLeft w:val="0"/>
      <w:marRight w:val="0"/>
      <w:marTop w:val="0"/>
      <w:marBottom w:val="0"/>
      <w:divBdr>
        <w:top w:val="none" w:sz="0" w:space="0" w:color="auto"/>
        <w:left w:val="none" w:sz="0" w:space="0" w:color="auto"/>
        <w:bottom w:val="none" w:sz="0" w:space="0" w:color="auto"/>
        <w:right w:val="none" w:sz="0" w:space="0" w:color="auto"/>
      </w:divBdr>
    </w:div>
    <w:div w:id="1261064319">
      <w:bodyDiv w:val="1"/>
      <w:marLeft w:val="0"/>
      <w:marRight w:val="0"/>
      <w:marTop w:val="0"/>
      <w:marBottom w:val="0"/>
      <w:divBdr>
        <w:top w:val="none" w:sz="0" w:space="0" w:color="auto"/>
        <w:left w:val="none" w:sz="0" w:space="0" w:color="auto"/>
        <w:bottom w:val="none" w:sz="0" w:space="0" w:color="auto"/>
        <w:right w:val="none" w:sz="0" w:space="0" w:color="auto"/>
      </w:divBdr>
    </w:div>
    <w:div w:id="1333414163">
      <w:bodyDiv w:val="1"/>
      <w:marLeft w:val="0"/>
      <w:marRight w:val="0"/>
      <w:marTop w:val="0"/>
      <w:marBottom w:val="0"/>
      <w:divBdr>
        <w:top w:val="none" w:sz="0" w:space="0" w:color="auto"/>
        <w:left w:val="none" w:sz="0" w:space="0" w:color="auto"/>
        <w:bottom w:val="none" w:sz="0" w:space="0" w:color="auto"/>
        <w:right w:val="none" w:sz="0" w:space="0" w:color="auto"/>
      </w:divBdr>
      <w:divsChild>
        <w:div w:id="76488500">
          <w:marLeft w:val="0"/>
          <w:marRight w:val="0"/>
          <w:marTop w:val="0"/>
          <w:marBottom w:val="0"/>
          <w:divBdr>
            <w:top w:val="none" w:sz="0" w:space="0" w:color="auto"/>
            <w:left w:val="none" w:sz="0" w:space="0" w:color="auto"/>
            <w:bottom w:val="none" w:sz="0" w:space="0" w:color="auto"/>
            <w:right w:val="none" w:sz="0" w:space="0" w:color="auto"/>
          </w:divBdr>
        </w:div>
        <w:div w:id="97796981">
          <w:marLeft w:val="0"/>
          <w:marRight w:val="0"/>
          <w:marTop w:val="0"/>
          <w:marBottom w:val="0"/>
          <w:divBdr>
            <w:top w:val="none" w:sz="0" w:space="0" w:color="auto"/>
            <w:left w:val="none" w:sz="0" w:space="0" w:color="auto"/>
            <w:bottom w:val="none" w:sz="0" w:space="0" w:color="auto"/>
            <w:right w:val="none" w:sz="0" w:space="0" w:color="auto"/>
          </w:divBdr>
        </w:div>
        <w:div w:id="568156456">
          <w:marLeft w:val="0"/>
          <w:marRight w:val="0"/>
          <w:marTop w:val="0"/>
          <w:marBottom w:val="0"/>
          <w:divBdr>
            <w:top w:val="none" w:sz="0" w:space="0" w:color="auto"/>
            <w:left w:val="none" w:sz="0" w:space="0" w:color="auto"/>
            <w:bottom w:val="none" w:sz="0" w:space="0" w:color="auto"/>
            <w:right w:val="none" w:sz="0" w:space="0" w:color="auto"/>
          </w:divBdr>
        </w:div>
      </w:divsChild>
    </w:div>
    <w:div w:id="1658150747">
      <w:bodyDiv w:val="1"/>
      <w:marLeft w:val="0"/>
      <w:marRight w:val="0"/>
      <w:marTop w:val="0"/>
      <w:marBottom w:val="0"/>
      <w:divBdr>
        <w:top w:val="none" w:sz="0" w:space="0" w:color="auto"/>
        <w:left w:val="none" w:sz="0" w:space="0" w:color="auto"/>
        <w:bottom w:val="none" w:sz="0" w:space="0" w:color="auto"/>
        <w:right w:val="none" w:sz="0" w:space="0" w:color="auto"/>
      </w:divBdr>
    </w:div>
    <w:div w:id="1728259360">
      <w:bodyDiv w:val="1"/>
      <w:marLeft w:val="0"/>
      <w:marRight w:val="0"/>
      <w:marTop w:val="0"/>
      <w:marBottom w:val="0"/>
      <w:divBdr>
        <w:top w:val="none" w:sz="0" w:space="0" w:color="auto"/>
        <w:left w:val="none" w:sz="0" w:space="0" w:color="auto"/>
        <w:bottom w:val="none" w:sz="0" w:space="0" w:color="auto"/>
        <w:right w:val="none" w:sz="0" w:space="0" w:color="auto"/>
      </w:divBdr>
    </w:div>
    <w:div w:id="1777096665">
      <w:bodyDiv w:val="1"/>
      <w:marLeft w:val="0"/>
      <w:marRight w:val="0"/>
      <w:marTop w:val="0"/>
      <w:marBottom w:val="0"/>
      <w:divBdr>
        <w:top w:val="none" w:sz="0" w:space="0" w:color="auto"/>
        <w:left w:val="none" w:sz="0" w:space="0" w:color="auto"/>
        <w:bottom w:val="none" w:sz="0" w:space="0" w:color="auto"/>
        <w:right w:val="none" w:sz="0" w:space="0" w:color="auto"/>
      </w:divBdr>
    </w:div>
    <w:div w:id="1870482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uvostat.sk/cpvkod/6650"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files.nar.cz/docs/josephine/sk/Skrateny_navod_ucastnik.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josephine.proebiz.com"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josephine.proebiz.com/" TargetMode="Externa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s://www.uvostat.sk/cpvkod/667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Technicke_poziadavky_sw_JOSEPHINE.pdf" TargetMode="External"/><Relationship Id="rId27" Type="http://schemas.openxmlformats.org/officeDocument/2006/relationships/footer" Target="footer8.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4DF1A-507D-4D2F-AF20-57887484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TotalTime>
  <Pages>42</Pages>
  <Words>13083</Words>
  <Characters>74578</Characters>
  <Application>Microsoft Office Word</Application>
  <DocSecurity>0</DocSecurity>
  <Lines>621</Lines>
  <Paragraphs>174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Heribanova</cp:lastModifiedBy>
  <cp:revision>123</cp:revision>
  <cp:lastPrinted>2022-05-17T08:08:00Z</cp:lastPrinted>
  <dcterms:created xsi:type="dcterms:W3CDTF">2022-05-25T12:48:00Z</dcterms:created>
  <dcterms:modified xsi:type="dcterms:W3CDTF">2022-07-20T06:32:00Z</dcterms:modified>
</cp:coreProperties>
</file>