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28181B78" w:rsidR="001557A5" w:rsidRPr="004414F5" w:rsidRDefault="001557A5" w:rsidP="001557A5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4414F5">
        <w:rPr>
          <w:rFonts w:ascii="Cambria" w:hAnsi="Cambria" w:cs="Arial"/>
          <w:b/>
          <w:bCs/>
          <w:szCs w:val="22"/>
        </w:rPr>
        <w:t xml:space="preserve">Załącznik nr </w:t>
      </w:r>
      <w:r w:rsidR="001527FC">
        <w:rPr>
          <w:rFonts w:ascii="Cambria" w:hAnsi="Cambria" w:cs="Arial"/>
          <w:b/>
          <w:bCs/>
          <w:szCs w:val="22"/>
        </w:rPr>
        <w:t>9</w:t>
      </w:r>
      <w:r w:rsidR="00DC559B" w:rsidRPr="004414F5">
        <w:rPr>
          <w:rFonts w:ascii="Cambria" w:hAnsi="Cambria" w:cs="Arial"/>
          <w:b/>
          <w:bCs/>
          <w:szCs w:val="22"/>
        </w:rPr>
        <w:t xml:space="preserve"> </w:t>
      </w:r>
      <w:r w:rsidR="00D518FF" w:rsidRPr="004414F5">
        <w:rPr>
          <w:rFonts w:ascii="Cambria" w:hAnsi="Cambria" w:cs="Arial"/>
          <w:b/>
          <w:bCs/>
          <w:szCs w:val="22"/>
        </w:rPr>
        <w:t>do S</w:t>
      </w:r>
      <w:r w:rsidRPr="004414F5">
        <w:rPr>
          <w:rFonts w:ascii="Cambria" w:hAnsi="Cambria" w:cs="Arial"/>
          <w:b/>
          <w:bCs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946A73">
        <w:rPr>
          <w:rFonts w:ascii="Cambria" w:hAnsi="Cambria" w:cs="Arial"/>
          <w:b/>
          <w:bCs/>
          <w:sz w:val="22"/>
          <w:szCs w:val="22"/>
        </w:rPr>
        <w:t>ROBÓT BUDOWLANYCH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589D931F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„</w:t>
      </w:r>
      <w:r w:rsidR="007B3EA9" w:rsidRPr="007B3EA9">
        <w:rPr>
          <w:rFonts w:ascii="Cambria" w:hAnsi="Cambria" w:cs="Arial"/>
          <w:b/>
          <w:bCs/>
          <w:sz w:val="22"/>
          <w:szCs w:val="22"/>
        </w:rPr>
        <w:t>Bieżące utrzymanie dróg leśnych 2022 – profilowanie dróg leśnych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5011AC52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EF0494">
        <w:rPr>
          <w:rFonts w:ascii="Cambria" w:hAnsi="Cambria" w:cs="Arial"/>
          <w:bCs/>
          <w:sz w:val="22"/>
          <w:szCs w:val="22"/>
        </w:rPr>
        <w:t>5</w:t>
      </w:r>
      <w:r w:rsidR="00EF0494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143F1">
        <w:rPr>
          <w:rFonts w:ascii="Cambria" w:hAnsi="Cambria" w:cs="Arial"/>
          <w:bCs/>
          <w:sz w:val="22"/>
          <w:szCs w:val="22"/>
        </w:rPr>
        <w:t xml:space="preserve"> 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1136"/>
        <w:gridCol w:w="992"/>
        <w:gridCol w:w="7229"/>
        <w:gridCol w:w="1701"/>
      </w:tblGrid>
      <w:tr w:rsidR="00C5519D" w:rsidRPr="001557A5" w14:paraId="224D0B6C" w14:textId="77777777" w:rsidTr="00C5519D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C5519D" w:rsidRPr="001557A5" w:rsidRDefault="00C5519D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3C57BC2" w:rsidR="00C5519D" w:rsidRPr="001557A5" w:rsidRDefault="00C5519D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3A299E9D" w:rsidR="00C5519D" w:rsidRPr="001557A5" w:rsidRDefault="00C5519D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t>robót budowlanych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1012" w14:textId="69B6BE68" w:rsidR="00C5519D" w:rsidRPr="001557A5" w:rsidRDefault="00C5519D" w:rsidP="001527F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>
              <w:rPr>
                <w:rFonts w:ascii="Cambria" w:hAnsi="Cambria" w:cs="Arial"/>
                <w:b/>
                <w:bCs/>
              </w:rPr>
              <w:t>robót budowlanych i miejsce ich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2EDA7" w14:textId="3C79FDB2" w:rsidR="00C5519D" w:rsidRPr="001557A5" w:rsidRDefault="00C5519D" w:rsidP="001527F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Długość drogi/dróg wykonanych w ramach umowy (km)</w:t>
            </w:r>
            <w:bookmarkStart w:id="0" w:name="_GoBack"/>
            <w:bookmarkEnd w:id="0"/>
          </w:p>
        </w:tc>
      </w:tr>
      <w:tr w:rsidR="00C5519D" w:rsidRPr="00EB5DE3" w14:paraId="03944F33" w14:textId="77777777" w:rsidTr="00C5519D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C5519D" w:rsidRPr="001557A5" w:rsidRDefault="00C5519D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C5519D" w:rsidRPr="001557A5" w:rsidRDefault="00C5519D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7C77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5519D" w:rsidRPr="00EB5DE3" w14:paraId="3B9E573B" w14:textId="77777777" w:rsidTr="00C5519D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C5519D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D3A7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5519D" w:rsidRPr="00EB5DE3" w14:paraId="0D9ABC80" w14:textId="77777777" w:rsidTr="00C5519D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C5519D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6480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5519D" w:rsidRPr="00EB5DE3" w14:paraId="478156CF" w14:textId="77777777" w:rsidTr="00C5519D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C5519D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8BBC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5519D" w:rsidRPr="00EB5DE3" w14:paraId="4B093AFA" w14:textId="77777777" w:rsidTr="00C5519D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C5519D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BC7C" w14:textId="77777777" w:rsidR="00C5519D" w:rsidRPr="00EB5DE3" w:rsidRDefault="00C5519D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5791BAE0" w:rsidR="00E816F1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4414F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EF0494">
        <w:rPr>
          <w:rFonts w:ascii="Cambria" w:hAnsi="Cambria" w:cs="Arial"/>
          <w:b/>
          <w:bCs/>
          <w:sz w:val="24"/>
          <w:szCs w:val="22"/>
        </w:rPr>
        <w:t>robót budowlanych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4414F5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EF0494">
        <w:rPr>
          <w:rFonts w:ascii="Cambria" w:hAnsi="Cambria" w:cs="Arial"/>
          <w:b/>
          <w:bCs/>
          <w:sz w:val="24"/>
          <w:szCs w:val="22"/>
        </w:rPr>
        <w:t>robót</w:t>
      </w:r>
      <w:r w:rsidRPr="004414F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r w:rsidR="00EF0494">
        <w:rPr>
          <w:rFonts w:ascii="Cambria" w:hAnsi="Cambria" w:cs="Arial"/>
          <w:b/>
          <w:bCs/>
          <w:sz w:val="24"/>
          <w:szCs w:val="22"/>
        </w:rPr>
        <w:t>.</w:t>
      </w:r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E12E254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C96AEF">
        <w:rPr>
          <w:rFonts w:ascii="Cambria" w:hAnsi="Cambria" w:cs="Arial"/>
          <w:bCs/>
          <w:i/>
          <w:sz w:val="18"/>
          <w:szCs w:val="18"/>
        </w:rPr>
        <w:t>Dokument może być podpisany</w:t>
      </w:r>
    </w:p>
    <w:p w14:paraId="458189C1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kwalifikowanym podpisem elektronicznym,</w:t>
      </w:r>
    </w:p>
    <w:p w14:paraId="158E97C5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bookmarkEnd w:id="1"/>
    </w:p>
    <w:p w14:paraId="1A610E33" w14:textId="186A85C2" w:rsidR="00C96AEF" w:rsidRPr="00C96AEF" w:rsidRDefault="00C96AEF" w:rsidP="00C96AEF">
      <w:pPr>
        <w:rPr>
          <w:rFonts w:ascii="Cambria" w:hAnsi="Cambria" w:cs="Arial"/>
          <w:bCs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0FF09B45" w:rsidR="00153414" w:rsidRPr="001557A5" w:rsidRDefault="00153414" w:rsidP="00835241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1AB1E" w14:textId="77777777" w:rsidR="00D32004" w:rsidRDefault="00D32004" w:rsidP="00E816F1">
      <w:r>
        <w:separator/>
      </w:r>
    </w:p>
  </w:endnote>
  <w:endnote w:type="continuationSeparator" w:id="0">
    <w:p w14:paraId="4E4B497E" w14:textId="77777777" w:rsidR="00D32004" w:rsidRDefault="00D32004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2F3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459FF5" w14:textId="77777777" w:rsidR="00D32004" w:rsidRDefault="00D32004" w:rsidP="00E816F1">
      <w:r>
        <w:separator/>
      </w:r>
    </w:p>
  </w:footnote>
  <w:footnote w:type="continuationSeparator" w:id="0">
    <w:p w14:paraId="2F7D67DD" w14:textId="77777777" w:rsidR="00D32004" w:rsidRDefault="00D32004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D0191"/>
    <w:rsid w:val="000D2C6F"/>
    <w:rsid w:val="000E13E6"/>
    <w:rsid w:val="000F0CFD"/>
    <w:rsid w:val="001527FC"/>
    <w:rsid w:val="00153414"/>
    <w:rsid w:val="001557A5"/>
    <w:rsid w:val="00155BFB"/>
    <w:rsid w:val="001D7A37"/>
    <w:rsid w:val="00204C62"/>
    <w:rsid w:val="00215329"/>
    <w:rsid w:val="002A2DE3"/>
    <w:rsid w:val="002D6014"/>
    <w:rsid w:val="003028CD"/>
    <w:rsid w:val="00320BDD"/>
    <w:rsid w:val="00344B53"/>
    <w:rsid w:val="00346F83"/>
    <w:rsid w:val="003A1C11"/>
    <w:rsid w:val="00436356"/>
    <w:rsid w:val="004414F5"/>
    <w:rsid w:val="004918FA"/>
    <w:rsid w:val="005A2F5A"/>
    <w:rsid w:val="005C457E"/>
    <w:rsid w:val="005E47DA"/>
    <w:rsid w:val="00612F3B"/>
    <w:rsid w:val="00633BCC"/>
    <w:rsid w:val="00633E3A"/>
    <w:rsid w:val="00661664"/>
    <w:rsid w:val="006D743C"/>
    <w:rsid w:val="006F62F5"/>
    <w:rsid w:val="0071757A"/>
    <w:rsid w:val="0073326F"/>
    <w:rsid w:val="00754447"/>
    <w:rsid w:val="007B3EA9"/>
    <w:rsid w:val="007F5520"/>
    <w:rsid w:val="008143F1"/>
    <w:rsid w:val="0081477F"/>
    <w:rsid w:val="00835241"/>
    <w:rsid w:val="008546FE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56AD3"/>
    <w:rsid w:val="00A71CF6"/>
    <w:rsid w:val="00A80128"/>
    <w:rsid w:val="00A8139C"/>
    <w:rsid w:val="00A82A23"/>
    <w:rsid w:val="00AB00C7"/>
    <w:rsid w:val="00AB4F95"/>
    <w:rsid w:val="00B314C2"/>
    <w:rsid w:val="00B5482E"/>
    <w:rsid w:val="00BB42EF"/>
    <w:rsid w:val="00C10725"/>
    <w:rsid w:val="00C25FB6"/>
    <w:rsid w:val="00C465F2"/>
    <w:rsid w:val="00C5519D"/>
    <w:rsid w:val="00C750C0"/>
    <w:rsid w:val="00C96AEF"/>
    <w:rsid w:val="00CA36AB"/>
    <w:rsid w:val="00D2049B"/>
    <w:rsid w:val="00D32004"/>
    <w:rsid w:val="00D37A6A"/>
    <w:rsid w:val="00D47C07"/>
    <w:rsid w:val="00D518FF"/>
    <w:rsid w:val="00D7550B"/>
    <w:rsid w:val="00D8325C"/>
    <w:rsid w:val="00D9496C"/>
    <w:rsid w:val="00DC559B"/>
    <w:rsid w:val="00DE7F68"/>
    <w:rsid w:val="00E44357"/>
    <w:rsid w:val="00E816F1"/>
    <w:rsid w:val="00ED0094"/>
    <w:rsid w:val="00EF0494"/>
    <w:rsid w:val="00F53785"/>
    <w:rsid w:val="00FD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4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496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49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6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F0B4F-A9BF-49D3-B9D6-C5B41DE6D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7</cp:revision>
  <cp:lastPrinted>2021-04-15T10:18:00Z</cp:lastPrinted>
  <dcterms:created xsi:type="dcterms:W3CDTF">2022-07-06T06:21:00Z</dcterms:created>
  <dcterms:modified xsi:type="dcterms:W3CDTF">2022-08-12T14:10:00Z</dcterms:modified>
</cp:coreProperties>
</file>