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3BA9971E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F53785" w:rsidRPr="00F53785">
        <w:rPr>
          <w:rFonts w:ascii="Cambria" w:hAnsi="Cambria" w:cs="Arial"/>
          <w:b/>
          <w:bCs/>
          <w:sz w:val="22"/>
          <w:szCs w:val="22"/>
        </w:rPr>
        <w:t>Wymiana bramy i ogrodzenia IX kwatery Szkółki Doręgowice</w:t>
      </w:r>
      <w:bookmarkStart w:id="0" w:name="_GoBack"/>
      <w:bookmarkEnd w:id="0"/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69B6BE68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791BAE0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A3D5A" w14:textId="77777777" w:rsidR="00FD5901" w:rsidRDefault="00FD5901" w:rsidP="00E816F1">
      <w:r>
        <w:separator/>
      </w:r>
    </w:p>
  </w:endnote>
  <w:endnote w:type="continuationSeparator" w:id="0">
    <w:p w14:paraId="4B2A85C1" w14:textId="77777777" w:rsidR="00FD5901" w:rsidRDefault="00FD5901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378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33EBA" w14:textId="77777777" w:rsidR="00FD5901" w:rsidRDefault="00FD5901" w:rsidP="00E816F1">
      <w:r>
        <w:separator/>
      </w:r>
    </w:p>
  </w:footnote>
  <w:footnote w:type="continuationSeparator" w:id="0">
    <w:p w14:paraId="4EC83189" w14:textId="77777777" w:rsidR="00FD5901" w:rsidRDefault="00FD5901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7A37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C10725"/>
    <w:rsid w:val="00C25FB6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53785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4E943-CA86-48CD-AD92-EC6A689F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5</cp:revision>
  <cp:lastPrinted>2021-04-15T10:18:00Z</cp:lastPrinted>
  <dcterms:created xsi:type="dcterms:W3CDTF">2021-05-18T08:18:00Z</dcterms:created>
  <dcterms:modified xsi:type="dcterms:W3CDTF">2022-06-09T06:38:00Z</dcterms:modified>
</cp:coreProperties>
</file>