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2373E0" w14:textId="77777777" w:rsidR="00F1725A" w:rsidRPr="00E37EA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E37EA4">
        <w:rPr>
          <w:rStyle w:val="iadne"/>
          <w:rFonts w:ascii="Calibri" w:eastAsia="Calibri" w:hAnsi="Calibri" w:cs="Calibri"/>
          <w:b/>
          <w:bCs/>
          <w:color w:val="auto"/>
          <w:sz w:val="22"/>
          <w:szCs w:val="22"/>
        </w:rPr>
        <w:t xml:space="preserve">Návrh </w:t>
      </w:r>
      <w:r w:rsidR="00D4238D" w:rsidRPr="00E37EA4">
        <w:rPr>
          <w:rStyle w:val="iadne"/>
          <w:rFonts w:ascii="Calibri" w:eastAsia="Calibri" w:hAnsi="Calibri" w:cs="Calibri"/>
          <w:b/>
          <w:bCs/>
          <w:color w:val="auto"/>
          <w:sz w:val="22"/>
          <w:szCs w:val="22"/>
        </w:rPr>
        <w:t>zmluvy o dielo</w:t>
      </w:r>
    </w:p>
    <w:p w14:paraId="29213D01" w14:textId="77777777" w:rsidR="00F1725A" w:rsidRPr="00E37EA4" w:rsidRDefault="00F1725A">
      <w:pPr>
        <w:rPr>
          <w:rFonts w:ascii="Calibri" w:eastAsia="Calibri" w:hAnsi="Calibri" w:cs="Calibri"/>
          <w:i/>
          <w:iCs/>
          <w:color w:val="auto"/>
          <w:sz w:val="18"/>
          <w:szCs w:val="18"/>
        </w:rPr>
      </w:pPr>
    </w:p>
    <w:p w14:paraId="7B2E270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E37EA4">
        <w:rPr>
          <w:rFonts w:ascii="Calibri" w:eastAsia="Times New Roman" w:hAnsi="Calibri" w:cs="Times New Roman"/>
          <w:b/>
          <w:color w:val="auto"/>
          <w:sz w:val="28"/>
          <w:szCs w:val="28"/>
          <w:bdr w:val="none" w:sz="0" w:space="0" w:color="auto"/>
        </w:rPr>
        <w:t xml:space="preserve">Formulár zmluvy o dielo č.:           </w:t>
      </w:r>
    </w:p>
    <w:p w14:paraId="349C255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uzatvorená podľa § 536 a </w:t>
      </w:r>
      <w:proofErr w:type="spellStart"/>
      <w:r w:rsidRPr="00E37EA4">
        <w:rPr>
          <w:rFonts w:ascii="Calibri" w:eastAsia="Times New Roman" w:hAnsi="Calibri" w:cs="Times New Roman"/>
          <w:color w:val="auto"/>
          <w:bdr w:val="none" w:sz="0" w:space="0" w:color="auto"/>
        </w:rPr>
        <w:t>nasl</w:t>
      </w:r>
      <w:proofErr w:type="spellEnd"/>
      <w:r w:rsidRPr="00E37EA4">
        <w:rPr>
          <w:rFonts w:ascii="Calibri" w:eastAsia="Times New Roman" w:hAnsi="Calibri" w:cs="Times New Roman"/>
          <w:color w:val="auto"/>
          <w:bdr w:val="none" w:sz="0" w:space="0" w:color="auto"/>
        </w:rPr>
        <w:t>. zákona č. 513/1991 Zb. Obchodný zákonník</w:t>
      </w:r>
    </w:p>
    <w:p w14:paraId="65504BF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(ďalej len „zmluva“)</w:t>
      </w:r>
    </w:p>
    <w:p w14:paraId="547E739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1225E25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w:t>
      </w:r>
    </w:p>
    <w:p w14:paraId="5269060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Zmluvné strany</w:t>
      </w:r>
    </w:p>
    <w:p w14:paraId="221A613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91046CE"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30794625" w14:textId="77777777" w:rsidR="00F21F08" w:rsidRPr="00E37EA4"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3784D63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7E1A5DC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548CBA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35CDD3E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344793D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 xml:space="preserve"> </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3900A00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807704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IBAN: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006C1251" w14:textId="77777777" w:rsidR="00F21F08" w:rsidRPr="00E37EA4"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E37EA4">
        <w:rPr>
          <w:rFonts w:ascii="Calibri" w:eastAsia="Times New Roman" w:hAnsi="Calibri" w:cs="Arial"/>
          <w:color w:val="auto"/>
          <w:sz w:val="22"/>
          <w:szCs w:val="22"/>
          <w:bdr w:val="none" w:sz="0" w:space="0" w:color="auto"/>
        </w:rPr>
        <w:t>Telefón:</w:t>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p>
    <w:p w14:paraId="4D0766D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E37EA4">
        <w:rPr>
          <w:rFonts w:ascii="Calibri" w:eastAsia="Times New Roman" w:hAnsi="Calibri" w:cs="Times New Roman"/>
          <w:color w:val="auto"/>
          <w:sz w:val="22"/>
          <w:szCs w:val="22"/>
          <w:bdr w:val="none" w:sz="0" w:space="0" w:color="auto"/>
        </w:rPr>
        <w:t>E-mail:</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Arial"/>
          <w:color w:val="auto"/>
          <w:sz w:val="22"/>
          <w:szCs w:val="22"/>
          <w:bdr w:val="none" w:sz="0" w:space="0" w:color="auto"/>
        </w:rPr>
        <w:t xml:space="preserve"> </w:t>
      </w:r>
    </w:p>
    <w:p w14:paraId="3000656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color w:val="auto"/>
          <w:sz w:val="22"/>
          <w:szCs w:val="22"/>
          <w:bdr w:val="none" w:sz="0" w:space="0" w:color="auto"/>
        </w:rPr>
        <w:t>“)</w:t>
      </w:r>
    </w:p>
    <w:p w14:paraId="1A3DE61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53B0245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a</w:t>
      </w:r>
    </w:p>
    <w:p w14:paraId="276F1BB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6C86E37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 xml:space="preserve">2. </w:t>
      </w:r>
      <w:r w:rsidRPr="00E37EA4">
        <w:rPr>
          <w:rFonts w:ascii="Calibri" w:eastAsia="Times New Roman" w:hAnsi="Calibri" w:cs="Times New Roman"/>
          <w:b/>
          <w:color w:val="auto"/>
          <w:sz w:val="22"/>
          <w:szCs w:val="22"/>
          <w:bdr w:val="none" w:sz="0" w:space="0" w:color="auto"/>
        </w:rPr>
        <w:tab/>
        <w:t>Objednávateľ: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E37EA4">
        <w:rPr>
          <w:rFonts w:ascii="Calibri" w:eastAsia="Times New Roman" w:hAnsi="Calibri" w:cs="Times New Roman"/>
          <w:b/>
          <w:color w:val="auto"/>
          <w:sz w:val="22"/>
          <w:szCs w:val="22"/>
          <w:bdr w:val="none" w:sz="0" w:space="0" w:color="auto"/>
        </w:rPr>
        <w:t>a.s</w:t>
      </w:r>
      <w:proofErr w:type="spellEnd"/>
      <w:r w:rsidRPr="00E37EA4">
        <w:rPr>
          <w:rFonts w:ascii="Calibri" w:eastAsia="Times New Roman" w:hAnsi="Calibri" w:cs="Times New Roman"/>
          <w:b/>
          <w:color w:val="auto"/>
          <w:sz w:val="22"/>
          <w:szCs w:val="22"/>
          <w:bdr w:val="none" w:sz="0" w:space="0" w:color="auto"/>
        </w:rPr>
        <w:t>.</w:t>
      </w:r>
    </w:p>
    <w:p w14:paraId="0DD2327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Komenského 50, 042 48 Košice</w:t>
      </w:r>
    </w:p>
    <w:p w14:paraId="53E6C30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Akciová spoločnosť</w:t>
      </w:r>
    </w:p>
    <w:p w14:paraId="56D53F3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36 570 460</w:t>
      </w:r>
    </w:p>
    <w:p w14:paraId="4DE7AA27"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IČ DPH:</w:t>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t>SK2020063518</w:t>
      </w:r>
    </w:p>
    <w:p w14:paraId="4B776D57"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DIČ:</w:t>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t>2020063518</w:t>
      </w:r>
    </w:p>
    <w:p w14:paraId="3FAA6DE9"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Zapísaná v:</w:t>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r>
      <w:r w:rsidRPr="00BD008D">
        <w:rPr>
          <w:rFonts w:ascii="Calibri" w:eastAsia="Times New Roman" w:hAnsi="Calibri" w:cs="Times New Roman"/>
          <w:color w:val="auto"/>
          <w:sz w:val="22"/>
          <w:szCs w:val="22"/>
          <w:bdr w:val="none" w:sz="0" w:space="0" w:color="auto"/>
        </w:rPr>
        <w:tab/>
        <w:t>OR Okresného súdu Košice I, Oddiel: Sa, Vložka č.: 1243/V</w:t>
      </w:r>
    </w:p>
    <w:p w14:paraId="08474C2E" w14:textId="77777777" w:rsidR="00F21F08" w:rsidRPr="0035381E"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35381E">
        <w:rPr>
          <w:rFonts w:ascii="Calibri" w:eastAsia="Times New Roman" w:hAnsi="Calibri" w:cs="Times New Roman"/>
          <w:color w:val="auto"/>
          <w:sz w:val="22"/>
          <w:szCs w:val="22"/>
          <w:bdr w:val="none" w:sz="0" w:space="0" w:color="auto"/>
        </w:rPr>
        <w:t>Zastúpená:</w:t>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b/>
          <w:i/>
          <w:color w:val="auto"/>
          <w:sz w:val="22"/>
          <w:szCs w:val="22"/>
          <w:bdr w:val="none" w:sz="0" w:space="0" w:color="auto"/>
        </w:rPr>
        <w:t xml:space="preserve">Ing. Stanislav </w:t>
      </w:r>
      <w:proofErr w:type="spellStart"/>
      <w:r w:rsidR="00BE1778" w:rsidRPr="0035381E">
        <w:rPr>
          <w:rFonts w:ascii="Calibri" w:eastAsia="Times New Roman" w:hAnsi="Calibri" w:cs="Times New Roman"/>
          <w:b/>
          <w:i/>
          <w:color w:val="auto"/>
          <w:sz w:val="22"/>
          <w:szCs w:val="22"/>
          <w:bdr w:val="none" w:sz="0" w:space="0" w:color="auto"/>
        </w:rPr>
        <w:t>Prcúch</w:t>
      </w:r>
      <w:proofErr w:type="spellEnd"/>
      <w:r w:rsidRPr="0035381E">
        <w:rPr>
          <w:rFonts w:ascii="Calibri" w:eastAsia="Times New Roman" w:hAnsi="Calibri" w:cs="Times New Roman"/>
          <w:color w:val="auto"/>
          <w:sz w:val="22"/>
          <w:szCs w:val="22"/>
          <w:bdr w:val="none" w:sz="0" w:space="0" w:color="auto"/>
        </w:rPr>
        <w:t xml:space="preserve"> </w:t>
      </w:r>
      <w:r w:rsidR="008A173D" w:rsidRPr="0035381E">
        <w:rPr>
          <w:rFonts w:ascii="Calibri" w:eastAsia="Times New Roman" w:hAnsi="Calibri" w:cs="Times New Roman"/>
          <w:color w:val="auto"/>
          <w:sz w:val="22"/>
          <w:szCs w:val="22"/>
          <w:bdr w:val="none" w:sz="0" w:space="0" w:color="auto"/>
        </w:rPr>
        <w:t>–</w:t>
      </w:r>
      <w:r w:rsidRPr="0035381E">
        <w:rPr>
          <w:rFonts w:ascii="Calibri" w:eastAsia="Times New Roman" w:hAnsi="Calibri" w:cs="Times New Roman"/>
          <w:color w:val="auto"/>
          <w:sz w:val="22"/>
          <w:szCs w:val="22"/>
          <w:bdr w:val="none" w:sz="0" w:space="0" w:color="auto"/>
        </w:rPr>
        <w:t xml:space="preserve"> </w:t>
      </w:r>
      <w:r w:rsidR="00BD008D" w:rsidRPr="0035381E">
        <w:rPr>
          <w:rFonts w:ascii="Calibri" w:eastAsia="Times New Roman" w:hAnsi="Calibri" w:cs="Times New Roman"/>
          <w:color w:val="auto"/>
          <w:sz w:val="22"/>
          <w:szCs w:val="22"/>
          <w:bdr w:val="none" w:sz="0" w:space="0" w:color="auto"/>
        </w:rPr>
        <w:t>podpredseda</w:t>
      </w:r>
      <w:r w:rsidR="008A173D" w:rsidRPr="0035381E">
        <w:rPr>
          <w:rFonts w:ascii="Calibri" w:eastAsia="Times New Roman" w:hAnsi="Calibri" w:cs="Times New Roman"/>
          <w:color w:val="auto"/>
          <w:sz w:val="22"/>
          <w:szCs w:val="22"/>
          <w:bdr w:val="none" w:sz="0" w:space="0" w:color="auto"/>
        </w:rPr>
        <w:t xml:space="preserve"> a člen </w:t>
      </w:r>
      <w:r w:rsidRPr="0035381E">
        <w:rPr>
          <w:rFonts w:ascii="Calibri" w:eastAsia="Times New Roman" w:hAnsi="Calibri" w:cs="Times New Roman"/>
          <w:i/>
          <w:color w:val="auto"/>
          <w:sz w:val="22"/>
          <w:szCs w:val="22"/>
          <w:bdr w:val="none" w:sz="0" w:space="0" w:color="auto"/>
        </w:rPr>
        <w:t>predstavenstva</w:t>
      </w:r>
    </w:p>
    <w:p w14:paraId="32422D98" w14:textId="77777777" w:rsidR="00F21F08" w:rsidRPr="0035381E"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b/>
          <w:i/>
          <w:color w:val="auto"/>
          <w:sz w:val="22"/>
          <w:szCs w:val="22"/>
          <w:bdr w:val="none" w:sz="0" w:space="0" w:color="auto"/>
        </w:rPr>
        <w:t xml:space="preserve">Ing. </w:t>
      </w:r>
      <w:r w:rsidR="008A173D" w:rsidRPr="0035381E">
        <w:rPr>
          <w:rFonts w:ascii="Calibri" w:eastAsia="Times New Roman" w:hAnsi="Calibri" w:cs="Times New Roman"/>
          <w:b/>
          <w:i/>
          <w:color w:val="auto"/>
          <w:sz w:val="22"/>
          <w:szCs w:val="22"/>
          <w:bdr w:val="none" w:sz="0" w:space="0" w:color="auto"/>
        </w:rPr>
        <w:t xml:space="preserve">Jana </w:t>
      </w:r>
      <w:proofErr w:type="spellStart"/>
      <w:r w:rsidR="008A173D" w:rsidRPr="0035381E">
        <w:rPr>
          <w:rFonts w:ascii="Calibri" w:eastAsia="Times New Roman" w:hAnsi="Calibri" w:cs="Times New Roman"/>
          <w:b/>
          <w:i/>
          <w:color w:val="auto"/>
          <w:sz w:val="22"/>
          <w:szCs w:val="22"/>
          <w:bdr w:val="none" w:sz="0" w:space="0" w:color="auto"/>
        </w:rPr>
        <w:t>Bernátová</w:t>
      </w:r>
      <w:proofErr w:type="spellEnd"/>
      <w:r w:rsidRPr="0035381E">
        <w:rPr>
          <w:rFonts w:ascii="Calibri" w:eastAsia="Times New Roman" w:hAnsi="Calibri" w:cs="Times New Roman"/>
          <w:color w:val="auto"/>
          <w:sz w:val="22"/>
          <w:szCs w:val="22"/>
          <w:bdr w:val="none" w:sz="0" w:space="0" w:color="auto"/>
        </w:rPr>
        <w:t xml:space="preserve">- </w:t>
      </w:r>
      <w:r w:rsidRPr="0035381E">
        <w:rPr>
          <w:rFonts w:ascii="Calibri" w:eastAsia="Times New Roman" w:hAnsi="Calibri" w:cs="Times New Roman"/>
          <w:i/>
          <w:color w:val="auto"/>
          <w:sz w:val="22"/>
          <w:szCs w:val="22"/>
          <w:bdr w:val="none" w:sz="0" w:space="0" w:color="auto"/>
        </w:rPr>
        <w:t>člen predstavenstva</w:t>
      </w:r>
    </w:p>
    <w:p w14:paraId="2FDBF27E"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35381E">
        <w:rPr>
          <w:rFonts w:ascii="Calibri" w:eastAsia="Times New Roman" w:hAnsi="Calibri" w:cs="Times New Roman"/>
          <w:color w:val="auto"/>
          <w:sz w:val="22"/>
          <w:szCs w:val="22"/>
          <w:bdr w:val="none" w:sz="0" w:space="0" w:color="auto"/>
        </w:rPr>
        <w:t>Telefón:</w:t>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t>055/7924111</w:t>
      </w:r>
    </w:p>
    <w:p w14:paraId="23F2902F"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(ďalej len „</w:t>
      </w:r>
      <w:r w:rsidRPr="00BD008D">
        <w:rPr>
          <w:rFonts w:ascii="Calibri" w:eastAsia="Times New Roman" w:hAnsi="Calibri" w:cs="Times New Roman"/>
          <w:b/>
          <w:color w:val="auto"/>
          <w:sz w:val="22"/>
          <w:szCs w:val="22"/>
          <w:bdr w:val="none" w:sz="0" w:space="0" w:color="auto"/>
        </w:rPr>
        <w:t>objednávateľ</w:t>
      </w:r>
      <w:r w:rsidRPr="00BD008D">
        <w:rPr>
          <w:rFonts w:ascii="Calibri" w:eastAsia="Times New Roman" w:hAnsi="Calibri" w:cs="Times New Roman"/>
          <w:color w:val="auto"/>
          <w:sz w:val="22"/>
          <w:szCs w:val="22"/>
          <w:bdr w:val="none" w:sz="0" w:space="0" w:color="auto"/>
        </w:rPr>
        <w:t xml:space="preserve">“ alebo </w:t>
      </w:r>
      <w:r w:rsidRPr="00BD008D">
        <w:rPr>
          <w:rFonts w:ascii="Calibri" w:eastAsia="Times New Roman" w:hAnsi="Calibri" w:cs="Times New Roman"/>
          <w:b/>
          <w:color w:val="auto"/>
          <w:sz w:val="22"/>
          <w:szCs w:val="22"/>
          <w:bdr w:val="none" w:sz="0" w:space="0" w:color="auto"/>
        </w:rPr>
        <w:t xml:space="preserve">„VVS, </w:t>
      </w:r>
      <w:proofErr w:type="spellStart"/>
      <w:r w:rsidRPr="00BD008D">
        <w:rPr>
          <w:rFonts w:ascii="Calibri" w:eastAsia="Times New Roman" w:hAnsi="Calibri" w:cs="Times New Roman"/>
          <w:b/>
          <w:color w:val="auto"/>
          <w:sz w:val="22"/>
          <w:szCs w:val="22"/>
          <w:bdr w:val="none" w:sz="0" w:space="0" w:color="auto"/>
        </w:rPr>
        <w:t>a.s</w:t>
      </w:r>
      <w:proofErr w:type="spellEnd"/>
      <w:r w:rsidRPr="00BD008D">
        <w:rPr>
          <w:rFonts w:ascii="Calibri" w:eastAsia="Times New Roman" w:hAnsi="Calibri" w:cs="Times New Roman"/>
          <w:b/>
          <w:color w:val="auto"/>
          <w:sz w:val="22"/>
          <w:szCs w:val="22"/>
          <w:bdr w:val="none" w:sz="0" w:space="0" w:color="auto"/>
        </w:rPr>
        <w:t>.“</w:t>
      </w:r>
      <w:r w:rsidRPr="00BD008D">
        <w:rPr>
          <w:rFonts w:ascii="Calibri" w:eastAsia="Times New Roman" w:hAnsi="Calibri" w:cs="Times New Roman"/>
          <w:color w:val="auto"/>
          <w:sz w:val="22"/>
          <w:szCs w:val="22"/>
          <w:bdr w:val="none" w:sz="0" w:space="0" w:color="auto"/>
        </w:rPr>
        <w:t>)</w:t>
      </w:r>
    </w:p>
    <w:p w14:paraId="2B922EB2" w14:textId="77777777" w:rsidR="00F21F08" w:rsidRPr="00BD008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2216316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(ďalej spolu tiež ako „</w:t>
      </w:r>
      <w:r w:rsidRPr="00BD008D">
        <w:rPr>
          <w:rFonts w:ascii="Calibri" w:eastAsia="Times New Roman" w:hAnsi="Calibri" w:cs="Times New Roman"/>
          <w:b/>
          <w:color w:val="auto"/>
          <w:sz w:val="22"/>
          <w:szCs w:val="22"/>
          <w:bdr w:val="none" w:sz="0" w:space="0" w:color="auto"/>
        </w:rPr>
        <w:t>zmluvné strany</w:t>
      </w:r>
      <w:r w:rsidRPr="00BD008D">
        <w:rPr>
          <w:rFonts w:ascii="Calibri" w:eastAsia="Times New Roman" w:hAnsi="Calibri" w:cs="Times New Roman"/>
          <w:color w:val="auto"/>
          <w:sz w:val="22"/>
          <w:szCs w:val="22"/>
          <w:bdr w:val="none" w:sz="0" w:space="0" w:color="auto"/>
        </w:rPr>
        <w:t>“)</w:t>
      </w:r>
    </w:p>
    <w:p w14:paraId="487285A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C7F135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215D41C" w14:textId="77777777" w:rsidR="00A17796" w:rsidRPr="00E37EA4"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A77186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PREAMBULA</w:t>
      </w:r>
    </w:p>
    <w:p w14:paraId="45F0064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242DAA2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06E4BA1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E37EA4">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E37EA4">
        <w:rPr>
          <w:rFonts w:ascii="Calibri" w:eastAsia="Times New Roman" w:hAnsi="Calibri" w:cs="Times New Roman"/>
          <w:color w:val="auto"/>
          <w:bdr w:val="none" w:sz="0" w:space="0" w:color="auto"/>
        </w:rPr>
        <w:t>tejto z</w:t>
      </w:r>
      <w:r w:rsidRPr="00E37EA4">
        <w:rPr>
          <w:rFonts w:ascii="Calibri" w:eastAsia="Times New Roman" w:hAnsi="Calibri" w:cs="Times New Roman"/>
          <w:color w:val="auto"/>
          <w:bdr w:val="none" w:sz="0" w:space="0" w:color="auto"/>
        </w:rPr>
        <w:t xml:space="preserve">mluvy o </w:t>
      </w:r>
      <w:r w:rsidR="001E3002" w:rsidRPr="00E37EA4">
        <w:rPr>
          <w:rFonts w:ascii="Calibri" w:eastAsia="Times New Roman" w:hAnsi="Calibri" w:cs="Times New Roman"/>
          <w:color w:val="auto"/>
          <w:bdr w:val="none" w:sz="0" w:space="0" w:color="auto"/>
        </w:rPr>
        <w:t>d</w:t>
      </w:r>
      <w:r w:rsidRPr="00E37EA4">
        <w:rPr>
          <w:rFonts w:ascii="Calibri" w:eastAsia="Times New Roman" w:hAnsi="Calibri" w:cs="Times New Roman"/>
          <w:color w:val="auto"/>
          <w:bdr w:val="none" w:sz="0" w:space="0" w:color="auto"/>
        </w:rPr>
        <w:t>ielo, u</w:t>
      </w:r>
      <w:r w:rsidR="008E61DF" w:rsidRPr="00E37EA4">
        <w:rPr>
          <w:rFonts w:ascii="Calibri" w:eastAsia="Times New Roman" w:hAnsi="Calibri" w:cs="Times New Roman"/>
          <w:color w:val="auto"/>
          <w:bdr w:val="none" w:sz="0" w:space="0" w:color="auto"/>
        </w:rPr>
        <w:t>zatvoril zmluvu s</w:t>
      </w:r>
      <w:r w:rsidR="007451B1" w:rsidRPr="00E37EA4">
        <w:rPr>
          <w:rFonts w:ascii="Calibri" w:eastAsia="Times New Roman" w:hAnsi="Calibri" w:cs="Times New Roman"/>
          <w:color w:val="auto"/>
          <w:bdr w:val="none" w:sz="0" w:space="0" w:color="auto"/>
        </w:rPr>
        <w:t> </w:t>
      </w:r>
      <w:r w:rsidR="009111E9" w:rsidRPr="00E37EA4">
        <w:rPr>
          <w:rFonts w:ascii="Calibri" w:eastAsia="Times New Roman" w:hAnsi="Calibri" w:cs="Times New Roman"/>
          <w:color w:val="auto"/>
          <w:bdr w:val="none" w:sz="0" w:space="0" w:color="auto"/>
        </w:rPr>
        <w:t>Ministerstv</w:t>
      </w:r>
      <w:r w:rsidR="007451B1" w:rsidRPr="00E37EA4">
        <w:rPr>
          <w:rFonts w:ascii="Calibri" w:eastAsia="Times New Roman" w:hAnsi="Calibri" w:cs="Times New Roman"/>
          <w:color w:val="auto"/>
          <w:bdr w:val="none" w:sz="0" w:space="0" w:color="auto"/>
        </w:rPr>
        <w:t xml:space="preserve">om investícií, regionálneho rozvoja a informatizácie  </w:t>
      </w:r>
      <w:r w:rsidR="00A17796" w:rsidRPr="00E37EA4">
        <w:rPr>
          <w:rFonts w:ascii="Calibri" w:eastAsia="Times New Roman" w:hAnsi="Calibri" w:cs="Times New Roman"/>
          <w:color w:val="auto"/>
          <w:bdr w:val="none" w:sz="0" w:space="0" w:color="auto"/>
        </w:rPr>
        <w:t>Slovenskej republiky</w:t>
      </w:r>
      <w:r w:rsidR="00610631" w:rsidRPr="00E37EA4">
        <w:rPr>
          <w:rFonts w:ascii="Calibri" w:eastAsia="Times New Roman" w:hAnsi="Calibri" w:cs="Times New Roman"/>
          <w:color w:val="auto"/>
          <w:bdr w:val="none" w:sz="0" w:space="0" w:color="auto"/>
        </w:rPr>
        <w:t xml:space="preserve"> </w:t>
      </w:r>
      <w:r w:rsidRPr="00E37EA4">
        <w:rPr>
          <w:rFonts w:ascii="Calibri" w:eastAsia="Times New Roman" w:hAnsi="Calibri" w:cs="Times New Roman"/>
          <w:color w:val="auto"/>
          <w:bdr w:val="none" w:sz="0" w:space="0" w:color="auto"/>
        </w:rPr>
        <w:t>(ďalej len „poskytovateľ”) o</w:t>
      </w:r>
      <w:r w:rsidR="007451B1" w:rsidRPr="00E37EA4">
        <w:rPr>
          <w:rFonts w:ascii="Calibri" w:eastAsia="Times New Roman" w:hAnsi="Calibri" w:cs="Times New Roman"/>
          <w:color w:val="auto"/>
          <w:bdr w:val="none" w:sz="0" w:space="0" w:color="auto"/>
        </w:rPr>
        <w:t> </w:t>
      </w:r>
      <w:r w:rsidRPr="00E37EA4">
        <w:rPr>
          <w:rFonts w:ascii="Calibri" w:eastAsia="Times New Roman" w:hAnsi="Calibri" w:cs="Times New Roman"/>
          <w:color w:val="auto"/>
          <w:bdr w:val="none" w:sz="0" w:space="0" w:color="auto"/>
        </w:rPr>
        <w:t>poskytnut</w:t>
      </w:r>
      <w:r w:rsidR="007451B1" w:rsidRPr="00E37EA4">
        <w:rPr>
          <w:rFonts w:ascii="Calibri" w:eastAsia="Times New Roman" w:hAnsi="Calibri" w:cs="Times New Roman"/>
          <w:color w:val="auto"/>
          <w:bdr w:val="none" w:sz="0" w:space="0" w:color="auto"/>
        </w:rPr>
        <w:t xml:space="preserve">í </w:t>
      </w:r>
      <w:r w:rsidRPr="00E37EA4">
        <w:rPr>
          <w:rFonts w:ascii="Calibri" w:eastAsia="Times New Roman" w:hAnsi="Calibri" w:cs="Times New Roman"/>
          <w:color w:val="auto"/>
          <w:bdr w:val="none" w:sz="0" w:space="0" w:color="auto"/>
        </w:rPr>
        <w:t xml:space="preserve">nenávratného finančného príspevku v rámci </w:t>
      </w:r>
      <w:r w:rsidR="00E1724F" w:rsidRPr="00E37EA4">
        <w:rPr>
          <w:rFonts w:ascii="Calibri" w:eastAsia="Times New Roman" w:hAnsi="Calibri" w:cs="Times New Roman"/>
          <w:color w:val="auto"/>
          <w:bdr w:val="none" w:sz="0" w:space="0" w:color="auto"/>
        </w:rPr>
        <w:t>Integrovaného regionálneho operačného programu</w:t>
      </w:r>
      <w:r w:rsidR="00BD628C" w:rsidRPr="00E37EA4">
        <w:rPr>
          <w:rFonts w:ascii="Calibri" w:eastAsia="Times New Roman" w:hAnsi="Calibri" w:cs="Times New Roman"/>
          <w:color w:val="auto"/>
          <w:bdr w:val="none" w:sz="0" w:space="0" w:color="auto"/>
        </w:rPr>
        <w:t>.</w:t>
      </w:r>
      <w:r w:rsidRPr="00E37EA4">
        <w:rPr>
          <w:rFonts w:ascii="Calibri" w:eastAsia="Times New Roman" w:hAnsi="Calibri" w:cs="Times New Roman"/>
          <w:strike/>
          <w:color w:val="auto"/>
          <w:bdr w:val="none" w:sz="0" w:space="0" w:color="auto"/>
        </w:rPr>
        <w:t xml:space="preserve"> </w:t>
      </w:r>
    </w:p>
    <w:p w14:paraId="0FC4A34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05B7E1B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A5AC89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II.</w:t>
      </w:r>
    </w:p>
    <w:p w14:paraId="07CD97D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Predmet zmluvy</w:t>
      </w:r>
    </w:p>
    <w:p w14:paraId="75476820" w14:textId="77777777" w:rsidR="00F21F08" w:rsidRPr="00E37EA4" w:rsidRDefault="00F21F08" w:rsidP="00DA0213">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Predmetom tejto zmluvy je vykonanie diela </w:t>
      </w:r>
      <w:r w:rsidRPr="00E37EA4">
        <w:rPr>
          <w:rFonts w:ascii="Calibri" w:eastAsia="Times New Roman" w:hAnsi="Calibri" w:cs="Times New Roman"/>
          <w:b/>
          <w:color w:val="auto"/>
          <w:sz w:val="22"/>
          <w:szCs w:val="22"/>
          <w:bdr w:val="none" w:sz="0" w:space="0" w:color="auto"/>
        </w:rPr>
        <w:t>„</w:t>
      </w:r>
      <w:r w:rsidR="00783516" w:rsidRPr="00E37EA4">
        <w:rPr>
          <w:rFonts w:ascii="Calibri" w:eastAsia="Times New Roman" w:hAnsi="Calibri" w:cs="Times New Roman"/>
          <w:b/>
          <w:color w:val="auto"/>
          <w:sz w:val="22"/>
          <w:szCs w:val="22"/>
          <w:bdr w:val="none" w:sz="0" w:space="0" w:color="auto"/>
        </w:rPr>
        <w:t>Moravany - kanalizácia</w:t>
      </w:r>
      <w:r w:rsidRPr="00E37EA4">
        <w:rPr>
          <w:rFonts w:ascii="Calibri" w:eastAsia="Times New Roman" w:hAnsi="Calibri" w:cs="Times New Roman"/>
          <w:b/>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(ďalej len ako „dielo“ alebo „predmet zmluvy“).</w:t>
      </w:r>
      <w:r w:rsidRPr="00E37EA4">
        <w:rPr>
          <w:rFonts w:ascii="Calibri" w:eastAsia="Times New Roman" w:hAnsi="Calibri" w:cs="Times New Roman"/>
          <w:b/>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E37EA4">
        <w:rPr>
          <w:rFonts w:ascii="Calibri" w:eastAsia="Times New Roman" w:hAnsi="Calibri" w:cs="Times New Roman"/>
          <w:color w:val="auto"/>
          <w:sz w:val="22"/>
          <w:szCs w:val="22"/>
          <w:bdr w:val="none" w:sz="0" w:space="0" w:color="auto"/>
        </w:rPr>
        <w:t> </w:t>
      </w:r>
      <w:r w:rsidR="00DF161A" w:rsidRPr="00E37EA4">
        <w:rPr>
          <w:rFonts w:ascii="Calibri" w:hAnsi="Calibri"/>
          <w:color w:val="auto"/>
          <w:sz w:val="22"/>
          <w:bdr w:val="none" w:sz="0" w:space="0" w:color="auto"/>
        </w:rPr>
        <w:t>Návrhu na plnenie kritérií</w:t>
      </w:r>
      <w:r w:rsidRPr="00E37EA4">
        <w:rPr>
          <w:rFonts w:ascii="Calibri" w:eastAsia="Times New Roman" w:hAnsi="Calibri" w:cs="Times New Roman"/>
          <w:color w:val="auto"/>
          <w:sz w:val="22"/>
          <w:szCs w:val="22"/>
          <w:bdr w:val="none" w:sz="0" w:space="0" w:color="auto"/>
        </w:rPr>
        <w:t xml:space="preserve"> a</w:t>
      </w:r>
      <w:r w:rsidR="001A403A" w:rsidRPr="00E37EA4">
        <w:rPr>
          <w:rFonts w:ascii="Calibri" w:eastAsia="Times New Roman" w:hAnsi="Calibri" w:cs="Times New Roman"/>
          <w:color w:val="auto"/>
          <w:sz w:val="22"/>
          <w:szCs w:val="22"/>
          <w:bdr w:val="none" w:sz="0" w:space="0" w:color="auto"/>
        </w:rPr>
        <w:t xml:space="preserve"> oceneného </w:t>
      </w:r>
      <w:r w:rsidRPr="00E37EA4">
        <w:rPr>
          <w:rFonts w:ascii="Calibri" w:eastAsia="Times New Roman" w:hAnsi="Calibri" w:cs="Times New Roman"/>
          <w:color w:val="auto"/>
          <w:sz w:val="22"/>
          <w:szCs w:val="22"/>
          <w:bdr w:val="none" w:sz="0" w:space="0" w:color="auto"/>
        </w:rPr>
        <w:t xml:space="preserve">výkazu výmer (ďalej len „Príloha č. 1“), v Prílohe č. 2 </w:t>
      </w:r>
      <w:r w:rsidR="009111E9"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Dokumentácia</w:t>
      </w:r>
      <w:r w:rsidR="00B900ED" w:rsidRPr="00E37EA4">
        <w:rPr>
          <w:rFonts w:ascii="Calibri" w:eastAsia="Times New Roman" w:hAnsi="Calibri" w:cs="Times New Roman"/>
          <w:color w:val="auto"/>
          <w:sz w:val="22"/>
          <w:szCs w:val="22"/>
          <w:bdr w:val="none" w:sz="0" w:space="0" w:color="auto"/>
        </w:rPr>
        <w:t xml:space="preserve"> pre realizáciu stavby</w:t>
      </w:r>
      <w:r w:rsidRPr="00E37EA4">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E37EA4">
        <w:rPr>
          <w:rFonts w:ascii="Calibri" w:eastAsia="Calibri" w:hAnsi="Calibri" w:cs="Calibri"/>
          <w:color w:val="auto"/>
          <w:sz w:val="22"/>
          <w:bdr w:val="none" w:sz="0" w:space="0" w:color="auto"/>
        </w:rPr>
        <w:t xml:space="preserve">zverejnenia vo Vestníku ÚVO </w:t>
      </w:r>
      <w:r w:rsidRPr="00E37EA4">
        <w:rPr>
          <w:rFonts w:ascii="Calibri" w:eastAsia="Times New Roman" w:hAnsi="Calibri" w:cs="Times New Roman"/>
          <w:color w:val="auto"/>
          <w:sz w:val="22"/>
          <w:szCs w:val="22"/>
          <w:bdr w:val="none" w:sz="0" w:space="0" w:color="auto"/>
        </w:rPr>
        <w:t xml:space="preserve">.... </w:t>
      </w:r>
      <w:r w:rsidR="00A23A84" w:rsidRPr="00E37EA4">
        <w:rPr>
          <w:rFonts w:ascii="Calibri" w:eastAsia="Times New Roman" w:hAnsi="Calibri" w:cs="Times New Roman"/>
          <w:color w:val="auto"/>
          <w:sz w:val="22"/>
          <w:szCs w:val="22"/>
          <w:bdr w:val="none" w:sz="0" w:space="0" w:color="auto"/>
        </w:rPr>
        <w:t xml:space="preserve">vrátane prípadných vysvetlení </w:t>
      </w:r>
      <w:r w:rsidRPr="00E37EA4">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E37EA4">
        <w:rPr>
          <w:rFonts w:ascii="Calibri" w:eastAsia="Times New Roman" w:hAnsi="Calibri" w:cs="Times New Roman"/>
          <w:color w:val="auto"/>
          <w:sz w:val="22"/>
          <w:szCs w:val="22"/>
          <w:bdr w:val="none" w:sz="0" w:space="0" w:color="auto"/>
        </w:rPr>
        <w:t>v zmysle tejto zmluvy</w:t>
      </w:r>
      <w:r w:rsidRPr="00E37EA4">
        <w:rPr>
          <w:rFonts w:ascii="Calibri" w:eastAsia="Times New Roman" w:hAnsi="Calibri" w:cs="Times New Roman"/>
          <w:color w:val="auto"/>
          <w:sz w:val="22"/>
          <w:szCs w:val="22"/>
          <w:bdr w:val="none" w:sz="0" w:space="0" w:color="auto"/>
        </w:rPr>
        <w:t xml:space="preserve">. </w:t>
      </w:r>
      <w:r w:rsidR="00B56FDD" w:rsidRPr="00E37EA4">
        <w:rPr>
          <w:rFonts w:ascii="Calibri" w:eastAsia="Times New Roman" w:hAnsi="Calibri" w:cs="Times New Roman"/>
          <w:color w:val="auto"/>
          <w:sz w:val="22"/>
          <w:szCs w:val="22"/>
          <w:bdr w:val="none" w:sz="0" w:space="0" w:color="auto"/>
        </w:rPr>
        <w:t xml:space="preserve"> </w:t>
      </w:r>
    </w:p>
    <w:p w14:paraId="4F727CF9"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76314547"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Tento Formulár zmluvy o dielo</w:t>
      </w:r>
    </w:p>
    <w:p w14:paraId="5B3BB96A"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 </w:t>
      </w:r>
      <w:r w:rsidR="00F15317" w:rsidRPr="00E37EA4">
        <w:rPr>
          <w:rFonts w:ascii="Calibri" w:hAnsi="Calibri"/>
          <w:color w:val="auto"/>
          <w:sz w:val="22"/>
          <w:bdr w:val="none" w:sz="0" w:space="0" w:color="auto"/>
        </w:rPr>
        <w:t>Návrh na plnenie kritérií</w:t>
      </w:r>
    </w:p>
    <w:p w14:paraId="1D4504D5"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4 - </w:t>
      </w:r>
      <w:r w:rsidRPr="00E37EA4">
        <w:rPr>
          <w:rFonts w:ascii="Calibri" w:hAnsi="Calibri"/>
          <w:color w:val="auto"/>
          <w:sz w:val="22"/>
          <w:bdr w:val="none" w:sz="0" w:space="0" w:color="auto"/>
        </w:rPr>
        <w:t>Zoznam technologických zariadení a materiálov</w:t>
      </w:r>
    </w:p>
    <w:p w14:paraId="7BD71360"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050F4C54"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výkresová časť (PD)</w:t>
      </w:r>
    </w:p>
    <w:p w14:paraId="36EFEF2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w:t>
      </w:r>
      <w:r w:rsidR="00E64595"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15317" w:rsidRPr="00E37EA4">
        <w:rPr>
          <w:rFonts w:ascii="Calibri" w:eastAsia="Times New Roman" w:hAnsi="Calibri" w:cs="Times New Roman"/>
          <w:color w:val="auto"/>
          <w:sz w:val="22"/>
          <w:szCs w:val="22"/>
          <w:bdr w:val="none" w:sz="0" w:space="0" w:color="auto"/>
        </w:rPr>
        <w:t>Ocenený v</w:t>
      </w:r>
      <w:r w:rsidRPr="00E37EA4">
        <w:rPr>
          <w:rFonts w:ascii="Calibri" w:eastAsia="Times New Roman" w:hAnsi="Calibri" w:cs="Times New Roman"/>
          <w:color w:val="auto"/>
          <w:sz w:val="22"/>
          <w:szCs w:val="22"/>
          <w:bdr w:val="none" w:sz="0" w:space="0" w:color="auto"/>
        </w:rPr>
        <w:t>ýkaz výmer (Rozpočet)</w:t>
      </w:r>
    </w:p>
    <w:p w14:paraId="2DB5C32B"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Ostatná súvisiaca dokumentácia</w:t>
      </w:r>
    </w:p>
    <w:p w14:paraId="310D1DF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F43624C"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E37EA4">
        <w:rPr>
          <w:rFonts w:ascii="Calibri" w:eastAsia="Times New Roman" w:hAnsi="Calibri" w:cs="Times New Roman"/>
          <w:color w:val="auto"/>
          <w:sz w:val="22"/>
          <w:szCs w:val="22"/>
          <w:bdr w:val="none" w:sz="0" w:space="0" w:color="auto"/>
        </w:rPr>
        <w:t>, ak nie je uvedené inak</w:t>
      </w:r>
      <w:r w:rsidRPr="00E37EA4">
        <w:rPr>
          <w:rFonts w:ascii="Calibri" w:eastAsia="Times New Roman" w:hAnsi="Calibri" w:cs="Times New Roman"/>
          <w:color w:val="auto"/>
          <w:sz w:val="22"/>
          <w:szCs w:val="22"/>
          <w:bdr w:val="none" w:sz="0" w:space="0" w:color="auto"/>
        </w:rPr>
        <w:t>.</w:t>
      </w:r>
    </w:p>
    <w:p w14:paraId="371EE815" w14:textId="77777777" w:rsidR="00F21F08" w:rsidRPr="00E37EA4" w:rsidRDefault="00F21F08" w:rsidP="00E954E1">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E37EA4">
        <w:rPr>
          <w:rFonts w:ascii="Calibri" w:eastAsia="Times New Roman" w:hAnsi="Calibri" w:cs="Times New Roman"/>
          <w:color w:val="auto"/>
          <w:sz w:val="22"/>
          <w:szCs w:val="22"/>
          <w:bdr w:val="none" w:sz="0" w:space="0" w:color="auto"/>
        </w:rPr>
        <w:t xml:space="preserve">záznam o zaškolení obsluhy, </w:t>
      </w:r>
      <w:r w:rsidRPr="00E37EA4">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sidRPr="00E37EA4">
        <w:rPr>
          <w:rFonts w:ascii="Calibri" w:eastAsia="Times New Roman" w:hAnsi="Calibri" w:cs="Times New Roman"/>
          <w:color w:val="auto"/>
          <w:sz w:val="22"/>
          <w:szCs w:val="22"/>
          <w:bdr w:val="none" w:sz="0" w:space="0" w:color="auto"/>
        </w:rPr>
        <w:t> </w:t>
      </w:r>
      <w:r w:rsidRPr="00E37EA4">
        <w:rPr>
          <w:rFonts w:ascii="Calibri" w:eastAsia="Times New Roman" w:hAnsi="Calibri" w:cs="Times New Roman"/>
          <w:color w:val="auto"/>
          <w:sz w:val="22"/>
          <w:szCs w:val="22"/>
          <w:bdr w:val="none" w:sz="0" w:space="0" w:color="auto"/>
        </w:rPr>
        <w:t>zhode</w:t>
      </w:r>
      <w:r w:rsidR="00AE2869"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E37EA4">
        <w:rPr>
          <w:rFonts w:ascii="Calibri" w:eastAsia="Times New Roman" w:hAnsi="Calibri" w:cs="Times New Roman"/>
          <w:color w:val="auto"/>
          <w:sz w:val="22"/>
          <w:szCs w:val="22"/>
          <w:bdr w:val="none" w:sz="0" w:space="0" w:color="auto"/>
        </w:rPr>
        <w:t xml:space="preserve">a </w:t>
      </w:r>
      <w:r w:rsidRPr="00E37EA4">
        <w:rPr>
          <w:rFonts w:ascii="Calibri" w:eastAsia="Times New Roman" w:hAnsi="Calibri" w:cs="Times New Roman"/>
          <w:color w:val="auto"/>
          <w:sz w:val="22"/>
          <w:szCs w:val="22"/>
          <w:bdr w:val="none" w:sz="0" w:space="0" w:color="auto"/>
        </w:rPr>
        <w:t>najmä doklady podľa článku IX. bod 9.1. tejto zmluvy.</w:t>
      </w:r>
    </w:p>
    <w:p w14:paraId="37BA4BBD"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00F870E6"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právoplatného stavebného povolenia, vyjadrení orgánov štátnej správy a vyjadrení ostatných dotknutých orgánov a organizácií;</w:t>
      </w:r>
    </w:p>
    <w:p w14:paraId="560FD5DC"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súlade so súťažnými podkladmi; </w:t>
      </w:r>
    </w:p>
    <w:p w14:paraId="388C3C81"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Harmonogramu prác odsúhlaseného stavebným dozorom;</w:t>
      </w:r>
    </w:p>
    <w:p w14:paraId="76F9EF29"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E37EA4">
        <w:rPr>
          <w:rFonts w:ascii="Calibri" w:eastAsia="Times New Roman" w:hAnsi="Calibri" w:cs="Times New Roman"/>
          <w:color w:val="auto"/>
          <w:sz w:val="22"/>
          <w:szCs w:val="22"/>
          <w:bdr w:val="none" w:sz="0" w:space="0" w:color="auto"/>
        </w:rPr>
        <w:t>cenovej špecifikácie prác a dodávok zhotoviteľa v zmysle súťažných podkladov</w:t>
      </w:r>
      <w:r w:rsidRPr="00E37EA4">
        <w:rPr>
          <w:rFonts w:eastAsia="Times New Roman" w:cs="Times New Roman"/>
          <w:color w:val="auto"/>
          <w:bdr w:val="none" w:sz="0" w:space="0" w:color="auto"/>
        </w:rPr>
        <w:t>.</w:t>
      </w:r>
    </w:p>
    <w:p w14:paraId="6D58F0FA"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0821950B"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sa zaväzuje riadne zhotovené dielo zhotovené v súlade s touto zmluvou prevziať a zaplatiť za dielo dohodnutú cenu podľa platobných podmienok dohodnutých v tejto zmluve. Bod 7.12. tejto zmluvy tým nie je dotknutý. </w:t>
      </w:r>
    </w:p>
    <w:p w14:paraId="0B5F81F8"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E37EA4">
        <w:rPr>
          <w:rFonts w:ascii="Calibri" w:eastAsia="Times New Roman" w:hAnsi="Calibri" w:cs="Times New Roman"/>
          <w:color w:val="auto"/>
          <w:sz w:val="22"/>
          <w:szCs w:val="22"/>
          <w:bdr w:val="none" w:sz="0" w:space="0" w:color="auto"/>
        </w:rPr>
        <w:t xml:space="preserve">vykonanie </w:t>
      </w:r>
      <w:r w:rsidRPr="00E37EA4">
        <w:rPr>
          <w:rFonts w:ascii="Calibri" w:eastAsia="Times New Roman" w:hAnsi="Calibri" w:cs="Times New Roman"/>
          <w:color w:val="auto"/>
          <w:sz w:val="22"/>
          <w:szCs w:val="22"/>
          <w:bdr w:val="none" w:sz="0" w:space="0" w:color="auto"/>
        </w:rPr>
        <w:t xml:space="preserve">diela v rozsahu tejto zmluvy. Objednávateľ odovzdá zhotoviteľovi po </w:t>
      </w:r>
      <w:r w:rsidRPr="00E37EA4">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6A09B8B2" w14:textId="77777777" w:rsidR="000C6076" w:rsidRPr="00E37EA4"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11FF67F2" w14:textId="77777777" w:rsidR="0060645C" w:rsidRPr="00E37EA4"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E437C3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III.</w:t>
      </w:r>
    </w:p>
    <w:p w14:paraId="4E021B6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Miesto plnenia</w:t>
      </w:r>
    </w:p>
    <w:p w14:paraId="41E155A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3.1.</w:t>
      </w:r>
      <w:r w:rsidRPr="00E37EA4">
        <w:rPr>
          <w:rFonts w:ascii="Calibri" w:eastAsia="Times New Roman" w:hAnsi="Calibri" w:cs="Times New Roman"/>
          <w:color w:val="auto"/>
          <w:sz w:val="22"/>
          <w:szCs w:val="22"/>
          <w:bdr w:val="none" w:sz="0" w:space="0" w:color="auto"/>
        </w:rPr>
        <w:tab/>
        <w:t xml:space="preserve">Miestom vykonávania diela je </w:t>
      </w:r>
      <w:r w:rsidR="002F1310" w:rsidRPr="00E37EA4">
        <w:rPr>
          <w:rFonts w:ascii="Calibri" w:hAnsi="Calibri"/>
          <w:color w:val="auto"/>
          <w:sz w:val="22"/>
          <w:bdr w:val="none" w:sz="0" w:space="0" w:color="auto"/>
        </w:rPr>
        <w:t xml:space="preserve">katastrálne územie </w:t>
      </w:r>
      <w:r w:rsidR="001D4C06" w:rsidRPr="00E37EA4">
        <w:rPr>
          <w:rFonts w:ascii="Calibri" w:hAnsi="Calibri"/>
          <w:color w:val="auto"/>
          <w:sz w:val="22"/>
          <w:bdr w:val="none" w:sz="0" w:space="0" w:color="auto"/>
        </w:rPr>
        <w:t xml:space="preserve">obce </w:t>
      </w:r>
      <w:r w:rsidR="00783516" w:rsidRPr="00E37EA4">
        <w:rPr>
          <w:rFonts w:ascii="Calibri" w:hAnsi="Calibri"/>
          <w:color w:val="auto"/>
          <w:sz w:val="22"/>
          <w:bdr w:val="none" w:sz="0" w:space="0" w:color="auto"/>
        </w:rPr>
        <w:t>Moravany</w:t>
      </w:r>
      <w:r w:rsidR="004A2BA4" w:rsidRPr="00E37EA4">
        <w:rPr>
          <w:rFonts w:ascii="Calibri" w:hAnsi="Calibri"/>
          <w:color w:val="auto"/>
          <w:sz w:val="22"/>
          <w:bdr w:val="none" w:sz="0" w:space="0" w:color="auto"/>
        </w:rPr>
        <w:t xml:space="preserve"> a Trhovište</w:t>
      </w:r>
      <w:r w:rsidR="002F1310" w:rsidRPr="00E37EA4">
        <w:rPr>
          <w:rFonts w:ascii="Calibri" w:eastAsia="Times New Roman" w:hAnsi="Calibri" w:cs="Times New Roman"/>
          <w:color w:val="auto"/>
          <w:sz w:val="22"/>
          <w:szCs w:val="22"/>
          <w:bdr w:val="none" w:sz="0" w:space="0" w:color="auto"/>
        </w:rPr>
        <w:t>.</w:t>
      </w:r>
    </w:p>
    <w:p w14:paraId="7CA05D8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3.2.</w:t>
      </w:r>
      <w:r w:rsidRPr="00E37EA4">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2F301CA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3.3.</w:t>
      </w:r>
      <w:r w:rsidRPr="00E37EA4">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63C7A64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3.4.</w:t>
      </w:r>
      <w:r w:rsidRPr="00E37EA4">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7D43D94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3.5.</w:t>
      </w:r>
      <w:r w:rsidRPr="00E37EA4">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E37EA4">
        <w:rPr>
          <w:rFonts w:ascii="Calibri" w:hAnsi="Calibri"/>
          <w:color w:val="auto"/>
          <w:sz w:val="22"/>
          <w:bdr w:val="none" w:sz="0" w:space="0" w:color="auto"/>
        </w:rPr>
        <w:t xml:space="preserve">Ryhy </w:t>
      </w:r>
      <w:r w:rsidR="000C6076" w:rsidRPr="00E37EA4">
        <w:rPr>
          <w:rFonts w:ascii="Calibri" w:hAnsi="Calibri"/>
          <w:color w:val="auto"/>
          <w:sz w:val="22"/>
          <w:bdr w:val="none" w:sz="0" w:space="0" w:color="auto"/>
        </w:rPr>
        <w:t xml:space="preserve">a prípadné stavebné jamy </w:t>
      </w:r>
      <w:r w:rsidRPr="00E37EA4">
        <w:rPr>
          <w:rFonts w:ascii="Calibri" w:hAnsi="Calibri"/>
          <w:color w:val="auto"/>
          <w:sz w:val="22"/>
          <w:bdr w:val="none" w:sz="0" w:space="0" w:color="auto"/>
        </w:rPr>
        <w:t xml:space="preserve">musia byť zabezpečené </w:t>
      </w:r>
      <w:proofErr w:type="spellStart"/>
      <w:r w:rsidRPr="00E37EA4">
        <w:rPr>
          <w:rFonts w:ascii="Calibri" w:hAnsi="Calibri"/>
          <w:color w:val="auto"/>
          <w:sz w:val="22"/>
          <w:bdr w:val="none" w:sz="0" w:space="0" w:color="auto"/>
        </w:rPr>
        <w:t>pažením</w:t>
      </w:r>
      <w:proofErr w:type="spellEnd"/>
      <w:r w:rsidRPr="00E37EA4">
        <w:rPr>
          <w:rFonts w:ascii="Calibri" w:hAnsi="Calibri"/>
          <w:color w:val="auto"/>
          <w:sz w:val="22"/>
          <w:bdr w:val="none" w:sz="0" w:space="0" w:color="auto"/>
        </w:rPr>
        <w:t xml:space="preserve"> proti zosunutiu stien ryhy a padaniu kameňov.</w:t>
      </w:r>
    </w:p>
    <w:p w14:paraId="2EF42615" w14:textId="77777777" w:rsidR="009D4F3F" w:rsidRPr="00E37EA4"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3.6.</w:t>
      </w:r>
      <w:r w:rsidRPr="00E37EA4">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sidRPr="00E37EA4">
        <w:rPr>
          <w:rFonts w:ascii="Calibri" w:eastAsia="Times New Roman" w:hAnsi="Calibri" w:cs="Times New Roman"/>
          <w:color w:val="auto"/>
          <w:sz w:val="22"/>
          <w:szCs w:val="22"/>
          <w:bdr w:val="none" w:sz="0" w:space="0" w:color="auto"/>
        </w:rPr>
        <w:t xml:space="preserve">vykonania </w:t>
      </w:r>
      <w:r w:rsidRPr="00E37EA4">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6765B5A3" w14:textId="77777777" w:rsidR="009D4F3F" w:rsidRPr="00E37EA4"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43F62F6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IV.</w:t>
      </w:r>
    </w:p>
    <w:p w14:paraId="5684EED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Čas plnenia</w:t>
      </w:r>
    </w:p>
    <w:p w14:paraId="44CC5E77"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6F50CE53" w14:textId="77777777" w:rsidR="00F21F08" w:rsidRPr="0035381E"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Začatie realizácie </w:t>
      </w:r>
      <w:r w:rsidR="00EF3E8E" w:rsidRPr="00E37EA4">
        <w:rPr>
          <w:rFonts w:ascii="Calibri" w:eastAsia="Times New Roman" w:hAnsi="Calibri" w:cs="Times New Roman"/>
          <w:color w:val="auto"/>
          <w:sz w:val="22"/>
          <w:szCs w:val="22"/>
          <w:bdr w:val="none" w:sz="0" w:space="0" w:color="auto"/>
        </w:rPr>
        <w:t xml:space="preserve">- tzn. prevzatie staveniska: </w:t>
      </w:r>
      <w:r w:rsidR="00EF3E8E" w:rsidRPr="00E37EA4">
        <w:rPr>
          <w:rFonts w:ascii="Calibri" w:eastAsia="Times New Roman" w:hAnsi="Calibri" w:cs="Times New Roman"/>
          <w:color w:val="auto"/>
          <w:sz w:val="22"/>
          <w:szCs w:val="22"/>
          <w:bdr w:val="none" w:sz="0" w:space="0" w:color="auto"/>
        </w:rPr>
        <w:tab/>
      </w:r>
      <w:r w:rsidR="00EF3E8E" w:rsidRPr="00E37EA4">
        <w:rPr>
          <w:rFonts w:ascii="Calibri" w:hAnsi="Calibri"/>
          <w:b/>
          <w:color w:val="auto"/>
          <w:sz w:val="22"/>
          <w:bdr w:val="none" w:sz="0" w:space="0" w:color="auto"/>
        </w:rPr>
        <w:t>do 14</w:t>
      </w:r>
      <w:r w:rsidRPr="00E37EA4">
        <w:rPr>
          <w:rFonts w:ascii="Calibri" w:hAnsi="Calibri"/>
          <w:b/>
          <w:color w:val="auto"/>
          <w:sz w:val="22"/>
          <w:bdr w:val="none" w:sz="0" w:space="0" w:color="auto"/>
        </w:rPr>
        <w:t xml:space="preserve"> dní od </w:t>
      </w:r>
      <w:r w:rsidR="00EF3E8E" w:rsidRPr="00E37EA4">
        <w:rPr>
          <w:rFonts w:ascii="Calibri" w:hAnsi="Calibri"/>
          <w:b/>
          <w:color w:val="auto"/>
          <w:sz w:val="22"/>
          <w:bdr w:val="none" w:sz="0" w:space="0" w:color="auto"/>
        </w:rPr>
        <w:t xml:space="preserve">vydania pokynu </w:t>
      </w:r>
      <w:r w:rsidR="00EF3E8E" w:rsidRPr="0035381E">
        <w:rPr>
          <w:rFonts w:ascii="Calibri" w:hAnsi="Calibri"/>
          <w:b/>
          <w:color w:val="auto"/>
          <w:sz w:val="22"/>
          <w:bdr w:val="none" w:sz="0" w:space="0" w:color="auto"/>
        </w:rPr>
        <w:t xml:space="preserve">stavebného </w:t>
      </w:r>
      <w:proofErr w:type="spellStart"/>
      <w:r w:rsidR="00EF3E8E" w:rsidRPr="0035381E">
        <w:rPr>
          <w:rFonts w:ascii="Calibri" w:hAnsi="Calibri"/>
          <w:b/>
          <w:color w:val="auto"/>
          <w:sz w:val="22"/>
          <w:bdr w:val="none" w:sz="0" w:space="0" w:color="auto"/>
        </w:rPr>
        <w:t>dozora</w:t>
      </w:r>
      <w:proofErr w:type="spellEnd"/>
    </w:p>
    <w:p w14:paraId="0A0830DB" w14:textId="77777777" w:rsidR="00891EF9" w:rsidRPr="0035381E"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auto"/>
          <w:sz w:val="22"/>
          <w:szCs w:val="22"/>
          <w:bdr w:val="none" w:sz="0" w:space="0" w:color="auto"/>
        </w:rPr>
      </w:pPr>
      <w:r w:rsidRPr="0035381E">
        <w:rPr>
          <w:rFonts w:ascii="Calibri" w:eastAsia="Times New Roman" w:hAnsi="Calibri" w:cs="Times New Roman"/>
          <w:color w:val="auto"/>
          <w:sz w:val="22"/>
          <w:szCs w:val="22"/>
          <w:bdr w:val="none" w:sz="0" w:space="0" w:color="auto"/>
        </w:rPr>
        <w:t>Vykonanie diela:</w:t>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eastAsia="Times New Roman" w:hAnsi="Calibri" w:cs="Times New Roman"/>
          <w:color w:val="auto"/>
          <w:sz w:val="22"/>
          <w:szCs w:val="22"/>
          <w:bdr w:val="none" w:sz="0" w:space="0" w:color="auto"/>
        </w:rPr>
        <w:tab/>
      </w:r>
      <w:r w:rsidRPr="0035381E">
        <w:rPr>
          <w:rFonts w:ascii="Calibri" w:hAnsi="Calibri"/>
          <w:color w:val="auto"/>
          <w:sz w:val="22"/>
          <w:bdr w:val="none" w:sz="0" w:space="0" w:color="auto"/>
        </w:rPr>
        <w:t xml:space="preserve">do </w:t>
      </w:r>
      <w:r w:rsidR="00561AAF" w:rsidRPr="0035381E">
        <w:rPr>
          <w:rFonts w:ascii="Calibri" w:hAnsi="Calibri"/>
          <w:color w:val="auto"/>
          <w:sz w:val="22"/>
          <w:bdr w:val="none" w:sz="0" w:space="0" w:color="auto"/>
        </w:rPr>
        <w:t>1</w:t>
      </w:r>
      <w:r w:rsidR="008A173D" w:rsidRPr="0035381E">
        <w:rPr>
          <w:rFonts w:ascii="Calibri" w:hAnsi="Calibri"/>
          <w:color w:val="auto"/>
          <w:sz w:val="22"/>
          <w:bdr w:val="none" w:sz="0" w:space="0" w:color="auto"/>
        </w:rPr>
        <w:t>7</w:t>
      </w:r>
      <w:r w:rsidR="00192B2F" w:rsidRPr="0035381E">
        <w:rPr>
          <w:rFonts w:ascii="Calibri" w:hAnsi="Calibri"/>
          <w:color w:val="auto"/>
          <w:sz w:val="22"/>
          <w:bdr w:val="none" w:sz="0" w:space="0" w:color="auto"/>
        </w:rPr>
        <w:t xml:space="preserve"> </w:t>
      </w:r>
      <w:r w:rsidRPr="0035381E">
        <w:rPr>
          <w:rFonts w:ascii="Calibri" w:hAnsi="Calibri"/>
          <w:color w:val="auto"/>
          <w:sz w:val="22"/>
          <w:bdr w:val="none" w:sz="0" w:space="0" w:color="auto"/>
        </w:rPr>
        <w:t>mesiacov od začatia</w:t>
      </w:r>
    </w:p>
    <w:p w14:paraId="7746E7D8" w14:textId="77777777" w:rsidR="00F21F08" w:rsidRPr="0035381E"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35381E">
        <w:rPr>
          <w:rFonts w:ascii="Calibri" w:eastAsia="Times New Roman" w:hAnsi="Calibri" w:cs="Times New Roman"/>
          <w:color w:val="auto"/>
          <w:sz w:val="22"/>
          <w:szCs w:val="22"/>
          <w:bdr w:val="none" w:sz="0" w:space="0" w:color="auto"/>
        </w:rPr>
        <w:t>L</w:t>
      </w:r>
      <w:r w:rsidR="00F21F08" w:rsidRPr="0035381E">
        <w:rPr>
          <w:rFonts w:ascii="Calibri" w:eastAsia="Times New Roman" w:hAnsi="Calibri" w:cs="Times New Roman"/>
          <w:color w:val="auto"/>
          <w:sz w:val="22"/>
          <w:szCs w:val="22"/>
          <w:bdr w:val="none" w:sz="0" w:space="0" w:color="auto"/>
        </w:rPr>
        <w:t>ehota výstavby:</w:t>
      </w:r>
      <w:r w:rsidR="00F21F08" w:rsidRPr="0035381E">
        <w:rPr>
          <w:rFonts w:ascii="Calibri" w:eastAsia="Times New Roman" w:hAnsi="Calibri" w:cs="Times New Roman"/>
          <w:color w:val="auto"/>
          <w:sz w:val="22"/>
          <w:szCs w:val="22"/>
          <w:bdr w:val="none" w:sz="0" w:space="0" w:color="auto"/>
        </w:rPr>
        <w:tab/>
      </w:r>
      <w:r w:rsidR="00EF3E8E" w:rsidRPr="0035381E">
        <w:rPr>
          <w:rFonts w:ascii="Calibri" w:eastAsia="Times New Roman" w:hAnsi="Calibri" w:cs="Times New Roman"/>
          <w:color w:val="auto"/>
          <w:sz w:val="22"/>
          <w:szCs w:val="22"/>
          <w:bdr w:val="none" w:sz="0" w:space="0" w:color="auto"/>
        </w:rPr>
        <w:tab/>
      </w:r>
      <w:r w:rsidR="00EF3E8E" w:rsidRPr="0035381E">
        <w:rPr>
          <w:rFonts w:ascii="Calibri" w:eastAsia="Times New Roman" w:hAnsi="Calibri" w:cs="Times New Roman"/>
          <w:color w:val="auto"/>
          <w:sz w:val="22"/>
          <w:szCs w:val="22"/>
          <w:bdr w:val="none" w:sz="0" w:space="0" w:color="auto"/>
        </w:rPr>
        <w:tab/>
      </w:r>
      <w:r w:rsidR="00F21F08" w:rsidRPr="0035381E">
        <w:rPr>
          <w:rFonts w:ascii="Calibri" w:hAnsi="Calibri"/>
          <w:b/>
          <w:color w:val="auto"/>
          <w:sz w:val="22"/>
          <w:bdr w:val="none" w:sz="0" w:space="0" w:color="auto"/>
        </w:rPr>
        <w:t xml:space="preserve">do </w:t>
      </w:r>
      <w:r w:rsidR="004F63AD" w:rsidRPr="0035381E">
        <w:rPr>
          <w:rFonts w:ascii="Calibri" w:eastAsia="Times New Roman" w:hAnsi="Calibri" w:cs="Times New Roman"/>
          <w:b/>
          <w:color w:val="auto"/>
          <w:sz w:val="22"/>
          <w:szCs w:val="22"/>
          <w:bdr w:val="none" w:sz="0" w:space="0" w:color="auto"/>
        </w:rPr>
        <w:t>1</w:t>
      </w:r>
      <w:r w:rsidR="008A173D" w:rsidRPr="0035381E">
        <w:rPr>
          <w:rFonts w:ascii="Calibri" w:eastAsia="Times New Roman" w:hAnsi="Calibri" w:cs="Times New Roman"/>
          <w:b/>
          <w:color w:val="auto"/>
          <w:sz w:val="22"/>
          <w:szCs w:val="22"/>
          <w:bdr w:val="none" w:sz="0" w:space="0" w:color="auto"/>
        </w:rPr>
        <w:t>1</w:t>
      </w:r>
      <w:r w:rsidR="004F63AD" w:rsidRPr="0035381E">
        <w:rPr>
          <w:rFonts w:ascii="Calibri" w:hAnsi="Calibri"/>
          <w:b/>
          <w:color w:val="auto"/>
          <w:sz w:val="22"/>
          <w:bdr w:val="none" w:sz="0" w:space="0" w:color="auto"/>
        </w:rPr>
        <w:t xml:space="preserve"> </w:t>
      </w:r>
      <w:r w:rsidR="00F21F08" w:rsidRPr="0035381E">
        <w:rPr>
          <w:rFonts w:ascii="Calibri" w:hAnsi="Calibri"/>
          <w:b/>
          <w:color w:val="auto"/>
          <w:sz w:val="22"/>
          <w:bdr w:val="none" w:sz="0" w:space="0" w:color="auto"/>
        </w:rPr>
        <w:t>mesiacov od začatia</w:t>
      </w:r>
    </w:p>
    <w:p w14:paraId="763942B3" w14:textId="77777777" w:rsidR="00F21F08" w:rsidRPr="00E37EA4" w:rsidRDefault="00EE197D"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35381E">
        <w:rPr>
          <w:rFonts w:ascii="Calibri" w:eastAsia="Times New Roman" w:hAnsi="Calibri" w:cs="Times New Roman"/>
          <w:color w:val="auto"/>
          <w:sz w:val="22"/>
          <w:szCs w:val="22"/>
          <w:bdr w:val="none" w:sz="0" w:space="0" w:color="auto"/>
        </w:rPr>
        <w:t>Lehota na oznámenie vád</w:t>
      </w:r>
      <w:r w:rsidR="00691869" w:rsidRPr="0035381E">
        <w:rPr>
          <w:rFonts w:ascii="Calibri" w:eastAsia="Times New Roman" w:hAnsi="Calibri" w:cs="Times New Roman"/>
          <w:color w:val="auto"/>
          <w:sz w:val="22"/>
          <w:szCs w:val="22"/>
          <w:bdr w:val="none" w:sz="0" w:space="0" w:color="auto"/>
        </w:rPr>
        <w:t xml:space="preserve">: </w:t>
      </w:r>
      <w:r w:rsidR="00691869" w:rsidRPr="0035381E">
        <w:rPr>
          <w:rFonts w:ascii="Calibri" w:eastAsia="Times New Roman" w:hAnsi="Calibri" w:cs="Times New Roman"/>
          <w:color w:val="auto"/>
          <w:sz w:val="22"/>
          <w:szCs w:val="22"/>
          <w:bdr w:val="none" w:sz="0" w:space="0" w:color="auto"/>
        </w:rPr>
        <w:tab/>
      </w:r>
      <w:r w:rsidRPr="0035381E">
        <w:rPr>
          <w:rFonts w:ascii="Calibri" w:hAnsi="Calibri"/>
          <w:color w:val="auto"/>
          <w:sz w:val="22"/>
          <w:bdr w:val="none" w:sz="0" w:space="0" w:color="auto"/>
        </w:rPr>
        <w:t>6</w:t>
      </w:r>
      <w:r w:rsidR="00F47B2A" w:rsidRPr="0035381E">
        <w:rPr>
          <w:rFonts w:ascii="Calibri" w:hAnsi="Calibri"/>
          <w:color w:val="auto"/>
          <w:sz w:val="22"/>
          <w:bdr w:val="none" w:sz="0" w:space="0" w:color="auto"/>
        </w:rPr>
        <w:t xml:space="preserve"> mesiacov</w:t>
      </w:r>
      <w:r w:rsidR="00F47B2A" w:rsidRPr="0035381E">
        <w:rPr>
          <w:rFonts w:ascii="Calibri" w:eastAsia="Times New Roman" w:hAnsi="Calibri" w:cs="Times New Roman"/>
          <w:color w:val="auto"/>
          <w:sz w:val="22"/>
          <w:szCs w:val="22"/>
          <w:bdr w:val="none" w:sz="0" w:space="0" w:color="auto"/>
        </w:rPr>
        <w:t xml:space="preserve"> </w:t>
      </w:r>
      <w:r w:rsidRPr="0035381E">
        <w:rPr>
          <w:rFonts w:ascii="Calibri" w:eastAsia="Times New Roman" w:hAnsi="Calibri" w:cs="Times New Roman"/>
          <w:color w:val="auto"/>
          <w:sz w:val="22"/>
          <w:szCs w:val="22"/>
          <w:bdr w:val="none" w:sz="0" w:space="0" w:color="auto"/>
        </w:rPr>
        <w:t>odo dňa prevzatia</w:t>
      </w:r>
      <w:r w:rsidRPr="00BD008D">
        <w:rPr>
          <w:rFonts w:ascii="Calibri" w:eastAsia="Times New Roman" w:hAnsi="Calibri" w:cs="Times New Roman"/>
          <w:color w:val="auto"/>
          <w:sz w:val="22"/>
          <w:szCs w:val="22"/>
          <w:bdr w:val="none" w:sz="0" w:space="0" w:color="auto"/>
        </w:rPr>
        <w:t xml:space="preserve"> diela</w:t>
      </w:r>
      <w:r w:rsidR="00EF3E8E" w:rsidRPr="00E37EA4">
        <w:rPr>
          <w:rFonts w:ascii="Calibri" w:eastAsia="Times New Roman" w:hAnsi="Calibri" w:cs="Times New Roman"/>
          <w:color w:val="auto"/>
          <w:sz w:val="22"/>
          <w:szCs w:val="22"/>
          <w:bdr w:val="none" w:sz="0" w:space="0" w:color="auto"/>
        </w:rPr>
        <w:tab/>
      </w:r>
    </w:p>
    <w:p w14:paraId="0DC0C956"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E37EA4">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E37EA4">
        <w:rPr>
          <w:rFonts w:ascii="Calibri" w:eastAsia="Times New Roman" w:hAnsi="Calibri" w:cs="Times New Roman"/>
          <w:color w:val="auto"/>
          <w:sz w:val="22"/>
          <w:szCs w:val="22"/>
          <w:bdr w:val="none" w:sz="0" w:space="0" w:color="auto"/>
        </w:rPr>
        <w:t xml:space="preserve"> </w:t>
      </w:r>
    </w:p>
    <w:p w14:paraId="37F8A8E8"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59749CC1" w14:textId="77777777" w:rsidR="006466A1" w:rsidRPr="00E37EA4" w:rsidRDefault="006466A1" w:rsidP="006466A1">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podrobný </w:t>
      </w:r>
      <w:r w:rsidRPr="00E37EA4">
        <w:rPr>
          <w:rFonts w:ascii="Calibri" w:eastAsia="Times New Roman" w:hAnsi="Calibri" w:cs="Times New Roman"/>
          <w:b/>
          <w:color w:val="auto"/>
          <w:sz w:val="22"/>
          <w:szCs w:val="22"/>
          <w:bdr w:val="none" w:sz="0" w:space="0" w:color="auto"/>
        </w:rPr>
        <w:t>Harmonogram prác</w:t>
      </w:r>
      <w:r w:rsidRPr="00E37EA4">
        <w:rPr>
          <w:rFonts w:ascii="Calibri" w:eastAsia="Times New Roman" w:hAnsi="Calibri" w:cs="Times New Roman"/>
          <w:color w:val="auto"/>
          <w:sz w:val="22"/>
          <w:szCs w:val="22"/>
          <w:bdr w:val="none" w:sz="0" w:space="0" w:color="auto"/>
        </w:rPr>
        <w:t xml:space="preserve"> s kalendárnym dátumom začatia a kalendárnym dátumom ukončenia každej pracovnej činnosti do 30 dní po prevzatí staveniska. Zhotoviteľ je zároveň povinný s podrobným harmonogramom prác odovzdať na neho nadväzujúce finančné vyjadrenie týchto prác  - finančný harmonogram, a to v lehote do 30 dní po prevzatí staveniska.  </w:t>
      </w:r>
    </w:p>
    <w:p w14:paraId="69AE7519"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64CF29E1"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7A8688DB"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163D3DE3"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predĺženie lehoty výstavby diela uvedenej v bode 4.1. tohto článku na základe rozhodnutia stavebného dozoru a následného písomného dodatku k zmluve o dielo o takú dobu, počas ktorej nemohol vykonávať dielo z dôvodov na strane objednávateľa.</w:t>
      </w:r>
    </w:p>
    <w:p w14:paraId="467BD88C"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Objednávateľovi vzniká právo na predĺženie lehoty na oznámenie vád ak k prerušeniu došlo počas lehoty na oznámenie vád a k prerušeniu došlo z dôvodu porušenia povinností zhotoviteľa. Počas prerušenia bude zhotoviteľ na svoje náklady chrániť, uchovávať a zabezpečovať dielo pred akýmkoľvek chátraním, stratou alebo poškodením. Zápis o prerušení vykonávania diela je súčasťou stavebného denníka.</w:t>
      </w:r>
    </w:p>
    <w:p w14:paraId="182F5DB6"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6C2AC357"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E37EA4">
        <w:rPr>
          <w:rFonts w:ascii="Calibri" w:eastAsia="Times New Roman" w:hAnsi="Calibri" w:cs="Times New Roman"/>
          <w:color w:val="auto"/>
          <w:sz w:val="22"/>
          <w:szCs w:val="22"/>
          <w:bdr w:val="none" w:sz="0" w:space="0" w:color="auto"/>
        </w:rPr>
        <w:t>.</w:t>
      </w:r>
    </w:p>
    <w:p w14:paraId="3F94D199"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w:t>
      </w:r>
      <w:r w:rsidRPr="00E37EA4">
        <w:rPr>
          <w:rFonts w:ascii="Calibri" w:hAnsi="Calibri"/>
          <w:color w:val="auto"/>
          <w:sz w:val="22"/>
          <w:bdr w:val="none" w:sz="0" w:space="0" w:color="auto"/>
        </w:rPr>
        <w:t>. Z kontrolných dní bude vyhotovený písomný záznam.</w:t>
      </w:r>
      <w:r w:rsidR="00EC1F4E" w:rsidRPr="00E37EA4">
        <w:rPr>
          <w:rFonts w:ascii="Calibri" w:hAnsi="Calibri"/>
          <w:color w:val="auto"/>
          <w:sz w:val="22"/>
          <w:bdr w:val="none" w:sz="0" w:space="0" w:color="auto"/>
        </w:rPr>
        <w:t xml:space="preserve"> Kontrolné dni bude zvolávať stavebný dozor, ktorý bude vyhotovovať aj zápis z týchto kontrolných dní.</w:t>
      </w:r>
    </w:p>
    <w:p w14:paraId="4B39B120"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7F4CEA98" w14:textId="77777777" w:rsidR="00144960" w:rsidRPr="00E37EA4"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strike/>
          <w:color w:val="auto"/>
          <w:sz w:val="20"/>
          <w:szCs w:val="20"/>
          <w:bdr w:val="none" w:sz="0" w:space="0" w:color="auto"/>
        </w:rPr>
      </w:pPr>
    </w:p>
    <w:p w14:paraId="44D0BE7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w:t>
      </w:r>
    </w:p>
    <w:p w14:paraId="172858D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Vlastnícke právo k uzatvorenej veci</w:t>
      </w:r>
    </w:p>
    <w:p w14:paraId="01E5EA82"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C6236FE"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E4B034"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6488418"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7007851"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48148EF8"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7BDAE3D" w14:textId="77777777" w:rsidR="003C413B" w:rsidRDefault="003C413B"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22D23473" w14:textId="77777777" w:rsidR="003C413B" w:rsidRDefault="003C413B"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532F4E5" w14:textId="77777777" w:rsidR="003C413B" w:rsidRPr="00E37EA4" w:rsidRDefault="003C413B"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EE9DC3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VI.</w:t>
      </w:r>
    </w:p>
    <w:p w14:paraId="2CB220E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Cena diela</w:t>
      </w:r>
    </w:p>
    <w:p w14:paraId="48A4AEC8"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70D21455" w14:textId="77777777" w:rsidR="00F21F08" w:rsidRPr="00E37EA4"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Cena bez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Eur</w:t>
      </w:r>
    </w:p>
    <w:p w14:paraId="4662ED6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DPH bude účtovaná podľa platných zákonov a predpisov SR.</w:t>
      </w:r>
    </w:p>
    <w:p w14:paraId="5C39565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1EB11E1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0BDD43B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 zmene zmluvnej ceny môže dôjsť:</w:t>
      </w:r>
    </w:p>
    <w:p w14:paraId="427A61CC" w14:textId="77777777" w:rsidR="009E7255" w:rsidRPr="00E37EA4" w:rsidRDefault="009E7255" w:rsidP="009E7255">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zmeny množstiev vykonaných prác z dôvodu premerania stavebným dozorom, v zmysle bodu 6.15. zmluvy</w:t>
      </w:r>
    </w:p>
    <w:p w14:paraId="6C06A50D"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55F6CAAC"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výskytu nepredvídateľných podmienok a z nich vyplývajúcich nákladov na zhotovenie Diela</w:t>
      </w:r>
      <w:r w:rsidR="006354C6" w:rsidRPr="00E37EA4">
        <w:rPr>
          <w:rFonts w:ascii="Calibri" w:hAnsi="Calibri"/>
          <w:color w:val="auto"/>
          <w:sz w:val="22"/>
          <w:bdr w:val="none" w:sz="0" w:space="0" w:color="auto"/>
        </w:rPr>
        <w:t>.</w:t>
      </w:r>
    </w:p>
    <w:p w14:paraId="77CA188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Postup úpravy zmluvnej ceny v dôsledku ods. 6.5.2</w:t>
      </w:r>
      <w:r w:rsidR="00DE4874"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6.5.3 bude nasledovný:</w:t>
      </w:r>
    </w:p>
    <w:p w14:paraId="1F1AD58C"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637F16D3"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1D9B9AFC"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75957276"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dodatkov k rozpočtu,</w:t>
      </w:r>
    </w:p>
    <w:p w14:paraId="01550C90"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položkovito</w:t>
      </w:r>
      <w:proofErr w:type="spellEnd"/>
      <w:r w:rsidRPr="00E37EA4">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36CF8ECF"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položkovitý</w:t>
      </w:r>
      <w:proofErr w:type="spellEnd"/>
      <w:r w:rsidRPr="00E37EA4">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53A67244"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sprievodnú správu,</w:t>
      </w:r>
    </w:p>
    <w:p w14:paraId="337A828E"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kópiu zápisov zo stavebného, resp. montážneho denníka,</w:t>
      </w:r>
    </w:p>
    <w:p w14:paraId="7DEF51FB"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6129069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uplatnenia </w:t>
      </w:r>
      <w:r w:rsidR="009F1097" w:rsidRPr="00E37EA4">
        <w:rPr>
          <w:rFonts w:ascii="Calibri" w:eastAsia="Times New Roman" w:hAnsi="Calibri" w:cs="Times New Roman"/>
          <w:color w:val="auto"/>
          <w:sz w:val="22"/>
          <w:szCs w:val="22"/>
          <w:bdr w:val="none" w:sz="0" w:space="0" w:color="auto"/>
        </w:rPr>
        <w:t>bodu</w:t>
      </w:r>
      <w:r w:rsidRPr="00E37EA4">
        <w:rPr>
          <w:rFonts w:ascii="Calibri" w:eastAsia="Times New Roman" w:hAnsi="Calibri" w:cs="Times New Roman"/>
          <w:color w:val="auto"/>
          <w:sz w:val="22"/>
          <w:szCs w:val="22"/>
          <w:bdr w:val="none" w:sz="0" w:space="0" w:color="auto"/>
        </w:rPr>
        <w:t xml:space="preserve"> 6.5.2 a</w:t>
      </w:r>
      <w:r w:rsidR="009F1097"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6.5.3</w:t>
      </w:r>
      <w:r w:rsidR="009F1097" w:rsidRPr="00E37EA4">
        <w:rPr>
          <w:rFonts w:ascii="Calibri" w:eastAsia="Times New Roman" w:hAnsi="Calibri" w:cs="Times New Roman"/>
          <w:color w:val="auto"/>
          <w:sz w:val="22"/>
          <w:szCs w:val="22"/>
          <w:bdr w:val="none" w:sz="0" w:space="0" w:color="auto"/>
        </w:rPr>
        <w:t xml:space="preserve"> zmluvy</w:t>
      </w:r>
      <w:r w:rsidRPr="00E37EA4">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7DEDB03B"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E37EA4">
        <w:rPr>
          <w:rFonts w:ascii="Calibri" w:eastAsia="Times New Roman" w:hAnsi="Calibri" w:cs="Times New Roman"/>
          <w:color w:val="auto"/>
          <w:sz w:val="22"/>
          <w:szCs w:val="22"/>
          <w:bdr w:val="none" w:sz="0" w:space="0" w:color="auto"/>
        </w:rPr>
        <w:t>ak</w:t>
      </w:r>
      <w:r w:rsidRPr="00E37EA4">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228EB32F"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577CCD57"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odpočítaním prác, ktoré nebudú vykonané, od pôvodne oceneného rozpočtu.</w:t>
      </w:r>
    </w:p>
    <w:p w14:paraId="69DE7671"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E37EA4">
        <w:rPr>
          <w:rFonts w:ascii="Calibri" w:hAnsi="Calibri"/>
          <w:color w:val="auto"/>
          <w:sz w:val="22"/>
          <w:bdr w:val="none" w:sz="0" w:space="0" w:color="auto"/>
        </w:rPr>
        <w:t>do 10 dní od ich obdržania</w:t>
      </w:r>
      <w:r w:rsidRPr="00E37EA4">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1672C63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E37EA4">
        <w:rPr>
          <w:rFonts w:ascii="Calibri" w:eastAsia="Times New Roman" w:hAnsi="Calibri" w:cs="Times New Roman"/>
          <w:color w:val="auto"/>
          <w:sz w:val="22"/>
          <w:szCs w:val="22"/>
          <w:bdr w:val="none" w:sz="0" w:space="0" w:color="auto"/>
        </w:rPr>
        <w:t xml:space="preserve"> (z dôvodu premerania)</w:t>
      </w:r>
      <w:r w:rsidRPr="00E37EA4">
        <w:rPr>
          <w:rFonts w:ascii="Calibri" w:eastAsia="Times New Roman" w:hAnsi="Calibri" w:cs="Times New Roman"/>
          <w:color w:val="auto"/>
          <w:sz w:val="22"/>
          <w:szCs w:val="22"/>
          <w:bdr w:val="none" w:sz="0" w:space="0" w:color="auto"/>
        </w:rPr>
        <w:t xml:space="preserve">, nebude to dôvod na podpis dodatku k zmluve. V takomto </w:t>
      </w:r>
      <w:r w:rsidRPr="00E37EA4">
        <w:rPr>
          <w:rFonts w:ascii="Calibri" w:eastAsia="Times New Roman" w:hAnsi="Calibri" w:cs="Times New Roman"/>
          <w:color w:val="auto"/>
          <w:sz w:val="22"/>
          <w:szCs w:val="22"/>
          <w:bdr w:val="none" w:sz="0" w:space="0" w:color="auto"/>
        </w:rPr>
        <w:lastRenderedPageBreak/>
        <w:t xml:space="preserve">prípade je zhotoviteľ oprávnený fakturovať tieto zmenené množstvá po odsúhlasení stavebným dozorom. </w:t>
      </w:r>
    </w:p>
    <w:p w14:paraId="4C2AD471"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2224D03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E37EA4">
        <w:rPr>
          <w:rFonts w:ascii="Calibri" w:hAnsi="Calibri"/>
          <w:color w:val="auto"/>
          <w:sz w:val="22"/>
          <w:bdr w:val="none" w:sz="0" w:space="0" w:color="auto"/>
        </w:rPr>
        <w:t>(napr. súhlas k </w:t>
      </w:r>
      <w:r w:rsidR="00032AD9" w:rsidRPr="00E37EA4">
        <w:rPr>
          <w:rFonts w:ascii="Calibri" w:hAnsi="Calibri"/>
          <w:color w:val="auto"/>
          <w:sz w:val="22"/>
          <w:bdr w:val="none" w:sz="0" w:space="0" w:color="auto"/>
        </w:rPr>
        <w:t>umiestneniu informačných tabúľ</w:t>
      </w:r>
      <w:r w:rsidRPr="00E37EA4">
        <w:rPr>
          <w:rFonts w:ascii="Calibri" w:hAnsi="Calibri"/>
          <w:color w:val="auto"/>
          <w:sz w:val="22"/>
          <w:bdr w:val="none" w:sz="0" w:space="0" w:color="auto"/>
        </w:rPr>
        <w:t>, zabezpečenie pripojenia na elektrickú energiu a pod.).</w:t>
      </w:r>
      <w:r w:rsidRPr="00E37EA4">
        <w:rPr>
          <w:rFonts w:ascii="Calibri" w:eastAsia="Times New Roman" w:hAnsi="Calibri" w:cs="Times New Roman"/>
          <w:color w:val="auto"/>
          <w:sz w:val="22"/>
          <w:szCs w:val="22"/>
          <w:bdr w:val="none" w:sz="0" w:space="0" w:color="auto"/>
        </w:rPr>
        <w:t xml:space="preserve"> Týmto nie je dotknutý bod 6.13. tejto zmluvy.</w:t>
      </w:r>
    </w:p>
    <w:p w14:paraId="795392CE"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1633F315"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bez „</w:t>
      </w:r>
      <w:proofErr w:type="spellStart"/>
      <w:r w:rsidRPr="00E37EA4">
        <w:rPr>
          <w:rFonts w:ascii="Calibri" w:eastAsia="Times New Roman" w:hAnsi="Calibri" w:cs="Times New Roman"/>
          <w:color w:val="auto"/>
          <w:sz w:val="22"/>
          <w:szCs w:val="22"/>
          <w:bdr w:val="none" w:sz="0" w:space="0" w:color="auto"/>
        </w:rPr>
        <w:t>stratného</w:t>
      </w:r>
      <w:proofErr w:type="spellEnd"/>
      <w:r w:rsidRPr="00E37EA4">
        <w:rPr>
          <w:rFonts w:ascii="Calibri" w:eastAsia="Times New Roman" w:hAnsi="Calibri" w:cs="Times New Roman"/>
          <w:color w:val="auto"/>
          <w:sz w:val="22"/>
          <w:szCs w:val="22"/>
          <w:bdr w:val="none" w:sz="0" w:space="0" w:color="auto"/>
        </w:rPr>
        <w:t>”.</w:t>
      </w:r>
    </w:p>
    <w:p w14:paraId="6201250C" w14:textId="77777777" w:rsidR="001E0A5C" w:rsidRPr="00E37EA4" w:rsidRDefault="001E0A5C" w:rsidP="001E0A5C">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0F734F1" w14:textId="77777777" w:rsidR="001E0A5C" w:rsidRPr="00E37EA4" w:rsidRDefault="001E0A5C" w:rsidP="001E0A5C">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2"/>
          <w:szCs w:val="22"/>
          <w:bdr w:val="none" w:sz="0" w:space="0" w:color="auto"/>
        </w:rPr>
      </w:pPr>
    </w:p>
    <w:p w14:paraId="06B6FDDC"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535A183"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581E81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3B1C1D3"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65A51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77AB98B"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A2CFC10"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ACEC14F"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8DAE931"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30A916"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D371E1"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4C4AA1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BF1185" w14:textId="77777777" w:rsidR="001E0A5C" w:rsidRPr="00E37EA4" w:rsidRDefault="001E0A5C"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p>
    <w:p w14:paraId="2810063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VII.</w:t>
      </w:r>
    </w:p>
    <w:p w14:paraId="09CC33B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Podmienky platby</w:t>
      </w:r>
    </w:p>
    <w:p w14:paraId="79E8E059"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5F3B39C"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3E5C7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06EE1C7"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D87C3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4230E32"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FE46C6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92090C0"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15DF8F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D24955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F82D9C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9E90AE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53D319" w14:textId="77777777" w:rsidR="001E0A5C" w:rsidRPr="00E37EA4" w:rsidRDefault="00F21F08" w:rsidP="001E0A5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Za zrealizované práce zhotoviteľ vystaví </w:t>
      </w:r>
      <w:r w:rsidR="00065D04" w:rsidRPr="00E37EA4">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E37EA4">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E37EA4">
        <w:rPr>
          <w:rFonts w:ascii="Calibri" w:eastAsia="Calibri" w:hAnsi="Calibri" w:cs="Times New Roman"/>
          <w:color w:val="auto"/>
          <w:sz w:val="22"/>
          <w:szCs w:val="22"/>
          <w:bdr w:val="none" w:sz="0" w:space="0" w:color="auto"/>
        </w:rPr>
        <w:t xml:space="preserve">za fakturované obdobie </w:t>
      </w:r>
      <w:r w:rsidRPr="00E37EA4">
        <w:rPr>
          <w:rFonts w:ascii="Calibri" w:eastAsia="Calibri" w:hAnsi="Calibri" w:cs="Times New Roman"/>
          <w:color w:val="auto"/>
          <w:sz w:val="22"/>
          <w:szCs w:val="22"/>
          <w:bdr w:val="none" w:sz="0" w:space="0" w:color="auto"/>
        </w:rPr>
        <w:t xml:space="preserve">potvrdeného stavebným dozorom. Zhotoviteľ doručí faktúru objednávateľovi </w:t>
      </w:r>
      <w:r w:rsidR="001E0A5C" w:rsidRPr="00E37EA4">
        <w:rPr>
          <w:rFonts w:ascii="Calibri" w:eastAsia="Calibri" w:hAnsi="Calibri" w:cs="Times New Roman"/>
          <w:color w:val="auto"/>
          <w:sz w:val="22"/>
          <w:szCs w:val="22"/>
          <w:bdr w:val="none" w:sz="0" w:space="0" w:color="auto"/>
        </w:rPr>
        <w:t>v piatich (5) vyhotoveniach. Platby budú realizované na základe skutočne vykonaných prác odsúhlasených stavebným dozorom v súlade s čl. VI. bod 6.15 tejto zmluvy.</w:t>
      </w:r>
    </w:p>
    <w:p w14:paraId="36D6531B" w14:textId="77777777" w:rsidR="00F21F08" w:rsidRPr="00E37EA4"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7.2.</w:t>
      </w:r>
      <w:r w:rsidRPr="00E37EA4">
        <w:rPr>
          <w:rFonts w:ascii="Calibri" w:eastAsia="Calibri" w:hAnsi="Calibri" w:cs="Times New Roman"/>
          <w:color w:val="auto"/>
          <w:sz w:val="22"/>
          <w:szCs w:val="22"/>
          <w:bdr w:val="none" w:sz="0" w:space="0" w:color="auto"/>
        </w:rPr>
        <w:tab/>
      </w:r>
      <w:r w:rsidR="00F8025E" w:rsidRPr="00E37EA4">
        <w:rPr>
          <w:rFonts w:ascii="Calibri" w:eastAsia="Calibri" w:hAnsi="Calibri" w:cs="Times New Roman"/>
          <w:color w:val="auto"/>
          <w:sz w:val="22"/>
          <w:szCs w:val="22"/>
          <w:bdr w:val="none" w:sz="0" w:space="0" w:color="auto"/>
        </w:rPr>
        <w:t xml:space="preserve">Cenu za vykonané práce objednávateľ uhradí na základe faktúr/faktúry (ďalej len „faktúra“), ktorá musí mať náležitosti daňového dokladu podľa § 74 zákona č. 222/2004 Z. z. o DPH. Lehota splatnosti faktúry je </w:t>
      </w:r>
      <w:r w:rsidR="00F8025E" w:rsidRPr="00E37EA4">
        <w:rPr>
          <w:rFonts w:ascii="Calibri" w:eastAsia="Calibri" w:hAnsi="Calibri" w:cs="Times New Roman"/>
          <w:b/>
          <w:bCs/>
          <w:color w:val="auto"/>
          <w:sz w:val="22"/>
          <w:szCs w:val="22"/>
          <w:bdr w:val="none" w:sz="0" w:space="0" w:color="auto"/>
        </w:rPr>
        <w:t>60 dní</w:t>
      </w:r>
      <w:r w:rsidR="00F8025E" w:rsidRPr="00E37EA4">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 po splnení podmienok zverejnených na webe  </w:t>
      </w:r>
      <w:hyperlink r:id="rId8" w:history="1">
        <w:r w:rsidR="00F8025E" w:rsidRPr="00E37EA4">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E37EA4">
        <w:rPr>
          <w:rFonts w:ascii="Calibri" w:eastAsia="Calibri" w:hAnsi="Calibri" w:cs="Times New Roman"/>
          <w:color w:val="auto"/>
          <w:sz w:val="22"/>
          <w:szCs w:val="22"/>
          <w:bdr w:val="none" w:sz="0" w:space="0" w:color="auto"/>
        </w:rPr>
        <w:t xml:space="preserve"> súčasťou ktorých je vzor Dohody o elektronickom prijímaní faktúr.</w:t>
      </w:r>
    </w:p>
    <w:p w14:paraId="573EF15F"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Každá faktúra </w:t>
      </w:r>
      <w:r w:rsidRPr="00E37EA4">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E37EA4">
        <w:rPr>
          <w:rFonts w:ascii="Calibri" w:eastAsia="Times New Roman" w:hAnsi="Calibri" w:cs="Times New Roman"/>
          <w:color w:val="auto"/>
          <w:sz w:val="22"/>
          <w:szCs w:val="22"/>
          <w:bdr w:val="none" w:sz="0" w:space="0" w:color="auto"/>
        </w:rPr>
        <w:t>, zákona č. 431/2002 Z. z. o účtovníctve a zákona č. 513/1991 Z. z. Obchodný zákonník</w:t>
      </w:r>
      <w:r w:rsidRPr="00E37EA4">
        <w:rPr>
          <w:rFonts w:ascii="Calibri" w:eastAsia="Times New Roman" w:hAnsi="Calibri" w:cs="Times New Roman"/>
          <w:color w:val="auto"/>
          <w:sz w:val="22"/>
          <w:szCs w:val="22"/>
          <w:bdr w:val="none" w:sz="0" w:space="0" w:color="auto"/>
        </w:rPr>
        <w:t xml:space="preserve"> aj:</w:t>
      </w:r>
    </w:p>
    <w:p w14:paraId="24BEBD0E"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číslo zmluvy</w:t>
      </w:r>
    </w:p>
    <w:p w14:paraId="44677902"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deň splatnosti</w:t>
      </w:r>
    </w:p>
    <w:p w14:paraId="509A210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peňažného ústavu a číslo účtu, na ktorý sa má platiť</w:t>
      </w:r>
    </w:p>
    <w:p w14:paraId="43F231E8"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fakturovanú čiastku bez DPH, DPH a celkom, </w:t>
      </w:r>
    </w:p>
    <w:p w14:paraId="3D7170BE"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i</w:t>
      </w:r>
      <w:r w:rsidRPr="00E37EA4">
        <w:rPr>
          <w:rFonts w:ascii="Calibri" w:eastAsia="Times New Roman" w:hAnsi="Calibri" w:cs="Times New Roman"/>
          <w:color w:val="auto"/>
          <w:sz w:val="22"/>
          <w:szCs w:val="22"/>
          <w:bdr w:val="none" w:sz="0" w:space="0" w:color="auto"/>
        </w:rPr>
        <w:t>nformáciu o odpočítaní zádržného a informáciu o sume k úhrade, a</w:t>
      </w:r>
    </w:p>
    <w:p w14:paraId="43FEEC3C"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pečiatku a podpis oprávnenej osoby</w:t>
      </w:r>
    </w:p>
    <w:p w14:paraId="25B99104"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FD0A69"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8554AF"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E0E7EAF"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1EF9DC"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64312E"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BF9DC1"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13F277"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49BB02"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983EA0"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A7668D"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1614AE"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5240870"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264977E"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147857"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4598AF4"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A34B252"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A9BB0C"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4798B3D"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5DF4866"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E95576"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F8052A2"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8EEBE42"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05C6A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AA335B0"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24F50D2"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DC3E63"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523B5B"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8BBBEF1"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598F5D2"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1B6410" w14:textId="77777777" w:rsidR="00F21F08" w:rsidRPr="00E37EA4" w:rsidRDefault="00F8025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E37EA4">
        <w:rPr>
          <w:rFonts w:ascii="Calibri" w:eastAsia="Calibri" w:hAnsi="Calibri" w:cs="Times New Roman"/>
          <w:color w:val="auto"/>
          <w:sz w:val="22"/>
          <w:szCs w:val="22"/>
          <w:bdr w:val="none" w:sz="0" w:space="0" w:color="auto"/>
        </w:rPr>
        <w:t>excel</w:t>
      </w:r>
      <w:proofErr w:type="spellEnd"/>
      <w:r w:rsidRPr="00E37EA4">
        <w:rPr>
          <w:rFonts w:ascii="Calibri" w:eastAsia="Calibri" w:hAnsi="Calibri" w:cs="Times New Roman"/>
          <w:color w:val="auto"/>
          <w:sz w:val="22"/>
          <w:szCs w:val="22"/>
          <w:bdr w:val="none" w:sz="0" w:space="0" w:color="auto"/>
        </w:rPr>
        <w:t xml:space="preserve"> na USB nosiči.</w:t>
      </w:r>
    </w:p>
    <w:p w14:paraId="0DDA8D70"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1470AA14"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Zhotoviteľ zodpovedá za správnosť a úplnosť každej faktúry.</w:t>
      </w:r>
    </w:p>
    <w:p w14:paraId="41397112"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53B39508"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2B69376A"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Prílohou každej faktúry bude:</w:t>
      </w:r>
    </w:p>
    <w:p w14:paraId="7E7F995F"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002BD6BD"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E37EA4">
        <w:rPr>
          <w:rFonts w:ascii="Calibri" w:eastAsia="Calibri" w:hAnsi="Calibri" w:cs="Times New Roman"/>
          <w:color w:val="auto"/>
          <w:sz w:val="22"/>
          <w:szCs w:val="22"/>
          <w:bdr w:val="none" w:sz="0" w:space="0" w:color="auto"/>
        </w:rPr>
        <w:t>,</w:t>
      </w:r>
    </w:p>
    <w:p w14:paraId="2CD9C2A4"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porovnanie skutočného a plánovaného postupu prác,</w:t>
      </w:r>
    </w:p>
    <w:p w14:paraId="390CC6FA"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výsledky predpísaných a úspešne vykonaných skúšok, </w:t>
      </w:r>
    </w:p>
    <w:p w14:paraId="3A3A2BEE" w14:textId="77777777" w:rsidR="00F21F08" w:rsidRPr="00E37EA4"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 xml:space="preserve">vyhovujúci zápis o tlakovej skúške </w:t>
      </w:r>
      <w:r w:rsidR="00F657E6" w:rsidRPr="00E37EA4">
        <w:rPr>
          <w:rFonts w:ascii="Calibri" w:eastAsia="Calibri" w:hAnsi="Calibri" w:cs="Times New Roman"/>
          <w:color w:val="auto"/>
          <w:sz w:val="22"/>
          <w:szCs w:val="22"/>
          <w:bdr w:val="none" w:sz="0" w:space="0" w:color="auto"/>
        </w:rPr>
        <w:t>a skúške vodotesnosti</w:t>
      </w:r>
      <w:r w:rsidR="00F657E6" w:rsidRPr="00E37EA4">
        <w:rPr>
          <w:rFonts w:ascii="Calibri" w:hAnsi="Calibri"/>
          <w:color w:val="auto"/>
          <w:sz w:val="22"/>
          <w:bdr w:val="none" w:sz="0" w:space="0" w:color="auto"/>
        </w:rPr>
        <w:t xml:space="preserve"> potrubia </w:t>
      </w:r>
      <w:r w:rsidRPr="00E37EA4">
        <w:rPr>
          <w:rFonts w:ascii="Calibri" w:eastAsia="Calibri" w:hAnsi="Calibri" w:cs="Times New Roman"/>
          <w:color w:val="auto"/>
          <w:sz w:val="22"/>
          <w:szCs w:val="22"/>
          <w:bdr w:val="none" w:sz="0" w:space="0" w:color="auto"/>
        </w:rPr>
        <w:t xml:space="preserve">v zmysle </w:t>
      </w:r>
      <w:r w:rsidR="00F657E6" w:rsidRPr="00E37EA4">
        <w:rPr>
          <w:rFonts w:ascii="Calibri" w:hAnsi="Calibri" w:cs="Calibri"/>
          <w:bCs/>
          <w:color w:val="auto"/>
          <w:sz w:val="22"/>
          <w:szCs w:val="22"/>
          <w:lang w:eastAsia="en-US"/>
        </w:rPr>
        <w:t xml:space="preserve">príslušných </w:t>
      </w:r>
      <w:r w:rsidR="00F657E6" w:rsidRPr="00E37EA4">
        <w:rPr>
          <w:rFonts w:ascii="Calibri" w:eastAsia="Calibri" w:hAnsi="Calibri" w:cs="Times New Roman"/>
          <w:color w:val="auto"/>
          <w:sz w:val="22"/>
          <w:szCs w:val="22"/>
          <w:bdr w:val="none" w:sz="0" w:space="0" w:color="auto"/>
        </w:rPr>
        <w:t>platných noriem</w:t>
      </w:r>
      <w:r w:rsidR="00D128E0" w:rsidRPr="00E37EA4">
        <w:rPr>
          <w:rFonts w:ascii="Calibri" w:eastAsia="Calibri" w:hAnsi="Calibri" w:cs="Times New Roman"/>
          <w:color w:val="auto"/>
          <w:sz w:val="22"/>
          <w:szCs w:val="22"/>
          <w:bdr w:val="none" w:sz="0" w:space="0" w:color="auto"/>
        </w:rPr>
        <w:t>,</w:t>
      </w:r>
      <w:r w:rsidR="00D84D4D" w:rsidRPr="00E37EA4">
        <w:rPr>
          <w:rFonts w:ascii="Calibri" w:eastAsia="Calibri" w:hAnsi="Calibri" w:cs="Times New Roman"/>
          <w:color w:val="auto"/>
          <w:sz w:val="22"/>
          <w:szCs w:val="22"/>
          <w:bdr w:val="none" w:sz="0" w:space="0" w:color="auto"/>
        </w:rPr>
        <w:t xml:space="preserve"> </w:t>
      </w:r>
      <w:r w:rsidR="009A3076" w:rsidRPr="00E37EA4">
        <w:rPr>
          <w:rFonts w:ascii="Calibri" w:eastAsia="Calibri" w:hAnsi="Calibri" w:cs="Times New Roman"/>
          <w:color w:val="auto"/>
          <w:sz w:val="22"/>
          <w:szCs w:val="22"/>
          <w:bdr w:val="none" w:sz="0" w:space="0" w:color="auto"/>
        </w:rPr>
        <w:t xml:space="preserve">ak sa príslušnej faktúry týka, </w:t>
      </w:r>
      <w:r w:rsidR="00D84D4D" w:rsidRPr="00E37EA4">
        <w:rPr>
          <w:rFonts w:ascii="Calibri" w:eastAsia="Calibri" w:hAnsi="Calibri" w:cs="Times New Roman"/>
          <w:color w:val="auto"/>
          <w:sz w:val="22"/>
          <w:szCs w:val="22"/>
          <w:bdr w:val="none" w:sz="0" w:space="0" w:color="auto"/>
        </w:rPr>
        <w:t>a</w:t>
      </w:r>
    </w:p>
    <w:p w14:paraId="64B40B65" w14:textId="77777777" w:rsidR="00D84D4D" w:rsidRPr="00E37EA4"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 xml:space="preserve">zápis o skúške vodotesnosti </w:t>
      </w:r>
      <w:r w:rsidR="004C6B6B" w:rsidRPr="00E37EA4">
        <w:rPr>
          <w:rFonts w:ascii="Calibri" w:hAnsi="Calibri"/>
          <w:color w:val="auto"/>
          <w:sz w:val="22"/>
          <w:bdr w:val="none" w:sz="0" w:space="0" w:color="auto"/>
        </w:rPr>
        <w:t>nádrží</w:t>
      </w:r>
      <w:r w:rsidRPr="00E37EA4">
        <w:rPr>
          <w:rFonts w:ascii="Calibri" w:hAnsi="Calibri"/>
          <w:color w:val="auto"/>
          <w:sz w:val="22"/>
          <w:bdr w:val="none" w:sz="0" w:space="0" w:color="auto"/>
        </w:rPr>
        <w:t xml:space="preserve"> s kladným výsledkom,</w:t>
      </w:r>
      <w:r w:rsidRPr="00E37EA4">
        <w:rPr>
          <w:rFonts w:ascii="Calibri" w:eastAsia="Calibri" w:hAnsi="Calibri" w:cs="Times New Roman"/>
          <w:color w:val="auto"/>
          <w:sz w:val="22"/>
          <w:szCs w:val="22"/>
          <w:bdr w:val="none" w:sz="0" w:space="0" w:color="auto"/>
        </w:rPr>
        <w:t xml:space="preserve"> ak sa príslušnej faktúry týka.</w:t>
      </w:r>
    </w:p>
    <w:p w14:paraId="6A261BE6" w14:textId="77777777" w:rsidR="00F21F08" w:rsidRPr="00E37EA4" w:rsidRDefault="000D2FE1"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Kópia tejto </w:t>
      </w:r>
      <w:r w:rsidR="00F21F08" w:rsidRPr="00E37EA4">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sidRPr="00E37EA4">
        <w:rPr>
          <w:rFonts w:ascii="Calibri" w:eastAsia="Calibri" w:hAnsi="Calibri" w:cs="Times New Roman"/>
          <w:color w:val="auto"/>
          <w:sz w:val="22"/>
          <w:szCs w:val="22"/>
          <w:bdr w:val="none" w:sz="0" w:space="0" w:color="auto"/>
        </w:rPr>
        <w:t xml:space="preserve"> príslušný</w:t>
      </w:r>
      <w:r w:rsidR="00F21F08" w:rsidRPr="00E37EA4">
        <w:rPr>
          <w:rFonts w:ascii="Calibri" w:eastAsia="Calibri" w:hAnsi="Calibri" w:cs="Times New Roman"/>
          <w:color w:val="auto"/>
          <w:sz w:val="22"/>
          <w:szCs w:val="22"/>
          <w:bdr w:val="none" w:sz="0" w:space="0" w:color="auto"/>
        </w:rPr>
        <w:t xml:space="preserve"> preberací protokol podpísaný stavebným dozorom a určeným zástupcom objednávateľa.</w:t>
      </w:r>
    </w:p>
    <w:p w14:paraId="53092A35" w14:textId="77777777" w:rsidR="00D128E0" w:rsidRPr="00E37EA4"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Konečná faktúra na technologickú časť bude, za účelom zaradenia do DM, rozpísaná podľa klasifikácie produkcie.</w:t>
      </w:r>
    </w:p>
    <w:p w14:paraId="21A5236C"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E37EA4">
        <w:rPr>
          <w:rFonts w:ascii="Calibri" w:hAnsi="Calibri"/>
          <w:color w:val="auto"/>
          <w:sz w:val="22"/>
          <w:bdr w:val="none" w:sz="0" w:space="0" w:color="auto"/>
        </w:rPr>
        <w:t>50% zádržného bude uhradené objednávateľom zhotoviteľovi po podpise preberacieho protokolu</w:t>
      </w:r>
      <w:r w:rsidR="00835D64" w:rsidRPr="00E37EA4">
        <w:rPr>
          <w:rFonts w:ascii="Calibri" w:eastAsia="Times New Roman" w:hAnsi="Calibri" w:cs="Times New Roman"/>
          <w:color w:val="auto"/>
          <w:sz w:val="22"/>
          <w:szCs w:val="22"/>
          <w:bdr w:val="none" w:sz="0" w:space="0" w:color="auto"/>
        </w:rPr>
        <w:t xml:space="preserve"> </w:t>
      </w:r>
      <w:r w:rsidRPr="00E37EA4">
        <w:rPr>
          <w:rFonts w:ascii="Calibri" w:hAnsi="Calibri"/>
          <w:color w:val="auto"/>
          <w:sz w:val="22"/>
          <w:bdr w:val="none" w:sz="0" w:space="0" w:color="auto"/>
        </w:rPr>
        <w:t xml:space="preserve">do 60 dní odo dňa doručenia žiadosti o uvoľnenie 50 % zádržného, pričom súčasťou žiadosti bude </w:t>
      </w:r>
      <w:r w:rsidR="00835D64" w:rsidRPr="00E37EA4">
        <w:rPr>
          <w:rFonts w:ascii="Calibri" w:eastAsia="Calibri" w:hAnsi="Calibri" w:cs="Times New Roman"/>
          <w:color w:val="auto"/>
          <w:sz w:val="22"/>
          <w:szCs w:val="22"/>
          <w:bdr w:val="none" w:sz="0" w:space="0" w:color="auto"/>
        </w:rPr>
        <w:t xml:space="preserve">tento </w:t>
      </w:r>
      <w:r w:rsidRPr="00E37EA4">
        <w:rPr>
          <w:rFonts w:ascii="Calibri" w:hAnsi="Calibri"/>
          <w:color w:val="auto"/>
          <w:sz w:val="22"/>
          <w:bdr w:val="none" w:sz="0" w:space="0" w:color="auto"/>
        </w:rPr>
        <w:t>preberací protokol s vyznačením vád a nedorobkov nebrániacich v riadnom užívaní diela.</w:t>
      </w:r>
      <w:r w:rsidR="00835D64" w:rsidRPr="00E37EA4">
        <w:rPr>
          <w:rFonts w:ascii="Calibri" w:eastAsia="Calibri" w:hAnsi="Calibri" w:cs="Times New Roman"/>
          <w:color w:val="auto"/>
          <w:sz w:val="22"/>
          <w:szCs w:val="22"/>
          <w:bdr w:val="none" w:sz="0" w:space="0" w:color="auto"/>
        </w:rPr>
        <w:t xml:space="preserve"> </w:t>
      </w:r>
    </w:p>
    <w:p w14:paraId="574CBCDA" w14:textId="77777777" w:rsidR="00F21F08" w:rsidRPr="00E37EA4"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Po obdŕžaní preberacieho protokolu</w:t>
      </w:r>
      <w:r w:rsidRPr="00E37EA4">
        <w:rPr>
          <w:rFonts w:ascii="Calibri" w:eastAsia="Calibri" w:hAnsi="Calibri" w:cs="Times New Roman"/>
          <w:color w:val="auto"/>
          <w:sz w:val="22"/>
          <w:szCs w:val="22"/>
          <w:bdr w:val="none" w:sz="0" w:space="0" w:color="auto"/>
        </w:rPr>
        <w:t xml:space="preserve"> </w:t>
      </w:r>
      <w:r w:rsidRPr="00E37EA4">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E37EA4">
        <w:rPr>
          <w:rFonts w:ascii="Calibri" w:eastAsia="Calibri" w:hAnsi="Calibri" w:cs="Times New Roman"/>
          <w:color w:val="auto"/>
          <w:sz w:val="22"/>
          <w:szCs w:val="22"/>
          <w:bdr w:val="none" w:sz="0" w:space="0" w:color="auto"/>
        </w:rPr>
        <w:t xml:space="preserve"> Poskytnutie bankovej záruky na zadržané platby sa musí riadiť ustanoveniami § 313 a </w:t>
      </w:r>
      <w:proofErr w:type="spellStart"/>
      <w:r w:rsidRPr="00E37EA4">
        <w:rPr>
          <w:rFonts w:ascii="Calibri" w:eastAsia="Calibri" w:hAnsi="Calibri" w:cs="Times New Roman"/>
          <w:color w:val="auto"/>
          <w:sz w:val="22"/>
          <w:szCs w:val="22"/>
          <w:bdr w:val="none" w:sz="0" w:space="0" w:color="auto"/>
        </w:rPr>
        <w:t>násl</w:t>
      </w:r>
      <w:proofErr w:type="spellEnd"/>
      <w:r w:rsidRPr="00E37EA4">
        <w:rPr>
          <w:rFonts w:ascii="Calibri" w:eastAsia="Calibri" w:hAnsi="Calibri" w:cs="Times New Roman"/>
          <w:color w:val="auto"/>
          <w:sz w:val="22"/>
          <w:szCs w:val="22"/>
          <w:bdr w:val="none" w:sz="0" w:space="0" w:color="auto"/>
        </w:rPr>
        <w:t xml:space="preserve">. zákona č. 513/1991 Zb. Obchodný zákonník v znení neskorších predpisov. </w:t>
      </w:r>
      <w:r w:rsidRPr="00E37EA4">
        <w:rPr>
          <w:rFonts w:ascii="Calibri" w:hAnsi="Calibri"/>
          <w:color w:val="auto"/>
          <w:sz w:val="22"/>
          <w:bdr w:val="none" w:sz="0" w:space="0" w:color="auto"/>
        </w:rPr>
        <w:t xml:space="preserve">Zhotoviteľ zabezpečí, aby zábezpeka bola platná a účinná </w:t>
      </w:r>
      <w:r w:rsidR="005647AE" w:rsidRPr="00E37EA4">
        <w:rPr>
          <w:rFonts w:ascii="Calibri" w:eastAsia="Calibri" w:hAnsi="Calibri" w:cs="Times New Roman"/>
          <w:color w:val="auto"/>
          <w:sz w:val="22"/>
          <w:szCs w:val="22"/>
          <w:bdr w:val="none" w:sz="0" w:space="0" w:color="auto"/>
        </w:rPr>
        <w:t xml:space="preserve">až do podpisu protokolu o vyhotovení diela oboma zmluvnými stranami. </w:t>
      </w:r>
      <w:r w:rsidRPr="00E37EA4">
        <w:rPr>
          <w:rFonts w:ascii="Calibri" w:hAnsi="Calibri"/>
          <w:color w:val="auto"/>
          <w:sz w:val="22"/>
          <w:bdr w:val="none" w:sz="0" w:space="0" w:color="auto"/>
        </w:rPr>
        <w:t xml:space="preserve">Objednávateľ vráti zábezpeku pre zadržané platby zhotoviteľovi do 21 dní od obdržania </w:t>
      </w:r>
      <w:r w:rsidR="005826D9" w:rsidRPr="00E37EA4">
        <w:rPr>
          <w:rFonts w:ascii="Calibri" w:eastAsia="Calibri" w:hAnsi="Calibri" w:cs="Times New Roman"/>
          <w:color w:val="auto"/>
          <w:sz w:val="22"/>
          <w:szCs w:val="22"/>
          <w:bdr w:val="none" w:sz="0" w:space="0" w:color="auto"/>
        </w:rPr>
        <w:t>žiadosti o vrátenie zábezpeky v zmysle uvedeného</w:t>
      </w:r>
      <w:r w:rsidR="005826D9" w:rsidRPr="00E37EA4">
        <w:rPr>
          <w:rFonts w:ascii="Calibri" w:hAnsi="Calibri"/>
          <w:color w:val="auto"/>
          <w:sz w:val="22"/>
          <w:bdr w:val="none" w:sz="0" w:space="0" w:color="auto"/>
        </w:rPr>
        <w:t>.</w:t>
      </w:r>
    </w:p>
    <w:p w14:paraId="35F5D02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Faktúra bude doručená na adresu: </w:t>
      </w:r>
      <w:r w:rsidRPr="00E37EA4">
        <w:rPr>
          <w:rFonts w:ascii="Calibri" w:eastAsia="Calibri" w:hAnsi="Calibri" w:cs="Times New Roman"/>
          <w:b/>
          <w:bCs/>
          <w:color w:val="auto"/>
          <w:sz w:val="22"/>
          <w:szCs w:val="22"/>
          <w:bdr w:val="none" w:sz="0" w:space="0" w:color="auto"/>
        </w:rPr>
        <w:t xml:space="preserve">Východoslovenská vodárenská spoločnosť, </w:t>
      </w:r>
      <w:proofErr w:type="spellStart"/>
      <w:r w:rsidRPr="00E37EA4">
        <w:rPr>
          <w:rFonts w:ascii="Calibri" w:eastAsia="Calibri" w:hAnsi="Calibri" w:cs="Times New Roman"/>
          <w:b/>
          <w:bCs/>
          <w:color w:val="auto"/>
          <w:sz w:val="22"/>
          <w:szCs w:val="22"/>
          <w:bdr w:val="none" w:sz="0" w:space="0" w:color="auto"/>
        </w:rPr>
        <w:t>a.s</w:t>
      </w:r>
      <w:proofErr w:type="spellEnd"/>
      <w:r w:rsidRPr="00E37EA4">
        <w:rPr>
          <w:rFonts w:ascii="Calibri" w:eastAsia="Calibri" w:hAnsi="Calibri" w:cs="Times New Roman"/>
          <w:b/>
          <w:bCs/>
          <w:color w:val="auto"/>
          <w:sz w:val="22"/>
          <w:szCs w:val="22"/>
          <w:bdr w:val="none" w:sz="0" w:space="0" w:color="auto"/>
        </w:rPr>
        <w:t>., GR Košice, Komenského 50, 042 48 Košice</w:t>
      </w:r>
      <w:r w:rsidRPr="00E37EA4">
        <w:rPr>
          <w:rFonts w:ascii="Calibri" w:eastAsia="Calibri" w:hAnsi="Calibri" w:cs="Times New Roman"/>
          <w:color w:val="auto"/>
          <w:sz w:val="22"/>
          <w:szCs w:val="22"/>
          <w:bdr w:val="none" w:sz="0" w:space="0" w:color="auto"/>
        </w:rPr>
        <w:t>.</w:t>
      </w:r>
    </w:p>
    <w:p w14:paraId="323E997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26935B4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VIII.</w:t>
      </w:r>
    </w:p>
    <w:p w14:paraId="7E20965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Povinnosti zmluvných strán</w:t>
      </w:r>
    </w:p>
    <w:p w14:paraId="43347D9E"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sidRPr="00E37EA4">
        <w:rPr>
          <w:rFonts w:ascii="Calibri" w:eastAsia="Times New Roman" w:hAnsi="Calibri" w:cs="Times New Roman"/>
          <w:color w:val="auto"/>
          <w:sz w:val="22"/>
          <w:szCs w:val="22"/>
          <w:bdr w:val="none" w:sz="0" w:space="0" w:color="auto"/>
        </w:rPr>
        <w:t xml:space="preserve"> a stavebného </w:t>
      </w:r>
      <w:proofErr w:type="spellStart"/>
      <w:r w:rsidR="00EC1F4E"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Plnenia povinností vyplývajúcich z právnych predpisov donucovacej </w:t>
      </w:r>
      <w:r w:rsidRPr="00E37EA4">
        <w:rPr>
          <w:rFonts w:ascii="Calibri" w:eastAsia="Times New Roman" w:hAnsi="Calibri" w:cs="Times New Roman"/>
          <w:color w:val="auto"/>
          <w:sz w:val="22"/>
          <w:szCs w:val="22"/>
          <w:bdr w:val="none" w:sz="0" w:space="0" w:color="auto"/>
        </w:rPr>
        <w:lastRenderedPageBreak/>
        <w:t>povahy a zo záväzných rozhodnutí, stanovísk alebo iných opatrení orgánov verejnej moci majú v prípade rozporu s povinnosťami zhotoviteľa vždy prednosť.</w:t>
      </w:r>
    </w:p>
    <w:p w14:paraId="4FC3F38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E37EA4">
        <w:rPr>
          <w:rFonts w:ascii="Calibri" w:hAnsi="Calibri"/>
          <w:color w:val="auto"/>
          <w:sz w:val="22"/>
          <w:bdr w:val="none" w:sz="0" w:space="0" w:color="auto"/>
        </w:rPr>
        <w:t>Na mieste vykonávania diela (stavenisku) musí byť prítomný vždy aspoň jeden z nominovaných stavbyvedúcich alebo hlavný stavbyvedúci.</w:t>
      </w:r>
      <w:r w:rsidRPr="00E37EA4">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2B62A025"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sidRPr="00E37EA4">
        <w:rPr>
          <w:rFonts w:ascii="Calibri" w:hAnsi="Calibri"/>
          <w:color w:val="auto"/>
          <w:sz w:val="22"/>
          <w:bdr w:val="none" w:sz="0" w:space="0" w:color="auto"/>
        </w:rPr>
        <w:t>Poistná</w:t>
      </w:r>
      <w:r w:rsidR="00D472B4" w:rsidRPr="00E37EA4">
        <w:rPr>
          <w:rFonts w:ascii="Calibri" w:eastAsia="Times New Roman" w:hAnsi="Calibri" w:cs="Times New Roman"/>
          <w:color w:val="auto"/>
          <w:sz w:val="22"/>
          <w:szCs w:val="22"/>
          <w:bdr w:val="none" w:sz="0" w:space="0" w:color="auto"/>
        </w:rPr>
        <w:t xml:space="preserve"> zmluva na poistenie stavby (diela)</w:t>
      </w:r>
      <w:r w:rsidRPr="00E37EA4">
        <w:rPr>
          <w:rFonts w:ascii="Calibri" w:eastAsia="Times New Roman" w:hAnsi="Calibri" w:cs="Times New Roman"/>
          <w:color w:val="auto"/>
          <w:sz w:val="22"/>
          <w:szCs w:val="22"/>
          <w:bdr w:val="none" w:sz="0" w:space="0" w:color="auto"/>
        </w:rPr>
        <w:t xml:space="preserve"> </w:t>
      </w:r>
      <w:r w:rsidR="00D72316" w:rsidRPr="00E37EA4">
        <w:rPr>
          <w:rFonts w:ascii="Calibri" w:eastAsia="Times New Roman" w:hAnsi="Calibri" w:cs="Times New Roman"/>
          <w:color w:val="auto"/>
          <w:sz w:val="22"/>
          <w:szCs w:val="22"/>
          <w:bdr w:val="none" w:sz="0" w:space="0" w:color="auto"/>
        </w:rPr>
        <w:t>aj poistná</w:t>
      </w:r>
      <w:r w:rsidR="00D72316" w:rsidRPr="00E37EA4">
        <w:rPr>
          <w:rFonts w:ascii="Calibri" w:hAnsi="Calibri"/>
          <w:color w:val="auto"/>
          <w:sz w:val="22"/>
          <w:bdr w:val="none" w:sz="0" w:space="0" w:color="auto"/>
        </w:rPr>
        <w:t xml:space="preserve"> zmluva na poistenie zodpovednosti za škodu spôsobenú pri výkone svojej činnosti </w:t>
      </w:r>
      <w:r w:rsidRPr="00E37EA4">
        <w:rPr>
          <w:rFonts w:ascii="Calibri" w:hAnsi="Calibri"/>
          <w:color w:val="auto"/>
          <w:sz w:val="22"/>
          <w:bdr w:val="none" w:sz="0" w:space="0" w:color="auto"/>
        </w:rPr>
        <w:t>musí byť uzatvorená minimálne vo výške celkovej ceny diela bez DPH určenej v tejto zmluve a zároveň je zhotoviteľ povinný udržiavať poistenie stavby (diela)</w:t>
      </w:r>
      <w:r w:rsidR="00F3214F" w:rsidRPr="00E37EA4">
        <w:rPr>
          <w:rFonts w:ascii="Calibri" w:hAnsi="Calibri"/>
          <w:color w:val="auto"/>
          <w:sz w:val="22"/>
          <w:bdr w:val="none" w:sz="0" w:space="0" w:color="auto"/>
        </w:rPr>
        <w:t xml:space="preserve"> </w:t>
      </w:r>
      <w:r w:rsidR="00F3214F" w:rsidRPr="00E37EA4">
        <w:rPr>
          <w:rFonts w:ascii="Calibri" w:eastAsia="Times New Roman" w:hAnsi="Calibri" w:cs="Times New Roman"/>
          <w:color w:val="auto"/>
          <w:sz w:val="22"/>
          <w:szCs w:val="22"/>
          <w:bdr w:val="none" w:sz="0" w:space="0" w:color="auto"/>
        </w:rPr>
        <w:t>v platnosti do podpisu preberacieho protokolu</w:t>
      </w:r>
      <w:r w:rsidRPr="00E37EA4">
        <w:rPr>
          <w:rFonts w:ascii="Calibri" w:hAnsi="Calibri"/>
          <w:color w:val="auto"/>
          <w:sz w:val="22"/>
          <w:bdr w:val="none" w:sz="0" w:space="0" w:color="auto"/>
        </w:rPr>
        <w:t xml:space="preserve"> </w:t>
      </w:r>
      <w:r w:rsidR="008A36E5" w:rsidRPr="00E37EA4">
        <w:rPr>
          <w:rFonts w:ascii="Calibri" w:hAnsi="Calibri"/>
          <w:color w:val="auto"/>
          <w:sz w:val="22"/>
          <w:bdr w:val="none" w:sz="0" w:space="0" w:color="auto"/>
        </w:rPr>
        <w:t xml:space="preserve">a poistenie zodpovednosti za škodu spôsobenú pri výkone svojej činnosti </w:t>
      </w:r>
      <w:r w:rsidRPr="00E37EA4">
        <w:rPr>
          <w:rFonts w:ascii="Calibri" w:eastAsia="Times New Roman" w:hAnsi="Calibri" w:cs="Times New Roman"/>
          <w:color w:val="auto"/>
          <w:sz w:val="22"/>
          <w:szCs w:val="22"/>
          <w:bdr w:val="none" w:sz="0" w:space="0" w:color="auto"/>
        </w:rPr>
        <w:t xml:space="preserve">v platnosti </w:t>
      </w:r>
      <w:r w:rsidR="000C775C" w:rsidRPr="00E37EA4">
        <w:rPr>
          <w:rFonts w:ascii="Calibri" w:eastAsia="Calibri" w:hAnsi="Calibri" w:cs="Times New Roman"/>
          <w:color w:val="auto"/>
          <w:sz w:val="22"/>
          <w:szCs w:val="22"/>
          <w:bdr w:val="none" w:sz="0" w:space="0" w:color="auto"/>
        </w:rPr>
        <w:t xml:space="preserve">až do podpisu protokolu o vyhotovení diela oboma zmluvnými stranami. </w:t>
      </w:r>
      <w:r w:rsidRPr="00E37EA4">
        <w:rPr>
          <w:rFonts w:ascii="Calibri" w:hAnsi="Calibri"/>
          <w:color w:val="auto"/>
          <w:sz w:val="22"/>
          <w:bdr w:val="none" w:sz="0" w:space="0" w:color="auto"/>
        </w:rPr>
        <w:t>Poistenie diela sa musí vzťahovať minimálne na prípad poškodenia, zničenia, odcudzenia alebo straty.</w:t>
      </w:r>
      <w:r w:rsidRPr="00E37EA4">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01A668F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w:t>
      </w:r>
      <w:r w:rsidRPr="00E37EA4">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68155DB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najneskôr </w:t>
      </w:r>
      <w:r w:rsidR="00F64C8A" w:rsidRPr="00E37EA4">
        <w:rPr>
          <w:rFonts w:ascii="Calibri" w:hAnsi="Calibri"/>
          <w:color w:val="auto"/>
          <w:sz w:val="22"/>
          <w:bdr w:val="none" w:sz="0" w:space="0" w:color="auto"/>
        </w:rPr>
        <w:t>do 10 dní po prevzatí staveniska</w:t>
      </w:r>
      <w:r w:rsidRPr="00E37EA4">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6B8FFBD" w14:textId="77777777" w:rsidR="00F21F08" w:rsidRPr="00E37EA4" w:rsidRDefault="00F21F08" w:rsidP="001647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E37EA4">
        <w:rPr>
          <w:rFonts w:ascii="Calibri" w:hAnsi="Calibri"/>
          <w:color w:val="auto"/>
          <w:sz w:val="22"/>
          <w:bdr w:val="none" w:sz="0" w:space="0" w:color="auto"/>
        </w:rPr>
        <w:t xml:space="preserve">Zhotoviteľ je povinný najneskôr do </w:t>
      </w:r>
      <w:r w:rsidR="00F64C8A" w:rsidRPr="00E37EA4">
        <w:rPr>
          <w:rFonts w:ascii="Calibri" w:hAnsi="Calibri"/>
          <w:color w:val="auto"/>
          <w:sz w:val="22"/>
          <w:bdr w:val="none" w:sz="0" w:space="0" w:color="auto"/>
        </w:rPr>
        <w:t>10 dní po prevzatí</w:t>
      </w:r>
      <w:r w:rsidRPr="00E37EA4">
        <w:rPr>
          <w:rFonts w:ascii="Calibri" w:hAnsi="Calibri"/>
          <w:color w:val="auto"/>
          <w:sz w:val="22"/>
          <w:bdr w:val="none" w:sz="0" w:space="0" w:color="auto"/>
        </w:rPr>
        <w:t xml:space="preserve"> staveniska predložiť Plán ochrany životného prostredia na písomné odsúhlasenie objednávateľovi.</w:t>
      </w:r>
      <w:r w:rsidRPr="00E37EA4">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E37EA4">
        <w:rPr>
          <w:rFonts w:ascii="Calibri" w:eastAsia="Times New Roman" w:hAnsi="Calibri" w:cs="Times New Roman"/>
          <w:bCs/>
          <w:color w:val="auto"/>
          <w:sz w:val="22"/>
          <w:szCs w:val="22"/>
          <w:bdr w:val="none" w:sz="0" w:space="0" w:color="auto"/>
        </w:rPr>
        <w:t xml:space="preserve"> Predmetný plán </w:t>
      </w:r>
      <w:r w:rsidR="00654D36" w:rsidRPr="00E37EA4">
        <w:rPr>
          <w:rFonts w:ascii="Calibri" w:hAnsi="Calibri"/>
          <w:color w:val="auto"/>
          <w:sz w:val="22"/>
          <w:bdr w:val="none" w:sz="0" w:space="0" w:color="auto"/>
        </w:rPr>
        <w:t>musí obsahovať najmä</w:t>
      </w:r>
      <w:r w:rsidR="00654D36" w:rsidRPr="00E37EA4">
        <w:rPr>
          <w:rFonts w:ascii="Calibri" w:eastAsia="Times New Roman" w:hAnsi="Calibri" w:cs="Times New Roman"/>
          <w:bCs/>
          <w:color w:val="auto"/>
          <w:sz w:val="22"/>
          <w:szCs w:val="22"/>
          <w:bdr w:val="none" w:sz="0" w:space="0" w:color="auto"/>
        </w:rPr>
        <w:t xml:space="preserve">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E37EA4">
        <w:rPr>
          <w:rFonts w:ascii="Calibri" w:eastAsia="Times New Roman" w:hAnsi="Calibri" w:cs="Times New Roman"/>
          <w:bCs/>
          <w:color w:val="auto"/>
          <w:sz w:val="22"/>
          <w:szCs w:val="22"/>
          <w:bdr w:val="none" w:sz="0" w:space="0" w:color="auto"/>
        </w:rPr>
        <w:t>.</w:t>
      </w:r>
      <w:r w:rsidR="001647DE" w:rsidRPr="00E37EA4">
        <w:rPr>
          <w:rFonts w:ascii="Calibri" w:eastAsia="Times New Roman" w:hAnsi="Calibri" w:cs="Times New Roman"/>
          <w:bCs/>
          <w:color w:val="auto"/>
          <w:sz w:val="22"/>
          <w:szCs w:val="22"/>
          <w:bdr w:val="none" w:sz="0" w:space="0" w:color="auto"/>
        </w:rPr>
        <w:t xml:space="preserve"> Zhotoviteľ je povinný najneskôr do začatia prác, ktorých sa to týka, predložiť záväzný Povodňový plán zabezpečovacích prác odsúhlasený Slovenským vodohospodárskym podnikom. Povinnosť vypracovať tento Plán je uvedený v § 10 ods.2 písm.</w:t>
      </w:r>
      <w:r w:rsidR="004A3839" w:rsidRPr="00E37EA4">
        <w:rPr>
          <w:rFonts w:ascii="Calibri" w:eastAsia="Times New Roman" w:hAnsi="Calibri" w:cs="Times New Roman"/>
          <w:bCs/>
          <w:color w:val="auto"/>
          <w:sz w:val="22"/>
          <w:szCs w:val="22"/>
          <w:bdr w:val="none" w:sz="0" w:space="0" w:color="auto"/>
        </w:rPr>
        <w:t xml:space="preserve"> </w:t>
      </w:r>
      <w:r w:rsidR="001647DE" w:rsidRPr="00E37EA4">
        <w:rPr>
          <w:rFonts w:ascii="Calibri" w:eastAsia="Times New Roman" w:hAnsi="Calibri" w:cs="Times New Roman"/>
          <w:bCs/>
          <w:color w:val="auto"/>
          <w:sz w:val="22"/>
          <w:szCs w:val="22"/>
          <w:bdr w:val="none" w:sz="0" w:space="0" w:color="auto"/>
        </w:rPr>
        <w:t>e) Zákona č.7/2010 Z. z. o ochrane pred povodňami.</w:t>
      </w:r>
    </w:p>
    <w:p w14:paraId="5237B4D3" w14:textId="77777777" w:rsidR="00F21F08" w:rsidRPr="00E37EA4" w:rsidRDefault="00F21F08" w:rsidP="000E38D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E37EA4">
        <w:rPr>
          <w:rFonts w:ascii="Calibri" w:eastAsia="Times New Roman" w:hAnsi="Calibri" w:cs="Times New Roman"/>
          <w:color w:val="auto"/>
          <w:sz w:val="22"/>
          <w:szCs w:val="22"/>
          <w:bdr w:val="none" w:sz="0" w:space="0" w:color="auto"/>
        </w:rPr>
        <w:t xml:space="preserve"> (ďalej aj „KSP“)</w:t>
      </w:r>
      <w:r w:rsidRPr="00E37EA4">
        <w:rPr>
          <w:rFonts w:ascii="Calibri" w:eastAsia="Times New Roman" w:hAnsi="Calibri" w:cs="Times New Roman"/>
          <w:color w:val="auto"/>
          <w:sz w:val="22"/>
          <w:szCs w:val="22"/>
          <w:bdr w:val="none" w:sz="0" w:space="0" w:color="auto"/>
        </w:rPr>
        <w:t xml:space="preserve">. Táto dokumentácia musí </w:t>
      </w:r>
      <w:r w:rsidR="00BD203D" w:rsidRPr="00E37EA4">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E37EA4">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E37EA4">
        <w:rPr>
          <w:rFonts w:ascii="Calibri" w:eastAsia="Times New Roman" w:hAnsi="Calibri" w:cs="Times New Roman"/>
          <w:color w:val="auto"/>
          <w:sz w:val="22"/>
          <w:szCs w:val="22"/>
          <w:bdr w:val="none" w:sz="0" w:space="0" w:color="auto"/>
        </w:rPr>
        <w:t>dozora</w:t>
      </w:r>
      <w:proofErr w:type="spellEnd"/>
      <w:r w:rsidR="00BD203D" w:rsidRPr="00E37EA4">
        <w:rPr>
          <w:rFonts w:ascii="Calibri" w:eastAsia="Times New Roman" w:hAnsi="Calibri" w:cs="Times New Roman"/>
          <w:color w:val="auto"/>
          <w:sz w:val="22"/>
          <w:szCs w:val="22"/>
          <w:bdr w:val="none" w:sz="0" w:space="0" w:color="auto"/>
        </w:rPr>
        <w:t>, jej obsahom bude počet a druhy skúšok pre všetky materiály a technológie použité pri výstavbe vrátane spôsobu predkladania a zodpovednosti za skúšky. Akékoľvek doplňovania alebo vyvolané zmeny musia byť schválené Stavebným dozorom stavby. KSP musí zahŕňať všetky kontroly a skúšky podľa Zmluvy o dielo, tiež ostatné bežné a špeciálne kontroly/skúšky, ktoré Zhotoviteľ považuje za potrebné na zabezpečenie kvality jeho Práce.</w:t>
      </w:r>
      <w:r w:rsidR="004C0DDE" w:rsidRPr="00E37EA4">
        <w:rPr>
          <w:rFonts w:ascii="Calibri" w:eastAsia="Times New Roman" w:hAnsi="Calibri" w:cs="Times New Roman"/>
          <w:color w:val="auto"/>
          <w:sz w:val="22"/>
          <w:szCs w:val="22"/>
          <w:bdr w:val="none" w:sz="0" w:space="0" w:color="auto"/>
        </w:rPr>
        <w:t xml:space="preserve"> </w:t>
      </w:r>
      <w:r w:rsidR="00BD203D" w:rsidRPr="00E37EA4">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E37EA4">
        <w:rPr>
          <w:rFonts w:ascii="Calibri" w:eastAsia="Times New Roman" w:hAnsi="Calibri" w:cs="Times New Roman"/>
          <w:color w:val="auto"/>
          <w:sz w:val="22"/>
          <w:szCs w:val="22"/>
          <w:bdr w:val="none" w:sz="0" w:space="0" w:color="auto"/>
        </w:rPr>
        <w:t>je zodpovedný za výkon činnosti</w:t>
      </w:r>
      <w:r w:rsidR="00D128E0"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E37EA4">
        <w:rPr>
          <w:rFonts w:ascii="Calibri" w:eastAsia="Times New Roman" w:hAnsi="Calibri" w:cs="Times New Roman"/>
          <w:color w:val="auto"/>
          <w:sz w:val="22"/>
          <w:szCs w:val="22"/>
          <w:bdr w:val="none" w:sz="0" w:space="0" w:color="auto"/>
        </w:rPr>
        <w:lastRenderedPageBreak/>
        <w:t>dozora</w:t>
      </w:r>
      <w:proofErr w:type="spellEnd"/>
      <w:r w:rsidRPr="00E37EA4">
        <w:rPr>
          <w:rFonts w:ascii="Calibri" w:eastAsia="Times New Roman" w:hAnsi="Calibri" w:cs="Times New Roman"/>
          <w:color w:val="auto"/>
          <w:sz w:val="22"/>
          <w:szCs w:val="22"/>
          <w:bdr w:val="none" w:sz="0" w:space="0" w:color="auto"/>
        </w:rPr>
        <w:t xml:space="preserve"> a/alebo objednávateľa. </w:t>
      </w:r>
      <w:r w:rsidRPr="00E37EA4">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r w:rsidR="00E86ECF" w:rsidRPr="00E37EA4">
        <w:rPr>
          <w:rFonts w:ascii="Calibri" w:eastAsia="Times New Roman" w:hAnsi="Calibri" w:cs="Times New Roman"/>
          <w:bCs/>
          <w:color w:val="auto"/>
          <w:sz w:val="22"/>
          <w:szCs w:val="22"/>
          <w:bdr w:val="none" w:sz="0" w:space="0" w:color="auto"/>
        </w:rPr>
        <w:t xml:space="preserve"> </w:t>
      </w:r>
    </w:p>
    <w:p w14:paraId="3E20E136" w14:textId="77777777" w:rsidR="00643897" w:rsidRPr="00E37EA4"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E37EA4">
        <w:rPr>
          <w:rFonts w:ascii="Calibri" w:hAnsi="Calibri"/>
          <w:color w:val="auto"/>
          <w:sz w:val="22"/>
          <w:szCs w:val="22"/>
        </w:rPr>
        <w:t>Ak objednávateľ neurčí inak, preberacie skúšky technologických zariadení budú uskutočnené v nasledovnom slede:</w:t>
      </w:r>
    </w:p>
    <w:p w14:paraId="0E6CB74D" w14:textId="77777777" w:rsidR="00643897" w:rsidRPr="00E37EA4" w:rsidRDefault="00643897" w:rsidP="00643897">
      <w:pPr>
        <w:pStyle w:val="Odsekzoznamu"/>
        <w:ind w:left="851" w:hanging="284"/>
        <w:jc w:val="both"/>
        <w:rPr>
          <w:rFonts w:ascii="Calibri" w:hAnsi="Calibri"/>
          <w:color w:val="auto"/>
          <w:sz w:val="22"/>
          <w:szCs w:val="22"/>
        </w:rPr>
      </w:pPr>
      <w:r w:rsidRPr="00E37EA4">
        <w:rPr>
          <w:rFonts w:ascii="Calibri" w:hAnsi="Calibri"/>
          <w:color w:val="auto"/>
          <w:sz w:val="22"/>
          <w:szCs w:val="22"/>
        </w:rPr>
        <w:t>a)</w:t>
      </w:r>
      <w:r w:rsidRPr="00E37EA4">
        <w:rPr>
          <w:rFonts w:ascii="Calibri" w:hAnsi="Calibri"/>
          <w:color w:val="auto"/>
          <w:sz w:val="22"/>
          <w:szCs w:val="22"/>
        </w:rPr>
        <w:tab/>
        <w:t>individuálne skúšky pred uvedením do prevádzky, ktoré budú zahŕňať príslušné kontroly skúšky funkčnosti</w:t>
      </w:r>
      <w:r w:rsidR="004C6B6B" w:rsidRPr="00E37EA4">
        <w:rPr>
          <w:rFonts w:ascii="Calibri" w:hAnsi="Calibri"/>
          <w:color w:val="auto"/>
          <w:sz w:val="22"/>
          <w:szCs w:val="22"/>
        </w:rPr>
        <w:t>,</w:t>
      </w:r>
    </w:p>
    <w:p w14:paraId="7BC0C0E9" w14:textId="77777777" w:rsidR="00643897" w:rsidRPr="00E37EA4"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b)</w:t>
      </w:r>
      <w:r w:rsidRPr="00E37EA4">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2CB5B6D6" w14:textId="77777777" w:rsidR="00F21F08" w:rsidRPr="00E37EA4"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najneskôr </w:t>
      </w:r>
      <w:r w:rsidRPr="00E37EA4">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E37EA4">
        <w:rPr>
          <w:rFonts w:ascii="Calibri" w:eastAsia="Times New Roman" w:hAnsi="Calibri" w:cs="Times New Roman"/>
          <w:color w:val="auto"/>
          <w:sz w:val="22"/>
          <w:szCs w:val="22"/>
          <w:bdr w:val="none" w:sz="0" w:space="0" w:color="auto"/>
        </w:rPr>
        <w:t xml:space="preserve"> Poskytnutie bankovej záruky na vykonanie prác sa musí riadiť ustanoveniami § 313 a </w:t>
      </w:r>
      <w:proofErr w:type="spellStart"/>
      <w:r w:rsidRPr="00E37EA4">
        <w:rPr>
          <w:rFonts w:ascii="Calibri" w:eastAsia="Times New Roman" w:hAnsi="Calibri" w:cs="Times New Roman"/>
          <w:color w:val="auto"/>
          <w:sz w:val="22"/>
          <w:szCs w:val="22"/>
          <w:bdr w:val="none" w:sz="0" w:space="0" w:color="auto"/>
        </w:rPr>
        <w:t>násl</w:t>
      </w:r>
      <w:proofErr w:type="spellEnd"/>
      <w:r w:rsidRPr="00E37EA4">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w:t>
      </w:r>
      <w:r w:rsidRPr="00E37EA4">
        <w:rPr>
          <w:rFonts w:ascii="Calibri" w:hAnsi="Calibri"/>
          <w:color w:val="auto"/>
          <w:sz w:val="22"/>
          <w:bdr w:val="none" w:sz="0" w:space="0" w:color="auto"/>
        </w:rPr>
        <w:t xml:space="preserve">až do dátumu </w:t>
      </w:r>
      <w:r w:rsidR="00F432D5" w:rsidRPr="00E37EA4">
        <w:rPr>
          <w:rFonts w:ascii="Calibri" w:hAnsi="Calibri"/>
          <w:color w:val="auto"/>
          <w:sz w:val="22"/>
          <w:bdr w:val="none" w:sz="0" w:space="0" w:color="auto"/>
        </w:rPr>
        <w:t>podpisu</w:t>
      </w:r>
      <w:r w:rsidRPr="00E37EA4">
        <w:rPr>
          <w:rFonts w:ascii="Calibri" w:hAnsi="Calibri"/>
          <w:color w:val="auto"/>
          <w:sz w:val="22"/>
          <w:bdr w:val="none" w:sz="0" w:space="0" w:color="auto"/>
        </w:rPr>
        <w:t xml:space="preserve"> </w:t>
      </w:r>
      <w:r w:rsidR="00FD3950" w:rsidRPr="00E37EA4">
        <w:rPr>
          <w:rFonts w:ascii="Calibri" w:hAnsi="Calibri"/>
          <w:color w:val="auto"/>
          <w:sz w:val="22"/>
          <w:bdr w:val="none" w:sz="0" w:space="0" w:color="auto"/>
        </w:rPr>
        <w:t>preberacieho protokolu</w:t>
      </w:r>
      <w:r w:rsidR="00F432D5" w:rsidRPr="00E37EA4">
        <w:rPr>
          <w:rFonts w:ascii="Calibri" w:hAnsi="Calibri"/>
          <w:color w:val="auto"/>
          <w:sz w:val="22"/>
          <w:bdr w:val="none" w:sz="0" w:space="0" w:color="auto"/>
        </w:rPr>
        <w:t xml:space="preserve"> oboma zmluvnými stranami</w:t>
      </w:r>
      <w:r w:rsidRPr="00E37EA4">
        <w:rPr>
          <w:rFonts w:ascii="Calibri" w:hAnsi="Calibri"/>
          <w:color w:val="auto"/>
          <w:sz w:val="22"/>
          <w:bdr w:val="none" w:sz="0" w:space="0" w:color="auto"/>
        </w:rPr>
        <w:t xml:space="preserve">. Objednávateľ vráti zábezpeku na vykonanie prác zhotoviteľovi do 21 dní od obdržania </w:t>
      </w:r>
      <w:r w:rsidR="00FD3950" w:rsidRPr="00E37EA4">
        <w:rPr>
          <w:rFonts w:ascii="Calibri" w:hAnsi="Calibri"/>
          <w:color w:val="auto"/>
          <w:sz w:val="22"/>
          <w:bdr w:val="none" w:sz="0" w:space="0" w:color="auto"/>
        </w:rPr>
        <w:t xml:space="preserve">žiadosti </w:t>
      </w:r>
      <w:r w:rsidR="007D5668" w:rsidRPr="00E37EA4">
        <w:rPr>
          <w:rFonts w:ascii="Calibri" w:hAnsi="Calibri"/>
          <w:color w:val="auto"/>
          <w:sz w:val="22"/>
          <w:bdr w:val="none" w:sz="0" w:space="0" w:color="auto"/>
        </w:rPr>
        <w:t xml:space="preserve">o vrátenie </w:t>
      </w:r>
      <w:r w:rsidR="00FD3950" w:rsidRPr="00E37EA4">
        <w:rPr>
          <w:rFonts w:ascii="Calibri" w:hAnsi="Calibri"/>
          <w:color w:val="auto"/>
          <w:sz w:val="22"/>
          <w:bdr w:val="none" w:sz="0" w:space="0" w:color="auto"/>
        </w:rPr>
        <w:t xml:space="preserve">a </w:t>
      </w:r>
      <w:r w:rsidRPr="00E37EA4">
        <w:rPr>
          <w:rFonts w:ascii="Calibri" w:hAnsi="Calibri"/>
          <w:color w:val="auto"/>
          <w:sz w:val="22"/>
          <w:bdr w:val="none" w:sz="0" w:space="0" w:color="auto"/>
        </w:rPr>
        <w:t xml:space="preserve">originálu </w:t>
      </w:r>
      <w:r w:rsidR="00F432D5" w:rsidRPr="00E37EA4">
        <w:rPr>
          <w:rFonts w:ascii="Calibri" w:hAnsi="Calibri"/>
          <w:color w:val="auto"/>
          <w:sz w:val="22"/>
          <w:bdr w:val="none" w:sz="0" w:space="0" w:color="auto"/>
        </w:rPr>
        <w:t xml:space="preserve">tohto </w:t>
      </w:r>
      <w:r w:rsidRPr="00E37EA4">
        <w:rPr>
          <w:rFonts w:ascii="Calibri" w:hAnsi="Calibri"/>
          <w:color w:val="auto"/>
          <w:sz w:val="22"/>
          <w:bdr w:val="none" w:sz="0" w:space="0" w:color="auto"/>
        </w:rPr>
        <w:t>protokolu.</w:t>
      </w:r>
    </w:p>
    <w:p w14:paraId="523403E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w:t>
      </w:r>
      <w:r w:rsidR="004F1058"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3085F4A1" w14:textId="77777777" w:rsidR="00643897" w:rsidRPr="00E37EA4"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objednávateľa uskutoční </w:t>
      </w:r>
      <w:r w:rsidRPr="00E37EA4">
        <w:rPr>
          <w:rFonts w:ascii="Calibri" w:eastAsia="Times New Roman" w:hAnsi="Calibri" w:cs="Times New Roman"/>
          <w:b/>
          <w:color w:val="auto"/>
          <w:sz w:val="22"/>
          <w:szCs w:val="22"/>
          <w:bdr w:val="none" w:sz="0" w:space="0" w:color="auto"/>
        </w:rPr>
        <w:t>individuálne a komplexné skúšky</w:t>
      </w:r>
      <w:r w:rsidRPr="00E37EA4">
        <w:rPr>
          <w:rFonts w:ascii="Calibri" w:eastAsia="Times New Roman" w:hAnsi="Calibri" w:cs="Times New Roman"/>
          <w:color w:val="auto"/>
          <w:sz w:val="22"/>
          <w:szCs w:val="22"/>
          <w:bdr w:val="none" w:sz="0" w:space="0" w:color="auto"/>
        </w:rPr>
        <w:t xml:space="preserve">. </w:t>
      </w:r>
      <w:r w:rsidR="00190536" w:rsidRPr="00E37EA4">
        <w:rPr>
          <w:rFonts w:ascii="Calibri" w:hAnsi="Calibri"/>
          <w:color w:val="auto"/>
          <w:sz w:val="22"/>
          <w:bdr w:val="none" w:sz="0" w:space="0" w:color="auto"/>
        </w:rPr>
        <w:t>K</w:t>
      </w:r>
      <w:r w:rsidRPr="00E37EA4">
        <w:rPr>
          <w:rFonts w:ascii="Calibri" w:hAnsi="Calibri"/>
          <w:color w:val="auto"/>
          <w:sz w:val="22"/>
          <w:bdr w:val="none" w:sz="0" w:space="0" w:color="auto"/>
        </w:rPr>
        <w:t xml:space="preserve">omplexné skúšky budú vykonané </w:t>
      </w:r>
      <w:r w:rsidR="00381BCB"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s </w:t>
      </w:r>
      <w:r w:rsidR="00381BCB" w:rsidRPr="00E37EA4">
        <w:rPr>
          <w:rFonts w:ascii="Calibri" w:eastAsia="Times New Roman" w:hAnsi="Calibri" w:cs="Times New Roman"/>
          <w:color w:val="auto"/>
          <w:sz w:val="22"/>
          <w:szCs w:val="22"/>
          <w:bdr w:val="none" w:sz="0" w:space="0" w:color="auto"/>
        </w:rPr>
        <w:t>úžitkovou</w:t>
      </w:r>
      <w:r w:rsidR="00190536"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vodou</w:t>
      </w:r>
      <w:r w:rsidR="00190536" w:rsidRPr="00E37EA4">
        <w:rPr>
          <w:rFonts w:ascii="Calibri" w:hAnsi="Calibri"/>
          <w:color w:val="auto"/>
          <w:sz w:val="22"/>
          <w:bdr w:val="none" w:sz="0" w:space="0" w:color="auto"/>
        </w:rPr>
        <w:t xml:space="preserve"> (podľa pokynov stavebného </w:t>
      </w:r>
      <w:proofErr w:type="spellStart"/>
      <w:r w:rsidR="00190536" w:rsidRPr="00E37EA4">
        <w:rPr>
          <w:rFonts w:ascii="Calibri" w:hAnsi="Calibri"/>
          <w:color w:val="auto"/>
          <w:sz w:val="22"/>
          <w:bdr w:val="none" w:sz="0" w:space="0" w:color="auto"/>
        </w:rPr>
        <w:t>dozora</w:t>
      </w:r>
      <w:proofErr w:type="spellEnd"/>
      <w:r w:rsidR="00190536"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v trvaní 72 hodín nepretržitej prevádzky.</w:t>
      </w:r>
      <w:r w:rsidRPr="00E37EA4">
        <w:rPr>
          <w:rFonts w:ascii="Calibri" w:eastAsia="Times New Roman" w:hAnsi="Calibri" w:cs="Times New Roman"/>
          <w:color w:val="auto"/>
          <w:sz w:val="22"/>
          <w:szCs w:val="22"/>
          <w:bdr w:val="none" w:sz="0" w:space="0" w:color="auto"/>
        </w:rPr>
        <w:t xml:space="preserve"> Zhotoviteľ musí predviesť k plnej spokojnosti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w:t>
      </w:r>
      <w:r w:rsidR="004F1058" w:rsidRPr="00E37EA4">
        <w:rPr>
          <w:rFonts w:ascii="Calibri" w:eastAsia="Times New Roman" w:hAnsi="Calibri" w:cs="Times New Roman"/>
          <w:color w:val="auto"/>
          <w:sz w:val="22"/>
          <w:szCs w:val="22"/>
          <w:bdr w:val="none" w:sz="0" w:space="0" w:color="auto"/>
        </w:rPr>
        <w:t xml:space="preserve">zákazky </w:t>
      </w:r>
      <w:r w:rsidRPr="00E37EA4">
        <w:rPr>
          <w:rFonts w:ascii="Calibri" w:eastAsia="Times New Roman" w:hAnsi="Calibri" w:cs="Times New Roman"/>
          <w:color w:val="auto"/>
          <w:sz w:val="22"/>
          <w:szCs w:val="22"/>
          <w:bdr w:val="none" w:sz="0" w:space="0" w:color="auto"/>
        </w:rPr>
        <w:t>nebude považovaný za splnený, ak prevádzka bude vyžadovať zvýšenú mieru zásahov</w:t>
      </w:r>
      <w:r w:rsidR="007D5668" w:rsidRPr="00E37EA4">
        <w:rPr>
          <w:rFonts w:ascii="Calibri" w:eastAsia="Times New Roman" w:hAnsi="Calibri" w:cs="Times New Roman"/>
          <w:color w:val="auto"/>
          <w:sz w:val="22"/>
          <w:szCs w:val="22"/>
          <w:bdr w:val="none" w:sz="0" w:space="0" w:color="auto"/>
        </w:rPr>
        <w:t xml:space="preserve"> objednávateľa ako</w:t>
      </w:r>
      <w:r w:rsidR="008F3B20" w:rsidRPr="00E37EA4">
        <w:rPr>
          <w:rFonts w:ascii="Calibri" w:eastAsia="Times New Roman" w:hAnsi="Calibri" w:cs="Times New Roman"/>
          <w:color w:val="auto"/>
          <w:sz w:val="22"/>
          <w:szCs w:val="22"/>
          <w:bdr w:val="none" w:sz="0" w:space="0" w:color="auto"/>
        </w:rPr>
        <w:t xml:space="preserve"> užívateľa</w:t>
      </w:r>
      <w:r w:rsidRPr="00E37EA4">
        <w:rPr>
          <w:rFonts w:ascii="Calibri" w:eastAsia="Times New Roman" w:hAnsi="Calibri" w:cs="Times New Roman"/>
          <w:color w:val="auto"/>
          <w:sz w:val="22"/>
          <w:szCs w:val="22"/>
          <w:bdr w:val="none" w:sz="0" w:space="0" w:color="auto"/>
        </w:rPr>
        <w:t xml:space="preserve"> potrebnú k dosiahnutiu požadovanej úrovne výkonu. V prípade, že predmet zmluvy nesplní všetky parametre, objednávateľ predmet zmluvy</w:t>
      </w:r>
      <w:r w:rsidR="004C769E"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neprevezme. Zhotoviteľ je povinný na vlastné náklady odstrániť všetky vady, nedorobky a nedostatky zistené alebo vyplývajúce zo záverečných prevádzkových skúšok.</w:t>
      </w:r>
    </w:p>
    <w:p w14:paraId="1E06A42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E37EA4">
        <w:rPr>
          <w:rFonts w:ascii="Calibri" w:hAnsi="Calibri"/>
          <w:color w:val="auto"/>
          <w:sz w:val="22"/>
          <w:bdr w:val="none" w:sz="0" w:space="0" w:color="auto"/>
        </w:rPr>
        <w:t xml:space="preserve">Aj napriek tomu musí mať zhotoviteľ pre takéto prípady pripravený havarijný plán, ktorý je povinný na požiadanie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alebo objednávateľa kedykoľvek predložiť k nahliadnutiu.</w:t>
      </w:r>
    </w:p>
    <w:p w14:paraId="7FD5041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2A0B244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w:t>
      </w:r>
      <w:r w:rsidRPr="00E37EA4">
        <w:rPr>
          <w:rFonts w:ascii="Calibri" w:eastAsia="Times New Roman" w:hAnsi="Calibri" w:cs="Times New Roman"/>
          <w:color w:val="auto"/>
          <w:sz w:val="22"/>
          <w:szCs w:val="22"/>
          <w:bdr w:val="none" w:sz="0" w:space="0" w:color="auto"/>
        </w:rPr>
        <w:lastRenderedPageBreak/>
        <w:t xml:space="preserve">Zhotoviteľ podnikne všetky potrebné opatrenia na to, aby zariadenie zhotoviteľa, zamestnanci a poddodávatelia zhotoviteľa </w:t>
      </w:r>
      <w:r w:rsidR="001E3002" w:rsidRPr="00E37EA4">
        <w:rPr>
          <w:rFonts w:ascii="Calibri" w:eastAsia="Times New Roman" w:hAnsi="Calibri" w:cs="Times New Roman"/>
          <w:color w:val="auto"/>
          <w:sz w:val="22"/>
          <w:szCs w:val="22"/>
          <w:bdr w:val="none" w:sz="0" w:space="0" w:color="auto"/>
        </w:rPr>
        <w:t xml:space="preserve">v ktoromkoľvek rade </w:t>
      </w:r>
      <w:r w:rsidRPr="00E37EA4">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087C632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26F3DBEE"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w:t>
      </w:r>
    </w:p>
    <w:p w14:paraId="7449055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oprávnený dožadovať sa toho, aby zhotoviteľ diela ihneď odstránil vady vzniknuté </w:t>
      </w:r>
      <w:proofErr w:type="spellStart"/>
      <w:r w:rsidRPr="00E37EA4">
        <w:rPr>
          <w:rFonts w:ascii="Calibri" w:eastAsia="Times New Roman" w:hAnsi="Calibri" w:cs="Times New Roman"/>
          <w:color w:val="auto"/>
          <w:sz w:val="22"/>
          <w:szCs w:val="22"/>
          <w:bdr w:val="none" w:sz="0" w:space="0" w:color="auto"/>
        </w:rPr>
        <w:t>vadným</w:t>
      </w:r>
      <w:proofErr w:type="spellEnd"/>
      <w:r w:rsidRPr="00E37EA4">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r w:rsidR="00D4651C" w:rsidRPr="00E37EA4">
        <w:rPr>
          <w:rFonts w:ascii="Calibri" w:eastAsia="Times New Roman" w:hAnsi="Calibri" w:cs="Times New Roman"/>
          <w:color w:val="auto"/>
          <w:sz w:val="22"/>
          <w:szCs w:val="22"/>
          <w:bdr w:val="none" w:sz="0" w:space="0" w:color="auto"/>
        </w:rPr>
        <w:t xml:space="preserve"> a/alebo stavebným dozorom</w:t>
      </w:r>
      <w:r w:rsidRPr="00E37EA4">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305F9AB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Nezhotovenie diela ako celku je podstatným porušením tejto zmluvy.</w:t>
      </w:r>
    </w:p>
    <w:p w14:paraId="5EBE9DA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51B37E64" w14:textId="76CC6262" w:rsidR="00F21F08"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19E74024" w14:textId="285576C7" w:rsidR="000B5154" w:rsidRPr="006175B9" w:rsidRDefault="000B5154" w:rsidP="000B515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6175B9">
        <w:rPr>
          <w:rFonts w:ascii="Calibri" w:eastAsia="Times New Roman" w:hAnsi="Calibri" w:cs="Calibri"/>
          <w:color w:val="auto"/>
          <w:sz w:val="22"/>
          <w:szCs w:val="22"/>
          <w:bdr w:val="none" w:sz="0" w:space="0" w:color="auto"/>
        </w:rPr>
        <w:t>Zhotoviteľ</w:t>
      </w:r>
      <w:r w:rsidRPr="006175B9">
        <w:rPr>
          <w:rFonts w:ascii="Calibri" w:hAnsi="Calibri" w:cs="Calibri"/>
          <w:color w:val="auto"/>
          <w:sz w:val="22"/>
          <w:szCs w:val="22"/>
        </w:rPr>
        <w:t xml:space="preserve"> je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zmluvy. Objednávateľ je oprávnený kedykoľvek počas účinnosti tejto Zmluvy overovať plnenie tejto povinnosti. Zhotoviteľ na základe výzvy Objednávateľa predloží Objednávateľovi doklady preukazujúceho uzatvorenie pracovnoprávneho vzťahu na dobu neurčitú, resp. min. po dobu účinnosti tejto Zmluvy so  znevýhodnenými osobami definovanými v tomto bode Zmluvy. </w:t>
      </w:r>
    </w:p>
    <w:p w14:paraId="6E0490ED" w14:textId="77777777" w:rsidR="00F21F08" w:rsidRPr="00E37EA4" w:rsidRDefault="00F21F08" w:rsidP="003C413B">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6175B9">
        <w:rPr>
          <w:rFonts w:ascii="Calibri" w:eastAsia="Times New Roman" w:hAnsi="Calibri" w:cs="Times New Roman"/>
          <w:color w:val="auto"/>
          <w:sz w:val="22"/>
          <w:szCs w:val="22"/>
          <w:bdr w:val="none" w:sz="0" w:space="0" w:color="auto"/>
        </w:rPr>
        <w:t xml:space="preserve">Zhotoviteľ preberá v plnom rozsahu zodpovednosť za vlastné riadenie postupu prác a </w:t>
      </w:r>
      <w:r w:rsidRPr="00E37EA4">
        <w:rPr>
          <w:rFonts w:ascii="Calibri" w:eastAsia="Times New Roman" w:hAnsi="Calibri" w:cs="Times New Roman"/>
          <w:color w:val="auto"/>
          <w:sz w:val="22"/>
          <w:szCs w:val="22"/>
          <w:bdr w:val="none" w:sz="0" w:space="0" w:color="auto"/>
        </w:rPr>
        <w:t xml:space="preserve">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w:t>
      </w:r>
      <w:r w:rsidRPr="00BD008D">
        <w:rPr>
          <w:rFonts w:ascii="Calibri" w:eastAsia="Times New Roman" w:hAnsi="Calibri" w:cs="Times New Roman"/>
          <w:color w:val="auto"/>
          <w:sz w:val="22"/>
          <w:szCs w:val="22"/>
          <w:bdr w:val="none" w:sz="0" w:space="0" w:color="auto"/>
        </w:rPr>
        <w:t>poddodávateľmi, v zmysle nariadenia vlády Slovenskej republiky č. 396/2006 Z. z. o minimálnych bezpečnostných a zdravotných požiadavkách na stavenisko, za vybavenie svojich zamestnancov predpísanými osobnými ochrannými pracovnými prostriedkami (ďalej OOPP)</w:t>
      </w:r>
      <w:r w:rsidR="003C413B" w:rsidRPr="00BD008D">
        <w:t xml:space="preserve"> </w:t>
      </w:r>
      <w:r w:rsidR="003C413B" w:rsidRPr="00BD008D">
        <w:rPr>
          <w:rFonts w:ascii="Calibri" w:eastAsia="Times New Roman" w:hAnsi="Calibri" w:cs="Times New Roman"/>
          <w:color w:val="auto"/>
          <w:sz w:val="22"/>
          <w:szCs w:val="22"/>
          <w:bdr w:val="none" w:sz="0" w:space="0" w:color="auto"/>
        </w:rPr>
        <w:t xml:space="preserve">v zmysle Nariadenia vlády Slovenskej republiky č. 395/2006 Z. z. o minimálnych požiadavkách na poskytovanie a používanie osobných ochranných pracovných prostriedkov, </w:t>
      </w:r>
      <w:r w:rsidRPr="00BD008D">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BD008D">
        <w:rPr>
          <w:rFonts w:ascii="Calibri" w:eastAsia="Times New Roman" w:hAnsi="Calibri" w:cs="Times New Roman"/>
          <w:color w:val="auto"/>
          <w:sz w:val="22"/>
          <w:szCs w:val="22"/>
          <w:bdr w:val="none" w:sz="0" w:space="0" w:color="auto"/>
        </w:rPr>
        <w:t xml:space="preserve"> v ktoromkoľvek rade</w:t>
      </w:r>
      <w:r w:rsidRPr="00BD008D">
        <w:rPr>
          <w:rFonts w:ascii="Calibri" w:eastAsia="Times New Roman" w:hAnsi="Calibri" w:cs="Times New Roman"/>
          <w:color w:val="auto"/>
          <w:sz w:val="22"/>
          <w:szCs w:val="22"/>
          <w:bdr w:val="none" w:sz="0" w:space="0" w:color="auto"/>
        </w:rPr>
        <w:t xml:space="preserve">, ktoré sú pre dané pracovisko a pracovné činnosti predpísané, na svoje náklady za odstránenie ním spôsobených </w:t>
      </w:r>
      <w:r w:rsidRPr="00BD008D">
        <w:rPr>
          <w:rFonts w:ascii="Calibri" w:eastAsia="Times New Roman" w:hAnsi="Calibri" w:cs="Times New Roman"/>
          <w:color w:val="auto"/>
          <w:sz w:val="22"/>
          <w:szCs w:val="22"/>
          <w:bdr w:val="none" w:sz="0" w:space="0" w:color="auto"/>
        </w:rPr>
        <w:lastRenderedPageBreak/>
        <w:t>nedostatkov na úseku bezpečnosti a ochrany zdravia pri práci a ochrany pred požiarmi a za</w:t>
      </w:r>
      <w:r w:rsidRPr="00E37EA4">
        <w:rPr>
          <w:rFonts w:ascii="Calibri" w:eastAsia="Times New Roman" w:hAnsi="Calibri" w:cs="Times New Roman"/>
          <w:color w:val="auto"/>
          <w:sz w:val="22"/>
          <w:szCs w:val="22"/>
          <w:bdr w:val="none" w:sz="0" w:space="0" w:color="auto"/>
        </w:rPr>
        <w:t xml:space="preserve">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4038C2B1"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5C91DE0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E37EA4">
        <w:rPr>
          <w:rFonts w:ascii="Calibri" w:eastAsia="Times New Roman" w:hAnsi="Calibri" w:cs="Times New Roman"/>
          <w:color w:val="auto"/>
          <w:sz w:val="22"/>
          <w:szCs w:val="22"/>
          <w:bdr w:val="none" w:sz="0" w:space="0" w:color="auto"/>
        </w:rPr>
        <w:t>ie vytýčenia</w:t>
      </w:r>
      <w:r w:rsidRPr="00E37EA4">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62FFE20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0D8EE975" w14:textId="77777777" w:rsidR="00F432D5" w:rsidRPr="00E37EA4" w:rsidRDefault="00F709E9" w:rsidP="005B3A1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w:t>
      </w:r>
      <w:r w:rsidR="00F21F08" w:rsidRPr="00E37EA4">
        <w:rPr>
          <w:rFonts w:ascii="Calibri" w:eastAsia="Times New Roman" w:hAnsi="Calibri" w:cs="Times New Roman"/>
          <w:color w:val="auto"/>
          <w:sz w:val="22"/>
          <w:szCs w:val="22"/>
          <w:bdr w:val="none" w:sz="0" w:space="0" w:color="auto"/>
        </w:rPr>
        <w:t xml:space="preserve"> zabezpečí plnenie zákona č. 124/2006 Z. z. v znení neskorších predpisov o bezpečnosti a ochrane zdravia pri práci  </w:t>
      </w:r>
      <w:r w:rsidR="00887E15" w:rsidRPr="00E37EA4">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E37EA4">
        <w:rPr>
          <w:rFonts w:ascii="Calibri" w:eastAsia="Times New Roman" w:hAnsi="Calibri" w:cs="Times New Roman"/>
          <w:color w:val="auto"/>
          <w:sz w:val="22"/>
          <w:szCs w:val="22"/>
          <w:bdr w:val="none" w:sz="0" w:space="0" w:color="auto"/>
        </w:rPr>
        <w:t>a</w:t>
      </w:r>
      <w:r w:rsidRPr="00E37EA4">
        <w:rPr>
          <w:rFonts w:ascii="Calibri" w:eastAsia="Times New Roman" w:hAnsi="Calibri" w:cs="Times New Roman"/>
          <w:color w:val="auto"/>
          <w:sz w:val="22"/>
          <w:szCs w:val="22"/>
          <w:bdr w:val="none" w:sz="0" w:space="0" w:color="auto"/>
        </w:rPr>
        <w:t xml:space="preserve"> v zmysle § 3 ods.1 </w:t>
      </w:r>
      <w:r w:rsidR="00F21F08" w:rsidRPr="00E37EA4">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E37EA4">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E37EA4">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E37EA4">
        <w:rPr>
          <w:rFonts w:ascii="Calibri" w:eastAsia="Times New Roman" w:hAnsi="Calibri" w:cs="Times New Roman"/>
          <w:color w:val="auto"/>
          <w:sz w:val="22"/>
          <w:szCs w:val="22"/>
          <w:bdr w:val="none" w:sz="0" w:space="0" w:color="auto"/>
        </w:rPr>
        <w:t xml:space="preserve">v ktoromkoľvek rade </w:t>
      </w:r>
      <w:r w:rsidR="00F21F08" w:rsidRPr="00E37EA4">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3E9EE8D9"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7157A146" w14:textId="77777777" w:rsidR="00F432D5" w:rsidRPr="00BD008D"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w:t>
      </w:r>
      <w:r w:rsidRPr="00E37EA4">
        <w:rPr>
          <w:rFonts w:ascii="Calibri" w:eastAsia="Times New Roman" w:hAnsi="Calibri" w:cs="Times New Roman"/>
          <w:color w:val="auto"/>
          <w:sz w:val="22"/>
          <w:szCs w:val="22"/>
          <w:bdr w:val="none" w:sz="0" w:space="0" w:color="auto"/>
        </w:rPr>
        <w:lastRenderedPageBreak/>
        <w:t xml:space="preserve">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xml:space="preserve">. o odpadoch v platnom znení, </w:t>
      </w:r>
      <w:r w:rsidRPr="00BD008D">
        <w:rPr>
          <w:rFonts w:ascii="Calibri" w:eastAsia="Times New Roman" w:hAnsi="Calibri" w:cs="Times New Roman"/>
          <w:color w:val="auto"/>
          <w:sz w:val="22"/>
          <w:szCs w:val="22"/>
          <w:bdr w:val="none" w:sz="0" w:space="0" w:color="auto"/>
        </w:rPr>
        <w:t>objednávateľovi z dôvodu alebo v súvislosti s nedodržaním tejto povinnosti zhotoviteľom.</w:t>
      </w:r>
    </w:p>
    <w:p w14:paraId="49D2EF78" w14:textId="77777777" w:rsidR="003B61FA" w:rsidRPr="00BD008D" w:rsidRDefault="003B61FA" w:rsidP="00147F13">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 xml:space="preserve">V prípade ak zhotoviteľ zabezpečuje nakladanie s vzniknutým stavebným odpadom v zmysle čl. 8 bod 27. má povinnosť písomne oznámiť plánované miesto uloženia takýchto odpadov objednávateľovi najneskôr v deň prevzatia staveniska. Súčasťou písomného oznámenia o plánovanom mieste uloženia odpadov budú platné vydané súhlasy pre dané miesta nakladania s odpadmi - zneškodnenie, príp. zhodnotenie. </w:t>
      </w:r>
    </w:p>
    <w:p w14:paraId="3C399DF2" w14:textId="77777777" w:rsidR="003B61FA" w:rsidRPr="00BD008D" w:rsidRDefault="003B61FA" w:rsidP="003B61FA">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Zhotoviteľ sa zaväzuje zabezpečiť nakladanie s vzniknutým stavebným odpadom – výkopová zemina a kamenivo (17 05 04 a 17 05 06 ) tak, že využije prednostne uloženie týchto odpadov na skládku odpadov na inertný odpad v súlade s položkou č. 1 uvedenou v Prílohe č. 2 k Nariadeniu vlády č. 330/2018 Z. z. V prípade, že to nebude možné, využije možnosť uložiť tento odpad v súlade s položkou č. 2 uvedenou v Prílohe č. 2 k Nariadeniu vlády č. 330/2018 Z. z.</w:t>
      </w:r>
    </w:p>
    <w:p w14:paraId="096D0E1B" w14:textId="77777777" w:rsidR="003B61FA" w:rsidRPr="00BD008D" w:rsidRDefault="003B61FA" w:rsidP="003B61FA">
      <w:pPr>
        <w:pStyle w:val="Odsekzoznamu"/>
        <w:numPr>
          <w:ilvl w:val="1"/>
          <w:numId w:val="87"/>
        </w:numPr>
        <w:ind w:left="567" w:hanging="567"/>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 xml:space="preserve">Zhotoviteľ je povinný najneskôr ku prevzatiu staveniska doložiť objednávateľovi prehlásenie a/alebo potvrdenie a/alebo Zmluvu a/alebo Zmluvu o budúcej zmluve a a/alebo iný relevantný doklad o možnosti uskladnenia stavebného odpadu od subjektu, kde bude stavebný odpad vyvážaný a uskladnený. V prípade nesplnenia tejto povinnosti je objednávateľ oprávnený účtovať zhotoviteľovi zmluvnú pokutu vo výške 300 Eur bez DPH za každý aj začatý deň omeškania. Týmto nie je dotknuté právo na náhradu škody.  </w:t>
      </w:r>
    </w:p>
    <w:p w14:paraId="37C2D65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w:t>
      </w:r>
      <w:r w:rsidRPr="00E37EA4">
        <w:rPr>
          <w:rFonts w:ascii="Calibri" w:eastAsia="Times New Roman" w:hAnsi="Calibri" w:cs="Times New Roman"/>
          <w:color w:val="auto"/>
          <w:sz w:val="22"/>
          <w:szCs w:val="22"/>
          <w:bdr w:val="none" w:sz="0" w:space="0" w:color="auto"/>
        </w:rPr>
        <w:t xml:space="preserve">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E37EA4">
        <w:rPr>
          <w:rFonts w:ascii="Calibri" w:eastAsia="Times New Roman" w:hAnsi="Calibri" w:cs="Times New Roman"/>
          <w:color w:val="auto"/>
          <w:sz w:val="22"/>
          <w:szCs w:val="22"/>
          <w:bdr w:val="none" w:sz="0" w:space="0" w:color="auto"/>
        </w:rPr>
        <w:t>, zákon o odpadoch</w:t>
      </w:r>
      <w:r w:rsidRPr="00E37EA4">
        <w:rPr>
          <w:rFonts w:ascii="Calibri" w:eastAsia="Times New Roman" w:hAnsi="Calibri" w:cs="Times New Roman"/>
          <w:color w:val="auto"/>
          <w:sz w:val="22"/>
          <w:szCs w:val="22"/>
          <w:bdr w:val="none" w:sz="0" w:space="0" w:color="auto"/>
        </w:rPr>
        <w:t xml:space="preserve"> a pod.).</w:t>
      </w:r>
    </w:p>
    <w:p w14:paraId="48A56161"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Zhotoviteľ vyzve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 objednávateľa minimálne 3 dni dopredu k prevereniu všetkých stavebných prác, ktoré budú ďalším postupom zakryté.</w:t>
      </w:r>
      <w:r w:rsidRPr="00E37EA4">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 xml:space="preserve">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E37EA4">
        <w:rPr>
          <w:rFonts w:ascii="Calibri" w:eastAsia="Times New Roman" w:hAnsi="Calibri" w:cs="Times New Roman"/>
          <w:color w:val="auto"/>
          <w:sz w:val="22"/>
          <w:szCs w:val="22"/>
          <w:bdr w:val="none" w:sz="0" w:space="0" w:color="auto"/>
        </w:rPr>
        <w:t>vadné</w:t>
      </w:r>
      <w:proofErr w:type="spellEnd"/>
      <w:r w:rsidRPr="00E37EA4">
        <w:rPr>
          <w:rFonts w:ascii="Calibri" w:eastAsia="Times New Roman" w:hAnsi="Calibri" w:cs="Times New Roman"/>
          <w:color w:val="auto"/>
          <w:sz w:val="22"/>
          <w:szCs w:val="22"/>
          <w:bdr w:val="none" w:sz="0" w:space="0" w:color="auto"/>
        </w:rPr>
        <w:t>, nesie náklady dodatočného odkrytia zhotoviteľ.</w:t>
      </w:r>
    </w:p>
    <w:p w14:paraId="0B95B2A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E37EA4">
        <w:rPr>
          <w:rFonts w:ascii="Calibri" w:hAnsi="Calibri"/>
          <w:color w:val="auto"/>
          <w:sz w:val="22"/>
          <w:bdr w:val="none" w:sz="0" w:space="0" w:color="auto"/>
        </w:rPr>
        <w:t xml:space="preserve">Objednávateľ si vyhradzuje právo prostredníctvom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w:t>
      </w:r>
      <w:r w:rsidRPr="00E37EA4">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E37EA4">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E37EA4">
        <w:rPr>
          <w:rFonts w:ascii="Calibri" w:hAnsi="Calibri"/>
          <w:color w:val="auto"/>
          <w:sz w:val="22"/>
          <w:bdr w:val="none" w:sz="0" w:space="0" w:color="auto"/>
        </w:rPr>
        <w:lastRenderedPageBreak/>
        <w:t>materiáloch, výrobkoch a zariadeniach</w:t>
      </w:r>
      <w:r w:rsidR="00190536" w:rsidRPr="00E37EA4">
        <w:rPr>
          <w:rFonts w:ascii="Calibri" w:hAnsi="Calibri"/>
          <w:color w:val="auto"/>
          <w:sz w:val="22"/>
          <w:bdr w:val="none" w:sz="0" w:space="0" w:color="auto"/>
        </w:rPr>
        <w:t xml:space="preserve"> dovezených na stavenisko za účelom ich použitia pred ich zabudovaním (tzn. nie na vzorkách predložených zhotoviteľom stavebnému </w:t>
      </w:r>
      <w:proofErr w:type="spellStart"/>
      <w:r w:rsidR="00190536" w:rsidRPr="00E37EA4">
        <w:rPr>
          <w:rFonts w:ascii="Calibri" w:hAnsi="Calibri"/>
          <w:color w:val="auto"/>
          <w:sz w:val="22"/>
          <w:bdr w:val="none" w:sz="0" w:space="0" w:color="auto"/>
        </w:rPr>
        <w:t>dozorovi</w:t>
      </w:r>
      <w:proofErr w:type="spellEnd"/>
      <w:r w:rsidR="00190536" w:rsidRPr="00E37EA4">
        <w:rPr>
          <w:rFonts w:ascii="Calibri" w:hAnsi="Calibri"/>
          <w:color w:val="auto"/>
          <w:sz w:val="22"/>
          <w:bdr w:val="none" w:sz="0" w:space="0" w:color="auto"/>
        </w:rPr>
        <w:t>).</w:t>
      </w:r>
      <w:r w:rsidR="00190536" w:rsidRPr="00E37EA4">
        <w:rPr>
          <w:rFonts w:ascii="Calibri" w:eastAsia="Times New Roman" w:hAnsi="Calibri" w:cs="Times New Roman"/>
          <w:color w:val="auto"/>
          <w:sz w:val="22"/>
          <w:szCs w:val="22"/>
          <w:bdr w:val="none" w:sz="0" w:space="0" w:color="auto"/>
        </w:rPr>
        <w:t xml:space="preserve"> </w:t>
      </w:r>
      <w:r w:rsidR="000E7459" w:rsidRPr="00E37EA4">
        <w:rPr>
          <w:rFonts w:ascii="Calibri" w:eastAsia="Times New Roman" w:hAnsi="Calibri" w:cs="Times New Roman"/>
          <w:color w:val="auto"/>
          <w:sz w:val="22"/>
          <w:szCs w:val="22"/>
          <w:bdr w:val="none" w:sz="0" w:space="0" w:color="auto"/>
        </w:rPr>
        <w:t>Z</w:t>
      </w:r>
      <w:r w:rsidR="00190536" w:rsidRPr="00E37EA4">
        <w:rPr>
          <w:rFonts w:ascii="Calibri" w:eastAsia="Times New Roman" w:hAnsi="Calibri" w:cs="Times New Roman"/>
          <w:color w:val="auto"/>
          <w:sz w:val="22"/>
          <w:szCs w:val="22"/>
          <w:bdr w:val="none" w:sz="0" w:space="0" w:color="auto"/>
        </w:rPr>
        <w:t xml:space="preserve">hotoviteľ </w:t>
      </w:r>
      <w:r w:rsidR="000E7459" w:rsidRPr="00E37EA4">
        <w:rPr>
          <w:rFonts w:ascii="Calibri" w:eastAsia="Times New Roman" w:hAnsi="Calibri" w:cs="Times New Roman"/>
          <w:color w:val="auto"/>
          <w:sz w:val="22"/>
          <w:szCs w:val="22"/>
          <w:bdr w:val="none" w:sz="0" w:space="0" w:color="auto"/>
        </w:rPr>
        <w:t xml:space="preserve">je </w:t>
      </w:r>
      <w:r w:rsidR="00190536" w:rsidRPr="00E37EA4">
        <w:rPr>
          <w:rFonts w:ascii="Calibri" w:eastAsia="Times New Roman" w:hAnsi="Calibri" w:cs="Times New Roman"/>
          <w:color w:val="auto"/>
          <w:sz w:val="22"/>
          <w:szCs w:val="22"/>
          <w:bdr w:val="none" w:sz="0" w:space="0" w:color="auto"/>
        </w:rPr>
        <w:t>povinný objednávateľovi umožniť</w:t>
      </w:r>
      <w:r w:rsidR="000E7459" w:rsidRPr="00E37EA4">
        <w:rPr>
          <w:rFonts w:ascii="Calibri" w:eastAsia="Times New Roman" w:hAnsi="Calibri" w:cs="Times New Roman"/>
          <w:color w:val="auto"/>
          <w:sz w:val="22"/>
          <w:szCs w:val="22"/>
          <w:bdr w:val="none" w:sz="0" w:space="0" w:color="auto"/>
        </w:rPr>
        <w:t xml:space="preserve"> uvedené kedykoľvek o to požiada.</w:t>
      </w:r>
      <w:r w:rsidR="00190536"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08F3D0DE" w14:textId="7B2FDBE0"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D5250F">
        <w:rPr>
          <w:rFonts w:ascii="Calibri" w:eastAsia="Times New Roman" w:hAnsi="Calibri" w:cs="Times New Roman"/>
          <w:color w:val="auto"/>
          <w:sz w:val="22"/>
          <w:szCs w:val="22"/>
          <w:bdr w:val="none" w:sz="0" w:space="0" w:color="auto"/>
        </w:rPr>
        <w:t>Materiály, výrobky a zariadenia uvedené v Prílohe č. 4 k tejto zmluve „</w:t>
      </w:r>
      <w:r w:rsidR="00397F55" w:rsidRPr="00D5250F">
        <w:rPr>
          <w:rFonts w:ascii="Calibri" w:eastAsia="Times New Roman" w:hAnsi="Calibri" w:cs="Times New Roman"/>
          <w:color w:val="auto"/>
          <w:sz w:val="22"/>
          <w:szCs w:val="22"/>
          <w:bdr w:val="none" w:sz="0" w:space="0" w:color="auto"/>
        </w:rPr>
        <w:t>Identifikácia vybraných technologických zariadení a materiálov</w:t>
      </w:r>
      <w:r w:rsidRPr="00D5250F">
        <w:rPr>
          <w:rFonts w:ascii="Calibri" w:eastAsia="Times New Roman" w:hAnsi="Calibri" w:cs="Times New Roman"/>
          <w:color w:val="auto"/>
          <w:sz w:val="22"/>
          <w:szCs w:val="22"/>
          <w:bdr w:val="none" w:sz="0" w:space="0" w:color="auto"/>
        </w:rPr>
        <w:t>“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sidRPr="00D5250F">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w:t>
      </w:r>
      <w:r w:rsidR="00D4651C" w:rsidRPr="00E37EA4">
        <w:rPr>
          <w:rFonts w:ascii="Calibri" w:eastAsia="Times New Roman" w:hAnsi="Calibri" w:cs="Times New Roman"/>
          <w:color w:val="auto"/>
          <w:sz w:val="22"/>
          <w:szCs w:val="22"/>
          <w:bdr w:val="none" w:sz="0" w:space="0" w:color="auto"/>
        </w:rPr>
        <w:t xml:space="preserve"> vlastnosti ako pôvodný materiál, výrobok alebo zariadenie</w:t>
      </w:r>
      <w:r w:rsidRPr="00E37EA4">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sidRPr="00E37EA4">
        <w:rPr>
          <w:rFonts w:ascii="Calibri" w:eastAsia="Times New Roman" w:hAnsi="Calibri" w:cs="Times New Roman"/>
          <w:color w:val="auto"/>
          <w:sz w:val="22"/>
          <w:szCs w:val="22"/>
          <w:bdr w:val="none" w:sz="0" w:space="0" w:color="auto"/>
        </w:rPr>
        <w:t xml:space="preserve"> </w:t>
      </w:r>
      <w:r w:rsidR="00B62657" w:rsidRPr="00E37EA4">
        <w:rPr>
          <w:rFonts w:ascii="Calibri" w:eastAsia="Times New Roman" w:hAnsi="Calibri" w:cs="Times New Roman"/>
          <w:color w:val="auto"/>
          <w:sz w:val="22"/>
          <w:szCs w:val="22"/>
          <w:bdr w:val="none" w:sz="0" w:space="0" w:color="auto"/>
        </w:rPr>
        <w:t xml:space="preserve">Použité materiály a výrobky </w:t>
      </w:r>
      <w:r w:rsidR="00B62657" w:rsidRPr="00E37EA4">
        <w:rPr>
          <w:rFonts w:ascii="Calibri" w:hAnsi="Calibri" w:cs="Calibri"/>
          <w:color w:val="auto"/>
          <w:sz w:val="22"/>
          <w:szCs w:val="22"/>
        </w:rPr>
        <w:t xml:space="preserve">prichádzajúce do kontaktu  s pitnou vodou musia byť v súlade s požiadavkami §18 zákona č.355/2007 </w:t>
      </w:r>
      <w:proofErr w:type="spellStart"/>
      <w:r w:rsidR="00B62657" w:rsidRPr="00E37EA4">
        <w:rPr>
          <w:rFonts w:ascii="Calibri" w:hAnsi="Calibri" w:cs="Calibri"/>
          <w:color w:val="auto"/>
          <w:sz w:val="22"/>
          <w:szCs w:val="22"/>
        </w:rPr>
        <w:t>Z.z</w:t>
      </w:r>
      <w:proofErr w:type="spellEnd"/>
      <w:r w:rsidR="00B62657" w:rsidRPr="00E37EA4">
        <w:rPr>
          <w:rFonts w:ascii="Calibri" w:hAnsi="Calibri" w:cs="Calibri"/>
          <w:color w:val="auto"/>
          <w:sz w:val="22"/>
          <w:szCs w:val="22"/>
        </w:rPr>
        <w:t>. a čl. 11 Smernice EÚ 2020/2184 .</w:t>
      </w:r>
    </w:p>
    <w:p w14:paraId="0CA09577"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0792AE4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E37EA4">
        <w:rPr>
          <w:rFonts w:ascii="Calibri" w:eastAsia="Times New Roman" w:hAnsi="Calibri" w:cs="Times New Roman"/>
          <w:color w:val="auto"/>
          <w:sz w:val="22"/>
          <w:szCs w:val="22"/>
          <w:bdr w:val="none" w:sz="0" w:space="0" w:color="auto"/>
        </w:rPr>
        <w:t>.</w:t>
      </w:r>
    </w:p>
    <w:p w14:paraId="2134AE8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E37EA4">
        <w:rPr>
          <w:rFonts w:ascii="Calibri" w:eastAsia="Times New Roman" w:hAnsi="Calibri" w:cs="Times New Roman"/>
          <w:color w:val="auto"/>
          <w:sz w:val="22"/>
          <w:szCs w:val="22"/>
          <w:bdr w:val="none" w:sz="0" w:space="0" w:color="auto"/>
        </w:rPr>
        <w:t xml:space="preserve">(ak je to relevantné) </w:t>
      </w:r>
      <w:r w:rsidRPr="00E37EA4">
        <w:rPr>
          <w:rFonts w:ascii="Calibri" w:eastAsia="Times New Roman" w:hAnsi="Calibri" w:cs="Times New Roman"/>
          <w:color w:val="auto"/>
          <w:sz w:val="22"/>
          <w:szCs w:val="22"/>
          <w:bdr w:val="none" w:sz="0" w:space="0" w:color="auto"/>
        </w:rPr>
        <w:t>a je oprávnený a odborne spôsobilý vykonať dielo v požadovanom rozsahu.</w:t>
      </w:r>
    </w:p>
    <w:p w14:paraId="7D18A850" w14:textId="77777777" w:rsidR="00643897"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35FE1081" w14:textId="77777777" w:rsidR="00F21F08" w:rsidRPr="00E37EA4"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hAnsi="Calibri"/>
          <w:color w:val="auto"/>
          <w:sz w:val="22"/>
          <w:bdr w:val="none" w:sz="0" w:space="0" w:color="auto"/>
        </w:rPr>
        <w:t>Do podpisu</w:t>
      </w:r>
      <w:r w:rsidRPr="00E37EA4">
        <w:rPr>
          <w:rFonts w:ascii="Calibri" w:eastAsia="Times New Roman" w:hAnsi="Calibri" w:cs="Times New Roman"/>
          <w:color w:val="auto"/>
          <w:sz w:val="22"/>
          <w:szCs w:val="22"/>
          <w:bdr w:val="none" w:sz="0" w:space="0" w:color="auto"/>
        </w:rPr>
        <w:t xml:space="preserve"> </w:t>
      </w:r>
      <w:r w:rsidR="00C33630" w:rsidRPr="00E37EA4">
        <w:rPr>
          <w:rFonts w:ascii="Calibri" w:eastAsia="Times New Roman" w:hAnsi="Calibri" w:cs="Times New Roman"/>
          <w:color w:val="auto"/>
          <w:sz w:val="22"/>
          <w:szCs w:val="22"/>
          <w:bdr w:val="none" w:sz="0" w:space="0" w:color="auto"/>
        </w:rPr>
        <w:t>príslušného</w:t>
      </w:r>
      <w:r w:rsidR="00C33630"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preberacieho protokolu</w:t>
      </w:r>
      <w:r w:rsidR="00643897" w:rsidRPr="00E37EA4">
        <w:rPr>
          <w:rFonts w:ascii="Calibri" w:hAnsi="Calibri"/>
          <w:color w:val="auto"/>
          <w:sz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Uvedené platí pre čerpadlá</w:t>
      </w:r>
      <w:r w:rsidR="00D206BD"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w:t>
      </w:r>
    </w:p>
    <w:p w14:paraId="6ECC000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232ACEBD" w14:textId="77777777" w:rsidR="00643897" w:rsidRPr="00E37EA4" w:rsidRDefault="00EC0584" w:rsidP="00EC05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Archeológia je nariadená v zmysle stavebného povolenia. Realizáciu archeológie zabezpečuje objednávateľ. </w:t>
      </w:r>
      <w:r w:rsidR="00254ABD" w:rsidRPr="00E37EA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E37EA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00254ABD" w:rsidRPr="00E37EA4">
        <w:rPr>
          <w:rFonts w:ascii="Calibri" w:eastAsia="Times New Roman" w:hAnsi="Calibri" w:cs="Times New Roman"/>
          <w:color w:val="auto"/>
          <w:sz w:val="22"/>
          <w:szCs w:val="22"/>
          <w:bdr w:val="none" w:sz="0" w:space="0" w:color="auto"/>
        </w:rPr>
        <w:t xml:space="preserve">uzavrieť v zmysle zákona č. 49/2002 Z. z. zmluvu s právnickou osobou, ktorá má príslušné </w:t>
      </w:r>
      <w:r w:rsidR="00254ABD" w:rsidRPr="00E37EA4">
        <w:rPr>
          <w:rFonts w:ascii="Calibri" w:eastAsia="Times New Roman" w:hAnsi="Calibri" w:cs="Times New Roman"/>
          <w:color w:val="auto"/>
          <w:sz w:val="22"/>
          <w:szCs w:val="22"/>
          <w:bdr w:val="none" w:sz="0" w:space="0" w:color="auto"/>
        </w:rPr>
        <w:lastRenderedPageBreak/>
        <w:t>oprávnenie na vykonanie záchranného archeologického výskumu/prieskumu a zabezpečiť archeologický výskumu/prieskumu v potrebnom rozsahu.</w:t>
      </w:r>
      <w:r w:rsidR="00875E19" w:rsidRPr="00E37EA4">
        <w:rPr>
          <w:rFonts w:ascii="Calibri" w:eastAsia="Times New Roman" w:hAnsi="Calibri" w:cs="Times New Roman"/>
          <w:color w:val="auto"/>
          <w:sz w:val="22"/>
          <w:szCs w:val="22"/>
          <w:bdr w:val="none" w:sz="0" w:space="0" w:color="auto"/>
        </w:rPr>
        <w:t xml:space="preserve"> </w:t>
      </w:r>
    </w:p>
    <w:p w14:paraId="3C49DE3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8DF78C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E37EA4">
        <w:rPr>
          <w:rFonts w:ascii="Calibri" w:eastAsia="Times New Roman" w:hAnsi="Calibri" w:cs="Times New Roman"/>
          <w:color w:val="auto"/>
          <w:sz w:val="22"/>
          <w:szCs w:val="22"/>
          <w:bdr w:val="none" w:sz="0" w:space="0" w:color="auto"/>
        </w:rPr>
        <w:t>rozkopávkové</w:t>
      </w:r>
      <w:proofErr w:type="spellEnd"/>
      <w:r w:rsidRPr="00E37EA4">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E37EA4">
        <w:rPr>
          <w:rFonts w:ascii="Calibri" w:eastAsia="Times New Roman" w:hAnsi="Calibri" w:cs="Times New Roman"/>
          <w:color w:val="auto"/>
          <w:sz w:val="22"/>
          <w:szCs w:val="22"/>
          <w:bdr w:val="none" w:sz="0" w:space="0" w:color="auto"/>
        </w:rPr>
        <w:t>ovedá</w:t>
      </w:r>
      <w:r w:rsidRPr="00E37EA4">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3028D04B"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28CBA60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27AD8A7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sidRPr="00E37EA4">
        <w:rPr>
          <w:rFonts w:ascii="Calibri" w:eastAsia="Times New Roman" w:hAnsi="Calibri" w:cs="Times New Roman"/>
          <w:color w:val="auto"/>
          <w:sz w:val="22"/>
          <w:szCs w:val="22"/>
          <w:bdr w:val="none" w:sz="0" w:space="0" w:color="auto"/>
        </w:rPr>
        <w:t xml:space="preserve">nej riadiacou dokumentáciou OP </w:t>
      </w:r>
      <w:r w:rsidRPr="00E37EA4">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47A630AE" w14:textId="77777777" w:rsidR="007A7138" w:rsidRPr="00E37EA4"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Oprávnené osoby na výkon kontroly/auditu sú najmä: </w:t>
      </w:r>
    </w:p>
    <w:p w14:paraId="4DA64C31"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a) Poskytovateľ a ním poverené osoby,</w:t>
      </w:r>
    </w:p>
    <w:p w14:paraId="7FC5CA7D"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b) Útvar vnútorného auditu RO/útvar vnútornej kontroly SO a ním poverené osoby,</w:t>
      </w:r>
    </w:p>
    <w:p w14:paraId="61F623AE"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c) NKÚ SR, Úrad vládneho auditu a nimi poverené osoby,</w:t>
      </w:r>
    </w:p>
    <w:p w14:paraId="3AC3B73B"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d) OA, jeho spolupracujúce orgány a osoby poverené na výkon kontroly/auditu,</w:t>
      </w:r>
    </w:p>
    <w:p w14:paraId="0159374B"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e) Splnomocnení zástupcovia EK a Európskeho dvora audítorov,</w:t>
      </w:r>
    </w:p>
    <w:p w14:paraId="56AAD817"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f) Orgán zabezpečujúci ochranu finančných záujmov EÚ,</w:t>
      </w:r>
    </w:p>
    <w:p w14:paraId="7330CBC3" w14:textId="77777777" w:rsidR="00F21F08" w:rsidRPr="00E37EA4" w:rsidRDefault="00D4651C" w:rsidP="007A7138">
      <w:pPr>
        <w:pStyle w:val="Default"/>
        <w:ind w:left="567"/>
        <w:rPr>
          <w:rFonts w:ascii="Calibri" w:hAnsi="Calibri"/>
          <w:color w:val="auto"/>
          <w:sz w:val="22"/>
          <w:szCs w:val="22"/>
        </w:rPr>
      </w:pPr>
      <w:r w:rsidRPr="00E37EA4">
        <w:rPr>
          <w:rFonts w:ascii="Calibri" w:hAnsi="Calibri"/>
          <w:color w:val="auto"/>
          <w:sz w:val="22"/>
          <w:szCs w:val="22"/>
        </w:rPr>
        <w:t>g) Osoby prizvané orgánmi uvedenými v písm. a) až e) v súlade s príslušnými právnymi predpismi SR a právnymi aktmi EÚ</w:t>
      </w:r>
      <w:r w:rsidR="007A7138" w:rsidRPr="00E37EA4">
        <w:rPr>
          <w:rFonts w:ascii="Calibri" w:hAnsi="Calibri"/>
          <w:color w:val="auto"/>
          <w:sz w:val="22"/>
          <w:szCs w:val="22"/>
        </w:rPr>
        <w:t xml:space="preserve"> </w:t>
      </w:r>
    </w:p>
    <w:p w14:paraId="3205E23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26C5154E" w14:textId="77777777" w:rsidR="00F8006E" w:rsidRPr="00E37EA4"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E37EA4">
        <w:rPr>
          <w:rFonts w:ascii="Calibri" w:hAnsi="Calibri"/>
          <w:color w:val="auto"/>
          <w:sz w:val="22"/>
          <w:szCs w:val="22"/>
        </w:rPr>
        <w:t>t.j</w:t>
      </w:r>
      <w:proofErr w:type="spellEnd"/>
      <w:r w:rsidRPr="00E37EA4">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1CF0E53" w14:textId="77777777" w:rsidR="002D0AD5" w:rsidRPr="00E37EA4" w:rsidRDefault="00482E84" w:rsidP="0032093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r w:rsidRPr="00E37EA4">
        <w:rPr>
          <w:rFonts w:ascii="Calibri" w:hAnsi="Calibri"/>
          <w:color w:val="auto"/>
          <w:sz w:val="22"/>
          <w:bdr w:val="none" w:sz="0" w:space="0" w:color="auto"/>
        </w:rPr>
        <w:t xml:space="preserve">Pred uvedením stavby do </w:t>
      </w:r>
      <w:r w:rsidR="000227C1" w:rsidRPr="00E37EA4">
        <w:rPr>
          <w:rFonts w:ascii="Calibri" w:hAnsi="Calibri"/>
          <w:color w:val="auto"/>
          <w:sz w:val="22"/>
          <w:bdr w:val="none" w:sz="0" w:space="0" w:color="auto"/>
        </w:rPr>
        <w:t xml:space="preserve">trvalej </w:t>
      </w:r>
      <w:r w:rsidR="00FC37B6" w:rsidRPr="00E37EA4">
        <w:rPr>
          <w:rFonts w:ascii="Calibri" w:eastAsia="Times New Roman" w:hAnsi="Calibri" w:cs="Times New Roman"/>
          <w:color w:val="auto"/>
          <w:sz w:val="22"/>
          <w:szCs w:val="22"/>
          <w:bdr w:val="none" w:sz="0" w:space="0" w:color="auto"/>
        </w:rPr>
        <w:t>prevádzky</w:t>
      </w:r>
      <w:r w:rsidRPr="00E37EA4">
        <w:rPr>
          <w:rFonts w:ascii="Calibri" w:hAnsi="Calibri"/>
          <w:color w:val="auto"/>
          <w:sz w:val="22"/>
          <w:bdr w:val="none" w:sz="0" w:space="0" w:color="auto"/>
        </w:rPr>
        <w:t xml:space="preserve">, zhotoviteľ vypracuje kompletný návrh prevádzkového poriadku </w:t>
      </w:r>
      <w:r w:rsidR="00A823A2" w:rsidRPr="00E37EA4">
        <w:rPr>
          <w:rFonts w:ascii="Calibri" w:hAnsi="Calibri"/>
          <w:color w:val="auto"/>
          <w:sz w:val="22"/>
          <w:bdr w:val="none" w:sz="0" w:space="0" w:color="auto"/>
        </w:rPr>
        <w:t xml:space="preserve">v zmysle </w:t>
      </w:r>
      <w:r w:rsidR="00FC37B6" w:rsidRPr="00E37EA4">
        <w:rPr>
          <w:rFonts w:ascii="Calibri" w:eastAsia="Times New Roman" w:hAnsi="Calibri" w:cs="Times New Roman"/>
          <w:color w:val="auto"/>
          <w:sz w:val="22"/>
          <w:szCs w:val="22"/>
          <w:bdr w:val="none" w:sz="0" w:space="0" w:color="auto"/>
        </w:rPr>
        <w:t xml:space="preserve">príslušných platných </w:t>
      </w:r>
      <w:r w:rsidR="008C7765" w:rsidRPr="00E37EA4">
        <w:rPr>
          <w:rFonts w:ascii="Calibri" w:eastAsia="Times New Roman" w:hAnsi="Calibri" w:cs="Times New Roman"/>
          <w:color w:val="auto"/>
          <w:sz w:val="22"/>
          <w:szCs w:val="22"/>
          <w:bdr w:val="none" w:sz="0" w:space="0" w:color="auto"/>
        </w:rPr>
        <w:t xml:space="preserve">právnych </w:t>
      </w:r>
      <w:r w:rsidR="00FC37B6" w:rsidRPr="00E37EA4">
        <w:rPr>
          <w:rFonts w:ascii="Calibri" w:eastAsia="Times New Roman" w:hAnsi="Calibri" w:cs="Times New Roman"/>
          <w:color w:val="auto"/>
          <w:sz w:val="22"/>
          <w:szCs w:val="22"/>
          <w:bdr w:val="none" w:sz="0" w:space="0" w:color="auto"/>
        </w:rPr>
        <w:t>noriem</w:t>
      </w:r>
      <w:r w:rsidR="00FC37B6"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a predloží ho </w:t>
      </w:r>
      <w:r w:rsidRPr="00BD008D">
        <w:rPr>
          <w:rFonts w:ascii="Calibri" w:hAnsi="Calibri"/>
          <w:color w:val="auto"/>
          <w:sz w:val="22"/>
          <w:bdr w:val="none" w:sz="0" w:space="0" w:color="auto"/>
        </w:rPr>
        <w:t xml:space="preserve">objednávateľovi </w:t>
      </w:r>
      <w:r w:rsidR="008F644B" w:rsidRPr="00BD008D">
        <w:rPr>
          <w:rFonts w:ascii="Calibri" w:hAnsi="Calibri"/>
          <w:color w:val="auto"/>
          <w:sz w:val="22"/>
          <w:bdr w:val="none" w:sz="0" w:space="0" w:color="auto"/>
        </w:rPr>
        <w:t>4x</w:t>
      </w:r>
      <w:r w:rsidR="003B61FA" w:rsidRPr="00BD008D">
        <w:rPr>
          <w:rFonts w:ascii="Calibri" w:hAnsi="Calibri"/>
          <w:color w:val="auto"/>
          <w:sz w:val="22"/>
          <w:bdr w:val="none" w:sz="0" w:space="0" w:color="auto"/>
        </w:rPr>
        <w:t xml:space="preserve"> v papierovej forme a </w:t>
      </w:r>
      <w:r w:rsidR="008F644B" w:rsidRPr="00BD008D">
        <w:rPr>
          <w:rFonts w:ascii="Calibri" w:hAnsi="Calibri"/>
          <w:color w:val="auto"/>
          <w:sz w:val="22"/>
          <w:bdr w:val="none" w:sz="0" w:space="0" w:color="auto"/>
        </w:rPr>
        <w:t>2</w:t>
      </w:r>
      <w:r w:rsidR="003B61FA" w:rsidRPr="00BD008D">
        <w:rPr>
          <w:rFonts w:ascii="Calibri" w:hAnsi="Calibri"/>
          <w:color w:val="auto"/>
          <w:sz w:val="22"/>
          <w:bdr w:val="none" w:sz="0" w:space="0" w:color="auto"/>
        </w:rPr>
        <w:t xml:space="preserve">x na </w:t>
      </w:r>
      <w:r w:rsidR="008F644B" w:rsidRPr="00BD008D">
        <w:rPr>
          <w:rFonts w:ascii="Calibri" w:hAnsi="Calibri"/>
          <w:color w:val="auto"/>
          <w:sz w:val="22"/>
          <w:bdr w:val="none" w:sz="0" w:space="0" w:color="auto"/>
        </w:rPr>
        <w:t>USB</w:t>
      </w:r>
      <w:r w:rsidR="003B61FA" w:rsidRPr="00BD008D">
        <w:rPr>
          <w:rFonts w:ascii="Calibri" w:hAnsi="Calibri"/>
          <w:color w:val="auto"/>
          <w:sz w:val="22"/>
          <w:bdr w:val="none" w:sz="0" w:space="0" w:color="auto"/>
        </w:rPr>
        <w:t xml:space="preserve"> nosiči</w:t>
      </w:r>
      <w:r w:rsidRPr="00BD008D">
        <w:rPr>
          <w:rFonts w:ascii="Calibri" w:hAnsi="Calibri"/>
          <w:color w:val="auto"/>
          <w:sz w:val="22"/>
          <w:bdr w:val="none" w:sz="0" w:space="0" w:color="auto"/>
        </w:rPr>
        <w:t xml:space="preserve"> k posúdeniu a pripomienkam</w:t>
      </w:r>
      <w:r w:rsidRPr="00E37EA4">
        <w:rPr>
          <w:rFonts w:ascii="Calibri" w:hAnsi="Calibri"/>
          <w:color w:val="auto"/>
          <w:sz w:val="22"/>
          <w:bdr w:val="none" w:sz="0" w:space="0" w:color="auto"/>
        </w:rPr>
        <w:t xml:space="preserve"> najneskôr 28 dní pred </w:t>
      </w:r>
      <w:r w:rsidR="00631674" w:rsidRPr="00E37EA4">
        <w:rPr>
          <w:rFonts w:ascii="Calibri" w:hAnsi="Calibri"/>
          <w:color w:val="auto"/>
          <w:sz w:val="22"/>
          <w:bdr w:val="none" w:sz="0" w:space="0" w:color="auto"/>
        </w:rPr>
        <w:t xml:space="preserve">plánovaným </w:t>
      </w:r>
      <w:r w:rsidRPr="00E37EA4">
        <w:rPr>
          <w:rFonts w:ascii="Calibri" w:hAnsi="Calibri"/>
          <w:color w:val="auto"/>
          <w:sz w:val="22"/>
          <w:bdr w:val="none" w:sz="0" w:space="0" w:color="auto"/>
        </w:rPr>
        <w:t xml:space="preserve">uvedením stavby do </w:t>
      </w:r>
      <w:r w:rsidR="00FC37B6" w:rsidRPr="00E37EA4">
        <w:rPr>
          <w:rFonts w:ascii="Calibri" w:eastAsia="Times New Roman" w:hAnsi="Calibri" w:cs="Times New Roman"/>
          <w:color w:val="auto"/>
          <w:sz w:val="22"/>
          <w:szCs w:val="22"/>
          <w:bdr w:val="none" w:sz="0" w:space="0" w:color="auto"/>
        </w:rPr>
        <w:t>prevádzky</w:t>
      </w:r>
      <w:r w:rsidRPr="00E37EA4">
        <w:rPr>
          <w:rFonts w:ascii="Calibri" w:eastAsia="Times New Roman" w:hAnsi="Calibri" w:cs="Times New Roman"/>
          <w:color w:val="auto"/>
          <w:sz w:val="22"/>
          <w:szCs w:val="22"/>
          <w:bdr w:val="none" w:sz="0" w:space="0" w:color="auto"/>
        </w:rPr>
        <w:t>.</w:t>
      </w:r>
      <w:r w:rsidRPr="00E37EA4">
        <w:rPr>
          <w:rFonts w:ascii="Calibri" w:hAnsi="Calibri"/>
          <w:color w:val="auto"/>
          <w:sz w:val="22"/>
          <w:bdr w:val="none" w:sz="0" w:space="0" w:color="auto"/>
        </w:rPr>
        <w:t xml:space="preserve"> Objednávateľ sa vyjadrí k </w:t>
      </w:r>
      <w:r w:rsidRPr="00E37EA4">
        <w:rPr>
          <w:rFonts w:ascii="Calibri" w:hAnsi="Calibri"/>
          <w:color w:val="auto"/>
          <w:sz w:val="22"/>
          <w:bdr w:val="none" w:sz="0" w:space="0" w:color="auto"/>
        </w:rPr>
        <w:lastRenderedPageBreak/>
        <w:t xml:space="preserve">návrhu prevádzkového poriadku do 14 dní. Pripomienky objednávateľa zapracuje zhotoviteľ do doby uvedenia </w:t>
      </w:r>
      <w:r w:rsidR="00F57955" w:rsidRPr="00E37EA4">
        <w:rPr>
          <w:rFonts w:ascii="Calibri" w:hAnsi="Calibri"/>
          <w:color w:val="auto"/>
          <w:sz w:val="22"/>
          <w:bdr w:val="none" w:sz="0" w:space="0" w:color="auto"/>
        </w:rPr>
        <w:t xml:space="preserve">príslušnej časti </w:t>
      </w:r>
      <w:r w:rsidRPr="00E37EA4">
        <w:rPr>
          <w:rFonts w:ascii="Calibri" w:hAnsi="Calibri"/>
          <w:color w:val="auto"/>
          <w:sz w:val="22"/>
          <w:bdr w:val="none" w:sz="0" w:space="0" w:color="auto"/>
        </w:rPr>
        <w:t xml:space="preserve">stavby do </w:t>
      </w:r>
      <w:r w:rsidR="000227C1" w:rsidRPr="00E37EA4">
        <w:rPr>
          <w:rFonts w:ascii="Calibri" w:hAnsi="Calibri"/>
          <w:color w:val="auto"/>
          <w:sz w:val="22"/>
          <w:bdr w:val="none" w:sz="0" w:space="0" w:color="auto"/>
        </w:rPr>
        <w:t xml:space="preserve">trvalej </w:t>
      </w:r>
      <w:r w:rsidR="00FC37B6" w:rsidRPr="00E37EA4">
        <w:rPr>
          <w:rFonts w:ascii="Calibri" w:eastAsia="Times New Roman" w:hAnsi="Calibri" w:cs="Times New Roman"/>
          <w:color w:val="auto"/>
          <w:sz w:val="22"/>
          <w:szCs w:val="22"/>
          <w:bdr w:val="none" w:sz="0" w:space="0" w:color="auto"/>
        </w:rPr>
        <w:t>prevádzky</w:t>
      </w:r>
      <w:r w:rsidRPr="00E37EA4">
        <w:rPr>
          <w:rFonts w:ascii="Calibri" w:eastAsia="Times New Roman" w:hAnsi="Calibri" w:cs="Times New Roman"/>
          <w:color w:val="auto"/>
          <w:sz w:val="22"/>
          <w:szCs w:val="22"/>
          <w:bdr w:val="none" w:sz="0" w:space="0" w:color="auto"/>
        </w:rPr>
        <w:t>.</w:t>
      </w:r>
      <w:r w:rsidRPr="00E37EA4">
        <w:rPr>
          <w:rFonts w:ascii="Calibri" w:hAnsi="Calibri"/>
          <w:color w:val="auto"/>
          <w:sz w:val="22"/>
          <w:bdr w:val="none" w:sz="0" w:space="0" w:color="auto"/>
        </w:rPr>
        <w:t xml:space="preserve"> </w:t>
      </w:r>
    </w:p>
    <w:p w14:paraId="2F6580D0" w14:textId="77777777" w:rsidR="0052548C" w:rsidRPr="00E37EA4" w:rsidRDefault="0052548C" w:rsidP="0052548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40B6C6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IX.</w:t>
      </w:r>
    </w:p>
    <w:p w14:paraId="25497D4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Odovzdanie a prevzatie</w:t>
      </w:r>
    </w:p>
    <w:p w14:paraId="0F582E44"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4F3AAE3"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EFAB8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hAnsi="Calibri"/>
          <w:color w:val="auto"/>
          <w:sz w:val="22"/>
          <w:bdr w:val="none" w:sz="0" w:space="0" w:color="auto"/>
        </w:rPr>
        <w:t>preberacieho konania</w:t>
      </w:r>
      <w:r w:rsidRPr="00E37EA4">
        <w:rPr>
          <w:rFonts w:ascii="Calibri" w:eastAsia="Times New Roman" w:hAnsi="Calibri" w:cs="Times New Roman"/>
          <w:color w:val="auto"/>
          <w:sz w:val="22"/>
          <w:szCs w:val="22"/>
          <w:bdr w:val="none" w:sz="0" w:space="0" w:color="auto"/>
        </w:rPr>
        <w:t xml:space="preserve">. K žiadosti je zhotoviteľ 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4F94CE9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 odovzdaní a prevzatí diela</w:t>
      </w:r>
      <w:r w:rsidR="000B02F2"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bude spísaný preberací protokol</w:t>
      </w:r>
      <w:r w:rsidR="00835D64"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z ktorého bude zrejmý stav diela v okamihu jeho prevzatia objednávateľom. Preberací protokol spíšu zmluvné strany v </w:t>
      </w:r>
      <w:r w:rsidR="0000001D" w:rsidRPr="00E37EA4">
        <w:rPr>
          <w:rFonts w:ascii="Calibri" w:eastAsia="Times New Roman" w:hAnsi="Calibri" w:cs="Times New Roman"/>
          <w:color w:val="auto"/>
          <w:sz w:val="22"/>
          <w:szCs w:val="22"/>
          <w:bdr w:val="none" w:sz="0" w:space="0" w:color="auto"/>
        </w:rPr>
        <w:t>šiestich</w:t>
      </w:r>
      <w:r w:rsidRPr="00E37EA4">
        <w:rPr>
          <w:rFonts w:ascii="Calibri" w:eastAsia="Times New Roman" w:hAnsi="Calibri" w:cs="Times New Roman"/>
          <w:color w:val="auto"/>
          <w:sz w:val="22"/>
          <w:szCs w:val="22"/>
          <w:bdr w:val="none" w:sz="0" w:space="0" w:color="auto"/>
        </w:rPr>
        <w:t xml:space="preserve"> vyhotoveniach. Zápis bude obsahovať minimálne:</w:t>
      </w:r>
    </w:p>
    <w:p w14:paraId="1AC70BB8"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stavby a popis diela</w:t>
      </w:r>
    </w:p>
    <w:p w14:paraId="61194B89"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zmluvných strán</w:t>
      </w:r>
    </w:p>
    <w:p w14:paraId="2273C1BB"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vyjadrenie objednávateľa k prevzatiu diela</w:t>
      </w:r>
    </w:p>
    <w:p w14:paraId="4DDBD92E"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prílohy</w:t>
      </w:r>
    </w:p>
    <w:p w14:paraId="0627A709"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podpisy</w:t>
      </w:r>
    </w:p>
    <w:p w14:paraId="3A3FB845"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98D0B2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2F1BA1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7C3BC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F0D0E4A"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2EA090B"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769D4DF"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183BD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6BB7B6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178B91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607493"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2651C78" w14:textId="77777777" w:rsidR="00FD1354" w:rsidRPr="00E37EA4"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vyhotoví a ur</w:t>
      </w:r>
      <w:r w:rsidR="00FC63DB" w:rsidRPr="00E37EA4">
        <w:rPr>
          <w:rFonts w:ascii="Calibri" w:eastAsia="Times New Roman" w:hAnsi="Calibri" w:cs="Times New Roman"/>
          <w:color w:val="auto"/>
          <w:sz w:val="22"/>
          <w:szCs w:val="22"/>
          <w:bdr w:val="none" w:sz="0" w:space="0" w:color="auto"/>
        </w:rPr>
        <w:t>čení zástupcovia zmluvných strán</w:t>
      </w:r>
      <w:r w:rsidRPr="00E37EA4">
        <w:rPr>
          <w:rFonts w:ascii="Calibri" w:eastAsia="Times New Roman" w:hAnsi="Calibri" w:cs="Times New Roman"/>
          <w:color w:val="auto"/>
          <w:sz w:val="22"/>
          <w:szCs w:val="22"/>
          <w:bdr w:val="none" w:sz="0" w:space="0" w:color="auto"/>
        </w:rPr>
        <w:t xml:space="preserve"> podpíšu</w:t>
      </w:r>
      <w:r w:rsidR="00535AED" w:rsidRPr="00E37EA4">
        <w:rPr>
          <w:rFonts w:ascii="Calibri" w:eastAsia="Times New Roman" w:hAnsi="Calibri" w:cs="Times New Roman"/>
          <w:color w:val="auto"/>
          <w:sz w:val="22"/>
          <w:szCs w:val="22"/>
          <w:bdr w:val="none" w:sz="0" w:space="0" w:color="auto"/>
        </w:rPr>
        <w:t xml:space="preserve"> preberací protokol </w:t>
      </w:r>
      <w:r w:rsidR="0000001D" w:rsidRPr="00E37EA4">
        <w:rPr>
          <w:rFonts w:ascii="Calibri" w:eastAsia="Times New Roman" w:hAnsi="Calibri" w:cs="Times New Roman"/>
          <w:color w:val="auto"/>
          <w:sz w:val="22"/>
          <w:szCs w:val="22"/>
          <w:bdr w:val="none" w:sz="0" w:space="0" w:color="auto"/>
        </w:rPr>
        <w:t>v troch vyhotoveniach</w:t>
      </w:r>
      <w:r w:rsidR="002A436B"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 súlade s vyhláškou č. 83/2008 Z.</w:t>
      </w:r>
      <w:r w:rsidR="00077F0B"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 ktorou sa vykonáva zákon o verejných prácach.</w:t>
      </w:r>
    </w:p>
    <w:p w14:paraId="5C02052E" w14:textId="77777777" w:rsidR="00F21F08" w:rsidRPr="00E37EA4" w:rsidRDefault="00F21F08" w:rsidP="000B02F2">
      <w:pPr>
        <w:pStyle w:val="Odsekzoznamu"/>
        <w:numPr>
          <w:ilvl w:val="1"/>
          <w:numId w:val="90"/>
        </w:numP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Dielo je zhotovené a odovzdané podpisom preberacieho protokolu</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Pr="00E37EA4">
        <w:rPr>
          <w:rFonts w:ascii="Calibri" w:hAnsi="Calibri"/>
          <w:color w:val="auto"/>
          <w:sz w:val="22"/>
          <w:bdr w:val="none" w:sz="0" w:space="0" w:color="auto"/>
        </w:rPr>
        <w:t xml:space="preserve">Dielo je vykonané až vo chvíli </w:t>
      </w:r>
      <w:r w:rsidR="000227C1" w:rsidRPr="00E37EA4">
        <w:rPr>
          <w:rFonts w:ascii="Calibri" w:hAnsi="Calibri"/>
          <w:color w:val="auto"/>
          <w:sz w:val="22"/>
          <w:bdr w:val="none" w:sz="0" w:space="0" w:color="auto"/>
        </w:rPr>
        <w:t>podpisu protokolu o vyhotovení diela</w:t>
      </w:r>
      <w:r w:rsidR="008D2A41" w:rsidRPr="00E37EA4">
        <w:rPr>
          <w:rFonts w:ascii="Calibri" w:hAnsi="Calibri"/>
          <w:color w:val="auto"/>
          <w:sz w:val="22"/>
          <w:bdr w:val="none" w:sz="0" w:space="0" w:color="auto"/>
        </w:rPr>
        <w:t>.</w:t>
      </w:r>
      <w:r w:rsidR="00022099" w:rsidRPr="00E37EA4">
        <w:rPr>
          <w:rFonts w:ascii="Calibri" w:hAnsi="Calibri"/>
          <w:color w:val="auto"/>
          <w:sz w:val="22"/>
          <w:bdr w:val="none" w:sz="0" w:space="0" w:color="auto"/>
        </w:rPr>
        <w:t xml:space="preserve"> Protokol o vyhotovení diela podpíšu zmluvné strany po uplynutí lehoty na oznámenie vád a po odstránení všetkých vád oznámených objednávateľom zhotoviteľovi v tejto lehote, ak objednávateľ v protokole o vyhotovení diela neurčí inak.</w:t>
      </w:r>
      <w:r w:rsidR="000227C1" w:rsidRPr="00E37EA4">
        <w:rPr>
          <w:rFonts w:ascii="Calibri" w:hAnsi="Calibri"/>
          <w:color w:val="auto"/>
          <w:sz w:val="22"/>
          <w:bdr w:val="none" w:sz="0" w:space="0" w:color="auto"/>
        </w:rPr>
        <w:t xml:space="preserve"> </w:t>
      </w:r>
      <w:r w:rsidRPr="00E37EA4">
        <w:rPr>
          <w:rFonts w:ascii="Calibri" w:eastAsia="Times New Roman" w:hAnsi="Calibri" w:cs="Times New Roman"/>
          <w:strike/>
          <w:color w:val="auto"/>
          <w:sz w:val="22"/>
          <w:szCs w:val="22"/>
          <w:bdr w:val="none" w:sz="0" w:space="0" w:color="auto"/>
        </w:rPr>
        <w:t xml:space="preserve"> </w:t>
      </w:r>
    </w:p>
    <w:p w14:paraId="548D8A8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Zhotoviteľ je povinný vypratať stavenisko do 30 dní od podpisu </w:t>
      </w:r>
      <w:r w:rsidR="0000001D" w:rsidRPr="00E37EA4">
        <w:rPr>
          <w:rFonts w:ascii="Calibri" w:hAnsi="Calibri"/>
          <w:color w:val="auto"/>
          <w:sz w:val="22"/>
          <w:bdr w:val="none" w:sz="0" w:space="0" w:color="auto"/>
        </w:rPr>
        <w:t xml:space="preserve">preberacieho </w:t>
      </w:r>
      <w:r w:rsidRPr="00E37EA4">
        <w:rPr>
          <w:rFonts w:ascii="Calibri" w:hAnsi="Calibri"/>
          <w:color w:val="auto"/>
          <w:sz w:val="22"/>
          <w:bdr w:val="none" w:sz="0" w:space="0" w:color="auto"/>
        </w:rPr>
        <w:t>protokolu</w:t>
      </w:r>
      <w:r w:rsidR="000B02F2"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V prípade nesplnenia tejto povinnosti je objednávateľ oprávnený účtovať zhotoviteľovi zmluvnú pokutu vo výške 300 Eur bez DPH za každý začatý deň omeškania s vyprataním staveniska. Týmto nie je dotknuté právo na náhradu škody.</w:t>
      </w:r>
    </w:p>
    <w:p w14:paraId="55084E8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zabezpečiť preberanie diela</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kontrolu, rozsah, akosť dodávok a prác v súlade s touto zmluvou, určen</w:t>
      </w:r>
      <w:r w:rsidR="00BC4A18" w:rsidRPr="00E37EA4">
        <w:rPr>
          <w:rFonts w:ascii="Calibri" w:eastAsia="Times New Roman" w:hAnsi="Calibri" w:cs="Times New Roman"/>
          <w:color w:val="auto"/>
          <w:sz w:val="22"/>
          <w:szCs w:val="22"/>
          <w:bdr w:val="none" w:sz="0" w:space="0" w:color="auto"/>
        </w:rPr>
        <w:t>ý</w:t>
      </w:r>
      <w:r w:rsidRPr="00E37EA4">
        <w:rPr>
          <w:rFonts w:ascii="Calibri" w:eastAsia="Times New Roman" w:hAnsi="Calibri" w:cs="Times New Roman"/>
          <w:color w:val="auto"/>
          <w:sz w:val="22"/>
          <w:szCs w:val="22"/>
          <w:bdr w:val="none" w:sz="0" w:space="0" w:color="auto"/>
        </w:rPr>
        <w:t>m zástupcom objednávateľa.</w:t>
      </w:r>
    </w:p>
    <w:p w14:paraId="3ABAA4E8"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ak má dielo pri jeho odovzdávaní vady a/alebo nedorobky, ktoré sťažujú a/alebo bránia riadnemu, bezpečnému a plne funkčnému užívaniu diela, objednávateľ nemá povinnosť ho prevziať a podpísať </w:t>
      </w:r>
      <w:r w:rsidR="00C33630" w:rsidRPr="00E37EA4">
        <w:rPr>
          <w:rFonts w:ascii="Calibri" w:eastAsia="Times New Roman" w:hAnsi="Calibri" w:cs="Times New Roman"/>
          <w:color w:val="auto"/>
          <w:sz w:val="22"/>
          <w:szCs w:val="22"/>
          <w:bdr w:val="none" w:sz="0" w:space="0" w:color="auto"/>
        </w:rPr>
        <w:t xml:space="preserve">príslušný </w:t>
      </w:r>
      <w:r w:rsidRPr="00E37EA4">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255533C5"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sidRPr="00E37EA4">
        <w:rPr>
          <w:rFonts w:ascii="Calibri" w:eastAsia="Times New Roman" w:hAnsi="Calibri" w:cs="Times New Roman"/>
          <w:color w:val="auto"/>
          <w:sz w:val="22"/>
          <w:szCs w:val="22"/>
          <w:bdr w:val="none" w:sz="0" w:space="0" w:color="auto"/>
        </w:rPr>
        <w:t xml:space="preserve"> príslušnom </w:t>
      </w:r>
      <w:r w:rsidRPr="00E37EA4">
        <w:rPr>
          <w:rFonts w:ascii="Calibri" w:eastAsia="Times New Roman" w:hAnsi="Calibri" w:cs="Times New Roman"/>
          <w:color w:val="auto"/>
          <w:sz w:val="22"/>
          <w:szCs w:val="22"/>
          <w:bdr w:val="none" w:sz="0" w:space="0" w:color="auto"/>
        </w:rPr>
        <w:t xml:space="preserve">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E37EA4">
        <w:rPr>
          <w:rFonts w:ascii="Calibri" w:eastAsia="Times New Roman" w:hAnsi="Calibri" w:cs="Times New Roman"/>
          <w:color w:val="auto"/>
          <w:sz w:val="22"/>
          <w:szCs w:val="22"/>
          <w:bdr w:val="none" w:sz="0" w:space="0" w:color="auto"/>
        </w:rPr>
        <w:t>zrealizovateľné</w:t>
      </w:r>
      <w:proofErr w:type="spellEnd"/>
      <w:r w:rsidRPr="00E37EA4">
        <w:rPr>
          <w:rFonts w:ascii="Calibri" w:eastAsia="Times New Roman" w:hAnsi="Calibri" w:cs="Times New Roman"/>
          <w:color w:val="auto"/>
          <w:sz w:val="22"/>
          <w:szCs w:val="22"/>
          <w:bdr w:val="none" w:sz="0" w:space="0" w:color="auto"/>
        </w:rPr>
        <w:t>.</w:t>
      </w:r>
    </w:p>
    <w:p w14:paraId="50AFDE16"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w:t>
      </w:r>
      <w:r w:rsidR="009E3FFC" w:rsidRPr="00E37EA4">
        <w:rPr>
          <w:rFonts w:ascii="Calibri" w:eastAsia="Times New Roman" w:hAnsi="Calibri" w:cs="Times New Roman"/>
          <w:color w:val="auto"/>
          <w:sz w:val="22"/>
          <w:szCs w:val="22"/>
          <w:bdr w:val="none" w:sz="0" w:space="0" w:color="auto"/>
        </w:rPr>
        <w:t>S</w:t>
      </w:r>
      <w:r w:rsidRPr="00E37EA4">
        <w:rPr>
          <w:rFonts w:ascii="Calibri" w:eastAsia="Times New Roman" w:hAnsi="Calibri" w:cs="Times New Roman"/>
          <w:color w:val="auto"/>
          <w:sz w:val="22"/>
          <w:szCs w:val="22"/>
          <w:bdr w:val="none" w:sz="0" w:space="0" w:color="auto"/>
        </w:rPr>
        <w:t>kúšky</w:t>
      </w:r>
      <w:r w:rsidRPr="00E37EA4">
        <w:rPr>
          <w:rFonts w:ascii="Calibri" w:hAnsi="Calibri"/>
          <w:color w:val="auto"/>
          <w:sz w:val="22"/>
          <w:bdr w:val="none" w:sz="0" w:space="0" w:color="auto"/>
        </w:rPr>
        <w:t xml:space="preserve"> budú vykonávané v rozsahu </w:t>
      </w:r>
      <w:r w:rsidR="00535AED" w:rsidRPr="00E37EA4">
        <w:rPr>
          <w:rFonts w:ascii="Calibri" w:hAnsi="Calibri"/>
          <w:color w:val="auto"/>
          <w:sz w:val="22"/>
          <w:bdr w:val="none" w:sz="0" w:space="0" w:color="auto"/>
        </w:rPr>
        <w:t>podľa KSP</w:t>
      </w:r>
      <w:r w:rsidRPr="00E37EA4">
        <w:rPr>
          <w:rFonts w:ascii="Calibri" w:hAnsi="Calibri"/>
          <w:color w:val="auto"/>
          <w:sz w:val="22"/>
          <w:bdr w:val="none" w:sz="0" w:space="0" w:color="auto"/>
        </w:rPr>
        <w:t xml:space="preserve">, súčasťou skúšok </w:t>
      </w:r>
      <w:r w:rsidR="009E3FFC" w:rsidRPr="00E37EA4">
        <w:rPr>
          <w:rFonts w:ascii="Calibri" w:eastAsia="Times New Roman" w:hAnsi="Calibri" w:cs="Times New Roman"/>
          <w:color w:val="auto"/>
          <w:sz w:val="22"/>
          <w:szCs w:val="22"/>
          <w:bdr w:val="none" w:sz="0" w:space="0" w:color="auto"/>
        </w:rPr>
        <w:t>kanalizačných</w:t>
      </w:r>
      <w:r w:rsidR="009E3FFC"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potrubí bude </w:t>
      </w:r>
      <w:r w:rsidR="003E0382" w:rsidRPr="00E37EA4">
        <w:rPr>
          <w:rFonts w:ascii="Calibri" w:hAnsi="Calibri"/>
          <w:color w:val="auto"/>
          <w:sz w:val="22"/>
          <w:bdr w:val="none" w:sz="0" w:space="0" w:color="auto"/>
        </w:rPr>
        <w:t>tlaková skúška</w:t>
      </w:r>
      <w:r w:rsidR="009E3FFC" w:rsidRPr="00E37EA4">
        <w:rPr>
          <w:rFonts w:ascii="Calibri" w:hAnsi="Calibri"/>
          <w:color w:val="auto"/>
          <w:sz w:val="22"/>
          <w:bdr w:val="none" w:sz="0" w:space="0" w:color="auto"/>
        </w:rPr>
        <w:t xml:space="preserve"> </w:t>
      </w:r>
      <w:r w:rsidR="009E3FFC" w:rsidRPr="00E37EA4">
        <w:rPr>
          <w:rFonts w:ascii="Calibri" w:eastAsia="Times New Roman" w:hAnsi="Calibri" w:cs="Times New Roman"/>
          <w:color w:val="auto"/>
          <w:sz w:val="22"/>
          <w:szCs w:val="22"/>
          <w:bdr w:val="none" w:sz="0" w:space="0" w:color="auto"/>
        </w:rPr>
        <w:t>a skúška vodotesnosti</w:t>
      </w:r>
      <w:r w:rsidR="003E0382" w:rsidRPr="00E37EA4">
        <w:rPr>
          <w:rFonts w:ascii="Calibri" w:eastAsia="Times New Roman" w:hAnsi="Calibri" w:cs="Times New Roman"/>
          <w:color w:val="auto"/>
          <w:sz w:val="22"/>
          <w:szCs w:val="22"/>
          <w:bdr w:val="none" w:sz="0" w:space="0" w:color="auto"/>
        </w:rPr>
        <w:t xml:space="preserve"> </w:t>
      </w:r>
      <w:r w:rsidR="003E0382" w:rsidRPr="00E37EA4">
        <w:rPr>
          <w:rFonts w:ascii="Calibri" w:hAnsi="Calibri"/>
          <w:color w:val="auto"/>
          <w:sz w:val="22"/>
          <w:bdr w:val="none" w:sz="0" w:space="0" w:color="auto"/>
        </w:rPr>
        <w:t>v zmysle príslušnej normy STN</w:t>
      </w:r>
      <w:r w:rsidRPr="00E37EA4">
        <w:rPr>
          <w:rFonts w:ascii="Calibri" w:hAnsi="Calibri"/>
          <w:color w:val="auto"/>
          <w:sz w:val="22"/>
          <w:bdr w:val="none" w:sz="0" w:space="0" w:color="auto"/>
        </w:rPr>
        <w:t> s protokolárnym vyhodnotením</w:t>
      </w:r>
      <w:r w:rsidR="001F62F4" w:rsidRPr="00E37EA4">
        <w:rPr>
          <w:rFonts w:ascii="Calibri" w:hAnsi="Calibri"/>
          <w:color w:val="auto"/>
          <w:sz w:val="22"/>
          <w:bdr w:val="none" w:sz="0" w:space="0" w:color="auto"/>
        </w:rPr>
        <w:t xml:space="preserve"> a skúška vodotesnosti </w:t>
      </w:r>
      <w:r w:rsidR="007A7138" w:rsidRPr="00E37EA4">
        <w:rPr>
          <w:rFonts w:ascii="Calibri" w:hAnsi="Calibri"/>
          <w:color w:val="auto"/>
          <w:sz w:val="22"/>
          <w:bdr w:val="none" w:sz="0" w:space="0" w:color="auto"/>
        </w:rPr>
        <w:t>nádrží</w:t>
      </w:r>
      <w:r w:rsidR="009E3FFC" w:rsidRPr="00E37EA4">
        <w:rPr>
          <w:rFonts w:ascii="Calibri" w:eastAsia="Times New Roman" w:hAnsi="Calibri" w:cs="Times New Roman"/>
          <w:color w:val="auto"/>
          <w:sz w:val="22"/>
          <w:szCs w:val="22"/>
          <w:bdr w:val="none" w:sz="0" w:space="0" w:color="auto"/>
        </w:rPr>
        <w:t>, ak je to relevantné</w:t>
      </w:r>
      <w:r w:rsidR="001F62F4" w:rsidRPr="00E37EA4">
        <w:rPr>
          <w:rFonts w:ascii="Calibri" w:eastAsia="Times New Roman" w:hAnsi="Calibri" w:cs="Times New Roman"/>
          <w:color w:val="auto"/>
          <w:sz w:val="22"/>
          <w:szCs w:val="22"/>
          <w:bdr w:val="none" w:sz="0" w:space="0" w:color="auto"/>
        </w:rPr>
        <w:t>.</w:t>
      </w:r>
    </w:p>
    <w:p w14:paraId="05E7E3D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nie je oprávnený poskytnúť akúkoľvek dokumentáciu a ani iné výsledky svojej činnosti, ktorá súvisí s vykonávaním diela iným osobám ako objednávateľovi.</w:t>
      </w:r>
    </w:p>
    <w:p w14:paraId="2C1B52AB" w14:textId="77777777" w:rsidR="00263D90" w:rsidRPr="00E37EA4" w:rsidRDefault="00263D90" w:rsidP="00263D90">
      <w:pPr>
        <w:pStyle w:val="Odsekzoznamu"/>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sa zistí pri kolaudačnom konaní nutnosť dodania ďalších dokladov od zhotoviteľa, objednávateľ sa zaväzuje oznámiť to zhotoviteľovi bez zbytočného odkladu a zhotoviteľ sa zaväzuje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2F3F352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26E5DFA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w:t>
      </w:r>
    </w:p>
    <w:p w14:paraId="5BC1A0A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Zodpovednosť za vady, záruka za zhotovené dielo</w:t>
      </w:r>
    </w:p>
    <w:p w14:paraId="2E3DB742"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0AC317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8F2C846"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4F9ECA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2F9EBD0"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8D8562B"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E6E6DA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D71D585"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3192317"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663DFAD"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088E42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E37EA4">
        <w:rPr>
          <w:rFonts w:ascii="Calibri" w:eastAsia="Times New Roman" w:hAnsi="Calibri" w:cs="Times New Roman"/>
          <w:color w:val="auto"/>
          <w:sz w:val="22"/>
          <w:szCs w:val="22"/>
          <w:bdr w:val="none" w:sz="0" w:space="0" w:color="auto"/>
        </w:rPr>
        <w:t>7., bod 9.8</w:t>
      </w:r>
      <w:r w:rsidRPr="00E37EA4">
        <w:rPr>
          <w:rFonts w:ascii="Calibri" w:eastAsia="Times New Roman" w:hAnsi="Calibri" w:cs="Times New Roman"/>
          <w:color w:val="auto"/>
          <w:sz w:val="22"/>
          <w:szCs w:val="22"/>
          <w:bdr w:val="none" w:sz="0" w:space="0" w:color="auto"/>
        </w:rPr>
        <w:t>. tejto zmluvy a ustanovenie § 560 ods. 2 Obchodného zákonníka.</w:t>
      </w:r>
    </w:p>
    <w:p w14:paraId="4EA50009"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2AFF33B6"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277C8B" w:rsidRPr="00E37EA4">
        <w:rPr>
          <w:rFonts w:ascii="Calibri" w:eastAsia="Times New Roman" w:hAnsi="Calibri" w:cs="Times New Roman"/>
          <w:color w:val="auto"/>
          <w:sz w:val="22"/>
          <w:szCs w:val="22"/>
          <w:bdr w:val="none" w:sz="0" w:space="0" w:color="auto"/>
        </w:rPr>
        <w:t xml:space="preserve">lehoty na oznámenie vád </w:t>
      </w:r>
      <w:r w:rsidRPr="00E37EA4">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1B6F89D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2106A8FC"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178D9CC6"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2EC4078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E37EA4">
        <w:rPr>
          <w:rFonts w:ascii="Calibri" w:eastAsia="Times New Roman" w:hAnsi="Calibri" w:cs="Times New Roman"/>
          <w:b/>
          <w:color w:val="auto"/>
          <w:sz w:val="22"/>
          <w:szCs w:val="22"/>
          <w:u w:val="single"/>
          <w:bdr w:val="none" w:sz="0" w:space="0" w:color="auto"/>
        </w:rPr>
        <w:t>60 mesiacov</w:t>
      </w:r>
      <w:r w:rsidRPr="00E37EA4">
        <w:rPr>
          <w:rFonts w:ascii="Calibri" w:eastAsia="Times New Roman" w:hAnsi="Calibri" w:cs="Times New Roman"/>
          <w:color w:val="auto"/>
          <w:sz w:val="22"/>
          <w:szCs w:val="22"/>
          <w:bdr w:val="none" w:sz="0" w:space="0" w:color="auto"/>
        </w:rPr>
        <w:t xml:space="preserve"> na stavebnú časť (tzn. stavebné objekty) a </w:t>
      </w:r>
      <w:r w:rsidRPr="00E37EA4">
        <w:rPr>
          <w:rFonts w:ascii="Calibri" w:eastAsia="Times New Roman" w:hAnsi="Calibri" w:cs="Times New Roman"/>
          <w:b/>
          <w:color w:val="auto"/>
          <w:sz w:val="22"/>
          <w:szCs w:val="22"/>
          <w:u w:val="single"/>
          <w:bdr w:val="none" w:sz="0" w:space="0" w:color="auto"/>
        </w:rPr>
        <w:t>24 mesiacov</w:t>
      </w:r>
      <w:r w:rsidRPr="00E37EA4">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3160ED2E"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w:t>
      </w:r>
    </w:p>
    <w:p w14:paraId="6E77C737"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E37EA4">
        <w:rPr>
          <w:rFonts w:ascii="Calibri" w:eastAsia="Times New Roman" w:hAnsi="Calibri" w:cs="Times New Roman"/>
          <w:color w:val="auto"/>
          <w:sz w:val="22"/>
          <w:szCs w:val="22"/>
          <w:bdr w:val="none" w:sz="0" w:space="0" w:color="auto"/>
        </w:rPr>
        <w:t>bezvadné</w:t>
      </w:r>
      <w:proofErr w:type="spellEnd"/>
      <w:r w:rsidRPr="00E37EA4">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04226A17"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374CB76B"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15254D27"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530D9D5F"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4C5B14EF"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D3F0358" w14:textId="77777777" w:rsidR="00022099" w:rsidRPr="00E37EA4" w:rsidRDefault="00022099" w:rsidP="00046FE0">
      <w:pPr>
        <w:pStyle w:val="Odsekzoznamu"/>
        <w:numPr>
          <w:ilvl w:val="1"/>
          <w:numId w:val="91"/>
        </w:numP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55701DBC" w14:textId="77777777" w:rsidR="00032111" w:rsidRPr="00E37EA4"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49319C2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w:t>
      </w:r>
    </w:p>
    <w:p w14:paraId="0F412CE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Zmluvné pokuty</w:t>
      </w:r>
    </w:p>
    <w:p w14:paraId="5263BF54"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7AFE29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193A17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pri nedodržaní zmluvne dohodnutého termínu zhotovenia a odovzdania diela alebo termínu vykonania diela</w:t>
      </w:r>
      <w:r w:rsidRPr="00E37EA4">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67A6A62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omeškania objednávateľa s úhradou faktúry</w:t>
      </w:r>
      <w:r w:rsidRPr="00E37EA4">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7F400D8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je zhotoviteľ v omeškaní </w:t>
      </w:r>
      <w:r w:rsidRPr="00E37EA4">
        <w:rPr>
          <w:rFonts w:ascii="Calibri" w:hAnsi="Calibri"/>
          <w:color w:val="auto"/>
          <w:sz w:val="22"/>
          <w:bdr w:val="none" w:sz="0" w:space="0" w:color="auto"/>
        </w:rPr>
        <w:t>s odstránením vád,</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575440E5"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E37EA4">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564A8268"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0379BB3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70108C0A" w14:textId="77777777" w:rsidR="00DA7603" w:rsidRPr="00E37EA4" w:rsidRDefault="00DA7603" w:rsidP="00DA7603">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odovzdaného objednávateľom poskytovateľovi vypracovaného na základe finančného harmonogramu zhotoviteľa (v zmysle bodu 4.4. tejto zmluvy) z dôvodov na strane zhotoviteľa, určí poskytovateľ objednávateľovi ako prijímateľovi NFP povinnosť vrátiť NFP alebo </w:t>
      </w:r>
      <w:r w:rsidRPr="00E37EA4">
        <w:rPr>
          <w:rFonts w:ascii="Calibri" w:eastAsia="Times New Roman" w:hAnsi="Calibri" w:cs="Times New Roman"/>
          <w:color w:val="auto"/>
          <w:sz w:val="22"/>
          <w:szCs w:val="22"/>
          <w:bdr w:val="none" w:sz="0" w:space="0" w:color="auto"/>
        </w:rPr>
        <w:lastRenderedPageBreak/>
        <w:t>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14:paraId="45D95205"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Ak je zhotoviteľ v omeškaní so začatím realizácie diela v zmysle článku 4.1. zmluvy,</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3D2C635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6AEC763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w:t>
      </w:r>
    </w:p>
    <w:p w14:paraId="0C802C3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Zadávanie subdodávok a postúpenie zmluvy</w:t>
      </w:r>
    </w:p>
    <w:p w14:paraId="2C2D2D2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C29C53F" w14:textId="77777777" w:rsidR="00F21F08" w:rsidRPr="00E37EA4"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Poddodávateľ (s</w:t>
      </w:r>
      <w:r w:rsidR="00F21F08" w:rsidRPr="00E37EA4">
        <w:rPr>
          <w:rFonts w:ascii="Calibri" w:eastAsia="Times New Roman" w:hAnsi="Calibri" w:cs="Times New Roman"/>
          <w:color w:val="auto"/>
          <w:sz w:val="22"/>
          <w:szCs w:val="22"/>
          <w:bdr w:val="none" w:sz="0" w:space="0" w:color="auto"/>
        </w:rPr>
        <w:t>ubdodávateľ</w:t>
      </w:r>
      <w:r w:rsidR="003C6B49" w:rsidRPr="00E37EA4">
        <w:rPr>
          <w:rFonts w:ascii="Calibri" w:eastAsia="Times New Roman" w:hAnsi="Calibri" w:cs="Times New Roman"/>
          <w:color w:val="auto"/>
          <w:sz w:val="22"/>
          <w:szCs w:val="22"/>
          <w:bdr w:val="none" w:sz="0" w:space="0" w:color="auto"/>
        </w:rPr>
        <w:t>)</w:t>
      </w:r>
      <w:r w:rsidR="00F21F08" w:rsidRPr="00E37EA4">
        <w:rPr>
          <w:rFonts w:ascii="Calibri" w:eastAsia="Times New Roman" w:hAnsi="Calibri" w:cs="Times New Roman"/>
          <w:color w:val="auto"/>
          <w:sz w:val="22"/>
          <w:szCs w:val="22"/>
          <w:bdr w:val="none" w:sz="0" w:space="0" w:color="auto"/>
        </w:rPr>
        <w:t xml:space="preserve"> je hospodársky subjekt, ktorý </w:t>
      </w:r>
      <w:r w:rsidR="00535E9E" w:rsidRPr="00E37EA4">
        <w:rPr>
          <w:rFonts w:ascii="Calibri" w:eastAsia="Times New Roman" w:hAnsi="Calibri" w:cs="Times New Roman"/>
          <w:color w:val="auto"/>
          <w:sz w:val="22"/>
          <w:szCs w:val="22"/>
          <w:bdr w:val="none" w:sz="0" w:space="0" w:color="auto"/>
        </w:rPr>
        <w:t xml:space="preserve">uzavrie alebo </w:t>
      </w:r>
      <w:r w:rsidR="00F21F08" w:rsidRPr="00E37EA4">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E37EA4">
        <w:rPr>
          <w:rFonts w:ascii="Calibri" w:eastAsia="Times New Roman" w:hAnsi="Calibri" w:cs="Times New Roman"/>
          <w:color w:val="auto"/>
          <w:sz w:val="22"/>
          <w:szCs w:val="22"/>
          <w:bdr w:val="none" w:sz="0" w:space="0" w:color="auto"/>
        </w:rPr>
        <w:t xml:space="preserve">5 </w:t>
      </w:r>
      <w:r w:rsidR="00F21F08" w:rsidRPr="00E37EA4">
        <w:rPr>
          <w:rFonts w:ascii="Calibri" w:eastAsia="Times New Roman" w:hAnsi="Calibri" w:cs="Times New Roman"/>
          <w:color w:val="auto"/>
          <w:sz w:val="22"/>
          <w:szCs w:val="22"/>
          <w:bdr w:val="none" w:sz="0" w:space="0" w:color="auto"/>
        </w:rPr>
        <w:t xml:space="preserve">zákona č. 343/2015 </w:t>
      </w:r>
      <w:proofErr w:type="spellStart"/>
      <w:r w:rsidR="00F21F08" w:rsidRPr="00E37EA4">
        <w:rPr>
          <w:rFonts w:ascii="Calibri" w:eastAsia="Times New Roman" w:hAnsi="Calibri" w:cs="Times New Roman"/>
          <w:color w:val="auto"/>
          <w:sz w:val="22"/>
          <w:szCs w:val="22"/>
          <w:bdr w:val="none" w:sz="0" w:space="0" w:color="auto"/>
        </w:rPr>
        <w:t>Z.z</w:t>
      </w:r>
      <w:proofErr w:type="spellEnd"/>
      <w:r w:rsidR="00F21F08" w:rsidRPr="00E37EA4">
        <w:rPr>
          <w:rFonts w:ascii="Calibri" w:eastAsia="Times New Roman" w:hAnsi="Calibri" w:cs="Times New Roman"/>
          <w:color w:val="auto"/>
          <w:sz w:val="22"/>
          <w:szCs w:val="22"/>
          <w:bdr w:val="none" w:sz="0" w:space="0" w:color="auto"/>
        </w:rPr>
        <w:t>.). Zoznam subdodávateľov zhotoviteľa tvorí Prílohu č. 3 tejto zmluvy.</w:t>
      </w:r>
    </w:p>
    <w:p w14:paraId="4980F5C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v </w:t>
      </w:r>
      <w:r w:rsidR="00631674" w:rsidRPr="00E37EA4">
        <w:rPr>
          <w:rFonts w:ascii="Calibri" w:eastAsia="Times New Roman" w:hAnsi="Calibri" w:cs="Times New Roman"/>
          <w:color w:val="auto"/>
          <w:sz w:val="22"/>
          <w:szCs w:val="22"/>
          <w:bdr w:val="none" w:sz="0" w:space="0" w:color="auto"/>
        </w:rPr>
        <w:t xml:space="preserve">rozpore </w:t>
      </w:r>
      <w:r w:rsidRPr="00E37EA4">
        <w:rPr>
          <w:rFonts w:ascii="Calibri" w:eastAsia="Times New Roman" w:hAnsi="Calibri" w:cs="Times New Roman"/>
          <w:color w:val="auto"/>
          <w:sz w:val="22"/>
          <w:szCs w:val="22"/>
          <w:bdr w:val="none" w:sz="0" w:space="0" w:color="auto"/>
        </w:rPr>
        <w:t xml:space="preserve">so zákonom č. 343/2015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o verejnom obstarávaní.</w:t>
      </w:r>
    </w:p>
    <w:p w14:paraId="7362933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zadať poddodávateľom zhotovenie celého diela.</w:t>
      </w:r>
    </w:p>
    <w:p w14:paraId="27B755DE" w14:textId="77777777" w:rsidR="007C3D8E"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E37EA4">
        <w:rPr>
          <w:rFonts w:ascii="Calibri" w:eastAsia="Times New Roman" w:hAnsi="Calibri" w:cs="Times New Roman"/>
          <w:color w:val="auto"/>
          <w:sz w:val="22"/>
          <w:szCs w:val="22"/>
          <w:bdr w:val="none" w:sz="0" w:space="0" w:color="auto"/>
        </w:rPr>
        <w:t>poddodávateľskej</w:t>
      </w:r>
      <w:proofErr w:type="spellEnd"/>
      <w:r w:rsidRPr="00E37EA4">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E37EA4">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3F65DCD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41D72BD5"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76B9558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E37EA4">
        <w:rPr>
          <w:rFonts w:ascii="Calibri" w:eastAsia="Times New Roman" w:hAnsi="Calibri" w:cs="Arial"/>
          <w:color w:val="auto"/>
          <w:sz w:val="22"/>
          <w:szCs w:val="22"/>
          <w:bdr w:val="none" w:sz="0" w:space="0" w:color="auto"/>
        </w:rPr>
        <w:t>315/2016 Z. z. o registri partnerov verejného sektora a o zmene a doplnení niektorých zákonov.</w:t>
      </w:r>
    </w:p>
    <w:p w14:paraId="3F13235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5C40826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E37EA4">
        <w:rPr>
          <w:rFonts w:ascii="Calibri" w:eastAsia="Calibri" w:hAnsi="Calibri" w:cs="Times New Roman"/>
          <w:color w:val="auto"/>
          <w:sz w:val="22"/>
          <w:szCs w:val="22"/>
          <w:bdr w:val="none" w:sz="0" w:space="0" w:color="auto"/>
        </w:rPr>
        <w:t>poddodávateľskej</w:t>
      </w:r>
      <w:proofErr w:type="spellEnd"/>
      <w:r w:rsidRPr="00E37EA4">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31D848B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516997E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5AF4439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sidRPr="00E37EA4">
        <w:rPr>
          <w:rFonts w:ascii="Calibri" w:eastAsia="Times New Roman" w:hAnsi="Calibri" w:cs="Times New Roman"/>
          <w:color w:val="auto"/>
          <w:sz w:val="22"/>
          <w:szCs w:val="22"/>
          <w:bdr w:val="none" w:sz="0" w:space="0" w:color="auto"/>
        </w:rPr>
        <w:t xml:space="preserve"> a 12.11. </w:t>
      </w:r>
      <w:r w:rsidRPr="00E37EA4">
        <w:rPr>
          <w:rFonts w:ascii="Calibri" w:eastAsia="Times New Roman" w:hAnsi="Calibri" w:cs="Times New Roman"/>
          <w:color w:val="auto"/>
          <w:sz w:val="22"/>
          <w:szCs w:val="22"/>
          <w:bdr w:val="none" w:sz="0" w:space="0" w:color="auto"/>
        </w:rPr>
        <w:t xml:space="preserve"> tohto článku zmluvy pre dodávateľov </w:t>
      </w:r>
      <w:r w:rsidR="00535E9E" w:rsidRPr="00E37EA4">
        <w:rPr>
          <w:rFonts w:ascii="Calibri" w:eastAsia="Times New Roman" w:hAnsi="Calibri" w:cs="Times New Roman"/>
          <w:color w:val="auto"/>
          <w:sz w:val="22"/>
          <w:szCs w:val="22"/>
          <w:bdr w:val="none" w:sz="0" w:space="0" w:color="auto"/>
        </w:rPr>
        <w:t>tovaru</w:t>
      </w:r>
      <w:r w:rsidRPr="00E37EA4">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7D1E22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79DECEE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XIII.</w:t>
      </w:r>
    </w:p>
    <w:p w14:paraId="73B39B9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Vyššia moc</w:t>
      </w:r>
    </w:p>
    <w:p w14:paraId="4C6450C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aps/>
          <w:color w:val="auto"/>
          <w:sz w:val="22"/>
          <w:szCs w:val="22"/>
          <w:bdr w:val="none" w:sz="0" w:space="0" w:color="auto"/>
        </w:rPr>
        <w:t>13.1.</w:t>
      </w:r>
      <w:r w:rsidRPr="00E37EA4">
        <w:rPr>
          <w:rFonts w:ascii="Calibri" w:eastAsia="Times New Roman" w:hAnsi="Calibri" w:cs="Times New Roman"/>
          <w:caps/>
          <w:color w:val="auto"/>
          <w:sz w:val="22"/>
          <w:szCs w:val="22"/>
          <w:bdr w:val="none" w:sz="0" w:space="0" w:color="auto"/>
        </w:rPr>
        <w:tab/>
        <w:t>V</w:t>
      </w:r>
      <w:r w:rsidRPr="00E37EA4">
        <w:rPr>
          <w:rFonts w:ascii="Calibri" w:eastAsia="Times New Roman" w:hAnsi="Calibri" w:cs="Times New Roman"/>
          <w:color w:val="auto"/>
          <w:sz w:val="22"/>
          <w:szCs w:val="22"/>
          <w:bdr w:val="none" w:sz="0" w:space="0" w:color="auto"/>
        </w:rPr>
        <w:t>yššia moc sa vzájomne stanovuje podľa ustanovení Obchodného zákonníka.</w:t>
      </w:r>
    </w:p>
    <w:p w14:paraId="3F7B142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13.2.</w:t>
      </w:r>
      <w:r w:rsidRPr="00E37EA4">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6FC097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4A92FEB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XIV.</w:t>
      </w:r>
    </w:p>
    <w:p w14:paraId="044211B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Odstúpenie od zmluvy</w:t>
      </w:r>
    </w:p>
    <w:p w14:paraId="75AF4B0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14.1.</w:t>
      </w:r>
      <w:r w:rsidRPr="00E37EA4">
        <w:rPr>
          <w:rFonts w:ascii="Calibri" w:eastAsia="Times New Roman" w:hAnsi="Calibri" w:cs="Times New Roman"/>
          <w:color w:val="auto"/>
          <w:sz w:val="22"/>
          <w:szCs w:val="22"/>
          <w:bdr w:val="none" w:sz="0" w:space="0" w:color="auto"/>
        </w:rPr>
        <w:tab/>
        <w:t>Objednávateľ či zhotoviteľ môže odstúpiť od tejto zmluvy z dôvodov stanovených v </w:t>
      </w:r>
      <w:r w:rsidR="00E47CF2">
        <w:rPr>
          <w:rFonts w:ascii="Calibri" w:eastAsia="Times New Roman" w:hAnsi="Calibri" w:cs="Times New Roman"/>
          <w:color w:val="auto"/>
          <w:sz w:val="22"/>
          <w:szCs w:val="22"/>
          <w:bdr w:val="none" w:sz="0" w:space="0" w:color="auto"/>
        </w:rPr>
        <w:t>O</w:t>
      </w:r>
      <w:r w:rsidRPr="00E37EA4">
        <w:rPr>
          <w:rFonts w:ascii="Calibri" w:eastAsia="Times New Roman" w:hAnsi="Calibri" w:cs="Times New Roman"/>
          <w:color w:val="auto"/>
          <w:sz w:val="22"/>
          <w:szCs w:val="22"/>
          <w:bdr w:val="none" w:sz="0" w:space="0" w:color="auto"/>
        </w:rPr>
        <w:t>bchodnom zákonníku a ďalej pokiaľ:</w:t>
      </w:r>
    </w:p>
    <w:p w14:paraId="60DE8E21"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bol na majetok druhej zmluvnej strany vyhlásený konkurz, bol </w:t>
      </w:r>
      <w:r w:rsidRPr="00E37EA4">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54FF7D8D"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Cs/>
          <w:color w:val="auto"/>
          <w:sz w:val="22"/>
          <w:szCs w:val="22"/>
          <w:bdr w:val="none" w:sz="0" w:space="0" w:color="auto"/>
        </w:rPr>
        <w:t>druhá zmluvná strana vstúpila do likvidácie</w:t>
      </w:r>
    </w:p>
    <w:p w14:paraId="688063D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14.2.</w:t>
      </w:r>
      <w:r w:rsidRPr="00E37EA4">
        <w:rPr>
          <w:rFonts w:ascii="Calibri" w:eastAsia="Times New Roman" w:hAnsi="Calibri" w:cs="Times New Roman"/>
          <w:color w:val="auto"/>
          <w:sz w:val="22"/>
          <w:szCs w:val="22"/>
          <w:bdr w:val="none" w:sz="0" w:space="0" w:color="auto"/>
        </w:rPr>
        <w:tab/>
        <w:t>Objednávateľ môže odstúpiť od tejto zmluvy aj v prípade:</w:t>
      </w:r>
    </w:p>
    <w:p w14:paraId="2082EBE0"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599FAFC3"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5E26BF4E"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zadá celé dielo ako subdodávku,</w:t>
      </w:r>
    </w:p>
    <w:p w14:paraId="0F85E9A8"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F618F1A"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7CBB8D57"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422A4BF3"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6BB0812A"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6D582AE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14.3.</w:t>
      </w:r>
      <w:r w:rsidRPr="00E37EA4">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w:t>
      </w:r>
      <w:r w:rsidR="00F5619E"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o viac ako 14 dní, alebo vykonanie diela inej ako dohodnutej </w:t>
      </w:r>
      <w:r w:rsidRPr="00E37EA4">
        <w:rPr>
          <w:rFonts w:ascii="Calibri" w:eastAsia="Times New Roman" w:hAnsi="Calibri" w:cs="Times New Roman"/>
          <w:color w:val="auto"/>
          <w:sz w:val="22"/>
          <w:szCs w:val="22"/>
          <w:bdr w:val="none" w:sz="0" w:space="0" w:color="auto"/>
        </w:rPr>
        <w:lastRenderedPageBreak/>
        <w:t>akosti, alebo v inej ako dohodnutej kvalite alebo v inej ako dohodnutej cene, alebo ak nastanú okolnosti uvedené v bode 14.1. tohto článku.</w:t>
      </w:r>
    </w:p>
    <w:p w14:paraId="6A73E44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14.4.</w:t>
      </w:r>
      <w:r w:rsidRPr="00E37EA4">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7B0915F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14.5.</w:t>
      </w:r>
      <w:r w:rsidRPr="00E37EA4">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69D6C78"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14.6.</w:t>
      </w:r>
      <w:r w:rsidRPr="00E37EA4">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0056FE41"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14.7. </w:t>
      </w:r>
      <w:r w:rsidRPr="00E37EA4">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2464C21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48774C0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w:t>
      </w:r>
    </w:p>
    <w:p w14:paraId="23AC254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Zástupcovia zmluvných strán</w:t>
      </w:r>
    </w:p>
    <w:p w14:paraId="1E1DBC0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5C31FB9"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9A4EB79"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EA771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Určeným zástupcom objednávateľa </w:t>
      </w:r>
      <w:r w:rsidR="005565FB" w:rsidRPr="00E37EA4">
        <w:rPr>
          <w:rFonts w:ascii="Calibri" w:eastAsia="Times New Roman" w:hAnsi="Calibri" w:cs="Times New Roman"/>
          <w:color w:val="auto"/>
          <w:sz w:val="22"/>
          <w:szCs w:val="22"/>
          <w:bdr w:val="none" w:sz="0" w:space="0" w:color="auto"/>
        </w:rPr>
        <w:t xml:space="preserve">(projektovým manažérom zákazky) </w:t>
      </w:r>
      <w:r w:rsidRPr="00E37EA4">
        <w:rPr>
          <w:rFonts w:ascii="Calibri" w:eastAsia="Times New Roman" w:hAnsi="Calibri" w:cs="Times New Roman"/>
          <w:color w:val="auto"/>
          <w:sz w:val="22"/>
          <w:szCs w:val="22"/>
          <w:bdr w:val="none" w:sz="0" w:space="0" w:color="auto"/>
        </w:rPr>
        <w:t xml:space="preserve">pri zhotovovaní diela je </w:t>
      </w:r>
      <w:r w:rsidR="00304EEB" w:rsidRPr="00E37EA4">
        <w:rPr>
          <w:rFonts w:ascii="Calibri" w:eastAsia="Times New Roman" w:hAnsi="Calibri" w:cs="Times New Roman"/>
          <w:i/>
          <w:color w:val="auto"/>
          <w:sz w:val="22"/>
          <w:szCs w:val="22"/>
          <w:bdr w:val="none" w:sz="0" w:space="0" w:color="auto"/>
        </w:rPr>
        <w:t xml:space="preserve">Ján </w:t>
      </w:r>
      <w:proofErr w:type="spellStart"/>
      <w:r w:rsidR="00304EEB" w:rsidRPr="00E37EA4">
        <w:rPr>
          <w:rFonts w:ascii="Calibri" w:eastAsia="Times New Roman" w:hAnsi="Calibri" w:cs="Times New Roman"/>
          <w:i/>
          <w:color w:val="auto"/>
          <w:sz w:val="22"/>
          <w:szCs w:val="22"/>
          <w:bdr w:val="none" w:sz="0" w:space="0" w:color="auto"/>
        </w:rPr>
        <w:t>Kačur</w:t>
      </w:r>
      <w:proofErr w:type="spellEnd"/>
      <w:r w:rsidR="002A2570" w:rsidRPr="00E37EA4">
        <w:rPr>
          <w:rFonts w:ascii="Calibri" w:eastAsia="Times New Roman" w:hAnsi="Calibri" w:cs="Times New Roman"/>
          <w:i/>
          <w:color w:val="auto"/>
          <w:sz w:val="22"/>
          <w:szCs w:val="22"/>
          <w:bdr w:val="none" w:sz="0" w:space="0" w:color="auto"/>
        </w:rPr>
        <w:t xml:space="preserve"> (tel. č.: 09</w:t>
      </w:r>
      <w:r w:rsidR="00304EEB" w:rsidRPr="00E37EA4">
        <w:rPr>
          <w:rFonts w:ascii="Calibri" w:eastAsia="Times New Roman" w:hAnsi="Calibri" w:cs="Times New Roman"/>
          <w:i/>
          <w:color w:val="auto"/>
          <w:sz w:val="22"/>
          <w:szCs w:val="22"/>
          <w:bdr w:val="none" w:sz="0" w:space="0" w:color="auto"/>
        </w:rPr>
        <w:t>02 968 392</w:t>
      </w:r>
      <w:r w:rsidR="002A2570" w:rsidRPr="00E37EA4">
        <w:rPr>
          <w:rFonts w:ascii="Calibri" w:eastAsia="Times New Roman" w:hAnsi="Calibri" w:cs="Times New Roman"/>
          <w:i/>
          <w:color w:val="auto"/>
          <w:sz w:val="22"/>
          <w:szCs w:val="22"/>
          <w:bdr w:val="none" w:sz="0" w:space="0" w:color="auto"/>
        </w:rPr>
        <w:t>)</w:t>
      </w:r>
      <w:r w:rsidR="002A2570" w:rsidRPr="00E37EA4">
        <w:rPr>
          <w:rFonts w:ascii="Calibri" w:eastAsia="Times New Roman" w:hAnsi="Calibri" w:cs="Times New Roman"/>
          <w:color w:val="auto"/>
          <w:sz w:val="22"/>
          <w:szCs w:val="22"/>
          <w:bdr w:val="none" w:sz="0" w:space="0" w:color="auto"/>
        </w:rPr>
        <w:t>,</w:t>
      </w:r>
      <w:r w:rsidR="00CD5F72" w:rsidRPr="00E37EA4">
        <w:rPr>
          <w:rFonts w:ascii="Calibri" w:eastAsia="Times New Roman" w:hAnsi="Calibri" w:cs="Times New Roman"/>
          <w:i/>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E37EA4">
        <w:rPr>
          <w:rFonts w:ascii="Calibri" w:eastAsia="Times New Roman" w:hAnsi="Calibri" w:cs="Times New Roman"/>
          <w:color w:val="auto"/>
          <w:sz w:val="22"/>
          <w:szCs w:val="22"/>
          <w:bdr w:val="none" w:sz="0" w:space="0" w:color="auto"/>
        </w:rPr>
        <w:t xml:space="preserve"> </w:t>
      </w:r>
      <w:r w:rsidR="00435EDB" w:rsidRPr="00E37EA4">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E37EA4">
        <w:rPr>
          <w:rFonts w:ascii="Calibri" w:eastAsia="Times New Roman" w:hAnsi="Calibri" w:cs="Times New Roman"/>
          <w:color w:val="auto"/>
          <w:sz w:val="22"/>
          <w:szCs w:val="22"/>
          <w:bdr w:val="none" w:sz="0" w:space="0" w:color="auto"/>
        </w:rPr>
        <w:t>Z.z</w:t>
      </w:r>
      <w:proofErr w:type="spellEnd"/>
      <w:r w:rsidR="00435EDB" w:rsidRPr="00E37EA4">
        <w:rPr>
          <w:rFonts w:ascii="Calibri" w:eastAsia="Times New Roman" w:hAnsi="Calibri" w:cs="Times New Roman"/>
          <w:color w:val="auto"/>
          <w:sz w:val="22"/>
          <w:szCs w:val="22"/>
          <w:bdr w:val="none" w:sz="0" w:space="0" w:color="auto"/>
        </w:rPr>
        <w:t>., ktorou sa vykonáva zákon o verejných prácach</w:t>
      </w:r>
      <w:r w:rsidR="00A80B41" w:rsidRPr="00E37EA4">
        <w:rPr>
          <w:rFonts w:ascii="Calibri" w:eastAsia="Times New Roman" w:hAnsi="Calibri" w:cs="Times New Roman"/>
          <w:color w:val="auto"/>
          <w:sz w:val="22"/>
          <w:szCs w:val="22"/>
          <w:bdr w:val="none" w:sz="0" w:space="0" w:color="auto"/>
        </w:rPr>
        <w:t xml:space="preserve"> a protokol o vyhotovení diela</w:t>
      </w:r>
      <w:r w:rsidR="00435EDB" w:rsidRPr="00E37EA4">
        <w:rPr>
          <w:rFonts w:ascii="Calibri" w:eastAsia="Times New Roman" w:hAnsi="Calibri" w:cs="Times New Roman"/>
          <w:color w:val="auto"/>
          <w:sz w:val="22"/>
          <w:szCs w:val="22"/>
          <w:bdr w:val="none" w:sz="0" w:space="0" w:color="auto"/>
        </w:rPr>
        <w:t>.</w:t>
      </w:r>
    </w:p>
    <w:p w14:paraId="0BE8A4E6"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E37EA4">
        <w:rPr>
          <w:rFonts w:ascii="Calibri" w:eastAsia="Times New Roman" w:hAnsi="Calibri" w:cs="Times New Roman"/>
          <w:i/>
          <w:color w:val="auto"/>
          <w:sz w:val="22"/>
          <w:szCs w:val="22"/>
          <w:bdr w:val="none" w:sz="0" w:space="0" w:color="auto"/>
        </w:rPr>
        <w:t>............... (tel. č.: .................).</w:t>
      </w:r>
    </w:p>
    <w:p w14:paraId="770ACDB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vykonávajú zápisy v stavebnom denníku a podpisujú </w:t>
      </w:r>
      <w:r w:rsidR="0016055B" w:rsidRPr="00E37EA4">
        <w:rPr>
          <w:rFonts w:ascii="Calibri" w:eastAsia="Times New Roman" w:hAnsi="Calibri" w:cs="Times New Roman"/>
          <w:color w:val="auto"/>
          <w:sz w:val="22"/>
          <w:szCs w:val="22"/>
          <w:bdr w:val="none" w:sz="0" w:space="0" w:color="auto"/>
        </w:rPr>
        <w:t xml:space="preserve">preberací </w:t>
      </w:r>
      <w:r w:rsidRPr="00E37EA4">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E37EA4">
        <w:rPr>
          <w:rFonts w:ascii="Calibri" w:eastAsia="Times New Roman" w:hAnsi="Calibri" w:cs="Times New Roman"/>
          <w:color w:val="auto"/>
          <w:sz w:val="22"/>
          <w:szCs w:val="22"/>
          <w:bdr w:val="none" w:sz="0" w:space="0" w:color="auto"/>
        </w:rPr>
        <w:t xml:space="preserve">za </w:t>
      </w:r>
      <w:r w:rsidRPr="00E37EA4">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7482CE3A"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592E84E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68AC5E5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7AB143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w:t>
      </w:r>
    </w:p>
    <w:p w14:paraId="3932F3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Doručovanie</w:t>
      </w:r>
    </w:p>
    <w:p w14:paraId="72AF4D3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A33132C"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735C1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A1E2A1"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58044BA"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4D998B8"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AC49C24"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3A6EDFE"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604E5B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14EE73E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AE142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w:t>
      </w:r>
    </w:p>
    <w:p w14:paraId="4EC123A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Zmena zmluvy</w:t>
      </w:r>
    </w:p>
    <w:p w14:paraId="6282BBBA"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68AF8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Zmeniť dielo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w:t>
      </w:r>
      <w:r w:rsidR="00D637B2" w:rsidRPr="00E37EA4">
        <w:rPr>
          <w:rFonts w:ascii="Calibri" w:eastAsia="Times New Roman" w:hAnsi="Calibri" w:cs="Times New Roman"/>
          <w:color w:val="auto"/>
          <w:sz w:val="22"/>
          <w:szCs w:val="22"/>
          <w:bdr w:val="none" w:sz="0" w:space="0" w:color="auto"/>
        </w:rPr>
        <w:t>U</w:t>
      </w:r>
      <w:r w:rsidRPr="00E37EA4">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6722A98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37CE97E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0BA750E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XVIII.</w:t>
      </w:r>
    </w:p>
    <w:p w14:paraId="2CD7F77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E37EA4">
        <w:rPr>
          <w:rFonts w:ascii="Calibri" w:eastAsia="Times New Roman" w:hAnsi="Calibri" w:cs="Times New Roman"/>
          <w:b/>
          <w:bCs/>
          <w:color w:val="auto"/>
          <w:bdr w:val="none" w:sz="0" w:space="0" w:color="auto"/>
        </w:rPr>
        <w:t>Ochrana informácií</w:t>
      </w:r>
    </w:p>
    <w:p w14:paraId="743DCE52"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221192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4ACF90B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17EF8D4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5C0AE01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284488C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68404F1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627683F" w14:textId="77777777" w:rsidR="00144960" w:rsidRPr="00E37EA4"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30D6FD86"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42C8BFD7"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2A7483DB"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52F33FD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XIX.</w:t>
      </w:r>
    </w:p>
    <w:p w14:paraId="58E5591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Záverečné ustanovenia</w:t>
      </w:r>
    </w:p>
    <w:p w14:paraId="7198ECA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2BC90B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účely tejto zmluvy:</w:t>
      </w:r>
    </w:p>
    <w:p w14:paraId="6707F39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dňom sa rozumie kalendárny deň, ak nie je ustanovené inak,</w:t>
      </w:r>
    </w:p>
    <w:p w14:paraId="3718325C"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3650B2B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50E5C2CB"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196EC030"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48CFAE21"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rozporu má prednosť vyjadrenie slovami pred číslami,</w:t>
      </w:r>
    </w:p>
    <w:p w14:paraId="625806C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náklady znamenajú všetky odôvodnen</w:t>
      </w:r>
      <w:r w:rsidR="004000CE" w:rsidRPr="00E37EA4">
        <w:rPr>
          <w:rFonts w:ascii="Calibri" w:eastAsia="Times New Roman" w:hAnsi="Calibri" w:cs="Times New Roman"/>
          <w:color w:val="auto"/>
          <w:sz w:val="22"/>
          <w:szCs w:val="22"/>
          <w:bdr w:val="none" w:sz="0" w:space="0" w:color="auto"/>
        </w:rPr>
        <w:t>e</w:t>
      </w:r>
      <w:r w:rsidRPr="00E37EA4">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6608AB2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759ACD1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4EBB921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0CE19F4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46A855D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42F1D3E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E37EA4">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525BF52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2CD7B82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6AC0566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w:t>
      </w:r>
      <w:r w:rsidRPr="00E37EA4">
        <w:rPr>
          <w:rFonts w:ascii="Calibri" w:eastAsia="Times New Roman" w:hAnsi="Calibri" w:cs="Arial"/>
          <w:color w:val="auto"/>
          <w:sz w:val="22"/>
          <w:szCs w:val="22"/>
          <w:bdr w:val="none" w:sz="0" w:space="0" w:color="auto"/>
        </w:rPr>
        <w:lastRenderedPageBreak/>
        <w:t>zhotoviteľa, ktorú je objednávateľ povinný vyplatiť zhotoviteľovi. Toto ustanovenie má prednosť pred ustanoveniami zmluvy, ktoré mu odporujú.</w:t>
      </w:r>
    </w:p>
    <w:p w14:paraId="6FBEB98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2DF63C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4F03A1E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5968231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E37EA4">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E37EA4">
        <w:rPr>
          <w:rFonts w:ascii="Calibri" w:eastAsia="Times New Roman" w:hAnsi="Calibri" w:cs="Arial"/>
          <w:color w:val="auto"/>
          <w:sz w:val="22"/>
          <w:szCs w:val="22"/>
          <w:bdr w:val="none" w:sz="0" w:space="0" w:color="auto"/>
        </w:rPr>
        <w:t>uhradenia pokuty</w:t>
      </w:r>
      <w:r w:rsidRPr="00E37EA4">
        <w:rPr>
          <w:rFonts w:ascii="Calibri" w:eastAsia="Times New Roman" w:hAnsi="Calibri" w:cs="Times New Roman"/>
          <w:color w:val="auto"/>
          <w:sz w:val="22"/>
          <w:szCs w:val="22"/>
          <w:bdr w:val="none" w:sz="0" w:space="0" w:color="auto"/>
        </w:rPr>
        <w:t xml:space="preserve"> v zmysle vyššie uvedeného. </w:t>
      </w:r>
      <w:r w:rsidRPr="00E37EA4">
        <w:rPr>
          <w:rFonts w:ascii="Calibri" w:eastAsia="Times New Roman" w:hAnsi="Calibri" w:cs="Arial"/>
          <w:color w:val="auto"/>
          <w:sz w:val="22"/>
          <w:szCs w:val="22"/>
          <w:bdr w:val="none" w:sz="0" w:space="0" w:color="auto"/>
        </w:rPr>
        <w:t>Toto ustanovenie má prednosť pred ustanoveniami zmluvy, ktoré mu odporujú.</w:t>
      </w:r>
    </w:p>
    <w:p w14:paraId="0B173553"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1465705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292B1F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20C2F33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1F9DA6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E37EA4">
        <w:rPr>
          <w:rFonts w:ascii="Calibri" w:eastAsia="Times New Roman" w:hAnsi="Calibri" w:cs="Times New Roman"/>
          <w:color w:val="auto"/>
          <w:sz w:val="22"/>
          <w:szCs w:val="22"/>
          <w:bdr w:val="none" w:sz="0" w:space="0" w:color="auto"/>
        </w:rPr>
        <w:t>ne</w:t>
      </w:r>
      <w:proofErr w:type="spellEnd"/>
      <w:r w:rsidRPr="00E37EA4">
        <w:rPr>
          <w:rFonts w:ascii="Calibri" w:eastAsia="Times New Roman" w:hAnsi="Calibri" w:cs="Times New Roman"/>
          <w:color w:val="auto"/>
          <w:sz w:val="22"/>
          <w:szCs w:val="22"/>
          <w:bdr w:val="none" w:sz="0" w:space="0" w:color="auto"/>
        </w:rPr>
        <w:t xml:space="preserve"> spravodlivý dôvod.</w:t>
      </w:r>
    </w:p>
    <w:p w14:paraId="193B7A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19DF1F8A"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1FC9A3F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15A2E783" w14:textId="77777777" w:rsidR="00F21F08" w:rsidRPr="00E37EA4"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Zmluva je vyhotovená v 6</w:t>
      </w:r>
      <w:r w:rsidR="00F21F08" w:rsidRPr="00E37EA4">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E37EA4">
        <w:rPr>
          <w:rFonts w:ascii="Calibri" w:eastAsia="Times New Roman" w:hAnsi="Calibri" w:cs="Times New Roman"/>
          <w:color w:val="auto"/>
          <w:sz w:val="22"/>
          <w:szCs w:val="22"/>
          <w:bdr w:val="none" w:sz="0" w:space="0" w:color="auto"/>
        </w:rPr>
        <w:t>päť vyhotovení</w:t>
      </w:r>
      <w:r w:rsidR="00F21F08" w:rsidRPr="00E37EA4">
        <w:rPr>
          <w:rFonts w:ascii="Calibri" w:eastAsia="Times New Roman" w:hAnsi="Calibri" w:cs="Times New Roman"/>
          <w:color w:val="auto"/>
          <w:sz w:val="22"/>
          <w:szCs w:val="22"/>
          <w:bdr w:val="none" w:sz="0" w:space="0" w:color="auto"/>
        </w:rPr>
        <w:t>.</w:t>
      </w:r>
    </w:p>
    <w:p w14:paraId="25983E58" w14:textId="5A7B5E71" w:rsidR="00F21F08" w:rsidRPr="00AD619B" w:rsidRDefault="00F21F08" w:rsidP="000B5154">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
          <w:bCs/>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Táto zmluva nadobúda platnosť dňom podpísania obidvoma zmluvnými stranami. Zmluvné strany sa dohodli, že zmluva</w:t>
      </w:r>
      <w:r w:rsidR="004A084C" w:rsidRPr="00E37EA4">
        <w:rPr>
          <w:rFonts w:ascii="Calibri" w:eastAsia="Times New Roman" w:hAnsi="Calibri" w:cs="Times New Roman"/>
          <w:color w:val="auto"/>
          <w:sz w:val="22"/>
          <w:szCs w:val="22"/>
          <w:bdr w:val="none" w:sz="0" w:space="0" w:color="auto"/>
        </w:rPr>
        <w:t xml:space="preserve"> zverejnená v súlade so všeobecne záväznými právnymi predpismi</w:t>
      </w:r>
      <w:r w:rsidRPr="00E37EA4">
        <w:rPr>
          <w:rFonts w:ascii="Calibri" w:eastAsia="Times New Roman" w:hAnsi="Calibri" w:cs="Times New Roman"/>
          <w:color w:val="auto"/>
          <w:sz w:val="22"/>
          <w:szCs w:val="22"/>
          <w:bdr w:val="none" w:sz="0" w:space="0" w:color="auto"/>
        </w:rPr>
        <w:t xml:space="preserve"> nadobúda účinnosť </w:t>
      </w:r>
      <w:r w:rsidR="004A084C" w:rsidRPr="00E37EA4">
        <w:rPr>
          <w:rFonts w:ascii="Calibri" w:eastAsia="Times New Roman" w:hAnsi="Calibri" w:cs="Times New Roman"/>
          <w:color w:val="auto"/>
          <w:sz w:val="22"/>
          <w:szCs w:val="22"/>
          <w:bdr w:val="none" w:sz="0" w:space="0" w:color="auto"/>
        </w:rPr>
        <w:t xml:space="preserve">až </w:t>
      </w:r>
      <w:r w:rsidRPr="00E37EA4">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E37EA4">
        <w:rPr>
          <w:rFonts w:ascii="Calibri" w:eastAsia="Times New Roman" w:hAnsi="Calibri" w:cs="Times New Roman"/>
          <w:color w:val="auto"/>
          <w:sz w:val="22"/>
          <w:szCs w:val="22"/>
          <w:bdr w:val="none" w:sz="0" w:space="0" w:color="auto"/>
        </w:rPr>
        <w:t>, nie však skôr ako v deň nasledujúci po dni jej zverejnenia.</w:t>
      </w:r>
      <w:r w:rsidRPr="00E37EA4">
        <w:rPr>
          <w:rFonts w:ascii="Calibri" w:eastAsia="Times New Roman" w:hAnsi="Calibri" w:cs="Times New Roman"/>
          <w:color w:val="auto"/>
          <w:sz w:val="22"/>
          <w:szCs w:val="22"/>
          <w:bdr w:val="none" w:sz="0" w:space="0" w:color="auto"/>
        </w:rPr>
        <w:t xml:space="preserve">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E37EA4">
        <w:rPr>
          <w:rFonts w:ascii="Calibri" w:eastAsia="Times New Roman" w:hAnsi="Calibri" w:cs="Times New Roman"/>
          <w:color w:val="auto"/>
          <w:sz w:val="22"/>
          <w:szCs w:val="22"/>
          <w:bdr w:val="none" w:sz="0" w:space="0" w:color="auto"/>
        </w:rPr>
        <w:t xml:space="preserve"> (ak sa objednávateľ nerozhodne súhlasiť s výškou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uvedenej v správe z kontroly)</w:t>
      </w:r>
      <w:r w:rsidRPr="00E37EA4">
        <w:rPr>
          <w:rFonts w:ascii="Calibri" w:eastAsia="Times New Roman" w:hAnsi="Calibri" w:cs="Times New Roman"/>
          <w:color w:val="auto"/>
          <w:sz w:val="22"/>
          <w:szCs w:val="22"/>
          <w:bdr w:val="none" w:sz="0" w:space="0" w:color="auto"/>
        </w:rPr>
        <w:t xml:space="preserve">, práva a povinnosti z tejto zmluvy zaniknú. </w:t>
      </w:r>
      <w:r w:rsidR="00083BEB" w:rsidRPr="00E37EA4">
        <w:rPr>
          <w:rFonts w:ascii="Calibri" w:eastAsia="Times New Roman" w:hAnsi="Calibri" w:cs="Times New Roman"/>
          <w:color w:val="auto"/>
          <w:sz w:val="22"/>
          <w:szCs w:val="22"/>
          <w:bdr w:val="none" w:sz="0" w:space="0" w:color="auto"/>
        </w:rPr>
        <w:t xml:space="preserve">Ak budú v rámci finančnej kontroly VO identifikované nedostatky, ktoré mali alebo mohli mať vplyv na výsledok VO, táto zmluva nadobudne účinnosť momentom súhlasu objednávateľa ako prijímateľa s výškou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uvedenej v správe z kontroly a kumulatívneho splnenia podmienky na uplatnenie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podľa Metodického pokynu CKO č. 5, ktorý upravuje postup pri určení finančných opráv za VO o čom bude objednávateľ zhotovite</w:t>
      </w:r>
      <w:r w:rsidR="00CA294F" w:rsidRPr="00E37EA4">
        <w:rPr>
          <w:rFonts w:ascii="Calibri" w:eastAsia="Times New Roman" w:hAnsi="Calibri" w:cs="Times New Roman"/>
          <w:color w:val="auto"/>
          <w:sz w:val="22"/>
          <w:szCs w:val="22"/>
          <w:bdr w:val="none" w:sz="0" w:space="0" w:color="auto"/>
        </w:rPr>
        <w:t xml:space="preserve">ľa bezodkladne informovať (ak sa objednávateľ rozhodne súhlasiť s výškou ex </w:t>
      </w:r>
      <w:proofErr w:type="spellStart"/>
      <w:r w:rsidR="00CA294F" w:rsidRPr="00E37EA4">
        <w:rPr>
          <w:rFonts w:ascii="Calibri" w:eastAsia="Times New Roman" w:hAnsi="Calibri" w:cs="Times New Roman"/>
          <w:color w:val="auto"/>
          <w:sz w:val="22"/>
          <w:szCs w:val="22"/>
          <w:bdr w:val="none" w:sz="0" w:space="0" w:color="auto"/>
        </w:rPr>
        <w:t>ante</w:t>
      </w:r>
      <w:proofErr w:type="spellEnd"/>
      <w:r w:rsidR="00CA294F" w:rsidRPr="00E37EA4">
        <w:rPr>
          <w:rFonts w:ascii="Calibri" w:eastAsia="Times New Roman" w:hAnsi="Calibri" w:cs="Times New Roman"/>
          <w:color w:val="auto"/>
          <w:sz w:val="22"/>
          <w:szCs w:val="22"/>
          <w:bdr w:val="none" w:sz="0" w:space="0" w:color="auto"/>
        </w:rPr>
        <w:t xml:space="preserve"> finančnej opravy uvedenej v správe z kontroly).</w:t>
      </w:r>
      <w:r w:rsidR="000B5154" w:rsidRPr="000B5154">
        <w:rPr>
          <w:rFonts w:ascii="Calibri" w:eastAsia="Times New Roman" w:hAnsi="Calibri" w:cs="Times New Roman"/>
          <w:b/>
          <w:bCs/>
          <w:color w:val="FF0000"/>
          <w:sz w:val="22"/>
          <w:szCs w:val="22"/>
          <w:bdr w:val="none" w:sz="0" w:space="0" w:color="auto"/>
        </w:rPr>
        <w:t xml:space="preserve"> </w:t>
      </w:r>
      <w:r w:rsidR="000B5154" w:rsidRPr="00AD619B">
        <w:rPr>
          <w:rFonts w:ascii="Calibri" w:eastAsia="Times New Roman" w:hAnsi="Calibri" w:cs="Times New Roman"/>
          <w:b/>
          <w:bCs/>
          <w:color w:val="auto"/>
          <w:sz w:val="22"/>
          <w:szCs w:val="22"/>
          <w:bdr w:val="none" w:sz="0" w:space="0" w:color="auto"/>
        </w:rPr>
        <w:t>Zmluvné strany sa zároveň dohodli, že v prípade, ak administratívna kontrola postupu verejného obstarávania Poskytovateľom nenávratných finančných p</w:t>
      </w:r>
      <w:r w:rsidR="00990F9A" w:rsidRPr="00AD619B">
        <w:rPr>
          <w:rFonts w:ascii="Calibri" w:eastAsia="Times New Roman" w:hAnsi="Calibri" w:cs="Times New Roman"/>
          <w:b/>
          <w:bCs/>
          <w:color w:val="auto"/>
          <w:sz w:val="22"/>
          <w:szCs w:val="22"/>
          <w:bdr w:val="none" w:sz="0" w:space="0" w:color="auto"/>
        </w:rPr>
        <w:t>rostriedkov nebude ukončená do 31</w:t>
      </w:r>
      <w:r w:rsidR="000B5154" w:rsidRPr="00AD619B">
        <w:rPr>
          <w:rFonts w:ascii="Calibri" w:eastAsia="Times New Roman" w:hAnsi="Calibri" w:cs="Times New Roman"/>
          <w:b/>
          <w:bCs/>
          <w:color w:val="auto"/>
          <w:sz w:val="22"/>
          <w:szCs w:val="22"/>
          <w:bdr w:val="none" w:sz="0" w:space="0" w:color="auto"/>
        </w:rPr>
        <w:t>.0</w:t>
      </w:r>
      <w:r w:rsidR="00990F9A" w:rsidRPr="00AD619B">
        <w:rPr>
          <w:rFonts w:ascii="Calibri" w:eastAsia="Times New Roman" w:hAnsi="Calibri" w:cs="Times New Roman"/>
          <w:b/>
          <w:bCs/>
          <w:color w:val="auto"/>
          <w:sz w:val="22"/>
          <w:szCs w:val="22"/>
          <w:bdr w:val="none" w:sz="0" w:space="0" w:color="auto"/>
        </w:rPr>
        <w:t>1</w:t>
      </w:r>
      <w:r w:rsidR="000B5154" w:rsidRPr="00AD619B">
        <w:rPr>
          <w:rFonts w:ascii="Calibri" w:eastAsia="Times New Roman" w:hAnsi="Calibri" w:cs="Times New Roman"/>
          <w:b/>
          <w:bCs/>
          <w:color w:val="auto"/>
          <w:sz w:val="22"/>
          <w:szCs w:val="22"/>
          <w:bdr w:val="none" w:sz="0" w:space="0" w:color="auto"/>
        </w:rPr>
        <w:t>.2023,</w:t>
      </w:r>
      <w:r w:rsidR="000B5154" w:rsidRPr="00AD619B">
        <w:rPr>
          <w:rFonts w:ascii="Calibri" w:eastAsia="Times New Roman" w:hAnsi="Calibri" w:cs="Times New Roman"/>
          <w:color w:val="auto"/>
          <w:sz w:val="22"/>
          <w:szCs w:val="22"/>
          <w:bdr w:val="none" w:sz="0" w:space="0" w:color="auto"/>
        </w:rPr>
        <w:t xml:space="preserve"> </w:t>
      </w:r>
      <w:r w:rsidR="000B5154" w:rsidRPr="00AD619B">
        <w:rPr>
          <w:rFonts w:ascii="Calibri" w:eastAsia="Times New Roman" w:hAnsi="Calibri" w:cs="Times New Roman"/>
          <w:b/>
          <w:bCs/>
          <w:color w:val="auto"/>
          <w:sz w:val="22"/>
          <w:szCs w:val="22"/>
          <w:bdr w:val="none" w:sz="0" w:space="0" w:color="auto"/>
        </w:rPr>
        <w:t xml:space="preserve">táto Zmluva nenadobudne účinnosť a zaniká. </w:t>
      </w:r>
    </w:p>
    <w:p w14:paraId="5C9C80D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7B06E3B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E37EA4">
        <w:rPr>
          <w:rFonts w:ascii="Calibri" w:eastAsia="Times New Roman" w:hAnsi="Calibri" w:cs="Verdana"/>
          <w:color w:val="auto"/>
          <w:sz w:val="22"/>
          <w:szCs w:val="22"/>
          <w:bdr w:val="none" w:sz="0" w:space="0" w:color="auto"/>
        </w:rPr>
        <w:t>.</w:t>
      </w:r>
    </w:p>
    <w:p w14:paraId="525B8F4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1D941A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55BC9DC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Košiciach dňa</w:t>
      </w:r>
    </w:p>
    <w:p w14:paraId="3FFD403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719674C5"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p>
    <w:p w14:paraId="340A992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Za objednávateľa:</w:t>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t xml:space="preserve">    Za zhotoviteľa:</w:t>
      </w:r>
    </w:p>
    <w:p w14:paraId="15A1990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37855B1"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6A7C515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3E48B7E4"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06C37E66" w14:textId="77777777" w:rsidR="000926D4" w:rsidRPr="00E37EA4"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14D4B6FF" w14:textId="77777777" w:rsidR="00F21F08" w:rsidRPr="004B6F8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b/>
          <w:i/>
          <w:color w:val="auto"/>
          <w:bdr w:val="none" w:sz="0" w:space="0" w:color="auto"/>
        </w:rPr>
        <w:t xml:space="preserve">    </w:t>
      </w:r>
      <w:r w:rsidRPr="004B6F89">
        <w:rPr>
          <w:rFonts w:ascii="Calibri" w:eastAsia="Times New Roman" w:hAnsi="Calibri" w:cs="Times New Roman"/>
          <w:b/>
          <w:i/>
          <w:color w:val="auto"/>
          <w:bdr w:val="none" w:sz="0" w:space="0" w:color="auto"/>
        </w:rPr>
        <w:t xml:space="preserve">Ing. Stanislav </w:t>
      </w:r>
      <w:proofErr w:type="spellStart"/>
      <w:r w:rsidR="00FF75A3" w:rsidRPr="004B6F89">
        <w:rPr>
          <w:rFonts w:ascii="Calibri" w:eastAsia="Times New Roman" w:hAnsi="Calibri" w:cs="Times New Roman"/>
          <w:b/>
          <w:i/>
          <w:color w:val="auto"/>
          <w:bdr w:val="none" w:sz="0" w:space="0" w:color="auto"/>
        </w:rPr>
        <w:t>Prcúch</w:t>
      </w:r>
      <w:proofErr w:type="spellEnd"/>
      <w:r w:rsidRPr="004B6F89">
        <w:rPr>
          <w:rFonts w:ascii="Calibri" w:eastAsia="Times New Roman" w:hAnsi="Calibri" w:cs="Times New Roman"/>
          <w:b/>
          <w:i/>
          <w:color w:val="auto"/>
          <w:bdr w:val="none" w:sz="0" w:space="0" w:color="auto"/>
        </w:rPr>
        <w:tab/>
      </w:r>
      <w:r w:rsidRPr="004B6F89">
        <w:rPr>
          <w:rFonts w:ascii="Calibri" w:eastAsia="Times New Roman" w:hAnsi="Calibri" w:cs="Times New Roman"/>
          <w:b/>
          <w:i/>
          <w:color w:val="auto"/>
          <w:bdr w:val="none" w:sz="0" w:space="0" w:color="auto"/>
        </w:rPr>
        <w:tab/>
      </w:r>
      <w:r w:rsidRPr="004B6F89">
        <w:rPr>
          <w:rFonts w:ascii="Calibri" w:eastAsia="Times New Roman" w:hAnsi="Calibri" w:cs="Times New Roman"/>
          <w:b/>
          <w:i/>
          <w:color w:val="auto"/>
          <w:bdr w:val="none" w:sz="0" w:space="0" w:color="auto"/>
        </w:rPr>
        <w:tab/>
      </w:r>
      <w:r w:rsidRPr="004B6F89">
        <w:rPr>
          <w:rFonts w:ascii="Calibri" w:eastAsia="Times New Roman" w:hAnsi="Calibri" w:cs="Times New Roman"/>
          <w:b/>
          <w:i/>
          <w:color w:val="auto"/>
          <w:bdr w:val="none" w:sz="0" w:space="0" w:color="auto"/>
        </w:rPr>
        <w:tab/>
        <w:t xml:space="preserve">          </w:t>
      </w:r>
      <w:r w:rsidRPr="004B6F89">
        <w:rPr>
          <w:rFonts w:ascii="Calibri" w:eastAsia="Times New Roman" w:hAnsi="Calibri" w:cs="Times New Roman"/>
          <w:b/>
          <w:i/>
          <w:color w:val="auto"/>
          <w:bdr w:val="none" w:sz="0" w:space="0" w:color="auto"/>
        </w:rPr>
        <w:tab/>
      </w:r>
      <w:r w:rsidRPr="004B6F89">
        <w:rPr>
          <w:rFonts w:ascii="Calibri" w:eastAsia="Times New Roman" w:hAnsi="Calibri" w:cs="Times New Roman"/>
          <w:b/>
          <w:i/>
          <w:color w:val="auto"/>
          <w:bdr w:val="none" w:sz="0" w:space="0" w:color="auto"/>
        </w:rPr>
        <w:tab/>
      </w:r>
    </w:p>
    <w:p w14:paraId="3F7D00FF" w14:textId="77777777" w:rsidR="00F21F08" w:rsidRPr="004B6F8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B6F89">
        <w:rPr>
          <w:rFonts w:ascii="Calibri" w:eastAsia="Times New Roman" w:hAnsi="Calibri" w:cs="Times New Roman"/>
          <w:i/>
          <w:color w:val="auto"/>
          <w:bdr w:val="none" w:sz="0" w:space="0" w:color="auto"/>
        </w:rPr>
        <w:t xml:space="preserve">    </w:t>
      </w:r>
      <w:r w:rsidR="00BD008D" w:rsidRPr="004B6F89">
        <w:rPr>
          <w:rFonts w:ascii="Calibri" w:eastAsia="Times New Roman" w:hAnsi="Calibri" w:cs="Times New Roman"/>
          <w:i/>
          <w:color w:val="auto"/>
          <w:bdr w:val="none" w:sz="0" w:space="0" w:color="auto"/>
        </w:rPr>
        <w:t>podpredseda</w:t>
      </w:r>
      <w:r w:rsidRPr="004B6F89">
        <w:rPr>
          <w:rFonts w:ascii="Calibri" w:eastAsia="Times New Roman" w:hAnsi="Calibri" w:cs="Times New Roman"/>
          <w:i/>
          <w:color w:val="auto"/>
          <w:bdr w:val="none" w:sz="0" w:space="0" w:color="auto"/>
        </w:rPr>
        <w:t xml:space="preserve"> </w:t>
      </w:r>
      <w:r w:rsidR="00220056" w:rsidRPr="004B6F89">
        <w:rPr>
          <w:rFonts w:ascii="Calibri" w:eastAsia="Times New Roman" w:hAnsi="Calibri" w:cs="Times New Roman"/>
          <w:i/>
          <w:color w:val="auto"/>
          <w:bdr w:val="none" w:sz="0" w:space="0" w:color="auto"/>
        </w:rPr>
        <w:t xml:space="preserve">a člen </w:t>
      </w:r>
      <w:r w:rsidRPr="004B6F89">
        <w:rPr>
          <w:rFonts w:ascii="Calibri" w:eastAsia="Times New Roman" w:hAnsi="Calibri" w:cs="Times New Roman"/>
          <w:i/>
          <w:color w:val="auto"/>
          <w:bdr w:val="none" w:sz="0" w:space="0" w:color="auto"/>
        </w:rPr>
        <w:t xml:space="preserve">predstavenstva                                       </w:t>
      </w:r>
      <w:r w:rsidRPr="004B6F89">
        <w:rPr>
          <w:rFonts w:ascii="Calibri" w:eastAsia="Times New Roman" w:hAnsi="Calibri" w:cs="Times New Roman"/>
          <w:i/>
          <w:color w:val="auto"/>
          <w:bdr w:val="none" w:sz="0" w:space="0" w:color="auto"/>
        </w:rPr>
        <w:tab/>
      </w:r>
      <w:r w:rsidRPr="004B6F89">
        <w:rPr>
          <w:rFonts w:ascii="Calibri" w:eastAsia="Times New Roman" w:hAnsi="Calibri" w:cs="Times New Roman"/>
          <w:i/>
          <w:color w:val="auto"/>
          <w:bdr w:val="none" w:sz="0" w:space="0" w:color="auto"/>
        </w:rPr>
        <w:tab/>
      </w:r>
      <w:r w:rsidRPr="004B6F89">
        <w:rPr>
          <w:rFonts w:ascii="Calibri" w:eastAsia="Times New Roman" w:hAnsi="Calibri" w:cs="Times New Roman"/>
          <w:i/>
          <w:color w:val="auto"/>
          <w:bdr w:val="none" w:sz="0" w:space="0" w:color="auto"/>
        </w:rPr>
        <w:tab/>
        <w:t xml:space="preserve">          </w:t>
      </w:r>
    </w:p>
    <w:p w14:paraId="399BFE7E" w14:textId="77777777" w:rsidR="00F21F08" w:rsidRPr="004B6F8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307F0908" w14:textId="77777777" w:rsidR="002A60BC" w:rsidRPr="004B6F8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48A48E8" w14:textId="77777777" w:rsidR="002A60BC" w:rsidRPr="004B6F8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81BAD52" w14:textId="77777777" w:rsidR="002A60BC" w:rsidRPr="004B6F8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78D4EFBD" w14:textId="77777777" w:rsidR="00220056" w:rsidRPr="004B6F89" w:rsidRDefault="00F21F08" w:rsidP="00220056">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4B6F89">
        <w:rPr>
          <w:rFonts w:ascii="Calibri" w:eastAsia="Times New Roman" w:hAnsi="Calibri" w:cs="Times New Roman"/>
          <w:b/>
          <w:i/>
          <w:color w:val="auto"/>
          <w:bdr w:val="none" w:sz="0" w:space="0" w:color="auto"/>
        </w:rPr>
        <w:t xml:space="preserve"> Ing. </w:t>
      </w:r>
      <w:r w:rsidR="00220056" w:rsidRPr="004B6F89">
        <w:rPr>
          <w:rFonts w:ascii="Calibri" w:eastAsia="Times New Roman" w:hAnsi="Calibri" w:cs="Times New Roman"/>
          <w:b/>
          <w:i/>
          <w:color w:val="auto"/>
          <w:bdr w:val="none" w:sz="0" w:space="0" w:color="auto"/>
        </w:rPr>
        <w:t xml:space="preserve">Jana </w:t>
      </w:r>
      <w:proofErr w:type="spellStart"/>
      <w:r w:rsidR="00220056" w:rsidRPr="004B6F89">
        <w:rPr>
          <w:rFonts w:ascii="Calibri" w:eastAsia="Times New Roman" w:hAnsi="Calibri" w:cs="Times New Roman"/>
          <w:b/>
          <w:i/>
          <w:color w:val="auto"/>
          <w:bdr w:val="none" w:sz="0" w:space="0" w:color="auto"/>
        </w:rPr>
        <w:t>Bernátová</w:t>
      </w:r>
      <w:proofErr w:type="spellEnd"/>
    </w:p>
    <w:p w14:paraId="1BFE1468" w14:textId="77777777" w:rsidR="000926D4" w:rsidRPr="00E37EA4" w:rsidRDefault="00F21F08" w:rsidP="00220056">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i/>
          <w:color w:val="auto"/>
          <w:sz w:val="22"/>
          <w:szCs w:val="22"/>
          <w:bdr w:val="none" w:sz="0" w:space="0" w:color="auto"/>
        </w:rPr>
      </w:pPr>
      <w:r w:rsidRPr="004B6F89">
        <w:rPr>
          <w:rFonts w:ascii="Calibri" w:eastAsia="Times New Roman" w:hAnsi="Calibri" w:cs="Times New Roman"/>
          <w:i/>
          <w:color w:val="auto"/>
          <w:bdr w:val="none" w:sz="0" w:space="0" w:color="auto"/>
        </w:rPr>
        <w:t>člen predstavenstva</w:t>
      </w:r>
      <w:r w:rsidR="000926D4" w:rsidRPr="00E37EA4">
        <w:rPr>
          <w:rFonts w:ascii="Calibri" w:eastAsia="Times New Roman" w:hAnsi="Calibri" w:cs="Times New Roman"/>
          <w:i/>
          <w:color w:val="auto"/>
          <w:sz w:val="22"/>
          <w:szCs w:val="22"/>
          <w:bdr w:val="none" w:sz="0" w:space="0" w:color="auto"/>
        </w:rPr>
        <w:br w:type="page"/>
      </w:r>
    </w:p>
    <w:p w14:paraId="7D619F3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lastRenderedPageBreak/>
        <w:t>Príloha č. 6</w:t>
      </w:r>
    </w:p>
    <w:p w14:paraId="2526CF9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5CF7759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C677E4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4964EBE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3FBB8D0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191F4780"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dokumentácia skutočného vyhotovenia </w:t>
      </w:r>
    </w:p>
    <w:p w14:paraId="6006C52D"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geodetická dokumentácia, geodetický elaborát (</w:t>
      </w:r>
      <w:proofErr w:type="spellStart"/>
      <w:r w:rsidRPr="00E37EA4">
        <w:rPr>
          <w:rFonts w:ascii="Calibri" w:eastAsia="Times New Roman" w:hAnsi="Calibri" w:cs="Times New Roman"/>
          <w:color w:val="auto"/>
          <w:sz w:val="22"/>
          <w:szCs w:val="22"/>
          <w:bdr w:val="none" w:sz="0" w:space="0" w:color="auto"/>
        </w:rPr>
        <w:t>porealizačné</w:t>
      </w:r>
      <w:proofErr w:type="spellEnd"/>
      <w:r w:rsidRPr="00E37EA4">
        <w:rPr>
          <w:rFonts w:ascii="Calibri" w:eastAsia="Times New Roman" w:hAnsi="Calibri" w:cs="Times New Roman"/>
          <w:color w:val="auto"/>
          <w:sz w:val="22"/>
          <w:szCs w:val="22"/>
          <w:bdr w:val="none" w:sz="0" w:space="0" w:color="auto"/>
        </w:rPr>
        <w:t xml:space="preserve"> zameranie stavby)</w:t>
      </w:r>
      <w:r w:rsidR="003E0382" w:rsidRPr="00E37EA4">
        <w:rPr>
          <w:rFonts w:ascii="Calibri" w:eastAsia="Times New Roman" w:hAnsi="Calibri" w:cs="Times New Roman"/>
          <w:color w:val="auto"/>
          <w:sz w:val="22"/>
          <w:szCs w:val="22"/>
          <w:bdr w:val="none" w:sz="0" w:space="0" w:color="auto"/>
        </w:rPr>
        <w:t>,</w:t>
      </w:r>
    </w:p>
    <w:p w14:paraId="7EC73AB7" w14:textId="77777777" w:rsidR="00F21F08" w:rsidRPr="00E37EA4" w:rsidRDefault="00F21F08" w:rsidP="00A5385B">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stavebný denník,</w:t>
      </w:r>
    </w:p>
    <w:p w14:paraId="3C2489D9"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prevádzkové poriadky</w:t>
      </w:r>
      <w:r w:rsidR="00411A72" w:rsidRPr="00E37EA4">
        <w:rPr>
          <w:rFonts w:ascii="Calibri" w:eastAsia="Times New Roman" w:hAnsi="Calibri" w:cs="Times New Roman"/>
          <w:color w:val="auto"/>
          <w:sz w:val="22"/>
          <w:szCs w:val="22"/>
          <w:bdr w:val="none" w:sz="0" w:space="0" w:color="auto"/>
        </w:rPr>
        <w:t>,</w:t>
      </w:r>
    </w:p>
    <w:p w14:paraId="60C91DFA"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1E8FD8FD"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0F841B3C"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5A157E8C" w14:textId="77777777" w:rsidR="00254ABD" w:rsidRPr="00E37EA4" w:rsidRDefault="00254ABD"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Calibri"/>
          <w:color w:val="auto"/>
          <w:sz w:val="22"/>
          <w:szCs w:val="22"/>
          <w:bdr w:val="none" w:sz="0" w:space="0" w:color="auto"/>
        </w:rPr>
        <w:t>mazacie plány a zoznam bežn</w:t>
      </w:r>
      <w:r w:rsidR="00640185" w:rsidRPr="00E37EA4">
        <w:rPr>
          <w:rFonts w:ascii="Calibri" w:eastAsia="Times New Roman" w:hAnsi="Calibri" w:cs="Calibri"/>
          <w:color w:val="auto"/>
          <w:sz w:val="22"/>
          <w:szCs w:val="22"/>
          <w:bdr w:val="none" w:sz="0" w:space="0" w:color="auto"/>
        </w:rPr>
        <w:t>ej údržby</w:t>
      </w:r>
      <w:r w:rsidRPr="00E37EA4">
        <w:rPr>
          <w:rFonts w:ascii="Calibri" w:eastAsia="Times New Roman" w:hAnsi="Calibri" w:cs="Calibri"/>
          <w:color w:val="auto"/>
          <w:sz w:val="22"/>
          <w:szCs w:val="22"/>
          <w:bdr w:val="none" w:sz="0" w:space="0" w:color="auto"/>
        </w:rPr>
        <w:t>,</w:t>
      </w:r>
    </w:p>
    <w:p w14:paraId="05A4B214"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1A506E5A"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1AA6384E"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doklad o preukázaní zhody výrobkov pre stavbu,</w:t>
      </w:r>
    </w:p>
    <w:p w14:paraId="75CAD85B"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E37EA4">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E37EA4">
        <w:rPr>
          <w:rFonts w:ascii="Calibri" w:eastAsia="Times New Roman" w:hAnsi="Calibri" w:cs="Times New Roman"/>
          <w:color w:val="auto"/>
          <w:sz w:val="22"/>
          <w:szCs w:val="22"/>
          <w:bdr w:val="none" w:sz="0" w:space="0" w:color="auto"/>
        </w:rPr>
        <w:t>),</w:t>
      </w:r>
    </w:p>
    <w:p w14:paraId="01DB1AF7" w14:textId="77777777" w:rsidR="00AE2869" w:rsidRPr="00E37EA4" w:rsidRDefault="00AE2869"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záznam o zaškolení obsluhy,</w:t>
      </w:r>
    </w:p>
    <w:p w14:paraId="4DA62B9A"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7AE3A3C9" w14:textId="77777777" w:rsidR="00DD6482" w:rsidRPr="00E37EA4" w:rsidRDefault="00DD6482"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0A0F5BFF" w14:textId="77777777" w:rsidR="00F21F08" w:rsidRPr="00E37EA4"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E37EA4">
        <w:rPr>
          <w:rFonts w:ascii="Calibri" w:eastAsia="Times New Roman" w:hAnsi="Calibri" w:cs="Times New Roman"/>
          <w:color w:val="auto"/>
          <w:sz w:val="22"/>
          <w:szCs w:val="22"/>
          <w:bdr w:val="none" w:sz="0" w:space="0" w:color="auto"/>
        </w:rPr>
        <w:t>,</w:t>
      </w:r>
      <w:r w:rsidR="00E46F9E" w:rsidRPr="00E37EA4">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0A48F06D" w14:textId="77777777" w:rsidR="00E7512B" w:rsidRPr="00E37EA4" w:rsidRDefault="00CD5F72"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E37EA4">
        <w:rPr>
          <w:rFonts w:ascii="Calibri" w:hAnsi="Calibri"/>
          <w:color w:val="auto"/>
          <w:sz w:val="22"/>
          <w:szCs w:val="22"/>
        </w:rPr>
        <w:t xml:space="preserve">doklady vyžadované podľa zákona č. </w:t>
      </w:r>
      <w:r w:rsidR="00B80B37" w:rsidRPr="00E37EA4">
        <w:rPr>
          <w:rFonts w:ascii="Calibri" w:hAnsi="Calibri"/>
          <w:color w:val="auto"/>
          <w:sz w:val="22"/>
          <w:szCs w:val="22"/>
        </w:rPr>
        <w:t>79/2015</w:t>
      </w:r>
      <w:r w:rsidRPr="00E37EA4">
        <w:rPr>
          <w:rFonts w:ascii="Calibri" w:hAnsi="Calibri"/>
          <w:color w:val="auto"/>
          <w:sz w:val="22"/>
          <w:szCs w:val="22"/>
        </w:rPr>
        <w:t xml:space="preserve"> Z.</w:t>
      </w:r>
      <w:r w:rsidR="00D2541B" w:rsidRPr="00E37EA4">
        <w:rPr>
          <w:rFonts w:ascii="Calibri" w:hAnsi="Calibri"/>
          <w:color w:val="auto"/>
          <w:sz w:val="22"/>
          <w:szCs w:val="22"/>
        </w:rPr>
        <w:t xml:space="preserve"> </w:t>
      </w:r>
      <w:r w:rsidRPr="00E37EA4">
        <w:rPr>
          <w:rFonts w:ascii="Calibri" w:hAnsi="Calibri"/>
          <w:color w:val="auto"/>
          <w:sz w:val="22"/>
          <w:szCs w:val="22"/>
        </w:rPr>
        <w:t>z. o odpadoch a nakladania s</w:t>
      </w:r>
      <w:r w:rsidR="00617B10" w:rsidRPr="00E37EA4">
        <w:rPr>
          <w:rFonts w:ascii="Calibri" w:hAnsi="Calibri"/>
          <w:color w:val="auto"/>
          <w:sz w:val="22"/>
          <w:szCs w:val="22"/>
        </w:rPr>
        <w:t> </w:t>
      </w:r>
      <w:r w:rsidRPr="00E37EA4">
        <w:rPr>
          <w:rFonts w:ascii="Calibri" w:hAnsi="Calibri"/>
          <w:color w:val="auto"/>
          <w:sz w:val="22"/>
          <w:szCs w:val="22"/>
        </w:rPr>
        <w:t>nimi</w:t>
      </w:r>
      <w:r w:rsidR="00617B10" w:rsidRPr="00E37EA4">
        <w:rPr>
          <w:rFonts w:ascii="Calibri" w:hAnsi="Calibri"/>
          <w:color w:val="auto"/>
          <w:sz w:val="22"/>
          <w:szCs w:val="22"/>
        </w:rPr>
        <w:t>,</w:t>
      </w:r>
    </w:p>
    <w:p w14:paraId="2B3C2E36" w14:textId="77777777" w:rsidR="00CD5F72" w:rsidRPr="00E37EA4" w:rsidRDefault="00E7512B"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E37EA4">
        <w:rPr>
          <w:rFonts w:ascii="Calibri" w:hAnsi="Calibri"/>
          <w:color w:val="auto"/>
          <w:sz w:val="22"/>
          <w:szCs w:val="22"/>
        </w:rPr>
        <w:t>príslušný prevádzkový poriadok</w:t>
      </w:r>
      <w:r w:rsidR="008C7765" w:rsidRPr="00E37EA4">
        <w:rPr>
          <w:rFonts w:ascii="Calibri" w:hAnsi="Calibri"/>
          <w:color w:val="auto"/>
          <w:sz w:val="22"/>
          <w:szCs w:val="22"/>
        </w:rPr>
        <w:t>, ak nespadá pod písmeno d)</w:t>
      </w:r>
      <w:r w:rsidR="00CD5F72" w:rsidRPr="00E37EA4">
        <w:rPr>
          <w:rFonts w:ascii="Calibri" w:hAnsi="Calibri"/>
          <w:color w:val="auto"/>
          <w:sz w:val="22"/>
          <w:szCs w:val="22"/>
        </w:rPr>
        <w:t>.</w:t>
      </w:r>
    </w:p>
    <w:p w14:paraId="3EC59254" w14:textId="77777777" w:rsidR="00CD5F72"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3C8B69A5" w14:textId="77777777" w:rsidR="008F644B" w:rsidRPr="004A44D4" w:rsidRDefault="008F644B" w:rsidP="004A44D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BD008D">
        <w:rPr>
          <w:rFonts w:ascii="Calibri" w:eastAsia="Times New Roman" w:hAnsi="Calibri" w:cs="Times New Roman"/>
          <w:color w:val="auto"/>
          <w:sz w:val="22"/>
          <w:szCs w:val="22"/>
          <w:bdr w:val="none" w:sz="0" w:space="0" w:color="auto"/>
        </w:rPr>
        <w:t xml:space="preserve">Zhotoviteľ </w:t>
      </w:r>
      <w:r w:rsidR="004A44D4" w:rsidRPr="00BD008D">
        <w:rPr>
          <w:rFonts w:ascii="Calibri" w:eastAsia="Times New Roman" w:hAnsi="Calibri" w:cs="Times New Roman"/>
          <w:color w:val="auto"/>
          <w:sz w:val="22"/>
          <w:szCs w:val="22"/>
          <w:bdr w:val="none" w:sz="0" w:space="0" w:color="auto"/>
        </w:rPr>
        <w:t>odovzdá</w:t>
      </w:r>
      <w:r w:rsidRPr="00BD008D">
        <w:rPr>
          <w:rFonts w:ascii="Calibri" w:eastAsia="Times New Roman" w:hAnsi="Calibri" w:cs="Times New Roman"/>
          <w:color w:val="auto"/>
          <w:sz w:val="22"/>
          <w:szCs w:val="22"/>
          <w:bdr w:val="none" w:sz="0" w:space="0" w:color="auto"/>
        </w:rPr>
        <w:t xml:space="preserve"> </w:t>
      </w:r>
      <w:r w:rsidR="004A44D4" w:rsidRPr="00BD008D">
        <w:rPr>
          <w:rFonts w:ascii="Calibri" w:eastAsia="Times New Roman" w:hAnsi="Calibri" w:cs="Times New Roman"/>
          <w:color w:val="auto"/>
          <w:sz w:val="22"/>
          <w:szCs w:val="22"/>
          <w:bdr w:val="none" w:sz="0" w:space="0" w:color="auto"/>
        </w:rPr>
        <w:t>objednávateľovi</w:t>
      </w:r>
      <w:r w:rsidRPr="00BD008D">
        <w:rPr>
          <w:rFonts w:ascii="Calibri" w:eastAsia="Times New Roman" w:hAnsi="Calibri" w:cs="Times New Roman"/>
          <w:color w:val="auto"/>
          <w:sz w:val="22"/>
          <w:szCs w:val="22"/>
          <w:bdr w:val="none" w:sz="0" w:space="0" w:color="auto"/>
        </w:rPr>
        <w:t xml:space="preserve"> dokumentáciu v bode p) </w:t>
      </w:r>
      <w:r w:rsidR="004A44D4" w:rsidRPr="00BD008D">
        <w:rPr>
          <w:rFonts w:ascii="Calibri" w:eastAsia="Times New Roman" w:hAnsi="Calibri" w:cs="Times New Roman"/>
          <w:color w:val="auto"/>
          <w:sz w:val="22"/>
          <w:szCs w:val="22"/>
          <w:bdr w:val="none" w:sz="0" w:space="0" w:color="auto"/>
        </w:rPr>
        <w:t>-</w:t>
      </w:r>
      <w:r w:rsidRPr="00BD008D">
        <w:rPr>
          <w:rFonts w:ascii="Calibri" w:eastAsia="Times New Roman" w:hAnsi="Calibri" w:cs="Times New Roman"/>
          <w:color w:val="auto"/>
          <w:sz w:val="22"/>
          <w:szCs w:val="22"/>
          <w:bdr w:val="none" w:sz="0" w:space="0" w:color="auto"/>
        </w:rPr>
        <w:t xml:space="preserve"> </w:t>
      </w:r>
      <w:r w:rsidR="004A44D4" w:rsidRPr="00BD008D">
        <w:rPr>
          <w:rFonts w:ascii="Calibri" w:eastAsia="Times New Roman" w:hAnsi="Calibri" w:cs="Times New Roman"/>
          <w:color w:val="auto"/>
          <w:sz w:val="22"/>
          <w:szCs w:val="22"/>
          <w:bdr w:val="none" w:sz="0" w:space="0" w:color="auto"/>
        </w:rPr>
        <w:t>geometrické</w:t>
      </w:r>
      <w:r w:rsidRPr="00BD008D">
        <w:rPr>
          <w:rFonts w:ascii="Calibri" w:eastAsia="Times New Roman" w:hAnsi="Calibri" w:cs="Times New Roman"/>
          <w:color w:val="auto"/>
          <w:sz w:val="22"/>
          <w:szCs w:val="22"/>
          <w:bdr w:val="none" w:sz="0" w:space="0" w:color="auto"/>
        </w:rPr>
        <w:t xml:space="preserve"> plány 4x v papierovej </w:t>
      </w:r>
      <w:r w:rsidRPr="00173582">
        <w:rPr>
          <w:rFonts w:ascii="Calibri" w:eastAsia="Times New Roman" w:hAnsi="Calibri" w:cs="Times New Roman"/>
          <w:color w:val="auto"/>
          <w:sz w:val="22"/>
          <w:szCs w:val="22"/>
          <w:bdr w:val="none" w:sz="0" w:space="0" w:color="auto"/>
        </w:rPr>
        <w:t>forme a v bode d) a r)</w:t>
      </w:r>
      <w:r w:rsidR="004A44D4" w:rsidRPr="00173582">
        <w:rPr>
          <w:rFonts w:ascii="Calibri" w:eastAsia="Times New Roman" w:hAnsi="Calibri" w:cs="Times New Roman"/>
          <w:color w:val="auto"/>
          <w:sz w:val="22"/>
          <w:szCs w:val="22"/>
          <w:bdr w:val="none" w:sz="0" w:space="0" w:color="auto"/>
        </w:rPr>
        <w:t xml:space="preserve"> </w:t>
      </w:r>
      <w:r w:rsidRPr="00173582">
        <w:rPr>
          <w:rFonts w:ascii="Calibri" w:eastAsia="Times New Roman" w:hAnsi="Calibri" w:cs="Times New Roman"/>
          <w:color w:val="auto"/>
          <w:sz w:val="22"/>
          <w:szCs w:val="22"/>
          <w:bdr w:val="none" w:sz="0" w:space="0" w:color="auto"/>
        </w:rPr>
        <w:t xml:space="preserve">- </w:t>
      </w:r>
      <w:r w:rsidR="004A44D4" w:rsidRPr="00173582">
        <w:rPr>
          <w:rFonts w:ascii="Calibri" w:eastAsia="Times New Roman" w:hAnsi="Calibri" w:cs="Times New Roman"/>
          <w:color w:val="auto"/>
          <w:sz w:val="22"/>
          <w:szCs w:val="22"/>
          <w:bdr w:val="none" w:sz="0" w:space="0" w:color="auto"/>
        </w:rPr>
        <w:t>4x v papierovej forme a 2x na U</w:t>
      </w:r>
      <w:r w:rsidRPr="00173582">
        <w:rPr>
          <w:rFonts w:ascii="Calibri" w:eastAsia="Times New Roman" w:hAnsi="Calibri" w:cs="Times New Roman"/>
          <w:color w:val="auto"/>
          <w:sz w:val="22"/>
          <w:szCs w:val="22"/>
          <w:bdr w:val="none" w:sz="0" w:space="0" w:color="auto"/>
        </w:rPr>
        <w:t xml:space="preserve">SB </w:t>
      </w:r>
      <w:r w:rsidR="004A44D4" w:rsidRPr="00173582">
        <w:rPr>
          <w:rFonts w:ascii="Calibri" w:eastAsia="Times New Roman" w:hAnsi="Calibri" w:cs="Times New Roman"/>
          <w:color w:val="auto"/>
          <w:sz w:val="22"/>
          <w:szCs w:val="22"/>
          <w:bdr w:val="none" w:sz="0" w:space="0" w:color="auto"/>
        </w:rPr>
        <w:t>nosiči</w:t>
      </w:r>
      <w:r w:rsidRPr="00173582">
        <w:rPr>
          <w:rFonts w:ascii="Calibri" w:eastAsia="Times New Roman" w:hAnsi="Calibri" w:cs="Times New Roman"/>
          <w:color w:val="auto"/>
          <w:sz w:val="22"/>
          <w:szCs w:val="22"/>
          <w:bdr w:val="none" w:sz="0" w:space="0" w:color="auto"/>
        </w:rPr>
        <w:t xml:space="preserve">, vo všetkých ostatných bodoch </w:t>
      </w:r>
      <w:r w:rsidR="004A44D4" w:rsidRPr="00173582">
        <w:rPr>
          <w:rFonts w:ascii="Calibri" w:eastAsia="Times New Roman" w:hAnsi="Calibri" w:cs="Times New Roman"/>
          <w:color w:val="auto"/>
          <w:sz w:val="22"/>
          <w:szCs w:val="22"/>
          <w:bdr w:val="none" w:sz="0" w:space="0" w:color="auto"/>
        </w:rPr>
        <w:t>-</w:t>
      </w:r>
      <w:r w:rsidRPr="00173582">
        <w:rPr>
          <w:rFonts w:ascii="Calibri" w:eastAsia="Times New Roman" w:hAnsi="Calibri" w:cs="Times New Roman"/>
          <w:color w:val="auto"/>
          <w:sz w:val="22"/>
          <w:szCs w:val="22"/>
          <w:bdr w:val="none" w:sz="0" w:space="0" w:color="auto"/>
        </w:rPr>
        <w:t xml:space="preserve"> 3x</w:t>
      </w:r>
      <w:r w:rsidRPr="00BD008D">
        <w:rPr>
          <w:rFonts w:ascii="Calibri" w:eastAsia="Times New Roman" w:hAnsi="Calibri" w:cs="Times New Roman"/>
          <w:color w:val="auto"/>
          <w:sz w:val="22"/>
          <w:szCs w:val="22"/>
          <w:bdr w:val="none" w:sz="0" w:space="0" w:color="auto"/>
        </w:rPr>
        <w:t xml:space="preserve"> v</w:t>
      </w:r>
      <w:r w:rsidR="004A44D4" w:rsidRPr="00BD008D">
        <w:rPr>
          <w:rFonts w:ascii="Calibri" w:eastAsia="Times New Roman" w:hAnsi="Calibri" w:cs="Times New Roman"/>
          <w:color w:val="auto"/>
          <w:sz w:val="22"/>
          <w:szCs w:val="22"/>
          <w:bdr w:val="none" w:sz="0" w:space="0" w:color="auto"/>
        </w:rPr>
        <w:t> </w:t>
      </w:r>
      <w:r w:rsidRPr="00BD008D">
        <w:rPr>
          <w:rFonts w:ascii="Calibri" w:eastAsia="Times New Roman" w:hAnsi="Calibri" w:cs="Times New Roman"/>
          <w:color w:val="auto"/>
          <w:sz w:val="22"/>
          <w:szCs w:val="22"/>
          <w:bdr w:val="none" w:sz="0" w:space="0" w:color="auto"/>
        </w:rPr>
        <w:t>papiero</w:t>
      </w:r>
      <w:r w:rsidR="004A44D4" w:rsidRPr="00BD008D">
        <w:rPr>
          <w:rFonts w:ascii="Calibri" w:eastAsia="Times New Roman" w:hAnsi="Calibri" w:cs="Times New Roman"/>
          <w:color w:val="auto"/>
          <w:sz w:val="22"/>
          <w:szCs w:val="22"/>
          <w:bdr w:val="none" w:sz="0" w:space="0" w:color="auto"/>
        </w:rPr>
        <w:t>vej forme a 2x na USB nosiči.</w:t>
      </w:r>
    </w:p>
    <w:p w14:paraId="4B60C392" w14:textId="77777777" w:rsidR="004A44D4" w:rsidRDefault="004A44D4"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5A3B8FB4" w14:textId="77777777" w:rsidR="004A44D4" w:rsidRDefault="004A44D4"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3A04DA29" w14:textId="77777777" w:rsidR="004A44D4" w:rsidRPr="00E37EA4" w:rsidRDefault="004A44D4"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673234B4" w14:textId="77777777" w:rsidR="00254ABD" w:rsidRPr="00E37EA4" w:rsidRDefault="00254ABD">
      <w:pPr>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br w:type="page"/>
      </w:r>
    </w:p>
    <w:p w14:paraId="0C1CC71E" w14:textId="77777777" w:rsidR="00254ABD" w:rsidRPr="00E37EA4"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E37EA4">
        <w:rPr>
          <w:noProof/>
          <w:color w:val="auto"/>
        </w:rPr>
        <w:lastRenderedPageBreak/>
        <w:drawing>
          <wp:anchor distT="0" distB="0" distL="114300" distR="114300" simplePos="0" relativeHeight="251659264" behindDoc="1" locked="0" layoutInCell="1" allowOverlap="1" wp14:anchorId="72FCAB62" wp14:editId="6247BA4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470F88B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9FBAA05"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6B652BE"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B90FD18"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244A52CB"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256FDC0" w14:textId="77777777" w:rsidR="00254ABD" w:rsidRPr="00E37EA4"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Príloha č. 7</w:t>
      </w:r>
    </w:p>
    <w:p w14:paraId="6E519DF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4C2515A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E37EA4">
        <w:rPr>
          <w:rFonts w:ascii="Calibri" w:eastAsia="Times New Roman" w:hAnsi="Calibri" w:cs="Calibri"/>
          <w:b/>
          <w:color w:val="auto"/>
          <w:sz w:val="22"/>
          <w:szCs w:val="22"/>
          <w:bdr w:val="none" w:sz="0" w:space="0" w:color="auto"/>
          <w:lang w:eastAsia="zh-CN"/>
        </w:rPr>
        <w:t>D O H O D A</w:t>
      </w:r>
    </w:p>
    <w:p w14:paraId="45BD295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4E80836"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548FC107"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9ED195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7F1D26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 xml:space="preserve">Objednávateľ a Zhotoviteľ </w:t>
      </w:r>
    </w:p>
    <w:p w14:paraId="6320C0C8"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A90A7EC"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sidRPr="00E37EA4">
        <w:rPr>
          <w:rFonts w:ascii="Calibri" w:eastAsia="Times New Roman" w:hAnsi="Calibri" w:cs="Calibri"/>
          <w:color w:val="auto"/>
          <w:sz w:val="22"/>
          <w:szCs w:val="22"/>
          <w:bdr w:val="none" w:sz="0" w:space="0" w:color="auto"/>
          <w:lang w:eastAsia="zh-CN"/>
        </w:rPr>
        <w:t xml:space="preserve"> predmetu zákazky </w:t>
      </w:r>
      <w:r w:rsidR="009668A1" w:rsidRPr="00E37EA4">
        <w:rPr>
          <w:rFonts w:ascii="Calibri" w:eastAsia="Times New Roman" w:hAnsi="Calibri" w:cs="Times New Roman"/>
          <w:b/>
          <w:color w:val="auto"/>
          <w:sz w:val="22"/>
          <w:szCs w:val="22"/>
          <w:bdr w:val="none" w:sz="0" w:space="0" w:color="auto"/>
        </w:rPr>
        <w:t>„</w:t>
      </w:r>
      <w:r w:rsidR="00F03EE7" w:rsidRPr="00E37EA4">
        <w:rPr>
          <w:rFonts w:ascii="Calibri" w:eastAsia="Times New Roman" w:hAnsi="Calibri" w:cs="Times New Roman"/>
          <w:b/>
          <w:color w:val="auto"/>
          <w:sz w:val="22"/>
          <w:szCs w:val="22"/>
          <w:bdr w:val="none" w:sz="0" w:space="0" w:color="auto"/>
        </w:rPr>
        <w:t>Moravany</w:t>
      </w:r>
      <w:r w:rsidR="00CC095F" w:rsidRPr="00E37EA4">
        <w:rPr>
          <w:rFonts w:ascii="Calibri" w:eastAsia="Times New Roman" w:hAnsi="Calibri" w:cs="Times New Roman"/>
          <w:b/>
          <w:color w:val="auto"/>
          <w:sz w:val="22"/>
          <w:szCs w:val="22"/>
          <w:bdr w:val="none" w:sz="0" w:space="0" w:color="auto"/>
        </w:rPr>
        <w:t xml:space="preserve"> - kanalizácia</w:t>
      </w:r>
      <w:r w:rsidR="009668A1" w:rsidRPr="00E37EA4">
        <w:rPr>
          <w:rFonts w:ascii="Calibri" w:eastAsia="Times New Roman" w:hAnsi="Calibri" w:cs="Times New Roman"/>
          <w:b/>
          <w:color w:val="auto"/>
          <w:sz w:val="22"/>
          <w:szCs w:val="22"/>
          <w:bdr w:val="none" w:sz="0" w:space="0" w:color="auto"/>
        </w:rPr>
        <w:t>“:</w:t>
      </w:r>
    </w:p>
    <w:p w14:paraId="1A86FED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EAA25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1.</w:t>
      </w:r>
      <w:r w:rsidRPr="00E37EA4">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0F61EA1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A5D9CEA"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2.</w:t>
      </w:r>
      <w:r w:rsidRPr="00E37EA4">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345997D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C2232D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3.</w:t>
      </w:r>
      <w:r w:rsidRPr="00E37EA4">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770492D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0581C8A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4.</w:t>
      </w:r>
      <w:r w:rsidRPr="00E37EA4">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5EFA7478"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953115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5.</w:t>
      </w:r>
      <w:r w:rsidRPr="00E37EA4">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12CCDFB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58B04B2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BD008D">
        <w:rPr>
          <w:rFonts w:ascii="Calibri" w:eastAsia="Times New Roman" w:hAnsi="Calibri" w:cs="Calibri"/>
          <w:color w:val="auto"/>
          <w:sz w:val="22"/>
          <w:szCs w:val="22"/>
          <w:bdr w:val="none" w:sz="0" w:space="0" w:color="auto"/>
          <w:lang w:eastAsia="zh-CN"/>
        </w:rPr>
        <w:t xml:space="preserve">6. </w:t>
      </w:r>
      <w:r w:rsidRPr="00BD008D">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BD008D">
        <w:rPr>
          <w:rFonts w:ascii="Calibri" w:eastAsia="Times New Roman" w:hAnsi="Calibri" w:cs="Calibri"/>
          <w:color w:val="auto"/>
          <w:sz w:val="22"/>
          <w:bdr w:val="none" w:sz="0" w:space="0" w:color="auto"/>
          <w:vertAlign w:val="superscript"/>
          <w:lang w:eastAsia="zh-CN"/>
        </w:rPr>
        <w:footnoteReference w:id="2"/>
      </w:r>
      <w:r w:rsidRPr="00BD008D">
        <w:rPr>
          <w:rFonts w:ascii="Calibri" w:eastAsia="Times New Roman" w:hAnsi="Calibri" w:cs="Calibri"/>
          <w:color w:val="auto"/>
          <w:sz w:val="22"/>
          <w:szCs w:val="22"/>
          <w:bdr w:val="none" w:sz="0" w:space="0" w:color="auto"/>
          <w:lang w:eastAsia="zh-CN"/>
        </w:rPr>
        <w:t xml:space="preserve"> (ďalej aj „OOPP“)</w:t>
      </w:r>
      <w:r w:rsidR="00FF75A3" w:rsidRPr="00BD008D">
        <w:rPr>
          <w:rFonts w:ascii="Calibri" w:eastAsia="Times New Roman" w:hAnsi="Calibri" w:cs="Calibri"/>
          <w:color w:val="auto"/>
          <w:sz w:val="22"/>
          <w:szCs w:val="22"/>
          <w:bdr w:val="none" w:sz="0" w:space="0" w:color="auto"/>
          <w:lang w:eastAsia="zh-CN"/>
        </w:rPr>
        <w:t xml:space="preserve"> v zmysle Nariadenia vlády Slovenskej republiky č. 395/2006 Z. z. o minimálnych požiadavkách na poskytovanie a používanie osobných ochranných pracovných prostriedkov</w:t>
      </w:r>
      <w:r w:rsidRPr="00BD008D">
        <w:rPr>
          <w:rFonts w:ascii="Calibri" w:eastAsia="Times New Roman" w:hAnsi="Calibri" w:cs="Calibri"/>
          <w:color w:val="auto"/>
          <w:sz w:val="22"/>
          <w:szCs w:val="22"/>
          <w:bdr w:val="none" w:sz="0" w:space="0" w:color="auto"/>
          <w:lang w:eastAsia="zh-CN"/>
        </w:rPr>
        <w:t xml:space="preserve"> a všetci jeho zamestnanci a zamestnanci jeho poddodávateľov sú povinní používať OOPP, ktoré sú pre dané pracovisko a pracovné činnosti predpísané.</w:t>
      </w:r>
    </w:p>
    <w:p w14:paraId="7E3FC37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F39FA0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7.</w:t>
      </w:r>
      <w:r w:rsidRPr="00E37EA4">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E37EA4">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1E39C41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2923C52D"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E37EA4">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E37EA4">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5C5012A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06E7AF0A"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0132D27A"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15C13C82" w14:textId="77777777" w:rsidR="007468CA" w:rsidRPr="00E37EA4" w:rsidRDefault="007468CA" w:rsidP="0003129B">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Zodpovedný vedúci zamestnanec objednávateľa z pracoviska, kde sa budú vykonávať práce, ktorým je</w:t>
      </w:r>
      <w:r w:rsidR="00F469AA" w:rsidRPr="00E37EA4">
        <w:rPr>
          <w:rFonts w:ascii="Calibri" w:eastAsia="Times New Roman" w:hAnsi="Calibri" w:cs="Calibri"/>
          <w:color w:val="auto"/>
          <w:sz w:val="22"/>
          <w:szCs w:val="22"/>
          <w:bdr w:val="none" w:sz="0" w:space="0" w:color="auto"/>
          <w:lang w:eastAsia="zh-CN"/>
        </w:rPr>
        <w:t xml:space="preserve"> </w:t>
      </w:r>
      <w:r w:rsidR="000D3F2E" w:rsidRPr="00E37EA4">
        <w:rPr>
          <w:rFonts w:ascii="Calibri" w:eastAsia="Times New Roman" w:hAnsi="Calibri" w:cs="Calibri"/>
          <w:color w:val="auto"/>
          <w:sz w:val="22"/>
          <w:szCs w:val="22"/>
          <w:bdr w:val="none" w:sz="0" w:space="0" w:color="auto"/>
          <w:lang w:eastAsia="zh-CN"/>
        </w:rPr>
        <w:t xml:space="preserve">Ing. Andrej </w:t>
      </w:r>
      <w:proofErr w:type="spellStart"/>
      <w:r w:rsidR="00D947BC" w:rsidRPr="00E37EA4">
        <w:rPr>
          <w:rFonts w:ascii="Calibri" w:eastAsia="Times New Roman" w:hAnsi="Calibri" w:cs="Calibri"/>
          <w:color w:val="auto"/>
          <w:sz w:val="22"/>
          <w:szCs w:val="22"/>
          <w:bdr w:val="none" w:sz="0" w:space="0" w:color="auto"/>
          <w:lang w:eastAsia="zh-CN"/>
        </w:rPr>
        <w:t>I</w:t>
      </w:r>
      <w:r w:rsidR="000D3F2E" w:rsidRPr="00E37EA4">
        <w:rPr>
          <w:rFonts w:ascii="Calibri" w:eastAsia="Times New Roman" w:hAnsi="Calibri" w:cs="Calibri"/>
          <w:color w:val="auto"/>
          <w:sz w:val="22"/>
          <w:szCs w:val="22"/>
          <w:bdr w:val="none" w:sz="0" w:space="0" w:color="auto"/>
          <w:lang w:eastAsia="zh-CN"/>
        </w:rPr>
        <w:t>ľko</w:t>
      </w:r>
      <w:proofErr w:type="spellEnd"/>
      <w:r w:rsidRPr="00E37EA4">
        <w:rPr>
          <w:rFonts w:ascii="Calibri" w:eastAsia="Times New Roman" w:hAnsi="Calibri" w:cs="Calibri"/>
          <w:color w:val="auto"/>
          <w:sz w:val="22"/>
          <w:szCs w:val="22"/>
          <w:bdr w:val="none" w:sz="0" w:space="0" w:color="auto"/>
          <w:lang w:eastAsia="zh-CN"/>
        </w:rPr>
        <w:t>, preukázateľne oboznámi zhotoviteľa (resp. jeho zamestnancov) o:</w:t>
      </w:r>
    </w:p>
    <w:p w14:paraId="313B04D2"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4034B71B"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rizikových faktoroch a nebezpečenstvách pracoviska,</w:t>
      </w:r>
    </w:p>
    <w:p w14:paraId="41615B97"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umiestnení prostriedkov na poskytnutie prvej pomoci,</w:t>
      </w:r>
    </w:p>
    <w:p w14:paraId="4F038AAB"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55EBA1A7"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zakázaných manipuláciách na pracovisku.</w:t>
      </w:r>
    </w:p>
    <w:p w14:paraId="4BA5743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5680EB7"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BOZP za zhotoviteľa bude vykonávať bezpečnostný technik, alebo autorizovaný bezpečnostný technik v spolupráci s  koordinátorom BOZP povereným v zmysle zmluvy o dielo.</w:t>
      </w:r>
    </w:p>
    <w:p w14:paraId="240946D1" w14:textId="77777777" w:rsidR="007A41F9" w:rsidRPr="00E37EA4" w:rsidRDefault="007A41F9" w:rsidP="007A41F9">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2EE8C95"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ochrany pred požiarmi za zhotoviteľa bude vykonávať technik požiarnej ochrany, alebo špecialista požiarnej ochrany v spolupráci s  koordinátorom BOZP povereným v zmysle zmluvy o dielo.</w:t>
      </w:r>
    </w:p>
    <w:p w14:paraId="6493DCA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7842F0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V Košiciach, dňa </w:t>
      </w:r>
    </w:p>
    <w:p w14:paraId="450C38B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0E9A2C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E163FE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9F313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42F6F85"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AD6186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Objednávateľ:                       </w:t>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 xml:space="preserve">      Zhotoviteľ:</w:t>
      </w:r>
    </w:p>
    <w:p w14:paraId="227243F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14A7195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69836BE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71CE71B3"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7ECCD80"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72946982"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42A0A167"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275CCBF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2E0919D2" w14:textId="77777777" w:rsidR="00BD4BE6" w:rsidRPr="00E37EA4" w:rsidRDefault="00BD4BE6" w:rsidP="007459A1">
      <w:pPr>
        <w:jc w:val="both"/>
        <w:rPr>
          <w:rFonts w:ascii="Calibri" w:hAnsi="Calibri"/>
          <w:b/>
          <w:color w:val="auto"/>
          <w:sz w:val="18"/>
          <w:szCs w:val="18"/>
        </w:rPr>
      </w:pPr>
    </w:p>
    <w:p w14:paraId="2E306063" w14:textId="77777777" w:rsidR="00BD4BE6" w:rsidRPr="00E37EA4" w:rsidRDefault="00BD4BE6" w:rsidP="007459A1">
      <w:pPr>
        <w:jc w:val="both"/>
        <w:rPr>
          <w:rFonts w:ascii="Calibri" w:hAnsi="Calibri"/>
          <w:b/>
          <w:color w:val="auto"/>
          <w:sz w:val="18"/>
          <w:szCs w:val="18"/>
        </w:rPr>
      </w:pPr>
    </w:p>
    <w:p w14:paraId="10EE7A4D" w14:textId="77777777" w:rsidR="00BD4BE6" w:rsidRPr="00E37EA4" w:rsidRDefault="00BD4BE6" w:rsidP="007459A1">
      <w:pPr>
        <w:jc w:val="both"/>
        <w:rPr>
          <w:rFonts w:ascii="Calibri" w:hAnsi="Calibri"/>
          <w:b/>
          <w:color w:val="auto"/>
          <w:sz w:val="18"/>
          <w:szCs w:val="18"/>
        </w:rPr>
      </w:pPr>
    </w:p>
    <w:p w14:paraId="27D6A8A0" w14:textId="77777777" w:rsidR="00BD4BE6" w:rsidRPr="00E37EA4" w:rsidRDefault="00BD4BE6" w:rsidP="007459A1">
      <w:pPr>
        <w:jc w:val="both"/>
        <w:rPr>
          <w:rFonts w:ascii="Calibri" w:hAnsi="Calibri"/>
          <w:b/>
          <w:color w:val="auto"/>
          <w:sz w:val="18"/>
          <w:szCs w:val="18"/>
        </w:rPr>
      </w:pPr>
    </w:p>
    <w:p w14:paraId="710FD4FE" w14:textId="77777777" w:rsidR="00BD4BE6" w:rsidRPr="00E37EA4" w:rsidRDefault="00BD4BE6" w:rsidP="007459A1">
      <w:pPr>
        <w:jc w:val="both"/>
        <w:rPr>
          <w:rFonts w:ascii="Calibri" w:hAnsi="Calibri"/>
          <w:b/>
          <w:color w:val="auto"/>
          <w:sz w:val="18"/>
          <w:szCs w:val="18"/>
        </w:rPr>
      </w:pPr>
    </w:p>
    <w:p w14:paraId="076B106F" w14:textId="77777777" w:rsidR="00BD4BE6" w:rsidRPr="00E37EA4" w:rsidRDefault="00BD4BE6" w:rsidP="007459A1">
      <w:pPr>
        <w:jc w:val="both"/>
        <w:rPr>
          <w:rFonts w:ascii="Calibri" w:hAnsi="Calibri"/>
          <w:b/>
          <w:color w:val="auto"/>
          <w:sz w:val="18"/>
          <w:szCs w:val="18"/>
        </w:rPr>
      </w:pPr>
    </w:p>
    <w:p w14:paraId="3162250D" w14:textId="77777777" w:rsidR="00BD4BE6" w:rsidRPr="00E37EA4" w:rsidRDefault="00BD4BE6" w:rsidP="007459A1">
      <w:pPr>
        <w:jc w:val="both"/>
        <w:rPr>
          <w:rFonts w:ascii="Calibri" w:hAnsi="Calibri"/>
          <w:b/>
          <w:color w:val="auto"/>
          <w:sz w:val="18"/>
          <w:szCs w:val="18"/>
        </w:rPr>
      </w:pPr>
    </w:p>
    <w:p w14:paraId="1D343C71" w14:textId="77777777" w:rsidR="00BD4BE6" w:rsidRPr="00E37EA4" w:rsidRDefault="00BD4BE6" w:rsidP="007459A1">
      <w:pPr>
        <w:jc w:val="both"/>
        <w:rPr>
          <w:rFonts w:ascii="Calibri" w:hAnsi="Calibri"/>
          <w:b/>
          <w:color w:val="auto"/>
          <w:sz w:val="18"/>
          <w:szCs w:val="18"/>
        </w:rPr>
      </w:pPr>
    </w:p>
    <w:p w14:paraId="77FF70EC" w14:textId="77777777" w:rsidR="00BD4BE6" w:rsidRPr="00E37EA4" w:rsidRDefault="00BD4BE6">
      <w:pPr>
        <w:rPr>
          <w:rFonts w:ascii="Calibri" w:hAnsi="Calibri"/>
          <w:b/>
          <w:color w:val="auto"/>
          <w:sz w:val="18"/>
          <w:szCs w:val="18"/>
        </w:rPr>
      </w:pPr>
      <w:r w:rsidRPr="00E37EA4">
        <w:rPr>
          <w:rFonts w:ascii="Calibri" w:hAnsi="Calibri"/>
          <w:b/>
          <w:color w:val="auto"/>
          <w:sz w:val="18"/>
          <w:szCs w:val="18"/>
        </w:rPr>
        <w:br w:type="page"/>
      </w:r>
    </w:p>
    <w:p w14:paraId="1D9BFE94" w14:textId="77777777" w:rsidR="007459A1" w:rsidRPr="00E37EA4" w:rsidRDefault="007459A1" w:rsidP="007459A1">
      <w:pPr>
        <w:jc w:val="both"/>
        <w:rPr>
          <w:rFonts w:ascii="Calibri" w:hAnsi="Calibri"/>
          <w:b/>
          <w:color w:val="auto"/>
          <w:sz w:val="18"/>
          <w:szCs w:val="18"/>
        </w:rPr>
      </w:pPr>
      <w:r w:rsidRPr="00E37EA4">
        <w:rPr>
          <w:rFonts w:ascii="Calibri" w:hAnsi="Calibri"/>
          <w:b/>
          <w:color w:val="auto"/>
          <w:sz w:val="18"/>
          <w:szCs w:val="18"/>
        </w:rPr>
        <w:lastRenderedPageBreak/>
        <w:t xml:space="preserve">Prílohy: </w:t>
      </w:r>
    </w:p>
    <w:p w14:paraId="04823C86" w14:textId="77777777" w:rsidR="005D143D" w:rsidRPr="00E37EA4"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1</w:t>
      </w:r>
      <w:r w:rsidRPr="00E37EA4">
        <w:rPr>
          <w:rFonts w:ascii="Calibri" w:hAnsi="Calibri"/>
          <w:color w:val="auto"/>
          <w:sz w:val="18"/>
          <w:szCs w:val="18"/>
        </w:rPr>
        <w:t xml:space="preserve"> </w:t>
      </w:r>
      <w:r w:rsidR="005D143D" w:rsidRPr="00E37EA4">
        <w:rPr>
          <w:rFonts w:ascii="Calibri" w:hAnsi="Calibri"/>
          <w:color w:val="auto"/>
          <w:sz w:val="18"/>
          <w:szCs w:val="18"/>
        </w:rPr>
        <w:t>-</w:t>
      </w:r>
      <w:r w:rsidR="00D4238D" w:rsidRPr="00E37EA4">
        <w:rPr>
          <w:rFonts w:ascii="Calibri" w:hAnsi="Calibri"/>
          <w:color w:val="auto"/>
          <w:sz w:val="18"/>
          <w:szCs w:val="18"/>
        </w:rPr>
        <w:t xml:space="preserve"> </w:t>
      </w:r>
      <w:r w:rsidR="00ED7945" w:rsidRPr="00E37EA4">
        <w:rPr>
          <w:rFonts w:ascii="Calibri" w:hAnsi="Calibri"/>
          <w:color w:val="auto"/>
          <w:sz w:val="18"/>
          <w:szCs w:val="18"/>
        </w:rPr>
        <w:t>Návrh na plnenie kritérií</w:t>
      </w:r>
      <w:r w:rsidR="005D143D" w:rsidRPr="00E37EA4">
        <w:rPr>
          <w:rFonts w:ascii="Calibri" w:hAnsi="Calibri"/>
          <w:color w:val="auto"/>
          <w:sz w:val="18"/>
          <w:szCs w:val="18"/>
        </w:rPr>
        <w:t xml:space="preserve"> vrátane </w:t>
      </w:r>
      <w:r w:rsidR="008E0E43" w:rsidRPr="00E37EA4">
        <w:rPr>
          <w:rFonts w:ascii="Calibri" w:hAnsi="Calibri"/>
          <w:color w:val="auto"/>
          <w:sz w:val="18"/>
          <w:szCs w:val="18"/>
        </w:rPr>
        <w:t xml:space="preserve">oceneného </w:t>
      </w:r>
      <w:r w:rsidR="005D143D" w:rsidRPr="00E37EA4">
        <w:rPr>
          <w:rFonts w:ascii="Calibri" w:hAnsi="Calibri"/>
          <w:color w:val="auto"/>
          <w:sz w:val="18"/>
          <w:szCs w:val="18"/>
        </w:rPr>
        <w:t>výkazu výmer</w:t>
      </w:r>
      <w:r w:rsidR="008E0E43" w:rsidRPr="00E37EA4">
        <w:rPr>
          <w:rFonts w:ascii="Calibri" w:hAnsi="Calibri"/>
          <w:color w:val="auto"/>
          <w:sz w:val="18"/>
          <w:szCs w:val="18"/>
        </w:rPr>
        <w:t xml:space="preserve"> (rozpočtu)</w:t>
      </w:r>
      <w:r w:rsidR="00E77B84" w:rsidRPr="00E37EA4">
        <w:rPr>
          <w:rFonts w:ascii="Calibri" w:hAnsi="Calibri"/>
          <w:color w:val="auto"/>
          <w:sz w:val="18"/>
          <w:szCs w:val="18"/>
        </w:rPr>
        <w:t>,</w:t>
      </w:r>
    </w:p>
    <w:p w14:paraId="1358A278" w14:textId="77777777" w:rsidR="00733386" w:rsidRPr="00E37EA4"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2</w:t>
      </w:r>
      <w:r w:rsidRPr="00E37EA4">
        <w:rPr>
          <w:rFonts w:ascii="Calibri" w:hAnsi="Calibri"/>
          <w:color w:val="auto"/>
          <w:sz w:val="18"/>
          <w:szCs w:val="18"/>
        </w:rPr>
        <w:t xml:space="preserve"> </w:t>
      </w:r>
      <w:r w:rsidR="005D143D" w:rsidRPr="00E37EA4">
        <w:rPr>
          <w:rFonts w:ascii="Calibri" w:hAnsi="Calibri"/>
          <w:color w:val="auto"/>
          <w:sz w:val="18"/>
          <w:szCs w:val="18"/>
        </w:rPr>
        <w:t xml:space="preserve">- Dokumentácia pre </w:t>
      </w:r>
      <w:r w:rsidR="007A7138" w:rsidRPr="00E37EA4">
        <w:rPr>
          <w:rFonts w:ascii="Calibri" w:hAnsi="Calibri"/>
          <w:color w:val="auto"/>
          <w:sz w:val="18"/>
          <w:szCs w:val="18"/>
        </w:rPr>
        <w:t>stavebné povolenie</w:t>
      </w:r>
      <w:r w:rsidR="00A30E3A" w:rsidRPr="00E37EA4">
        <w:rPr>
          <w:rFonts w:ascii="Calibri" w:hAnsi="Calibri"/>
          <w:color w:val="auto"/>
          <w:sz w:val="18"/>
          <w:szCs w:val="18"/>
        </w:rPr>
        <w:t xml:space="preserve"> a realizáciu stavby</w:t>
      </w:r>
      <w:r w:rsidR="00942FDC" w:rsidRPr="00E37EA4">
        <w:rPr>
          <w:rFonts w:ascii="Calibri" w:hAnsi="Calibri"/>
          <w:color w:val="auto"/>
          <w:sz w:val="18"/>
          <w:szCs w:val="18"/>
        </w:rPr>
        <w:t xml:space="preserve"> vrátane  prípadných vysvetlení súťažnej dokumentácie podaných v rámci procesu verejného obstarávania</w:t>
      </w:r>
    </w:p>
    <w:p w14:paraId="4A5D9B80" w14:textId="77777777" w:rsidR="005D143D"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3 - </w:t>
      </w:r>
      <w:r w:rsidR="006878ED" w:rsidRPr="00E37EA4">
        <w:rPr>
          <w:rFonts w:ascii="Calibri" w:hAnsi="Calibri"/>
          <w:color w:val="auto"/>
          <w:sz w:val="18"/>
          <w:szCs w:val="18"/>
        </w:rPr>
        <w:t>Zoznam subdodávateľov</w:t>
      </w:r>
      <w:r w:rsidR="006878ED" w:rsidRPr="00E37EA4">
        <w:rPr>
          <w:rFonts w:ascii="Calibri" w:eastAsia="Times New Roman" w:hAnsi="Calibri" w:cs="Calibri"/>
          <w:bCs/>
          <w:color w:val="auto"/>
          <w:sz w:val="18"/>
          <w:szCs w:val="18"/>
          <w:bdr w:val="none" w:sz="0" w:space="0" w:color="auto"/>
        </w:rPr>
        <w:t xml:space="preserve"> </w:t>
      </w:r>
    </w:p>
    <w:p w14:paraId="04236967" w14:textId="0670FCC4" w:rsidR="00E77B84"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4 </w:t>
      </w:r>
      <w:r w:rsidR="00397F55">
        <w:rPr>
          <w:rFonts w:ascii="Calibri" w:hAnsi="Calibri"/>
          <w:color w:val="auto"/>
          <w:sz w:val="18"/>
          <w:szCs w:val="18"/>
        </w:rPr>
        <w:t>–</w:t>
      </w:r>
      <w:r w:rsidRPr="00E37EA4">
        <w:rPr>
          <w:rFonts w:ascii="Calibri" w:hAnsi="Calibri"/>
          <w:color w:val="auto"/>
          <w:sz w:val="18"/>
          <w:szCs w:val="18"/>
        </w:rPr>
        <w:t xml:space="preserve"> </w:t>
      </w:r>
      <w:r w:rsidR="00397F55">
        <w:rPr>
          <w:rFonts w:ascii="Calibri" w:hAnsi="Calibri"/>
          <w:color w:val="auto"/>
          <w:sz w:val="18"/>
          <w:szCs w:val="18"/>
        </w:rPr>
        <w:t>Identifikácia vybraných technologických zariadení a materiálov</w:t>
      </w:r>
    </w:p>
    <w:p w14:paraId="5D8F371C" w14:textId="77777777" w:rsidR="00E77B84" w:rsidRPr="00E37EA4"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Príloha č. 5 -</w:t>
      </w:r>
      <w:r w:rsidR="006878ED" w:rsidRPr="00E37EA4">
        <w:rPr>
          <w:rFonts w:ascii="Calibri" w:hAnsi="Calibri"/>
          <w:color w:val="auto"/>
          <w:sz w:val="18"/>
          <w:szCs w:val="18"/>
        </w:rPr>
        <w:t xml:space="preserve"> Kľúčoví špecialisti,</w:t>
      </w:r>
    </w:p>
    <w:p w14:paraId="5A420AD5" w14:textId="77777777" w:rsidR="005D143D" w:rsidRPr="00E37EA4"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6 - </w:t>
      </w:r>
      <w:r w:rsidR="006878ED" w:rsidRPr="00E37EA4">
        <w:rPr>
          <w:rFonts w:ascii="Calibri" w:hAnsi="Calibri"/>
          <w:color w:val="auto"/>
          <w:sz w:val="18"/>
          <w:szCs w:val="18"/>
        </w:rPr>
        <w:t>M</w:t>
      </w:r>
      <w:r w:rsidR="006878ED" w:rsidRPr="00E37EA4">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E37EA4">
        <w:rPr>
          <w:rFonts w:ascii="Calibri" w:eastAsia="Times New Roman" w:hAnsi="Calibri" w:cs="Calibri"/>
          <w:bCs/>
          <w:color w:val="auto"/>
          <w:sz w:val="18"/>
          <w:szCs w:val="18"/>
          <w:bdr w:val="none" w:sz="0" w:space="0" w:color="auto"/>
        </w:rPr>
        <w:t>,</w:t>
      </w:r>
    </w:p>
    <w:p w14:paraId="32A6692B" w14:textId="77777777" w:rsidR="00254ABD" w:rsidRPr="00E37EA4"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bCs/>
          <w:color w:val="auto"/>
          <w:sz w:val="18"/>
          <w:szCs w:val="18"/>
        </w:rPr>
        <w:t>Príloha č. 7 - Dohoda o vytvorení podmienok bezpečnosti a ochrany zdravia pri práci na spoločnom pracovisku.</w:t>
      </w:r>
    </w:p>
    <w:p w14:paraId="351D5DA7" w14:textId="77777777" w:rsidR="00EE3B31" w:rsidRPr="00E37EA4" w:rsidRDefault="00EE3B31" w:rsidP="00A5385B">
      <w:pPr>
        <w:rPr>
          <w:rStyle w:val="iadne"/>
          <w:rFonts w:ascii="Calibri" w:hAnsi="Calibri"/>
          <w:b/>
          <w:color w:val="auto"/>
          <w:sz w:val="22"/>
        </w:rPr>
      </w:pPr>
      <w:r w:rsidRPr="00E37EA4">
        <w:rPr>
          <w:rStyle w:val="iadne"/>
          <w:rFonts w:ascii="Calibri" w:eastAsia="Calibri" w:hAnsi="Calibri" w:cs="Calibri"/>
          <w:b/>
          <w:bCs/>
          <w:color w:val="auto"/>
          <w:sz w:val="22"/>
          <w:szCs w:val="22"/>
        </w:rPr>
        <w:br w:type="page"/>
      </w:r>
    </w:p>
    <w:p w14:paraId="429EB100" w14:textId="77777777" w:rsidR="00F23ABC" w:rsidRPr="00E37EA4"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E37EA4">
        <w:rPr>
          <w:rFonts w:ascii="Calibri" w:eastAsia="Times New Roman" w:hAnsi="Calibri" w:cs="Arial"/>
          <w:b/>
          <w:bCs/>
          <w:color w:val="auto"/>
          <w:sz w:val="22"/>
          <w:szCs w:val="22"/>
          <w:bdr w:val="none" w:sz="0" w:space="0" w:color="auto"/>
        </w:rPr>
        <w:lastRenderedPageBreak/>
        <w:t>Preambula</w:t>
      </w:r>
    </w:p>
    <w:p w14:paraId="5CF924F7" w14:textId="77777777" w:rsidR="00F23ABC" w:rsidRPr="00E37EA4"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5D0BFB02"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E37EA4">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2FA96F6B"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122420BC"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0F087D0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podrobné vytýčenie diela zhotoviteľom,</w:t>
      </w:r>
    </w:p>
    <w:p w14:paraId="53B0456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2C62BF6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6354D2F7"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482E28B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2DDBFBC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E37EA4">
        <w:rPr>
          <w:rFonts w:ascii="Calibri" w:eastAsia="Calibri" w:hAnsi="Calibri" w:cs="Times New Roman"/>
          <w:color w:val="auto"/>
          <w:sz w:val="22"/>
          <w:szCs w:val="22"/>
          <w:bdr w:val="none" w:sz="0" w:space="0" w:color="auto"/>
          <w:lang w:eastAsia="en-US"/>
        </w:rPr>
        <w:t>sute</w:t>
      </w:r>
      <w:proofErr w:type="spellEnd"/>
      <w:r w:rsidRPr="00E37EA4">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6B569CDD"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74CCC47E"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presun hmôt na </w:t>
      </w:r>
      <w:proofErr w:type="spellStart"/>
      <w:r w:rsidRPr="00E37EA4">
        <w:rPr>
          <w:rFonts w:ascii="Calibri" w:eastAsia="Calibri" w:hAnsi="Calibri" w:cs="Times New Roman"/>
          <w:color w:val="auto"/>
          <w:sz w:val="22"/>
          <w:szCs w:val="22"/>
          <w:bdr w:val="none" w:sz="0" w:space="0" w:color="auto"/>
          <w:lang w:eastAsia="en-US"/>
        </w:rPr>
        <w:t>medzidepónie</w:t>
      </w:r>
      <w:proofErr w:type="spellEnd"/>
      <w:r w:rsidRPr="00E37EA4">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E37EA4">
        <w:rPr>
          <w:rFonts w:ascii="Calibri" w:eastAsia="Calibri" w:hAnsi="Calibri" w:cs="Times New Roman"/>
          <w:color w:val="auto"/>
          <w:sz w:val="22"/>
          <w:szCs w:val="22"/>
          <w:bdr w:val="none" w:sz="0" w:space="0" w:color="auto"/>
          <w:lang w:eastAsia="en-US"/>
        </w:rPr>
        <w:t>medzidepónií</w:t>
      </w:r>
      <w:proofErr w:type="spellEnd"/>
      <w:r w:rsidRPr="00E37EA4">
        <w:rPr>
          <w:rFonts w:ascii="Calibri" w:eastAsia="Calibri" w:hAnsi="Calibri" w:cs="Times New Roman"/>
          <w:color w:val="auto"/>
          <w:sz w:val="22"/>
          <w:szCs w:val="22"/>
          <w:bdr w:val="none" w:sz="0" w:space="0" w:color="auto"/>
          <w:lang w:eastAsia="en-US"/>
        </w:rPr>
        <w:t>,</w:t>
      </w:r>
    </w:p>
    <w:p w14:paraId="6E9AF980"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w:t>
      </w:r>
      <w:proofErr w:type="spellStart"/>
      <w:r w:rsidRPr="00E37EA4">
        <w:rPr>
          <w:rFonts w:ascii="Calibri" w:eastAsia="Calibri" w:hAnsi="Calibri" w:cs="Times New Roman"/>
          <w:color w:val="auto"/>
          <w:sz w:val="22"/>
          <w:szCs w:val="22"/>
          <w:bdr w:val="none" w:sz="0" w:space="0" w:color="auto"/>
          <w:lang w:eastAsia="en-US"/>
        </w:rPr>
        <w:t>stratné</w:t>
      </w:r>
      <w:proofErr w:type="spellEnd"/>
      <w:r w:rsidRPr="00E37EA4">
        <w:rPr>
          <w:rFonts w:ascii="Calibri" w:eastAsia="Calibri" w:hAnsi="Calibri" w:cs="Times New Roman"/>
          <w:color w:val="auto"/>
          <w:sz w:val="22"/>
          <w:szCs w:val="22"/>
          <w:bdr w:val="none" w:sz="0" w:space="0" w:color="auto"/>
          <w:lang w:eastAsia="en-US"/>
        </w:rPr>
        <w:t>,</w:t>
      </w:r>
    </w:p>
    <w:p w14:paraId="4A629AB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E37EA4">
        <w:rPr>
          <w:rFonts w:ascii="Calibri" w:eastAsia="Calibri" w:hAnsi="Calibri" w:cs="Times New Roman"/>
          <w:color w:val="auto"/>
          <w:sz w:val="22"/>
          <w:szCs w:val="22"/>
          <w:bdr w:val="none" w:sz="0" w:space="0" w:color="auto"/>
          <w:lang w:val="cs-CZ" w:eastAsia="en-US"/>
        </w:rPr>
        <w:t>podopieracie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konštrukcie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hradenie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eastAsia="en-US"/>
        </w:rPr>
        <w:t>paženie</w:t>
      </w:r>
      <w:proofErr w:type="spellEnd"/>
      <w:r w:rsidRPr="00E37EA4">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E37EA4">
        <w:rPr>
          <w:rFonts w:ascii="Calibri" w:eastAsia="Calibri" w:hAnsi="Calibri" w:cs="Times New Roman"/>
          <w:color w:val="auto"/>
          <w:sz w:val="22"/>
          <w:szCs w:val="22"/>
          <w:bdr w:val="none" w:sz="0" w:space="0" w:color="auto"/>
          <w:lang w:eastAsia="en-US"/>
        </w:rPr>
        <w:t>larsenových</w:t>
      </w:r>
      <w:proofErr w:type="spellEnd"/>
      <w:r w:rsidRPr="00E37EA4">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43D611A8"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0670363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19DBDFA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2320BC94"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39EF2D3E"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27A7753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5E47D88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054B8DD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3E8C305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23265F6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1226D34E"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7685057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výkony kompletizácie stavebnej a technologickej časti stavby,</w:t>
      </w:r>
    </w:p>
    <w:p w14:paraId="6830886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E37EA4">
        <w:rPr>
          <w:rFonts w:ascii="Calibri" w:eastAsia="Calibri" w:hAnsi="Calibri" w:cs="Times New Roman"/>
          <w:color w:val="auto"/>
          <w:sz w:val="22"/>
          <w:szCs w:val="22"/>
          <w:bdr w:val="none" w:sz="0" w:space="0" w:color="auto"/>
          <w:lang w:val="cs-CZ" w:eastAsia="en-US"/>
        </w:rPr>
        <w:t>monitoringov</w:t>
      </w:r>
      <w:proofErr w:type="spellEnd"/>
      <w:r w:rsidRPr="00E37EA4">
        <w:rPr>
          <w:rFonts w:ascii="Calibri" w:eastAsia="Calibri" w:hAnsi="Calibri" w:cs="Times New Roman"/>
          <w:color w:val="auto"/>
          <w:sz w:val="22"/>
          <w:szCs w:val="22"/>
          <w:bdr w:val="none" w:sz="0" w:space="0" w:color="auto"/>
          <w:lang w:val="cs-CZ" w:eastAsia="en-US"/>
        </w:rPr>
        <w:t>,</w:t>
      </w:r>
      <w:r w:rsidRPr="00E37EA4">
        <w:rPr>
          <w:rFonts w:ascii="Calibri" w:eastAsia="Calibri" w:hAnsi="Calibri" w:cs="Times New Roman"/>
          <w:color w:val="auto"/>
          <w:sz w:val="22"/>
          <w:szCs w:val="22"/>
          <w:bdr w:val="none" w:sz="0" w:space="0" w:color="auto"/>
          <w:lang w:eastAsia="en-US"/>
        </w:rPr>
        <w:t xml:space="preserve"> kontrol, atestov a revízií vrátane médií,</w:t>
      </w:r>
    </w:p>
    <w:p w14:paraId="28EE3C07"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5681932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43F68134"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E37EA4">
        <w:rPr>
          <w:rFonts w:ascii="Calibri" w:eastAsia="Calibri" w:hAnsi="Calibri" w:cs="Times New Roman"/>
          <w:color w:val="auto"/>
          <w:sz w:val="22"/>
          <w:szCs w:val="22"/>
          <w:bdr w:val="none" w:sz="0" w:space="0" w:color="auto"/>
          <w:lang w:eastAsia="en-US"/>
        </w:rPr>
        <w:t>pažiace</w:t>
      </w:r>
      <w:proofErr w:type="spellEnd"/>
      <w:r w:rsidRPr="00E37EA4">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62C7796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989A2F7"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503D8DD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647715BE"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478A136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1717608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dočasné práce neuvedené vo výkazoch výmer,</w:t>
      </w:r>
    </w:p>
    <w:p w14:paraId="76DE525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4A0A8C4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11B47F8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hAnsi="Calibri"/>
          <w:color w:val="auto"/>
          <w:sz w:val="22"/>
          <w:bdr w:val="none" w:sz="0" w:space="0" w:color="auto"/>
        </w:rPr>
        <w:t xml:space="preserve">náklady na overenie konštrukčnej dokumentácie vyhradených technických zariadení </w:t>
      </w:r>
      <w:r w:rsidR="0092036A" w:rsidRPr="00E37EA4">
        <w:rPr>
          <w:rFonts w:ascii="Calibri" w:hAnsi="Calibri"/>
          <w:color w:val="auto"/>
          <w:sz w:val="22"/>
        </w:rPr>
        <w:t xml:space="preserve">u Inšpekčného orgánu </w:t>
      </w:r>
      <w:r w:rsidR="0092036A" w:rsidRPr="00E37EA4">
        <w:rPr>
          <w:rFonts w:ascii="Calibri" w:hAnsi="Calibri" w:cs="Calibri"/>
          <w:bCs/>
          <w:color w:val="auto"/>
          <w:sz w:val="22"/>
          <w:szCs w:val="22"/>
          <w:lang w:eastAsia="en-US"/>
        </w:rPr>
        <w:t>-</w:t>
      </w:r>
      <w:r w:rsidR="00A1021F" w:rsidRPr="00E37EA4">
        <w:rPr>
          <w:rFonts w:ascii="Calibri" w:hAnsi="Calibri"/>
          <w:color w:val="auto"/>
          <w:sz w:val="22"/>
        </w:rPr>
        <w:t xml:space="preserve"> Oprávnenej právnickej osoby</w:t>
      </w:r>
      <w:r w:rsidRPr="00E37EA4">
        <w:rPr>
          <w:rFonts w:ascii="Calibri" w:eastAsia="Calibri" w:hAnsi="Calibri" w:cs="Times New Roman"/>
          <w:color w:val="auto"/>
          <w:sz w:val="22"/>
          <w:szCs w:val="22"/>
          <w:bdr w:val="none" w:sz="0" w:space="0" w:color="auto"/>
          <w:lang w:eastAsia="en-US"/>
        </w:rPr>
        <w:t>,</w:t>
      </w:r>
    </w:p>
    <w:p w14:paraId="548DEC1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náklady na poskytnutie súčinnosti </w:t>
      </w:r>
      <w:r w:rsidR="0092036A" w:rsidRPr="00E37EA4">
        <w:rPr>
          <w:rFonts w:ascii="Calibri" w:hAnsi="Calibri"/>
          <w:color w:val="auto"/>
          <w:sz w:val="22"/>
          <w:bdr w:val="none" w:sz="0" w:space="0" w:color="auto"/>
        </w:rPr>
        <w:t xml:space="preserve">pri riešení </w:t>
      </w:r>
      <w:r w:rsidRPr="00E37EA4">
        <w:rPr>
          <w:rFonts w:ascii="Calibri" w:hAnsi="Calibri"/>
          <w:color w:val="auto"/>
          <w:sz w:val="22"/>
          <w:bdr w:val="none" w:sz="0" w:space="0" w:color="auto"/>
        </w:rPr>
        <w:t xml:space="preserve">pripojovacieho procesu zdroja elektriny do distribučnej sústavy elektriny VSD, </w:t>
      </w:r>
      <w:proofErr w:type="spellStart"/>
      <w:r w:rsidRPr="00E37EA4">
        <w:rPr>
          <w:rFonts w:ascii="Calibri" w:hAnsi="Calibri"/>
          <w:color w:val="auto"/>
          <w:sz w:val="22"/>
          <w:bdr w:val="none" w:sz="0" w:space="0" w:color="auto"/>
        </w:rPr>
        <w:t>a.s</w:t>
      </w:r>
      <w:proofErr w:type="spellEnd"/>
      <w:r w:rsidRPr="00E37EA4">
        <w:rPr>
          <w:rFonts w:ascii="Calibri" w:hAnsi="Calibri"/>
          <w:color w:val="auto"/>
          <w:sz w:val="22"/>
          <w:bdr w:val="none" w:sz="0" w:space="0" w:color="auto"/>
        </w:rPr>
        <w:t>.</w:t>
      </w:r>
    </w:p>
    <w:p w14:paraId="63A6D3BE" w14:textId="77777777" w:rsidR="00F23ABC" w:rsidRPr="00E37EA4"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Konštrukčné výkresy, resp. dielenská dokumentácia</w:t>
      </w:r>
      <w:r w:rsidR="00DF6898" w:rsidRPr="00E37EA4">
        <w:rPr>
          <w:rFonts w:ascii="Calibri" w:eastAsia="Calibri" w:hAnsi="Calibri" w:cs="Times New Roman"/>
          <w:color w:val="auto"/>
          <w:sz w:val="22"/>
          <w:szCs w:val="22"/>
          <w:bdr w:val="none" w:sz="0" w:space="0" w:color="auto"/>
          <w:lang w:eastAsia="en-US"/>
        </w:rPr>
        <w:t>, ak je to relevantné</w:t>
      </w:r>
    </w:p>
    <w:p w14:paraId="1216125E" w14:textId="77777777" w:rsidR="00B26C52" w:rsidRPr="00E37EA4" w:rsidRDefault="00B95CD1"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Lehota na oznámenie vád </w:t>
      </w:r>
    </w:p>
    <w:p w14:paraId="73CB5AAA" w14:textId="77777777" w:rsidR="00B26C52" w:rsidRPr="00E37EA4"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Poisteni</w:t>
      </w:r>
      <w:r w:rsidR="00ED7945" w:rsidRPr="00E37EA4">
        <w:rPr>
          <w:rFonts w:ascii="Calibri" w:eastAsia="Calibri" w:hAnsi="Calibri" w:cs="Times New Roman"/>
          <w:color w:val="auto"/>
          <w:sz w:val="22"/>
          <w:szCs w:val="22"/>
          <w:bdr w:val="none" w:sz="0" w:space="0" w:color="auto"/>
          <w:lang w:eastAsia="en-US"/>
        </w:rPr>
        <w:t>a</w:t>
      </w:r>
      <w:r w:rsidRPr="00E37EA4">
        <w:rPr>
          <w:rFonts w:ascii="Calibri" w:eastAsia="Calibri" w:hAnsi="Calibri" w:cs="Times New Roman"/>
          <w:color w:val="auto"/>
          <w:sz w:val="22"/>
          <w:szCs w:val="22"/>
          <w:bdr w:val="none" w:sz="0" w:space="0" w:color="auto"/>
          <w:lang w:eastAsia="en-US"/>
        </w:rPr>
        <w:t xml:space="preserve"> </w:t>
      </w:r>
    </w:p>
    <w:p w14:paraId="5B6226A4" w14:textId="77777777" w:rsidR="00CA289F" w:rsidRPr="00E37EA4" w:rsidRDefault="00CA289F" w:rsidP="00A5385B">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Plán ochrany životného prostredia</w:t>
      </w:r>
      <w:r w:rsidR="00E1564C" w:rsidRPr="00E37EA4">
        <w:rPr>
          <w:rFonts w:ascii="Calibri" w:eastAsia="Calibri" w:hAnsi="Calibri" w:cs="Times New Roman"/>
          <w:color w:val="auto"/>
          <w:sz w:val="22"/>
          <w:szCs w:val="22"/>
          <w:bdr w:val="none" w:sz="0" w:space="0" w:color="auto"/>
          <w:lang w:eastAsia="en-US"/>
        </w:rPr>
        <w:t xml:space="preserve"> a </w:t>
      </w:r>
      <w:r w:rsidR="00C53797" w:rsidRPr="00E37EA4">
        <w:rPr>
          <w:rFonts w:ascii="Calibri" w:eastAsia="Calibri" w:hAnsi="Calibri" w:cs="Times New Roman"/>
          <w:color w:val="auto"/>
          <w:sz w:val="22"/>
          <w:szCs w:val="22"/>
          <w:bdr w:val="none" w:sz="0" w:space="0" w:color="auto"/>
          <w:lang w:eastAsia="en-US"/>
        </w:rPr>
        <w:t xml:space="preserve">povodňový plán zabezpečovacích prác (v zmysle Zákona č.7/2010 </w:t>
      </w:r>
      <w:proofErr w:type="spellStart"/>
      <w:r w:rsidR="00C53797" w:rsidRPr="00E37EA4">
        <w:rPr>
          <w:rFonts w:ascii="Calibri" w:eastAsia="Calibri" w:hAnsi="Calibri" w:cs="Times New Roman"/>
          <w:color w:val="auto"/>
          <w:sz w:val="22"/>
          <w:szCs w:val="22"/>
          <w:bdr w:val="none" w:sz="0" w:space="0" w:color="auto"/>
          <w:lang w:eastAsia="en-US"/>
        </w:rPr>
        <w:t>Z.z</w:t>
      </w:r>
      <w:proofErr w:type="spellEnd"/>
      <w:r w:rsidR="00C53797" w:rsidRPr="00E37EA4">
        <w:rPr>
          <w:rFonts w:ascii="Calibri" w:eastAsia="Calibri" w:hAnsi="Calibri" w:cs="Times New Roman"/>
          <w:color w:val="auto"/>
          <w:sz w:val="22"/>
          <w:szCs w:val="22"/>
          <w:bdr w:val="none" w:sz="0" w:space="0" w:color="auto"/>
          <w:lang w:eastAsia="en-US"/>
        </w:rPr>
        <w:t>. o ochrane pred povodňami)</w:t>
      </w:r>
    </w:p>
    <w:p w14:paraId="5F71373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156050CA" w14:textId="77777777" w:rsidR="00F23ABC" w:rsidRPr="00E37EA4"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E37EA4">
        <w:rPr>
          <w:rFonts w:ascii="Calibri" w:hAnsi="Calibri"/>
          <w:color w:val="auto"/>
          <w:sz w:val="22"/>
          <w:szCs w:val="22"/>
        </w:rPr>
        <w:t xml:space="preserve">dočasné prevedenie, čerpanie alebo </w:t>
      </w:r>
      <w:proofErr w:type="spellStart"/>
      <w:r w:rsidRPr="00E37EA4">
        <w:rPr>
          <w:rFonts w:ascii="Calibri" w:hAnsi="Calibri"/>
          <w:color w:val="auto"/>
          <w:sz w:val="22"/>
          <w:szCs w:val="22"/>
        </w:rPr>
        <w:t>obtokovanie</w:t>
      </w:r>
      <w:proofErr w:type="spellEnd"/>
      <w:r w:rsidRPr="00E37EA4">
        <w:rPr>
          <w:rFonts w:ascii="Calibri" w:hAnsi="Calibri"/>
          <w:color w:val="auto"/>
          <w:sz w:val="22"/>
          <w:szCs w:val="22"/>
        </w:rPr>
        <w:t xml:space="preserve"> vody objekto</w:t>
      </w:r>
      <w:r w:rsidR="00C53797" w:rsidRPr="00E37EA4">
        <w:rPr>
          <w:rFonts w:ascii="Calibri" w:hAnsi="Calibri"/>
          <w:color w:val="auto"/>
          <w:sz w:val="22"/>
          <w:szCs w:val="22"/>
        </w:rPr>
        <w:t>v</w:t>
      </w:r>
      <w:r w:rsidRPr="00E37EA4">
        <w:rPr>
          <w:rFonts w:ascii="Calibri" w:hAnsi="Calibri"/>
          <w:color w:val="auto"/>
          <w:sz w:val="22"/>
          <w:szCs w:val="22"/>
        </w:rPr>
        <w:t xml:space="preserve"> stavby vrátane zhotovenia, prevádzkovania a odstránenia dočasných hrádzok, čerpacej techniky a prepojení z akéhokoľvek </w:t>
      </w:r>
      <w:r w:rsidRPr="00E37EA4">
        <w:rPr>
          <w:rFonts w:ascii="Calibri" w:hAnsi="Calibri"/>
          <w:color w:val="auto"/>
          <w:sz w:val="22"/>
          <w:szCs w:val="22"/>
        </w:rPr>
        <w:lastRenderedPageBreak/>
        <w:t>materiálu a potrubí potrebných na dočasné prevedenie vody ako aj vrátane nákladov na čerpanie týchto vôd,</w:t>
      </w:r>
    </w:p>
    <w:p w14:paraId="2B080903"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6E4E7155"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525EC164"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182DE861" w14:textId="77777777" w:rsidR="00F23ABC" w:rsidRPr="00E37EA4"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E37EA4">
        <w:rPr>
          <w:rFonts w:ascii="Calibri" w:eastAsia="Times New Roman" w:hAnsi="Calibri" w:cs="Times New Roman"/>
          <w:b/>
          <w:bCs/>
          <w:color w:val="auto"/>
          <w:sz w:val="22"/>
          <w:szCs w:val="22"/>
          <w:bdr w:val="none" w:sz="0" w:space="0" w:color="auto"/>
          <w:lang w:eastAsia="cs-CZ"/>
        </w:rPr>
        <w:t>Meranie vykonaných prác</w:t>
      </w:r>
    </w:p>
    <w:p w14:paraId="34389CEB"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E37EA4">
        <w:rPr>
          <w:rFonts w:ascii="Calibri" w:eastAsia="Calibri" w:hAnsi="Calibri" w:cs="Times New Roman"/>
          <w:color w:val="auto"/>
          <w:sz w:val="22"/>
          <w:szCs w:val="22"/>
          <w:bdr w:val="none" w:sz="0" w:space="0" w:color="auto"/>
          <w:lang w:eastAsia="en-US"/>
        </w:rPr>
        <w:t>stratné</w:t>
      </w:r>
      <w:proofErr w:type="spellEnd"/>
      <w:r w:rsidRPr="00E37EA4">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E37EA4">
        <w:rPr>
          <w:rFonts w:ascii="Calibri" w:eastAsia="Calibri" w:hAnsi="Calibri" w:cs="Times New Roman"/>
          <w:color w:val="auto"/>
          <w:sz w:val="22"/>
          <w:szCs w:val="22"/>
          <w:bdr w:val="none" w:sz="0" w:space="0" w:color="auto"/>
          <w:lang w:eastAsia="en-US"/>
        </w:rPr>
        <w:t>stratné</w:t>
      </w:r>
      <w:proofErr w:type="spellEnd"/>
      <w:r w:rsidRPr="00E37EA4">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7AE8A86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4A90763E"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Pre naviac práce alebo zmeny platia príslušné ustanovenia čl. VI. zmluvy.</w:t>
      </w:r>
    </w:p>
    <w:p w14:paraId="2314FCAC"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772E0548"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B8DA134" w14:textId="77777777" w:rsidR="00226F25"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w:t>
      </w:r>
      <w:r w:rsidRPr="00E37EA4">
        <w:rPr>
          <w:rFonts w:ascii="Calibri" w:eastAsia="Calibri" w:hAnsi="Calibri" w:cs="Times New Roman"/>
          <w:color w:val="auto"/>
          <w:sz w:val="22"/>
          <w:szCs w:val="22"/>
          <w:bdr w:val="none" w:sz="0" w:space="0" w:color="auto"/>
          <w:lang w:eastAsia="en-US"/>
        </w:rPr>
        <w:tab/>
      </w:r>
      <w:r w:rsidR="00226F25" w:rsidRPr="00E37EA4">
        <w:rPr>
          <w:rFonts w:ascii="Calibri" w:hAnsi="Calibri"/>
          <w:color w:val="auto"/>
          <w:sz w:val="22"/>
          <w:bdr w:val="none" w:sz="0" w:space="0" w:color="auto"/>
        </w:rPr>
        <w:t xml:space="preserve">zariadenie staveniska - </w:t>
      </w:r>
      <w:r w:rsidR="00B800AA" w:rsidRPr="00E37EA4">
        <w:rPr>
          <w:rFonts w:ascii="Calibri" w:hAnsi="Calibri"/>
          <w:color w:val="auto"/>
          <w:sz w:val="22"/>
          <w:bdr w:val="none" w:sz="0" w:space="0" w:color="auto"/>
        </w:rPr>
        <w:t>3</w:t>
      </w:r>
      <w:r w:rsidR="00226F25" w:rsidRPr="00E37EA4">
        <w:rPr>
          <w:rFonts w:ascii="Calibri" w:hAnsi="Calibri"/>
          <w:color w:val="auto"/>
          <w:sz w:val="22"/>
          <w:bdr w:val="none" w:sz="0" w:space="0" w:color="auto"/>
        </w:rPr>
        <w:t>0% po zriadení</w:t>
      </w:r>
      <w:r w:rsidR="00B800AA" w:rsidRPr="00E37EA4">
        <w:rPr>
          <w:rFonts w:ascii="Calibri" w:hAnsi="Calibri"/>
          <w:color w:val="auto"/>
          <w:sz w:val="22"/>
          <w:bdr w:val="none" w:sz="0" w:space="0" w:color="auto"/>
        </w:rPr>
        <w:t>, zbytok v mesačných splátkach</w:t>
      </w:r>
      <w:r w:rsidR="00B800AA" w:rsidRPr="00E37EA4">
        <w:rPr>
          <w:rFonts w:ascii="Calibri" w:eastAsia="Calibri" w:hAnsi="Calibri" w:cs="Times New Roman"/>
          <w:color w:val="auto"/>
          <w:sz w:val="22"/>
          <w:szCs w:val="22"/>
          <w:bdr w:val="none" w:sz="0" w:space="0" w:color="auto"/>
          <w:lang w:eastAsia="en-US"/>
        </w:rPr>
        <w:t xml:space="preserve"> </w:t>
      </w:r>
    </w:p>
    <w:p w14:paraId="436E2015" w14:textId="77777777" w:rsidR="00226F25" w:rsidRPr="00E37EA4"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Prevádzkové poriadky (PP): platba po odovzdaní a odsúhlasení PP Stavebným dozorom</w:t>
      </w:r>
      <w:r w:rsidR="0064310E" w:rsidRPr="00E37EA4">
        <w:rPr>
          <w:rFonts w:ascii="Calibri" w:hAnsi="Calibri"/>
          <w:color w:val="auto"/>
          <w:sz w:val="22"/>
          <w:bdr w:val="none" w:sz="0" w:space="0" w:color="auto"/>
        </w:rPr>
        <w:t xml:space="preserve"> a objednávateľom.</w:t>
      </w:r>
    </w:p>
    <w:p w14:paraId="72D19773" w14:textId="77777777" w:rsidR="00F23ABC" w:rsidRPr="00E37EA4"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E37EA4">
        <w:rPr>
          <w:rFonts w:ascii="Calibri" w:hAnsi="Calibri"/>
          <w:color w:val="auto"/>
          <w:sz w:val="22"/>
          <w:bdr w:val="none" w:sz="0" w:space="0" w:color="auto"/>
        </w:rPr>
        <w:t>Dokumentácia skutočného vyhotovenia (DSV): platba po odovzdaní a odsúhlasení dokumentácie DSV Stavebným dozorom</w:t>
      </w:r>
      <w:r w:rsidRPr="00E37EA4">
        <w:rPr>
          <w:rFonts w:ascii="Calibri" w:eastAsia="Calibri" w:hAnsi="Calibri" w:cs="Times New Roman"/>
          <w:color w:val="auto"/>
          <w:sz w:val="22"/>
          <w:szCs w:val="22"/>
          <w:bdr w:val="none" w:sz="0" w:space="0" w:color="auto"/>
          <w:lang w:eastAsia="en-US"/>
        </w:rPr>
        <w:t>.</w:t>
      </w:r>
    </w:p>
    <w:p w14:paraId="6DABFE1A" w14:textId="77777777" w:rsidR="00226F25" w:rsidRPr="00E37EA4"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Geodetické práce - platba po odovzdaní a odsúhlasení dokumentácie DSV Stavebným dozorom</w:t>
      </w:r>
    </w:p>
    <w:p w14:paraId="7A4017DD" w14:textId="77777777" w:rsidR="00226F25" w:rsidRPr="00E37EA4"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K</w:t>
      </w:r>
      <w:r w:rsidR="00226F25" w:rsidRPr="00E37EA4">
        <w:rPr>
          <w:rFonts w:ascii="Calibri" w:hAnsi="Calibri"/>
          <w:color w:val="auto"/>
          <w:sz w:val="22"/>
          <w:bdr w:val="none" w:sz="0" w:space="0" w:color="auto"/>
        </w:rPr>
        <w:t>omplexné skúšky</w:t>
      </w:r>
      <w:r w:rsidR="00226F25" w:rsidRPr="00E37EA4">
        <w:rPr>
          <w:rFonts w:ascii="Calibri" w:eastAsia="Calibri" w:hAnsi="Calibri" w:cs="Times New Roman"/>
          <w:color w:val="auto"/>
          <w:sz w:val="22"/>
          <w:szCs w:val="22"/>
          <w:bdr w:val="none" w:sz="0" w:space="0" w:color="auto"/>
          <w:lang w:eastAsia="en-US"/>
        </w:rPr>
        <w:t xml:space="preserve"> </w:t>
      </w:r>
      <w:r w:rsidR="00DF6898" w:rsidRPr="00E37EA4">
        <w:rPr>
          <w:rFonts w:ascii="Calibri" w:eastAsia="Calibri" w:hAnsi="Calibri" w:cs="Times New Roman"/>
          <w:color w:val="auto"/>
          <w:sz w:val="22"/>
          <w:szCs w:val="22"/>
          <w:bdr w:val="none" w:sz="0" w:space="0" w:color="auto"/>
          <w:lang w:eastAsia="en-US"/>
        </w:rPr>
        <w:t xml:space="preserve">a individuálne skúšky </w:t>
      </w:r>
      <w:r w:rsidR="00226F25" w:rsidRPr="00E37EA4">
        <w:rPr>
          <w:rFonts w:ascii="Calibri" w:hAnsi="Calibri"/>
          <w:color w:val="auto"/>
          <w:sz w:val="22"/>
          <w:bdr w:val="none" w:sz="0" w:space="0" w:color="auto"/>
        </w:rPr>
        <w:t>- po vykonaní všetkých skúšok a odovzdaní prislúchajúceho protokolu stavebnému dozoru</w:t>
      </w:r>
    </w:p>
    <w:p w14:paraId="07E07332" w14:textId="77777777" w:rsidR="00226F25" w:rsidRPr="00E37EA4"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Informačná a pamätná tabula - pamätná tabuľa - po osadení, informačná - po osadení</w:t>
      </w:r>
    </w:p>
    <w:p w14:paraId="48B00D05"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24F05A13"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33BC5BE7" w14:textId="77777777" w:rsidR="00F23ABC" w:rsidRPr="00E37EA4" w:rsidRDefault="00F23ABC" w:rsidP="00F23ABC">
      <w:pPr>
        <w:keepNext/>
        <w:jc w:val="both"/>
        <w:outlineLvl w:val="0"/>
        <w:rPr>
          <w:rStyle w:val="iadne"/>
          <w:rFonts w:ascii="Calibri" w:eastAsia="Calibri" w:hAnsi="Calibri" w:cs="Calibri"/>
          <w:b/>
          <w:bCs/>
          <w:color w:val="auto"/>
        </w:rPr>
      </w:pPr>
    </w:p>
    <w:p w14:paraId="5C1E6DF4" w14:textId="77777777" w:rsidR="00F23ABC" w:rsidRPr="00E37EA4" w:rsidRDefault="00F23ABC" w:rsidP="00F23ABC">
      <w:pPr>
        <w:pStyle w:val="Odsekzoznamu"/>
        <w:keepNext/>
        <w:ind w:left="1134"/>
        <w:jc w:val="both"/>
        <w:outlineLvl w:val="0"/>
        <w:rPr>
          <w:rStyle w:val="iadne"/>
          <w:rFonts w:ascii="Calibri" w:eastAsia="Calibri" w:hAnsi="Calibri" w:cs="Calibri"/>
          <w:b/>
          <w:bCs/>
          <w:color w:val="auto"/>
        </w:rPr>
      </w:pPr>
    </w:p>
    <w:p w14:paraId="166D1CF5" w14:textId="77777777" w:rsidR="000357FD" w:rsidRPr="00E37EA4" w:rsidRDefault="000357FD" w:rsidP="00F23ABC">
      <w:pPr>
        <w:rPr>
          <w:rStyle w:val="iadne"/>
          <w:rFonts w:ascii="Calibri" w:eastAsia="Calibri" w:hAnsi="Calibri" w:cs="Calibri"/>
          <w:b/>
          <w:bCs/>
          <w:color w:val="auto"/>
        </w:rPr>
      </w:pPr>
    </w:p>
    <w:sectPr w:rsidR="000357FD" w:rsidRPr="00E37EA4"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01C68" w14:textId="77777777" w:rsidR="00F11A3C" w:rsidRDefault="00F11A3C" w:rsidP="00F1725A">
      <w:r>
        <w:separator/>
      </w:r>
    </w:p>
  </w:endnote>
  <w:endnote w:type="continuationSeparator" w:id="0">
    <w:p w14:paraId="23BA1897" w14:textId="77777777" w:rsidR="00F11A3C" w:rsidRDefault="00F11A3C" w:rsidP="00F1725A">
      <w:r>
        <w:continuationSeparator/>
      </w:r>
    </w:p>
  </w:endnote>
  <w:endnote w:type="continuationNotice" w:id="1">
    <w:p w14:paraId="11AE62DA" w14:textId="77777777" w:rsidR="00F11A3C" w:rsidRDefault="00F11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6720" w14:textId="77777777" w:rsidR="008F644B" w:rsidRDefault="008F644B">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19BD" w14:textId="77777777" w:rsidR="00F11A3C" w:rsidRDefault="00F11A3C">
      <w:r>
        <w:separator/>
      </w:r>
    </w:p>
  </w:footnote>
  <w:footnote w:type="continuationSeparator" w:id="0">
    <w:p w14:paraId="37DA6D69" w14:textId="77777777" w:rsidR="00F11A3C" w:rsidRDefault="00F11A3C">
      <w:r>
        <w:continuationSeparator/>
      </w:r>
    </w:p>
  </w:footnote>
  <w:footnote w:type="continuationNotice" w:id="1">
    <w:p w14:paraId="22FEA778" w14:textId="77777777" w:rsidR="00F11A3C" w:rsidRDefault="00F11A3C"/>
  </w:footnote>
  <w:footnote w:id="2">
    <w:p w14:paraId="7E0991C0" w14:textId="77777777" w:rsidR="008F644B" w:rsidRPr="009D4EFD" w:rsidRDefault="008F644B"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90F3B" w14:textId="77777777" w:rsidR="008F644B" w:rsidRDefault="008F644B">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4582F04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16cid:durableId="843472776">
    <w:abstractNumId w:val="92"/>
  </w:num>
  <w:num w:numId="2" w16cid:durableId="91360281">
    <w:abstractNumId w:val="33"/>
  </w:num>
  <w:num w:numId="3" w16cid:durableId="1581524508">
    <w:abstractNumId w:val="36"/>
  </w:num>
  <w:num w:numId="4" w16cid:durableId="380717803">
    <w:abstractNumId w:val="103"/>
  </w:num>
  <w:num w:numId="5" w16cid:durableId="2005550611">
    <w:abstractNumId w:val="71"/>
  </w:num>
  <w:num w:numId="6" w16cid:durableId="1268385665">
    <w:abstractNumId w:val="40"/>
  </w:num>
  <w:num w:numId="7" w16cid:durableId="1777096500">
    <w:abstractNumId w:val="96"/>
  </w:num>
  <w:num w:numId="8" w16cid:durableId="1034110487">
    <w:abstractNumId w:val="87"/>
  </w:num>
  <w:num w:numId="9" w16cid:durableId="1849323570">
    <w:abstractNumId w:val="41"/>
  </w:num>
  <w:num w:numId="10" w16cid:durableId="2124182923">
    <w:abstractNumId w:val="11"/>
  </w:num>
  <w:num w:numId="11" w16cid:durableId="436632423">
    <w:abstractNumId w:val="32"/>
  </w:num>
  <w:num w:numId="12" w16cid:durableId="1658263862">
    <w:abstractNumId w:val="91"/>
  </w:num>
  <w:num w:numId="13" w16cid:durableId="1256784664">
    <w:abstractNumId w:val="90"/>
  </w:num>
  <w:num w:numId="14" w16cid:durableId="1209798458">
    <w:abstractNumId w:val="101"/>
  </w:num>
  <w:num w:numId="15" w16cid:durableId="1606882405">
    <w:abstractNumId w:val="88"/>
  </w:num>
  <w:num w:numId="16" w16cid:durableId="1601139794">
    <w:abstractNumId w:val="79"/>
  </w:num>
  <w:num w:numId="17" w16cid:durableId="808479202">
    <w:abstractNumId w:val="75"/>
  </w:num>
  <w:num w:numId="18" w16cid:durableId="897785888">
    <w:abstractNumId w:val="20"/>
  </w:num>
  <w:num w:numId="19" w16cid:durableId="1626347871">
    <w:abstractNumId w:val="81"/>
  </w:num>
  <w:num w:numId="20" w16cid:durableId="812983309">
    <w:abstractNumId w:val="13"/>
  </w:num>
  <w:num w:numId="21" w16cid:durableId="1079712744">
    <w:abstractNumId w:val="13"/>
    <w:lvlOverride w:ilvl="0">
      <w:lvl w:ilvl="0" w:tplc="76924974">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9141430">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E0E1BB8">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E38F5CE">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C32D1AE">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310763A">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8908836">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24AB79C">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B2E79DC">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16cid:durableId="1982348443">
    <w:abstractNumId w:val="50"/>
  </w:num>
  <w:num w:numId="23" w16cid:durableId="214852482">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16cid:durableId="1473785815">
    <w:abstractNumId w:val="86"/>
  </w:num>
  <w:num w:numId="25" w16cid:durableId="68775502">
    <w:abstractNumId w:val="39"/>
  </w:num>
  <w:num w:numId="26" w16cid:durableId="224144315">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1907180989">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16cid:durableId="531040680">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16cid:durableId="1118522401">
    <w:abstractNumId w:val="77"/>
  </w:num>
  <w:num w:numId="30" w16cid:durableId="982546263">
    <w:abstractNumId w:val="46"/>
  </w:num>
  <w:num w:numId="31" w16cid:durableId="1704937139">
    <w:abstractNumId w:val="8"/>
  </w:num>
  <w:num w:numId="32" w16cid:durableId="383482773">
    <w:abstractNumId w:val="94"/>
  </w:num>
  <w:num w:numId="33" w16cid:durableId="939679609">
    <w:abstractNumId w:val="55"/>
  </w:num>
  <w:num w:numId="34" w16cid:durableId="1244877692">
    <w:abstractNumId w:val="93"/>
  </w:num>
  <w:num w:numId="35" w16cid:durableId="1547062330">
    <w:abstractNumId w:val="107"/>
  </w:num>
  <w:num w:numId="36" w16cid:durableId="1491143550">
    <w:abstractNumId w:val="31"/>
  </w:num>
  <w:num w:numId="37" w16cid:durableId="1389180911">
    <w:abstractNumId w:val="63"/>
  </w:num>
  <w:num w:numId="38" w16cid:durableId="1411200800">
    <w:abstractNumId w:val="52"/>
  </w:num>
  <w:num w:numId="39" w16cid:durableId="1798330110">
    <w:abstractNumId w:val="83"/>
  </w:num>
  <w:num w:numId="40" w16cid:durableId="1537422044">
    <w:abstractNumId w:val="61"/>
  </w:num>
  <w:num w:numId="41" w16cid:durableId="1633056112">
    <w:abstractNumId w:val="34"/>
  </w:num>
  <w:num w:numId="42" w16cid:durableId="999190990">
    <w:abstractNumId w:val="10"/>
  </w:num>
  <w:num w:numId="43" w16cid:durableId="895044523">
    <w:abstractNumId w:val="10"/>
    <w:lvlOverride w:ilvl="0">
      <w:lvl w:ilvl="0" w:tplc="50C40724">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738A70E">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2C425F2C">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7C64A61A">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03C217C">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16CAB49E">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A0C648B0">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EA22DDEE">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2C0A3BA">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16cid:durableId="1512992258">
    <w:abstractNumId w:val="35"/>
  </w:num>
  <w:num w:numId="45" w16cid:durableId="1519545068">
    <w:abstractNumId w:val="17"/>
    <w:lvlOverride w:ilvl="0">
      <w:startOverride w:val="2"/>
    </w:lvlOverride>
  </w:num>
  <w:num w:numId="46" w16cid:durableId="1707367203">
    <w:abstractNumId w:val="116"/>
  </w:num>
  <w:num w:numId="47" w16cid:durableId="264962200">
    <w:abstractNumId w:val="17"/>
    <w:lvlOverride w:ilvl="0">
      <w:startOverride w:val="3"/>
    </w:lvlOverride>
  </w:num>
  <w:num w:numId="48" w16cid:durableId="1656061340">
    <w:abstractNumId w:val="85"/>
  </w:num>
  <w:num w:numId="49" w16cid:durableId="1161703626">
    <w:abstractNumId w:val="67"/>
  </w:num>
  <w:num w:numId="50" w16cid:durableId="129371526">
    <w:abstractNumId w:val="72"/>
  </w:num>
  <w:num w:numId="51" w16cid:durableId="1249853479">
    <w:abstractNumId w:val="118"/>
  </w:num>
  <w:num w:numId="52" w16cid:durableId="2091003563">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16cid:durableId="617490162">
    <w:abstractNumId w:val="119"/>
  </w:num>
  <w:num w:numId="54" w16cid:durableId="603465991">
    <w:abstractNumId w:val="18"/>
  </w:num>
  <w:num w:numId="55" w16cid:durableId="512190448">
    <w:abstractNumId w:val="21"/>
  </w:num>
  <w:num w:numId="56" w16cid:durableId="1212882877">
    <w:abstractNumId w:val="21"/>
    <w:lvlOverride w:ilvl="0">
      <w:lvl w:ilvl="0" w:tplc="907EC004">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F1A02E92">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1B4EE498">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1BA6088C">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3BBAAF28">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09123B50">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EE6067B4">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E01C3512">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68A273CA">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16cid:durableId="1263686842">
    <w:abstractNumId w:val="16"/>
  </w:num>
  <w:num w:numId="58" w16cid:durableId="702026010">
    <w:abstractNumId w:val="106"/>
  </w:num>
  <w:num w:numId="59" w16cid:durableId="488793941">
    <w:abstractNumId w:val="111"/>
  </w:num>
  <w:num w:numId="60" w16cid:durableId="1289507803">
    <w:abstractNumId w:val="53"/>
  </w:num>
  <w:num w:numId="61" w16cid:durableId="2073657162">
    <w:abstractNumId w:val="28"/>
  </w:num>
  <w:num w:numId="62" w16cid:durableId="950362856">
    <w:abstractNumId w:val="30"/>
  </w:num>
  <w:num w:numId="63" w16cid:durableId="12152980">
    <w:abstractNumId w:val="73"/>
  </w:num>
  <w:num w:numId="64" w16cid:durableId="1461990865">
    <w:abstractNumId w:val="60"/>
  </w:num>
  <w:num w:numId="65" w16cid:durableId="1110785373">
    <w:abstractNumId w:val="19"/>
  </w:num>
  <w:num w:numId="66" w16cid:durableId="1744327992">
    <w:abstractNumId w:val="117"/>
  </w:num>
  <w:num w:numId="67" w16cid:durableId="651984487">
    <w:abstractNumId w:val="120"/>
  </w:num>
  <w:num w:numId="68" w16cid:durableId="63991106">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14453276">
    <w:abstractNumId w:val="112"/>
  </w:num>
  <w:num w:numId="70" w16cid:durableId="50686828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16cid:durableId="20522037">
    <w:abstractNumId w:val="25"/>
  </w:num>
  <w:num w:numId="72" w16cid:durableId="1778400529">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16cid:durableId="2066487974">
    <w:abstractNumId w:val="27"/>
  </w:num>
  <w:num w:numId="74" w16cid:durableId="84350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74795813">
    <w:abstractNumId w:val="23"/>
  </w:num>
  <w:num w:numId="76" w16cid:durableId="340544638">
    <w:abstractNumId w:val="29"/>
  </w:num>
  <w:num w:numId="77" w16cid:durableId="42364085">
    <w:abstractNumId w:val="99"/>
  </w:num>
  <w:num w:numId="78" w16cid:durableId="1224951307">
    <w:abstractNumId w:val="105"/>
  </w:num>
  <w:num w:numId="79" w16cid:durableId="243415458">
    <w:abstractNumId w:val="24"/>
  </w:num>
  <w:num w:numId="80" w16cid:durableId="362289268">
    <w:abstractNumId w:val="121"/>
  </w:num>
  <w:num w:numId="81" w16cid:durableId="544099754">
    <w:abstractNumId w:val="113"/>
  </w:num>
  <w:num w:numId="82" w16cid:durableId="1787894669">
    <w:abstractNumId w:val="104"/>
  </w:num>
  <w:num w:numId="83" w16cid:durableId="1339770987">
    <w:abstractNumId w:val="54"/>
  </w:num>
  <w:num w:numId="84" w16cid:durableId="686444900">
    <w:abstractNumId w:val="51"/>
  </w:num>
  <w:num w:numId="85" w16cid:durableId="1364861038">
    <w:abstractNumId w:val="45"/>
  </w:num>
  <w:num w:numId="86" w16cid:durableId="794299740">
    <w:abstractNumId w:val="98"/>
  </w:num>
  <w:num w:numId="87" w16cid:durableId="1928270228">
    <w:abstractNumId w:val="43"/>
  </w:num>
  <w:num w:numId="88" w16cid:durableId="1379939263">
    <w:abstractNumId w:val="56"/>
  </w:num>
  <w:num w:numId="89" w16cid:durableId="325326180">
    <w:abstractNumId w:val="76"/>
  </w:num>
  <w:num w:numId="90" w16cid:durableId="395205471">
    <w:abstractNumId w:val="95"/>
  </w:num>
  <w:num w:numId="91" w16cid:durableId="128474592">
    <w:abstractNumId w:val="15"/>
  </w:num>
  <w:num w:numId="92" w16cid:durableId="1569920324">
    <w:abstractNumId w:val="9"/>
  </w:num>
  <w:num w:numId="93" w16cid:durableId="1038359015">
    <w:abstractNumId w:val="114"/>
  </w:num>
  <w:num w:numId="94" w16cid:durableId="1705254741">
    <w:abstractNumId w:val="102"/>
  </w:num>
  <w:num w:numId="95" w16cid:durableId="1170871232">
    <w:abstractNumId w:val="65"/>
  </w:num>
  <w:num w:numId="96" w16cid:durableId="688795476">
    <w:abstractNumId w:val="49"/>
  </w:num>
  <w:num w:numId="97" w16cid:durableId="2068411454">
    <w:abstractNumId w:val="48"/>
  </w:num>
  <w:num w:numId="98" w16cid:durableId="953295118">
    <w:abstractNumId w:val="115"/>
  </w:num>
  <w:num w:numId="99" w16cid:durableId="483283921">
    <w:abstractNumId w:val="78"/>
  </w:num>
  <w:num w:numId="100" w16cid:durableId="1129593403">
    <w:abstractNumId w:val="0"/>
  </w:num>
  <w:num w:numId="101" w16cid:durableId="714354100">
    <w:abstractNumId w:val="57"/>
  </w:num>
  <w:num w:numId="102" w16cid:durableId="1270619884">
    <w:abstractNumId w:val="68"/>
  </w:num>
  <w:num w:numId="103" w16cid:durableId="1321231215">
    <w:abstractNumId w:val="26"/>
  </w:num>
  <w:num w:numId="104" w16cid:durableId="186604116">
    <w:abstractNumId w:val="12"/>
  </w:num>
  <w:num w:numId="105" w16cid:durableId="1372456219">
    <w:abstractNumId w:val="44"/>
  </w:num>
  <w:num w:numId="106" w16cid:durableId="396903835">
    <w:abstractNumId w:val="108"/>
  </w:num>
  <w:num w:numId="107" w16cid:durableId="576668922">
    <w:abstractNumId w:val="38"/>
  </w:num>
  <w:num w:numId="108" w16cid:durableId="2033409871">
    <w:abstractNumId w:val="125"/>
  </w:num>
  <w:num w:numId="109" w16cid:durableId="1746954706">
    <w:abstractNumId w:val="82"/>
  </w:num>
  <w:num w:numId="110" w16cid:durableId="1770201179">
    <w:abstractNumId w:val="100"/>
  </w:num>
  <w:num w:numId="111" w16cid:durableId="769354211">
    <w:abstractNumId w:val="42"/>
  </w:num>
  <w:num w:numId="112" w16cid:durableId="511837884">
    <w:abstractNumId w:val="22"/>
  </w:num>
  <w:num w:numId="113" w16cid:durableId="251165174">
    <w:abstractNumId w:val="89"/>
  </w:num>
  <w:num w:numId="114" w16cid:durableId="1972512804">
    <w:abstractNumId w:val="109"/>
  </w:num>
  <w:num w:numId="115" w16cid:durableId="1035809073">
    <w:abstractNumId w:val="124"/>
  </w:num>
  <w:num w:numId="116" w16cid:durableId="1474954375">
    <w:abstractNumId w:val="84"/>
  </w:num>
  <w:num w:numId="117" w16cid:durableId="1831604758">
    <w:abstractNumId w:val="14"/>
  </w:num>
  <w:num w:numId="118" w16cid:durableId="654457491">
    <w:abstractNumId w:val="37"/>
  </w:num>
  <w:num w:numId="119" w16cid:durableId="2143649489">
    <w:abstractNumId w:val="123"/>
  </w:num>
  <w:num w:numId="120" w16cid:durableId="88157848">
    <w:abstractNumId w:val="70"/>
  </w:num>
  <w:num w:numId="121" w16cid:durableId="748189990">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16cid:durableId="140275262">
    <w:abstractNumId w:val="62"/>
  </w:num>
  <w:num w:numId="123" w16cid:durableId="847253889">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535533030">
    <w:abstractNumId w:val="74"/>
  </w:num>
  <w:num w:numId="125" w16cid:durableId="2106488065">
    <w:abstractNumId w:val="58"/>
  </w:num>
  <w:num w:numId="126" w16cid:durableId="1367371926">
    <w:abstractNumId w:val="59"/>
  </w:num>
  <w:num w:numId="127" w16cid:durableId="10432850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085277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85220593">
    <w:abstractNumId w:val="66"/>
  </w:num>
  <w:num w:numId="130" w16cid:durableId="1839151914">
    <w:abstractNumId w:val="97"/>
  </w:num>
  <w:num w:numId="131" w16cid:durableId="1392848719">
    <w:abstractNumId w:val="3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0D4E"/>
    <w:rsid w:val="0001233A"/>
    <w:rsid w:val="00017196"/>
    <w:rsid w:val="00022099"/>
    <w:rsid w:val="000227C1"/>
    <w:rsid w:val="000227FE"/>
    <w:rsid w:val="000232CC"/>
    <w:rsid w:val="00025273"/>
    <w:rsid w:val="0003129B"/>
    <w:rsid w:val="00032111"/>
    <w:rsid w:val="000324DF"/>
    <w:rsid w:val="00032AD9"/>
    <w:rsid w:val="000357FD"/>
    <w:rsid w:val="00041623"/>
    <w:rsid w:val="00046221"/>
    <w:rsid w:val="00046B90"/>
    <w:rsid w:val="00046EFD"/>
    <w:rsid w:val="00046FE0"/>
    <w:rsid w:val="0004735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9CD"/>
    <w:rsid w:val="00080D5E"/>
    <w:rsid w:val="00080F68"/>
    <w:rsid w:val="00083BEB"/>
    <w:rsid w:val="00083CDC"/>
    <w:rsid w:val="000860C5"/>
    <w:rsid w:val="00087924"/>
    <w:rsid w:val="000926D4"/>
    <w:rsid w:val="000938B8"/>
    <w:rsid w:val="0009574E"/>
    <w:rsid w:val="000969DD"/>
    <w:rsid w:val="00097B36"/>
    <w:rsid w:val="00097CFC"/>
    <w:rsid w:val="000A434F"/>
    <w:rsid w:val="000A57DA"/>
    <w:rsid w:val="000A7D6F"/>
    <w:rsid w:val="000B02F2"/>
    <w:rsid w:val="000B2DBB"/>
    <w:rsid w:val="000B5154"/>
    <w:rsid w:val="000B577C"/>
    <w:rsid w:val="000B67BF"/>
    <w:rsid w:val="000C1495"/>
    <w:rsid w:val="000C17EB"/>
    <w:rsid w:val="000C298F"/>
    <w:rsid w:val="000C6076"/>
    <w:rsid w:val="000C6147"/>
    <w:rsid w:val="000C775C"/>
    <w:rsid w:val="000C79BC"/>
    <w:rsid w:val="000D2FE1"/>
    <w:rsid w:val="000D3631"/>
    <w:rsid w:val="000D3F2E"/>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7C17"/>
    <w:rsid w:val="001232AA"/>
    <w:rsid w:val="00124B80"/>
    <w:rsid w:val="00124E71"/>
    <w:rsid w:val="0013114E"/>
    <w:rsid w:val="001374F7"/>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582"/>
    <w:rsid w:val="001739F6"/>
    <w:rsid w:val="00173AF3"/>
    <w:rsid w:val="00174DE0"/>
    <w:rsid w:val="00175B60"/>
    <w:rsid w:val="0017679D"/>
    <w:rsid w:val="00177AA0"/>
    <w:rsid w:val="001861CA"/>
    <w:rsid w:val="00190536"/>
    <w:rsid w:val="00190974"/>
    <w:rsid w:val="00192B2F"/>
    <w:rsid w:val="00194504"/>
    <w:rsid w:val="00197146"/>
    <w:rsid w:val="001A15E2"/>
    <w:rsid w:val="001A403A"/>
    <w:rsid w:val="001A4956"/>
    <w:rsid w:val="001B0B76"/>
    <w:rsid w:val="001B1B2D"/>
    <w:rsid w:val="001B2250"/>
    <w:rsid w:val="001B2AEF"/>
    <w:rsid w:val="001B688C"/>
    <w:rsid w:val="001B7015"/>
    <w:rsid w:val="001C3DB6"/>
    <w:rsid w:val="001C4BD6"/>
    <w:rsid w:val="001C528D"/>
    <w:rsid w:val="001C5E98"/>
    <w:rsid w:val="001C7FF7"/>
    <w:rsid w:val="001D0836"/>
    <w:rsid w:val="001D260A"/>
    <w:rsid w:val="001D4C06"/>
    <w:rsid w:val="001E0A5C"/>
    <w:rsid w:val="001E2B26"/>
    <w:rsid w:val="001E3002"/>
    <w:rsid w:val="001E3F34"/>
    <w:rsid w:val="001E4751"/>
    <w:rsid w:val="001E629E"/>
    <w:rsid w:val="001F26BA"/>
    <w:rsid w:val="001F4634"/>
    <w:rsid w:val="001F573F"/>
    <w:rsid w:val="001F62F4"/>
    <w:rsid w:val="001F681A"/>
    <w:rsid w:val="001F6A10"/>
    <w:rsid w:val="002002C6"/>
    <w:rsid w:val="00201F92"/>
    <w:rsid w:val="00203A6C"/>
    <w:rsid w:val="00204946"/>
    <w:rsid w:val="00212BE1"/>
    <w:rsid w:val="00214CBD"/>
    <w:rsid w:val="00215B66"/>
    <w:rsid w:val="00220056"/>
    <w:rsid w:val="00222167"/>
    <w:rsid w:val="00223AE8"/>
    <w:rsid w:val="00223AFD"/>
    <w:rsid w:val="002241CA"/>
    <w:rsid w:val="002264DF"/>
    <w:rsid w:val="00226F25"/>
    <w:rsid w:val="002344B8"/>
    <w:rsid w:val="002363E5"/>
    <w:rsid w:val="002404DA"/>
    <w:rsid w:val="00241F2B"/>
    <w:rsid w:val="002424F2"/>
    <w:rsid w:val="0024692D"/>
    <w:rsid w:val="00251EB5"/>
    <w:rsid w:val="00252235"/>
    <w:rsid w:val="00254ABD"/>
    <w:rsid w:val="00255B87"/>
    <w:rsid w:val="00255C64"/>
    <w:rsid w:val="00257F30"/>
    <w:rsid w:val="00260B54"/>
    <w:rsid w:val="002623EB"/>
    <w:rsid w:val="00262747"/>
    <w:rsid w:val="00262AF4"/>
    <w:rsid w:val="00263D90"/>
    <w:rsid w:val="00265882"/>
    <w:rsid w:val="00267EA0"/>
    <w:rsid w:val="00270486"/>
    <w:rsid w:val="00271FBD"/>
    <w:rsid w:val="00272356"/>
    <w:rsid w:val="00273F12"/>
    <w:rsid w:val="00276D2B"/>
    <w:rsid w:val="00277C8B"/>
    <w:rsid w:val="00282262"/>
    <w:rsid w:val="00283776"/>
    <w:rsid w:val="002845FF"/>
    <w:rsid w:val="00297A12"/>
    <w:rsid w:val="002A1F48"/>
    <w:rsid w:val="002A2570"/>
    <w:rsid w:val="002A2D1B"/>
    <w:rsid w:val="002A436B"/>
    <w:rsid w:val="002A60BC"/>
    <w:rsid w:val="002A64EB"/>
    <w:rsid w:val="002B0672"/>
    <w:rsid w:val="002B098C"/>
    <w:rsid w:val="002B28C0"/>
    <w:rsid w:val="002B3233"/>
    <w:rsid w:val="002B619D"/>
    <w:rsid w:val="002C670A"/>
    <w:rsid w:val="002D0236"/>
    <w:rsid w:val="002D0AD5"/>
    <w:rsid w:val="002D1D7C"/>
    <w:rsid w:val="002D5337"/>
    <w:rsid w:val="002D7910"/>
    <w:rsid w:val="002E2691"/>
    <w:rsid w:val="002E6B9D"/>
    <w:rsid w:val="002F1310"/>
    <w:rsid w:val="002F3B24"/>
    <w:rsid w:val="002F4A93"/>
    <w:rsid w:val="002F6341"/>
    <w:rsid w:val="002F7D28"/>
    <w:rsid w:val="002F7DFB"/>
    <w:rsid w:val="00302CF3"/>
    <w:rsid w:val="003032F8"/>
    <w:rsid w:val="00304EEB"/>
    <w:rsid w:val="00304FED"/>
    <w:rsid w:val="00311FF8"/>
    <w:rsid w:val="00312512"/>
    <w:rsid w:val="00315128"/>
    <w:rsid w:val="00316888"/>
    <w:rsid w:val="00316AA9"/>
    <w:rsid w:val="00320174"/>
    <w:rsid w:val="003207A8"/>
    <w:rsid w:val="00320932"/>
    <w:rsid w:val="003216B2"/>
    <w:rsid w:val="003224AA"/>
    <w:rsid w:val="00324553"/>
    <w:rsid w:val="00326B9E"/>
    <w:rsid w:val="003272E5"/>
    <w:rsid w:val="0032782B"/>
    <w:rsid w:val="003306A3"/>
    <w:rsid w:val="003312B1"/>
    <w:rsid w:val="00333892"/>
    <w:rsid w:val="00336DDD"/>
    <w:rsid w:val="00337265"/>
    <w:rsid w:val="00337D5C"/>
    <w:rsid w:val="00342728"/>
    <w:rsid w:val="003432F9"/>
    <w:rsid w:val="00347BF7"/>
    <w:rsid w:val="003535D6"/>
    <w:rsid w:val="0035381E"/>
    <w:rsid w:val="00354285"/>
    <w:rsid w:val="003557ED"/>
    <w:rsid w:val="00357CCC"/>
    <w:rsid w:val="003602D7"/>
    <w:rsid w:val="00363646"/>
    <w:rsid w:val="00363DB4"/>
    <w:rsid w:val="00364CE2"/>
    <w:rsid w:val="0036599A"/>
    <w:rsid w:val="00366379"/>
    <w:rsid w:val="0037348C"/>
    <w:rsid w:val="00373508"/>
    <w:rsid w:val="00375354"/>
    <w:rsid w:val="00377F95"/>
    <w:rsid w:val="0038140B"/>
    <w:rsid w:val="00381BCB"/>
    <w:rsid w:val="003842DF"/>
    <w:rsid w:val="0038580B"/>
    <w:rsid w:val="00386839"/>
    <w:rsid w:val="00392D35"/>
    <w:rsid w:val="00395F59"/>
    <w:rsid w:val="00397F55"/>
    <w:rsid w:val="003A295C"/>
    <w:rsid w:val="003A6F7C"/>
    <w:rsid w:val="003A7D19"/>
    <w:rsid w:val="003B07C1"/>
    <w:rsid w:val="003B0988"/>
    <w:rsid w:val="003B3B40"/>
    <w:rsid w:val="003B61FA"/>
    <w:rsid w:val="003C343C"/>
    <w:rsid w:val="003C413B"/>
    <w:rsid w:val="003C46EC"/>
    <w:rsid w:val="003C6942"/>
    <w:rsid w:val="003C6B49"/>
    <w:rsid w:val="003D241F"/>
    <w:rsid w:val="003D4422"/>
    <w:rsid w:val="003E0382"/>
    <w:rsid w:val="003E2492"/>
    <w:rsid w:val="003E5446"/>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92A"/>
    <w:rsid w:val="00432BAD"/>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2BA4"/>
    <w:rsid w:val="004A3839"/>
    <w:rsid w:val="004A44D4"/>
    <w:rsid w:val="004A6650"/>
    <w:rsid w:val="004A68DD"/>
    <w:rsid w:val="004B10F2"/>
    <w:rsid w:val="004B1B0B"/>
    <w:rsid w:val="004B46A2"/>
    <w:rsid w:val="004B6F89"/>
    <w:rsid w:val="004C0DDE"/>
    <w:rsid w:val="004C14CD"/>
    <w:rsid w:val="004C237F"/>
    <w:rsid w:val="004C537A"/>
    <w:rsid w:val="004C575A"/>
    <w:rsid w:val="004C5FD1"/>
    <w:rsid w:val="004C6B6B"/>
    <w:rsid w:val="004C744E"/>
    <w:rsid w:val="004C769E"/>
    <w:rsid w:val="004C78DC"/>
    <w:rsid w:val="004D149F"/>
    <w:rsid w:val="004D289B"/>
    <w:rsid w:val="004D2B95"/>
    <w:rsid w:val="004D2E21"/>
    <w:rsid w:val="004E04DC"/>
    <w:rsid w:val="004E0CE1"/>
    <w:rsid w:val="004E2207"/>
    <w:rsid w:val="004E4C77"/>
    <w:rsid w:val="004F09CD"/>
    <w:rsid w:val="004F0DE5"/>
    <w:rsid w:val="004F1058"/>
    <w:rsid w:val="004F226F"/>
    <w:rsid w:val="004F27B3"/>
    <w:rsid w:val="004F63AD"/>
    <w:rsid w:val="004F6902"/>
    <w:rsid w:val="0050017B"/>
    <w:rsid w:val="0050408E"/>
    <w:rsid w:val="005070A5"/>
    <w:rsid w:val="00507D66"/>
    <w:rsid w:val="00510F24"/>
    <w:rsid w:val="00511D45"/>
    <w:rsid w:val="005132AB"/>
    <w:rsid w:val="005171ED"/>
    <w:rsid w:val="00520D0B"/>
    <w:rsid w:val="00521E87"/>
    <w:rsid w:val="005236D6"/>
    <w:rsid w:val="0052548C"/>
    <w:rsid w:val="00527764"/>
    <w:rsid w:val="005307E8"/>
    <w:rsid w:val="00530E6A"/>
    <w:rsid w:val="00532CC7"/>
    <w:rsid w:val="00535AED"/>
    <w:rsid w:val="00535D59"/>
    <w:rsid w:val="00535E9E"/>
    <w:rsid w:val="005365E7"/>
    <w:rsid w:val="00543707"/>
    <w:rsid w:val="0054530B"/>
    <w:rsid w:val="00551B89"/>
    <w:rsid w:val="005565FB"/>
    <w:rsid w:val="00561A76"/>
    <w:rsid w:val="00561AAF"/>
    <w:rsid w:val="0056284D"/>
    <w:rsid w:val="00562FF8"/>
    <w:rsid w:val="005647AE"/>
    <w:rsid w:val="00564CEE"/>
    <w:rsid w:val="0056537C"/>
    <w:rsid w:val="005665AC"/>
    <w:rsid w:val="0056734B"/>
    <w:rsid w:val="00567B98"/>
    <w:rsid w:val="00570061"/>
    <w:rsid w:val="00571FA3"/>
    <w:rsid w:val="00575129"/>
    <w:rsid w:val="00576278"/>
    <w:rsid w:val="00576652"/>
    <w:rsid w:val="00576887"/>
    <w:rsid w:val="0057761C"/>
    <w:rsid w:val="00577E59"/>
    <w:rsid w:val="005814DE"/>
    <w:rsid w:val="00582689"/>
    <w:rsid w:val="005826D9"/>
    <w:rsid w:val="005829CF"/>
    <w:rsid w:val="0058444E"/>
    <w:rsid w:val="00584554"/>
    <w:rsid w:val="00585667"/>
    <w:rsid w:val="005975E9"/>
    <w:rsid w:val="005A10E8"/>
    <w:rsid w:val="005A147E"/>
    <w:rsid w:val="005A2D1F"/>
    <w:rsid w:val="005A3890"/>
    <w:rsid w:val="005A38EC"/>
    <w:rsid w:val="005A407D"/>
    <w:rsid w:val="005A68EF"/>
    <w:rsid w:val="005B0B51"/>
    <w:rsid w:val="005B295A"/>
    <w:rsid w:val="005B3140"/>
    <w:rsid w:val="005B3655"/>
    <w:rsid w:val="005B3759"/>
    <w:rsid w:val="005B3A14"/>
    <w:rsid w:val="005B3F6F"/>
    <w:rsid w:val="005B7E2E"/>
    <w:rsid w:val="005C5739"/>
    <w:rsid w:val="005C6DCC"/>
    <w:rsid w:val="005C73D8"/>
    <w:rsid w:val="005D05B6"/>
    <w:rsid w:val="005D143D"/>
    <w:rsid w:val="005D4988"/>
    <w:rsid w:val="005D5A55"/>
    <w:rsid w:val="005D7144"/>
    <w:rsid w:val="005E060C"/>
    <w:rsid w:val="005E1FF4"/>
    <w:rsid w:val="005E3A8D"/>
    <w:rsid w:val="005F3F9F"/>
    <w:rsid w:val="005F4251"/>
    <w:rsid w:val="005F54A9"/>
    <w:rsid w:val="00600EFB"/>
    <w:rsid w:val="006016BF"/>
    <w:rsid w:val="0060420D"/>
    <w:rsid w:val="0060645C"/>
    <w:rsid w:val="00606ED3"/>
    <w:rsid w:val="00607829"/>
    <w:rsid w:val="00610631"/>
    <w:rsid w:val="00610895"/>
    <w:rsid w:val="006150F2"/>
    <w:rsid w:val="00615485"/>
    <w:rsid w:val="0061548D"/>
    <w:rsid w:val="006154F1"/>
    <w:rsid w:val="006158D5"/>
    <w:rsid w:val="006175B9"/>
    <w:rsid w:val="00617B10"/>
    <w:rsid w:val="006247F6"/>
    <w:rsid w:val="00625EFF"/>
    <w:rsid w:val="00626EBF"/>
    <w:rsid w:val="00631674"/>
    <w:rsid w:val="00631E19"/>
    <w:rsid w:val="006326EB"/>
    <w:rsid w:val="00634007"/>
    <w:rsid w:val="006354C6"/>
    <w:rsid w:val="0063558C"/>
    <w:rsid w:val="00640185"/>
    <w:rsid w:val="00640943"/>
    <w:rsid w:val="0064203B"/>
    <w:rsid w:val="0064310E"/>
    <w:rsid w:val="00643897"/>
    <w:rsid w:val="0064460F"/>
    <w:rsid w:val="006466A1"/>
    <w:rsid w:val="00651B76"/>
    <w:rsid w:val="00651F28"/>
    <w:rsid w:val="00652954"/>
    <w:rsid w:val="00654D36"/>
    <w:rsid w:val="00664011"/>
    <w:rsid w:val="006650AC"/>
    <w:rsid w:val="00665EF3"/>
    <w:rsid w:val="006722FE"/>
    <w:rsid w:val="006734D7"/>
    <w:rsid w:val="0067407B"/>
    <w:rsid w:val="00676E9E"/>
    <w:rsid w:val="006814B5"/>
    <w:rsid w:val="00684169"/>
    <w:rsid w:val="00684EA3"/>
    <w:rsid w:val="006878ED"/>
    <w:rsid w:val="00687B3B"/>
    <w:rsid w:val="00691869"/>
    <w:rsid w:val="00693C15"/>
    <w:rsid w:val="006A08AD"/>
    <w:rsid w:val="006A40E2"/>
    <w:rsid w:val="006B08E9"/>
    <w:rsid w:val="006B112E"/>
    <w:rsid w:val="006B4AA7"/>
    <w:rsid w:val="006B5398"/>
    <w:rsid w:val="006B5578"/>
    <w:rsid w:val="006B6A73"/>
    <w:rsid w:val="006C21A6"/>
    <w:rsid w:val="006C4F37"/>
    <w:rsid w:val="006C5012"/>
    <w:rsid w:val="006D029D"/>
    <w:rsid w:val="006D08B3"/>
    <w:rsid w:val="006D27F9"/>
    <w:rsid w:val="006D7F0B"/>
    <w:rsid w:val="006E09DE"/>
    <w:rsid w:val="006E13F0"/>
    <w:rsid w:val="006E52EF"/>
    <w:rsid w:val="006E716C"/>
    <w:rsid w:val="006E74B7"/>
    <w:rsid w:val="006F069F"/>
    <w:rsid w:val="006F29B3"/>
    <w:rsid w:val="006F374A"/>
    <w:rsid w:val="006F3C33"/>
    <w:rsid w:val="00700B0D"/>
    <w:rsid w:val="007016E1"/>
    <w:rsid w:val="007027CB"/>
    <w:rsid w:val="00703545"/>
    <w:rsid w:val="007109CB"/>
    <w:rsid w:val="00710EB2"/>
    <w:rsid w:val="00711FB8"/>
    <w:rsid w:val="007136D6"/>
    <w:rsid w:val="00713F5F"/>
    <w:rsid w:val="00714181"/>
    <w:rsid w:val="00716B9D"/>
    <w:rsid w:val="0072344C"/>
    <w:rsid w:val="00727066"/>
    <w:rsid w:val="00730635"/>
    <w:rsid w:val="00731704"/>
    <w:rsid w:val="00731E5A"/>
    <w:rsid w:val="00733386"/>
    <w:rsid w:val="0073390C"/>
    <w:rsid w:val="007376FE"/>
    <w:rsid w:val="007378A2"/>
    <w:rsid w:val="00741AA4"/>
    <w:rsid w:val="00742CCF"/>
    <w:rsid w:val="00744EC1"/>
    <w:rsid w:val="007451B1"/>
    <w:rsid w:val="007454C5"/>
    <w:rsid w:val="007459A1"/>
    <w:rsid w:val="007468CA"/>
    <w:rsid w:val="00747B60"/>
    <w:rsid w:val="007514F3"/>
    <w:rsid w:val="00755CF9"/>
    <w:rsid w:val="00757430"/>
    <w:rsid w:val="007600C8"/>
    <w:rsid w:val="007610D0"/>
    <w:rsid w:val="0076302B"/>
    <w:rsid w:val="00763DA7"/>
    <w:rsid w:val="00770ACC"/>
    <w:rsid w:val="00772712"/>
    <w:rsid w:val="00775C17"/>
    <w:rsid w:val="007805A2"/>
    <w:rsid w:val="007811A9"/>
    <w:rsid w:val="00782005"/>
    <w:rsid w:val="00783516"/>
    <w:rsid w:val="00783CEC"/>
    <w:rsid w:val="00784B0B"/>
    <w:rsid w:val="00786861"/>
    <w:rsid w:val="00786A5C"/>
    <w:rsid w:val="00793392"/>
    <w:rsid w:val="007942BF"/>
    <w:rsid w:val="00794A38"/>
    <w:rsid w:val="00796B29"/>
    <w:rsid w:val="007A2CF9"/>
    <w:rsid w:val="007A32B8"/>
    <w:rsid w:val="007A41F9"/>
    <w:rsid w:val="007A5032"/>
    <w:rsid w:val="007A7138"/>
    <w:rsid w:val="007B0303"/>
    <w:rsid w:val="007B0A89"/>
    <w:rsid w:val="007B303B"/>
    <w:rsid w:val="007B5967"/>
    <w:rsid w:val="007B5AB2"/>
    <w:rsid w:val="007C3D8E"/>
    <w:rsid w:val="007C4097"/>
    <w:rsid w:val="007C64FB"/>
    <w:rsid w:val="007D501E"/>
    <w:rsid w:val="007D5668"/>
    <w:rsid w:val="007E0691"/>
    <w:rsid w:val="007F01F2"/>
    <w:rsid w:val="007F1307"/>
    <w:rsid w:val="007F2544"/>
    <w:rsid w:val="007F3FD5"/>
    <w:rsid w:val="007F61A6"/>
    <w:rsid w:val="008029E3"/>
    <w:rsid w:val="00803135"/>
    <w:rsid w:val="008044A3"/>
    <w:rsid w:val="00805365"/>
    <w:rsid w:val="00813F37"/>
    <w:rsid w:val="00815227"/>
    <w:rsid w:val="0081597B"/>
    <w:rsid w:val="00816159"/>
    <w:rsid w:val="008208C1"/>
    <w:rsid w:val="008230D7"/>
    <w:rsid w:val="008247D5"/>
    <w:rsid w:val="008267E1"/>
    <w:rsid w:val="0083363B"/>
    <w:rsid w:val="008338F0"/>
    <w:rsid w:val="008355C7"/>
    <w:rsid w:val="00835B36"/>
    <w:rsid w:val="00835D64"/>
    <w:rsid w:val="008368A5"/>
    <w:rsid w:val="00837EA8"/>
    <w:rsid w:val="00840A02"/>
    <w:rsid w:val="008411FB"/>
    <w:rsid w:val="00845C90"/>
    <w:rsid w:val="00846FE0"/>
    <w:rsid w:val="00851FD4"/>
    <w:rsid w:val="00855D6D"/>
    <w:rsid w:val="00862066"/>
    <w:rsid w:val="00867443"/>
    <w:rsid w:val="008735F4"/>
    <w:rsid w:val="008756A6"/>
    <w:rsid w:val="00875E19"/>
    <w:rsid w:val="008772E0"/>
    <w:rsid w:val="00880EC0"/>
    <w:rsid w:val="00880F86"/>
    <w:rsid w:val="00883669"/>
    <w:rsid w:val="00884853"/>
    <w:rsid w:val="0088495D"/>
    <w:rsid w:val="008871A7"/>
    <w:rsid w:val="00887E15"/>
    <w:rsid w:val="00891EF9"/>
    <w:rsid w:val="00892ABA"/>
    <w:rsid w:val="008948E4"/>
    <w:rsid w:val="00895C6C"/>
    <w:rsid w:val="00896D3D"/>
    <w:rsid w:val="008A173D"/>
    <w:rsid w:val="008A2919"/>
    <w:rsid w:val="008A2AE3"/>
    <w:rsid w:val="008A336D"/>
    <w:rsid w:val="008A36E5"/>
    <w:rsid w:val="008A3751"/>
    <w:rsid w:val="008A6CF7"/>
    <w:rsid w:val="008A7FE4"/>
    <w:rsid w:val="008B04E2"/>
    <w:rsid w:val="008B17F0"/>
    <w:rsid w:val="008B5827"/>
    <w:rsid w:val="008B6583"/>
    <w:rsid w:val="008C1D98"/>
    <w:rsid w:val="008C6907"/>
    <w:rsid w:val="008C75D5"/>
    <w:rsid w:val="008C7765"/>
    <w:rsid w:val="008D1796"/>
    <w:rsid w:val="008D2A41"/>
    <w:rsid w:val="008D4C85"/>
    <w:rsid w:val="008D5221"/>
    <w:rsid w:val="008D6A46"/>
    <w:rsid w:val="008D75DE"/>
    <w:rsid w:val="008E0E43"/>
    <w:rsid w:val="008E61DF"/>
    <w:rsid w:val="008F38A7"/>
    <w:rsid w:val="008F3B20"/>
    <w:rsid w:val="008F452D"/>
    <w:rsid w:val="008F4573"/>
    <w:rsid w:val="008F584F"/>
    <w:rsid w:val="008F5DA1"/>
    <w:rsid w:val="008F644B"/>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314B7"/>
    <w:rsid w:val="009338C6"/>
    <w:rsid w:val="009344E7"/>
    <w:rsid w:val="00937C7F"/>
    <w:rsid w:val="00941CDD"/>
    <w:rsid w:val="00941F67"/>
    <w:rsid w:val="00942C44"/>
    <w:rsid w:val="00942FDC"/>
    <w:rsid w:val="009448BF"/>
    <w:rsid w:val="00945F96"/>
    <w:rsid w:val="0094649D"/>
    <w:rsid w:val="0095351A"/>
    <w:rsid w:val="009544F5"/>
    <w:rsid w:val="00954ADB"/>
    <w:rsid w:val="00955E27"/>
    <w:rsid w:val="00956EC1"/>
    <w:rsid w:val="009668A1"/>
    <w:rsid w:val="00971E80"/>
    <w:rsid w:val="00975820"/>
    <w:rsid w:val="009758F8"/>
    <w:rsid w:val="00981A51"/>
    <w:rsid w:val="00982204"/>
    <w:rsid w:val="00983F04"/>
    <w:rsid w:val="00987BB4"/>
    <w:rsid w:val="00990F9A"/>
    <w:rsid w:val="00994622"/>
    <w:rsid w:val="009950D4"/>
    <w:rsid w:val="009979F3"/>
    <w:rsid w:val="009A027F"/>
    <w:rsid w:val="009A0847"/>
    <w:rsid w:val="009A19E2"/>
    <w:rsid w:val="009A2C49"/>
    <w:rsid w:val="009A3076"/>
    <w:rsid w:val="009A4F07"/>
    <w:rsid w:val="009A61E2"/>
    <w:rsid w:val="009A667F"/>
    <w:rsid w:val="009A74A7"/>
    <w:rsid w:val="009B4AB0"/>
    <w:rsid w:val="009B752D"/>
    <w:rsid w:val="009C04B7"/>
    <w:rsid w:val="009C1D7C"/>
    <w:rsid w:val="009C35FF"/>
    <w:rsid w:val="009C4487"/>
    <w:rsid w:val="009C6AB4"/>
    <w:rsid w:val="009C757A"/>
    <w:rsid w:val="009D12A4"/>
    <w:rsid w:val="009D1648"/>
    <w:rsid w:val="009D2931"/>
    <w:rsid w:val="009D3815"/>
    <w:rsid w:val="009D4F3F"/>
    <w:rsid w:val="009D5C2D"/>
    <w:rsid w:val="009D7FDA"/>
    <w:rsid w:val="009E3FFC"/>
    <w:rsid w:val="009E5802"/>
    <w:rsid w:val="009E7255"/>
    <w:rsid w:val="009F0A0D"/>
    <w:rsid w:val="009F0D05"/>
    <w:rsid w:val="009F105A"/>
    <w:rsid w:val="009F1097"/>
    <w:rsid w:val="009F2292"/>
    <w:rsid w:val="009F2F2C"/>
    <w:rsid w:val="009F7584"/>
    <w:rsid w:val="00A01097"/>
    <w:rsid w:val="00A056EB"/>
    <w:rsid w:val="00A1021F"/>
    <w:rsid w:val="00A10948"/>
    <w:rsid w:val="00A11956"/>
    <w:rsid w:val="00A134CB"/>
    <w:rsid w:val="00A16A21"/>
    <w:rsid w:val="00A174D7"/>
    <w:rsid w:val="00A17796"/>
    <w:rsid w:val="00A17FFE"/>
    <w:rsid w:val="00A201FB"/>
    <w:rsid w:val="00A23A84"/>
    <w:rsid w:val="00A24CFD"/>
    <w:rsid w:val="00A25BB3"/>
    <w:rsid w:val="00A27EFB"/>
    <w:rsid w:val="00A30E3A"/>
    <w:rsid w:val="00A31D51"/>
    <w:rsid w:val="00A335D9"/>
    <w:rsid w:val="00A413C5"/>
    <w:rsid w:val="00A43062"/>
    <w:rsid w:val="00A44697"/>
    <w:rsid w:val="00A45406"/>
    <w:rsid w:val="00A45801"/>
    <w:rsid w:val="00A5298C"/>
    <w:rsid w:val="00A5385B"/>
    <w:rsid w:val="00A54896"/>
    <w:rsid w:val="00A54D09"/>
    <w:rsid w:val="00A55899"/>
    <w:rsid w:val="00A61080"/>
    <w:rsid w:val="00A613FC"/>
    <w:rsid w:val="00A6143D"/>
    <w:rsid w:val="00A625C9"/>
    <w:rsid w:val="00A63825"/>
    <w:rsid w:val="00A64F1D"/>
    <w:rsid w:val="00A70073"/>
    <w:rsid w:val="00A712CB"/>
    <w:rsid w:val="00A71E8A"/>
    <w:rsid w:val="00A73166"/>
    <w:rsid w:val="00A73AD2"/>
    <w:rsid w:val="00A75DF2"/>
    <w:rsid w:val="00A800E4"/>
    <w:rsid w:val="00A80B41"/>
    <w:rsid w:val="00A823A2"/>
    <w:rsid w:val="00A82888"/>
    <w:rsid w:val="00A83CF6"/>
    <w:rsid w:val="00A83E85"/>
    <w:rsid w:val="00A866FB"/>
    <w:rsid w:val="00A87ED5"/>
    <w:rsid w:val="00A9087B"/>
    <w:rsid w:val="00A927AE"/>
    <w:rsid w:val="00A94E27"/>
    <w:rsid w:val="00AA2837"/>
    <w:rsid w:val="00AA55F6"/>
    <w:rsid w:val="00AA644C"/>
    <w:rsid w:val="00AA7152"/>
    <w:rsid w:val="00AB1630"/>
    <w:rsid w:val="00AB2BFA"/>
    <w:rsid w:val="00AB37D8"/>
    <w:rsid w:val="00AB62DC"/>
    <w:rsid w:val="00AC13BD"/>
    <w:rsid w:val="00AC1AED"/>
    <w:rsid w:val="00AD2AAC"/>
    <w:rsid w:val="00AD619B"/>
    <w:rsid w:val="00AD724D"/>
    <w:rsid w:val="00AE0070"/>
    <w:rsid w:val="00AE2869"/>
    <w:rsid w:val="00AE66DA"/>
    <w:rsid w:val="00AF3415"/>
    <w:rsid w:val="00AF7976"/>
    <w:rsid w:val="00B02EFE"/>
    <w:rsid w:val="00B03808"/>
    <w:rsid w:val="00B056D8"/>
    <w:rsid w:val="00B10021"/>
    <w:rsid w:val="00B1160C"/>
    <w:rsid w:val="00B16DFE"/>
    <w:rsid w:val="00B17016"/>
    <w:rsid w:val="00B22BDF"/>
    <w:rsid w:val="00B234B8"/>
    <w:rsid w:val="00B25C30"/>
    <w:rsid w:val="00B26C52"/>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67B63"/>
    <w:rsid w:val="00B740C5"/>
    <w:rsid w:val="00B800AA"/>
    <w:rsid w:val="00B80B37"/>
    <w:rsid w:val="00B81DF1"/>
    <w:rsid w:val="00B86976"/>
    <w:rsid w:val="00B900ED"/>
    <w:rsid w:val="00B9064E"/>
    <w:rsid w:val="00B92514"/>
    <w:rsid w:val="00B93A55"/>
    <w:rsid w:val="00B94C6C"/>
    <w:rsid w:val="00B95CD1"/>
    <w:rsid w:val="00B96281"/>
    <w:rsid w:val="00B968F2"/>
    <w:rsid w:val="00B96C6B"/>
    <w:rsid w:val="00BA1A64"/>
    <w:rsid w:val="00BA68C3"/>
    <w:rsid w:val="00BB0381"/>
    <w:rsid w:val="00BB210B"/>
    <w:rsid w:val="00BB538A"/>
    <w:rsid w:val="00BB65EB"/>
    <w:rsid w:val="00BC3A65"/>
    <w:rsid w:val="00BC4A18"/>
    <w:rsid w:val="00BC5D5A"/>
    <w:rsid w:val="00BD008D"/>
    <w:rsid w:val="00BD19D7"/>
    <w:rsid w:val="00BD203D"/>
    <w:rsid w:val="00BD3C1D"/>
    <w:rsid w:val="00BD4BE6"/>
    <w:rsid w:val="00BD628C"/>
    <w:rsid w:val="00BE1778"/>
    <w:rsid w:val="00BE2C1C"/>
    <w:rsid w:val="00BE5BB2"/>
    <w:rsid w:val="00BE7CEB"/>
    <w:rsid w:val="00BF4096"/>
    <w:rsid w:val="00BF4EB8"/>
    <w:rsid w:val="00BF5FBF"/>
    <w:rsid w:val="00BF6366"/>
    <w:rsid w:val="00C010A4"/>
    <w:rsid w:val="00C0590E"/>
    <w:rsid w:val="00C0592E"/>
    <w:rsid w:val="00C22945"/>
    <w:rsid w:val="00C2303B"/>
    <w:rsid w:val="00C24684"/>
    <w:rsid w:val="00C266F7"/>
    <w:rsid w:val="00C26965"/>
    <w:rsid w:val="00C30393"/>
    <w:rsid w:val="00C310A5"/>
    <w:rsid w:val="00C33630"/>
    <w:rsid w:val="00C42719"/>
    <w:rsid w:val="00C43DEC"/>
    <w:rsid w:val="00C4416B"/>
    <w:rsid w:val="00C44C90"/>
    <w:rsid w:val="00C45AFB"/>
    <w:rsid w:val="00C46653"/>
    <w:rsid w:val="00C4723E"/>
    <w:rsid w:val="00C500CB"/>
    <w:rsid w:val="00C53797"/>
    <w:rsid w:val="00C55EB1"/>
    <w:rsid w:val="00C600B7"/>
    <w:rsid w:val="00C609C3"/>
    <w:rsid w:val="00C6383B"/>
    <w:rsid w:val="00C654F7"/>
    <w:rsid w:val="00C72924"/>
    <w:rsid w:val="00C72D28"/>
    <w:rsid w:val="00C73649"/>
    <w:rsid w:val="00C76340"/>
    <w:rsid w:val="00C77ACE"/>
    <w:rsid w:val="00C8040B"/>
    <w:rsid w:val="00C80F24"/>
    <w:rsid w:val="00C83878"/>
    <w:rsid w:val="00C842BB"/>
    <w:rsid w:val="00C900E4"/>
    <w:rsid w:val="00C976A0"/>
    <w:rsid w:val="00C97E92"/>
    <w:rsid w:val="00CA1294"/>
    <w:rsid w:val="00CA26F6"/>
    <w:rsid w:val="00CA289F"/>
    <w:rsid w:val="00CA294F"/>
    <w:rsid w:val="00CA2E48"/>
    <w:rsid w:val="00CA592A"/>
    <w:rsid w:val="00CA64D8"/>
    <w:rsid w:val="00CB1E8D"/>
    <w:rsid w:val="00CB4D9B"/>
    <w:rsid w:val="00CB633C"/>
    <w:rsid w:val="00CB64EE"/>
    <w:rsid w:val="00CC095F"/>
    <w:rsid w:val="00CC5F74"/>
    <w:rsid w:val="00CC6C57"/>
    <w:rsid w:val="00CC7636"/>
    <w:rsid w:val="00CD01BA"/>
    <w:rsid w:val="00CD1379"/>
    <w:rsid w:val="00CD5F72"/>
    <w:rsid w:val="00CE4A57"/>
    <w:rsid w:val="00CE4BF1"/>
    <w:rsid w:val="00CE5151"/>
    <w:rsid w:val="00CF2734"/>
    <w:rsid w:val="00CF2E81"/>
    <w:rsid w:val="00CF3426"/>
    <w:rsid w:val="00CF34D4"/>
    <w:rsid w:val="00CF635D"/>
    <w:rsid w:val="00D02B16"/>
    <w:rsid w:val="00D057DF"/>
    <w:rsid w:val="00D128E0"/>
    <w:rsid w:val="00D206BD"/>
    <w:rsid w:val="00D219BB"/>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250F"/>
    <w:rsid w:val="00D53F88"/>
    <w:rsid w:val="00D5594B"/>
    <w:rsid w:val="00D56E58"/>
    <w:rsid w:val="00D61B82"/>
    <w:rsid w:val="00D6375D"/>
    <w:rsid w:val="00D637B2"/>
    <w:rsid w:val="00D6426D"/>
    <w:rsid w:val="00D65BB1"/>
    <w:rsid w:val="00D66270"/>
    <w:rsid w:val="00D66F57"/>
    <w:rsid w:val="00D718E0"/>
    <w:rsid w:val="00D72316"/>
    <w:rsid w:val="00D7607E"/>
    <w:rsid w:val="00D77391"/>
    <w:rsid w:val="00D84D4D"/>
    <w:rsid w:val="00D86C6A"/>
    <w:rsid w:val="00D92A15"/>
    <w:rsid w:val="00D946E8"/>
    <w:rsid w:val="00D947BC"/>
    <w:rsid w:val="00DA003F"/>
    <w:rsid w:val="00DA0213"/>
    <w:rsid w:val="00DA2F2B"/>
    <w:rsid w:val="00DA7603"/>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5F8D"/>
    <w:rsid w:val="00DD6482"/>
    <w:rsid w:val="00DD6981"/>
    <w:rsid w:val="00DE0436"/>
    <w:rsid w:val="00DE0B83"/>
    <w:rsid w:val="00DE15B3"/>
    <w:rsid w:val="00DE15C3"/>
    <w:rsid w:val="00DE4089"/>
    <w:rsid w:val="00DE4874"/>
    <w:rsid w:val="00DE54AB"/>
    <w:rsid w:val="00DE5E38"/>
    <w:rsid w:val="00DE6090"/>
    <w:rsid w:val="00DE6CBA"/>
    <w:rsid w:val="00DF12FD"/>
    <w:rsid w:val="00DF161A"/>
    <w:rsid w:val="00DF48C1"/>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622A"/>
    <w:rsid w:val="00E263BB"/>
    <w:rsid w:val="00E26BD1"/>
    <w:rsid w:val="00E276E4"/>
    <w:rsid w:val="00E27C83"/>
    <w:rsid w:val="00E3767C"/>
    <w:rsid w:val="00E37E01"/>
    <w:rsid w:val="00E37EA4"/>
    <w:rsid w:val="00E40913"/>
    <w:rsid w:val="00E412F4"/>
    <w:rsid w:val="00E46F9E"/>
    <w:rsid w:val="00E46FF0"/>
    <w:rsid w:val="00E47CF2"/>
    <w:rsid w:val="00E51B76"/>
    <w:rsid w:val="00E55C7C"/>
    <w:rsid w:val="00E56962"/>
    <w:rsid w:val="00E5718A"/>
    <w:rsid w:val="00E620B3"/>
    <w:rsid w:val="00E6397B"/>
    <w:rsid w:val="00E64595"/>
    <w:rsid w:val="00E667F9"/>
    <w:rsid w:val="00E67DA5"/>
    <w:rsid w:val="00E7512B"/>
    <w:rsid w:val="00E753C2"/>
    <w:rsid w:val="00E77B84"/>
    <w:rsid w:val="00E77E37"/>
    <w:rsid w:val="00E80B66"/>
    <w:rsid w:val="00E841A9"/>
    <w:rsid w:val="00E86754"/>
    <w:rsid w:val="00E868AD"/>
    <w:rsid w:val="00E86ECF"/>
    <w:rsid w:val="00E87E24"/>
    <w:rsid w:val="00E9009C"/>
    <w:rsid w:val="00E91B33"/>
    <w:rsid w:val="00E954E1"/>
    <w:rsid w:val="00EA208B"/>
    <w:rsid w:val="00EA2AAD"/>
    <w:rsid w:val="00EA2FDC"/>
    <w:rsid w:val="00EA4A01"/>
    <w:rsid w:val="00EA580A"/>
    <w:rsid w:val="00EA5C23"/>
    <w:rsid w:val="00EA6CA6"/>
    <w:rsid w:val="00EB0FEB"/>
    <w:rsid w:val="00EB5FBF"/>
    <w:rsid w:val="00EC0584"/>
    <w:rsid w:val="00EC1F4E"/>
    <w:rsid w:val="00EC239B"/>
    <w:rsid w:val="00EC2CF7"/>
    <w:rsid w:val="00EC3085"/>
    <w:rsid w:val="00EC5526"/>
    <w:rsid w:val="00EC6CA6"/>
    <w:rsid w:val="00ED07E7"/>
    <w:rsid w:val="00ED22B0"/>
    <w:rsid w:val="00ED280D"/>
    <w:rsid w:val="00ED34EE"/>
    <w:rsid w:val="00ED7945"/>
    <w:rsid w:val="00ED7C88"/>
    <w:rsid w:val="00EE197D"/>
    <w:rsid w:val="00EE1CF8"/>
    <w:rsid w:val="00EE3B31"/>
    <w:rsid w:val="00EE3E2F"/>
    <w:rsid w:val="00EE4408"/>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1A3C"/>
    <w:rsid w:val="00F12434"/>
    <w:rsid w:val="00F14632"/>
    <w:rsid w:val="00F15317"/>
    <w:rsid w:val="00F1575E"/>
    <w:rsid w:val="00F15B9A"/>
    <w:rsid w:val="00F161A2"/>
    <w:rsid w:val="00F165F3"/>
    <w:rsid w:val="00F1725A"/>
    <w:rsid w:val="00F200A4"/>
    <w:rsid w:val="00F21F08"/>
    <w:rsid w:val="00F23ABC"/>
    <w:rsid w:val="00F2419B"/>
    <w:rsid w:val="00F24BBD"/>
    <w:rsid w:val="00F26C1C"/>
    <w:rsid w:val="00F276E5"/>
    <w:rsid w:val="00F3214F"/>
    <w:rsid w:val="00F33840"/>
    <w:rsid w:val="00F3467B"/>
    <w:rsid w:val="00F40DA4"/>
    <w:rsid w:val="00F432D5"/>
    <w:rsid w:val="00F469AA"/>
    <w:rsid w:val="00F47B2A"/>
    <w:rsid w:val="00F5145E"/>
    <w:rsid w:val="00F5266B"/>
    <w:rsid w:val="00F5619E"/>
    <w:rsid w:val="00F57940"/>
    <w:rsid w:val="00F57955"/>
    <w:rsid w:val="00F57C30"/>
    <w:rsid w:val="00F57DC7"/>
    <w:rsid w:val="00F607BB"/>
    <w:rsid w:val="00F64C8A"/>
    <w:rsid w:val="00F657E6"/>
    <w:rsid w:val="00F65E13"/>
    <w:rsid w:val="00F67589"/>
    <w:rsid w:val="00F67B11"/>
    <w:rsid w:val="00F7037D"/>
    <w:rsid w:val="00F7093A"/>
    <w:rsid w:val="00F709E9"/>
    <w:rsid w:val="00F74053"/>
    <w:rsid w:val="00F77F6F"/>
    <w:rsid w:val="00F8006E"/>
    <w:rsid w:val="00F8025E"/>
    <w:rsid w:val="00F813B6"/>
    <w:rsid w:val="00F81ED6"/>
    <w:rsid w:val="00F86EED"/>
    <w:rsid w:val="00F906AD"/>
    <w:rsid w:val="00F90D33"/>
    <w:rsid w:val="00F91DF4"/>
    <w:rsid w:val="00F91E71"/>
    <w:rsid w:val="00F962AF"/>
    <w:rsid w:val="00FA335B"/>
    <w:rsid w:val="00FA348C"/>
    <w:rsid w:val="00FA5C87"/>
    <w:rsid w:val="00FA697B"/>
    <w:rsid w:val="00FB5658"/>
    <w:rsid w:val="00FB59A0"/>
    <w:rsid w:val="00FC2A4D"/>
    <w:rsid w:val="00FC2A66"/>
    <w:rsid w:val="00FC37B6"/>
    <w:rsid w:val="00FC54BF"/>
    <w:rsid w:val="00FC63DB"/>
    <w:rsid w:val="00FC7AD4"/>
    <w:rsid w:val="00FD1354"/>
    <w:rsid w:val="00FD20C2"/>
    <w:rsid w:val="00FD3950"/>
    <w:rsid w:val="00FD4FCA"/>
    <w:rsid w:val="00FE3693"/>
    <w:rsid w:val="00FE65E0"/>
    <w:rsid w:val="00FE7042"/>
    <w:rsid w:val="00FF0C78"/>
    <w:rsid w:val="00FF19A6"/>
    <w:rsid w:val="00FF3509"/>
    <w:rsid w:val="00FF75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CBC3"/>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691222799">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766269159">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9519A-5E07-4C05-A5C8-2BDC0611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15579</Words>
  <Characters>88805</Characters>
  <Application>Microsoft Office Word</Application>
  <DocSecurity>0</DocSecurity>
  <Lines>740</Lines>
  <Paragraphs>208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3</cp:revision>
  <cp:lastPrinted>2022-07-15T07:33:00Z</cp:lastPrinted>
  <dcterms:created xsi:type="dcterms:W3CDTF">2022-09-23T11:16:00Z</dcterms:created>
  <dcterms:modified xsi:type="dcterms:W3CDTF">2022-09-23T11:22:00Z</dcterms:modified>
</cp:coreProperties>
</file>