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504861D5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3485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67CDA40" w14:textId="0B47D94A" w:rsidR="00232D60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32D60" w:rsidRPr="00232D60">
        <w:rPr>
          <w:rFonts w:ascii="Cambria" w:hAnsi="Cambria" w:cs="Arial"/>
          <w:bCs/>
          <w:sz w:val="22"/>
          <w:szCs w:val="22"/>
        </w:rPr>
        <w:t>podstawowym (Wariant I) na „</w:t>
      </w:r>
      <w:r w:rsidR="005D3485" w:rsidRPr="005D3485">
        <w:rPr>
          <w:rFonts w:ascii="Cambria" w:hAnsi="Cambria" w:cs="Arial"/>
          <w:b/>
          <w:bCs/>
          <w:sz w:val="22"/>
          <w:szCs w:val="22"/>
        </w:rPr>
        <w:t>Bieżące utrzymanie dróg leśnych 2022 – dostawa kruszywa łamanego wraz z wbudowaniem</w:t>
      </w:r>
      <w:r w:rsidR="00232D60" w:rsidRPr="00232D60">
        <w:rPr>
          <w:rFonts w:ascii="Cambria" w:hAnsi="Cambria" w:cs="Arial"/>
          <w:bCs/>
          <w:sz w:val="22"/>
          <w:szCs w:val="22"/>
        </w:rPr>
        <w:t>”</w:t>
      </w:r>
    </w:p>
    <w:p w14:paraId="71C8DF32" w14:textId="5ECDC21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FE9822" w14:textId="77777777" w:rsidR="009E28E6" w:rsidRDefault="009E28E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131795B" w14:textId="77777777" w:rsidR="00232D60" w:rsidRDefault="0023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2096648" w14:textId="77777777" w:rsidR="00232D60" w:rsidRDefault="00232D6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E6E8336" w14:textId="1C3C5264" w:rsidR="007B3429" w:rsidRDefault="00232D6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 </w:t>
      </w:r>
      <w:r w:rsidR="00C405DD">
        <w:rPr>
          <w:rFonts w:ascii="Cambria" w:hAnsi="Cambria" w:cs="Arial"/>
          <w:bCs/>
          <w:sz w:val="22"/>
          <w:szCs w:val="22"/>
        </w:rPr>
        <w:t>________________________________</w:t>
      </w:r>
      <w:r w:rsidR="00C405DD"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C405DD">
        <w:rPr>
          <w:rFonts w:ascii="Cambria" w:hAnsi="Cambria" w:cs="Arial"/>
          <w:bCs/>
          <w:sz w:val="22"/>
          <w:szCs w:val="22"/>
        </w:rPr>
        <w:t>(podpis)</w:t>
      </w:r>
    </w:p>
    <w:p w14:paraId="2BEFBFC2" w14:textId="77777777" w:rsidR="00232D60" w:rsidRDefault="00232D60" w:rsidP="00232D60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3A41000" w14:textId="77777777" w:rsidR="001C58D3" w:rsidRDefault="001C58D3" w:rsidP="001C58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069C6E" w14:textId="77777777" w:rsidR="001C58D3" w:rsidRDefault="001C58D3" w:rsidP="001C58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elektronicznym, podpisem zaufanym lub podpisem osobistym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elektronicznym, podpisem zaufanym lub podpisem osobistym przez wykonawcę</w:t>
      </w:r>
    </w:p>
    <w:p w14:paraId="30CBE99B" w14:textId="2A0958E5" w:rsidR="007B3429" w:rsidRPr="00232D60" w:rsidRDefault="007B3429" w:rsidP="001C58D3">
      <w:pPr>
        <w:spacing w:before="120"/>
        <w:contextualSpacing/>
        <w:rPr>
          <w:rFonts w:ascii="Cambria" w:hAnsi="Cambria" w:cs="Arial"/>
          <w:bCs/>
          <w:sz w:val="18"/>
          <w:szCs w:val="22"/>
        </w:rPr>
      </w:pPr>
    </w:p>
    <w:sectPr w:rsidR="007B3429" w:rsidRPr="00232D6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36F39" w14:textId="77777777" w:rsidR="00B81420" w:rsidRDefault="00B81420">
      <w:r>
        <w:separator/>
      </w:r>
    </w:p>
  </w:endnote>
  <w:endnote w:type="continuationSeparator" w:id="0">
    <w:p w14:paraId="0E8312B7" w14:textId="77777777" w:rsidR="00B81420" w:rsidRDefault="00B81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671C1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2BCA1" w14:textId="77777777" w:rsidR="00B81420" w:rsidRDefault="00B81420">
      <w:r>
        <w:separator/>
      </w:r>
    </w:p>
  </w:footnote>
  <w:footnote w:type="continuationSeparator" w:id="0">
    <w:p w14:paraId="6CE5B514" w14:textId="77777777" w:rsidR="00B81420" w:rsidRDefault="00B81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32B4"/>
    <w:rsid w:val="000671C1"/>
    <w:rsid w:val="000B6E2B"/>
    <w:rsid w:val="00185DAC"/>
    <w:rsid w:val="00186B6B"/>
    <w:rsid w:val="00191A89"/>
    <w:rsid w:val="001C58D3"/>
    <w:rsid w:val="001F5A43"/>
    <w:rsid w:val="00232D60"/>
    <w:rsid w:val="002916DA"/>
    <w:rsid w:val="002D6014"/>
    <w:rsid w:val="00342006"/>
    <w:rsid w:val="003B63F0"/>
    <w:rsid w:val="003C0A1A"/>
    <w:rsid w:val="003C2B15"/>
    <w:rsid w:val="00400308"/>
    <w:rsid w:val="00474F04"/>
    <w:rsid w:val="004A5126"/>
    <w:rsid w:val="004A7B69"/>
    <w:rsid w:val="004B252E"/>
    <w:rsid w:val="004E3E24"/>
    <w:rsid w:val="00537F68"/>
    <w:rsid w:val="00562C7A"/>
    <w:rsid w:val="005D3485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9E28E6"/>
    <w:rsid w:val="00A11CF7"/>
    <w:rsid w:val="00A15081"/>
    <w:rsid w:val="00AA5BD5"/>
    <w:rsid w:val="00AC422F"/>
    <w:rsid w:val="00AD0BB6"/>
    <w:rsid w:val="00B53C21"/>
    <w:rsid w:val="00B81420"/>
    <w:rsid w:val="00BA7423"/>
    <w:rsid w:val="00C2311D"/>
    <w:rsid w:val="00C405DD"/>
    <w:rsid w:val="00C75539"/>
    <w:rsid w:val="00C91ABE"/>
    <w:rsid w:val="00CF1AD2"/>
    <w:rsid w:val="00D1546C"/>
    <w:rsid w:val="00D63F89"/>
    <w:rsid w:val="00D92F25"/>
    <w:rsid w:val="00DA4C90"/>
    <w:rsid w:val="00DB2EC0"/>
    <w:rsid w:val="00EE25C9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dcterms:created xsi:type="dcterms:W3CDTF">2022-10-11T11:22:00Z</dcterms:created>
  <dcterms:modified xsi:type="dcterms:W3CDTF">2022-10-24T13:38:00Z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