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039EC931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0F03940A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116114" w:rsidRPr="007F4C8B">
        <w:rPr>
          <w:rFonts w:ascii="Arial Narrow" w:hAnsi="Arial Narrow"/>
          <w:i/>
          <w:sz w:val="22"/>
          <w:szCs w:val="22"/>
        </w:rPr>
        <w:t xml:space="preserve">položke č. </w:t>
      </w:r>
      <w:r w:rsidR="00F270AE">
        <w:rPr>
          <w:rFonts w:ascii="Arial Narrow" w:hAnsi="Arial Narrow"/>
          <w:i/>
          <w:sz w:val="22"/>
          <w:szCs w:val="22"/>
        </w:rPr>
        <w:t>2</w:t>
      </w:r>
      <w:r w:rsidR="00116114" w:rsidRPr="007F4C8B">
        <w:rPr>
          <w:rFonts w:ascii="Arial Narrow" w:hAnsi="Arial Narrow"/>
          <w:i/>
          <w:sz w:val="22"/>
          <w:szCs w:val="22"/>
        </w:rPr>
        <w:t xml:space="preserve"> </w:t>
      </w:r>
      <w:r w:rsidR="007B7C7E">
        <w:rPr>
          <w:rFonts w:ascii="Arial Narrow" w:hAnsi="Arial Narrow"/>
          <w:i/>
          <w:sz w:val="22"/>
          <w:szCs w:val="22"/>
        </w:rPr>
        <w:t xml:space="preserve">– </w:t>
      </w:r>
      <w:r w:rsidR="00F270AE" w:rsidRPr="00F270AE">
        <w:rPr>
          <w:rFonts w:ascii="Arial Narrow" w:hAnsi="Arial Narrow"/>
          <w:i/>
          <w:sz w:val="22"/>
          <w:szCs w:val="22"/>
        </w:rPr>
        <w:t>Multifunkčná tlačiareň typ 2</w:t>
      </w:r>
      <w:r w:rsidR="00F270AE">
        <w:rPr>
          <w:rFonts w:ascii="Arial Narrow" w:hAnsi="Arial Narrow"/>
          <w:i/>
          <w:sz w:val="22"/>
          <w:szCs w:val="22"/>
        </w:rPr>
        <w:t xml:space="preserve">, </w:t>
      </w:r>
      <w:bookmarkStart w:id="0" w:name="_GoBack"/>
      <w:bookmarkEnd w:id="0"/>
      <w:r w:rsidRPr="007F4C8B">
        <w:rPr>
          <w:rFonts w:ascii="Arial Narrow" w:hAnsi="Arial Narrow"/>
          <w:i/>
          <w:sz w:val="22"/>
          <w:szCs w:val="22"/>
        </w:rPr>
        <w:t xml:space="preserve">množstve </w:t>
      </w:r>
      <w:r w:rsidR="00574E1E">
        <w:rPr>
          <w:rFonts w:ascii="Arial Narrow" w:hAnsi="Arial Narrow"/>
          <w:i/>
          <w:sz w:val="22"/>
          <w:szCs w:val="22"/>
        </w:rPr>
        <w:t>150</w:t>
      </w:r>
      <w:r w:rsidRPr="007F4C8B">
        <w:rPr>
          <w:rFonts w:ascii="Arial Narrow" w:hAnsi="Arial Narrow"/>
          <w:i/>
          <w:sz w:val="22"/>
          <w:szCs w:val="22"/>
        </w:rPr>
        <w:t xml:space="preserve"> kus</w:t>
      </w:r>
      <w:r w:rsidR="00116114" w:rsidRPr="007F4C8B">
        <w:rPr>
          <w:rFonts w:ascii="Arial Narrow" w:hAnsi="Arial Narrow"/>
          <w:i/>
          <w:sz w:val="22"/>
          <w:szCs w:val="22"/>
        </w:rPr>
        <w:t>ov</w:t>
      </w:r>
      <w:r w:rsidRPr="007F4C8B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CFAD7" w14:textId="77777777" w:rsidR="008D345E" w:rsidRDefault="008D345E" w:rsidP="007C6581">
      <w:r>
        <w:separator/>
      </w:r>
    </w:p>
  </w:endnote>
  <w:endnote w:type="continuationSeparator" w:id="0">
    <w:p w14:paraId="2162F85B" w14:textId="77777777" w:rsidR="008D345E" w:rsidRDefault="008D345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2FE64ADD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161135" w:rsidRPr="007F4C8B">
      <w:rPr>
        <w:rFonts w:ascii="Arial Narrow" w:hAnsi="Arial Narrow"/>
        <w:sz w:val="18"/>
        <w:szCs w:val="18"/>
        <w:shd w:val="clear" w:color="auto" w:fill="FFFFFF"/>
      </w:rPr>
      <w:t>Technické vybavenie CLZAC MV SR</w:t>
    </w:r>
    <w:r w:rsidR="00F42849">
      <w:rPr>
        <w:rFonts w:ascii="Arial Narrow" w:hAnsi="Arial Narrow"/>
        <w:sz w:val="18"/>
        <w:szCs w:val="18"/>
        <w:shd w:val="clear" w:color="auto" w:fill="FFFFFF"/>
      </w:rPr>
      <w:t xml:space="preserve"> 2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270A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270A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DD1EA" w14:textId="77777777" w:rsidR="008D345E" w:rsidRDefault="008D345E" w:rsidP="007C6581">
      <w:r>
        <w:separator/>
      </w:r>
    </w:p>
  </w:footnote>
  <w:footnote w:type="continuationSeparator" w:id="0">
    <w:p w14:paraId="796B1A5E" w14:textId="77777777" w:rsidR="008D345E" w:rsidRDefault="008D345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270AE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15</cp:revision>
  <cp:lastPrinted>2022-07-13T07:06:00Z</cp:lastPrinted>
  <dcterms:created xsi:type="dcterms:W3CDTF">2022-04-28T09:57:00Z</dcterms:created>
  <dcterms:modified xsi:type="dcterms:W3CDTF">2023-02-01T10:37:00Z</dcterms:modified>
</cp:coreProperties>
</file>