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77777777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4A689E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0421C87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SPSRSKBA</w:t>
            </w: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1BE609B3" w14:textId="7490FD12" w:rsidR="00982C25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>„</w:t>
      </w:r>
      <w:r w:rsidR="00C819A9" w:rsidRPr="00C819A9">
        <w:rPr>
          <w:rFonts w:ascii="Arial Narrow" w:hAnsi="Arial Narrow"/>
          <w:b/>
          <w:sz w:val="22"/>
        </w:rPr>
        <w:t>Originálny spotrebný materiál pre tlačiace zariadenia DNS</w:t>
      </w:r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1D5DB400" w14:textId="1C902D57" w:rsidR="002761BF" w:rsidRPr="004D27AE" w:rsidRDefault="00564276" w:rsidP="0008694B">
      <w:pPr>
        <w:pStyle w:val="CTL"/>
        <w:numPr>
          <w:ilvl w:val="1"/>
          <w:numId w:val="28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</w:t>
      </w:r>
      <w:r w:rsidR="002761BF" w:rsidRPr="00822E7F">
        <w:rPr>
          <w:rFonts w:ascii="Arial Narrow" w:hAnsi="Arial Narrow"/>
          <w:sz w:val="22"/>
        </w:rPr>
        <w:t>obstarávanie</w:t>
      </w:r>
      <w:r w:rsidRPr="00822E7F">
        <w:rPr>
          <w:rFonts w:ascii="Arial Narrow" w:hAnsi="Arial Narrow" w:cs="Calibri"/>
          <w:sz w:val="22"/>
          <w:szCs w:val="22"/>
        </w:rPr>
        <w:t xml:space="preserve"> </w:t>
      </w:r>
      <w:r w:rsidRPr="00FD4989">
        <w:rPr>
          <w:rFonts w:ascii="Arial Narrow" w:hAnsi="Arial Narrow" w:cs="Calibri"/>
          <w:sz w:val="22"/>
          <w:szCs w:val="22"/>
        </w:rPr>
        <w:t xml:space="preserve">na predmet zákazky </w:t>
      </w:r>
      <w:r w:rsidR="00822E7F">
        <w:rPr>
          <w:rFonts w:ascii="Arial Narrow" w:hAnsi="Arial Narrow" w:cs="Calibri"/>
          <w:sz w:val="22"/>
          <w:szCs w:val="22"/>
        </w:rPr>
        <w:t>„</w:t>
      </w:r>
      <w:r w:rsidR="002E4F44" w:rsidRPr="00822E7F">
        <w:rPr>
          <w:rFonts w:ascii="Arial Narrow" w:hAnsi="Arial Narrow" w:cs="Calibri"/>
          <w:b/>
          <w:sz w:val="22"/>
          <w:szCs w:val="22"/>
        </w:rPr>
        <w:t>Originálny spotrebný materiál pre tlačiace zariadenia – výzva č. 0</w:t>
      </w:r>
      <w:r w:rsidR="0004785C">
        <w:rPr>
          <w:rFonts w:ascii="Arial Narrow" w:hAnsi="Arial Narrow" w:cs="Calibri"/>
          <w:b/>
          <w:sz w:val="22"/>
          <w:szCs w:val="22"/>
        </w:rPr>
        <w:t>3</w:t>
      </w:r>
      <w:r w:rsidR="00822E7F">
        <w:rPr>
          <w:rFonts w:ascii="Arial Narrow" w:hAnsi="Arial Narrow" w:cs="Calibri"/>
          <w:b/>
          <w:sz w:val="22"/>
          <w:szCs w:val="22"/>
        </w:rPr>
        <w:t>“</w:t>
      </w:r>
      <w:r w:rsidRPr="00FD4989">
        <w:rPr>
          <w:rFonts w:ascii="Arial Narrow" w:hAnsi="Arial Narrow" w:cs="Calibri"/>
          <w:sz w:val="22"/>
          <w:szCs w:val="22"/>
        </w:rPr>
        <w:t xml:space="preserve">. 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409833B0" w:rsidR="006F23C1" w:rsidRPr="004D27AE" w:rsidRDefault="006F23C1" w:rsidP="0008694B">
      <w:pPr>
        <w:pStyle w:val="CTL"/>
        <w:numPr>
          <w:ilvl w:val="1"/>
          <w:numId w:val="1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A45CAC" w:rsidRPr="00AF6737">
        <w:rPr>
          <w:rFonts w:ascii="Arial Narrow" w:hAnsi="Arial Narrow"/>
          <w:sz w:val="22"/>
          <w:szCs w:val="22"/>
        </w:rPr>
        <w:lastRenderedPageBreak/>
        <w:t>spotrebného materiálu pre tlačiace zariadenia</w:t>
      </w:r>
      <w:r w:rsidR="00B15193" w:rsidRPr="00EF7F7E">
        <w:rPr>
          <w:rFonts w:ascii="Arial Narrow" w:hAnsi="Arial Narrow"/>
          <w:sz w:val="22"/>
          <w:szCs w:val="22"/>
        </w:rPr>
        <w:t xml:space="preserve"> 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“).</w:t>
      </w:r>
    </w:p>
    <w:p w14:paraId="06E8774B" w14:textId="5734B5D3" w:rsidR="00FC2417" w:rsidRPr="004D27AE" w:rsidRDefault="00FC2417" w:rsidP="0008694B">
      <w:pPr>
        <w:pStyle w:val="CTL"/>
        <w:numPr>
          <w:ilvl w:val="1"/>
          <w:numId w:val="1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F432CD" w:rsidRPr="004D27AE">
        <w:rPr>
          <w:rFonts w:ascii="Arial Narrow" w:hAnsi="Arial Narrow"/>
          <w:sz w:val="22"/>
        </w:rPr>
        <w:t xml:space="preserve">2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2,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1F3519E4" w14:textId="77777777" w:rsidR="00BB427D" w:rsidRPr="004D27AE" w:rsidRDefault="00BB427D" w:rsidP="00CA7569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E50BDA7" w14:textId="13E39CDF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5749A063" w14:textId="77777777" w:rsidR="004A10EE" w:rsidRPr="004A10EE" w:rsidRDefault="004A10EE" w:rsidP="0008694B">
      <w:pPr>
        <w:pStyle w:val="Odsekzoznamu"/>
        <w:widowControl w:val="0"/>
        <w:numPr>
          <w:ilvl w:val="0"/>
          <w:numId w:val="11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01132A47" w:rsidR="00363E6B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). </w:t>
      </w:r>
    </w:p>
    <w:p w14:paraId="016C35EB" w14:textId="4D3D4D82" w:rsidR="00737FAA" w:rsidRPr="000342FD" w:rsidRDefault="00C071EA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0342FD">
        <w:rPr>
          <w:rFonts w:ascii="Arial Narrow" w:hAnsi="Arial Narrow"/>
          <w:sz w:val="22"/>
        </w:rPr>
        <w:t>S</w:t>
      </w:r>
      <w:r w:rsidR="00737FAA" w:rsidRPr="000342FD">
        <w:rPr>
          <w:rFonts w:ascii="Arial Narrow" w:hAnsi="Arial Narrow"/>
          <w:sz w:val="22"/>
        </w:rPr>
        <w:t xml:space="preserve">účasťou dodávky </w:t>
      </w:r>
      <w:r w:rsidRPr="000342FD">
        <w:rPr>
          <w:rFonts w:ascii="Arial Narrow" w:hAnsi="Arial Narrow"/>
          <w:sz w:val="22"/>
        </w:rPr>
        <w:t xml:space="preserve">originálneho spotrebného materiálu </w:t>
      </w:r>
      <w:r w:rsidR="00737FAA" w:rsidRPr="000342FD">
        <w:rPr>
          <w:rFonts w:ascii="Arial Narrow" w:hAnsi="Arial Narrow"/>
          <w:sz w:val="22"/>
        </w:rPr>
        <w:t>je overiteľný dôkaz vydaný výrobcom zariadenia, do ktorého je spotrebný materiál dodávaný, o jeho originalite - spravidla fotografie spotrebného materiálu a opis technickej špecifikácie (technický list) na dátovom nosiči. Z technického listu musí byť preukázateľný najmä minimálny požadovaný počet vytlačených strán a ďalej fotografia balenia v akom bude daná náplň dodávaná a označenie tlačiarní na spoluprácu</w:t>
      </w:r>
      <w:r w:rsidR="004738F4" w:rsidRPr="000342FD">
        <w:rPr>
          <w:rFonts w:ascii="Arial Narrow" w:hAnsi="Arial Narrow"/>
          <w:sz w:val="22"/>
        </w:rPr>
        <w:t>,</w:t>
      </w:r>
      <w:r w:rsidR="00737FAA" w:rsidRPr="000342FD">
        <w:rPr>
          <w:rFonts w:ascii="Arial Narrow" w:hAnsi="Arial Narrow"/>
          <w:sz w:val="22"/>
        </w:rPr>
        <w:t xml:space="preserve"> s ktorými je navrhnutá.</w:t>
      </w:r>
      <w:r w:rsidR="00363E6B" w:rsidRPr="000342FD">
        <w:rPr>
          <w:rFonts w:ascii="Arial Narrow" w:hAnsi="Arial Narrow"/>
          <w:sz w:val="22"/>
        </w:rPr>
        <w:t xml:space="preserve"> </w:t>
      </w:r>
    </w:p>
    <w:p w14:paraId="215CF88E" w14:textId="5BB7A8AC" w:rsidR="00287E51" w:rsidRPr="004D27AE" w:rsidRDefault="00287E51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>, s odberom a ekologickou likvidáciou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7E681471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 w:rsidRPr="005A0648">
        <w:rPr>
          <w:rFonts w:ascii="Arial Narrow" w:hAnsi="Arial Narrow"/>
          <w:sz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 w:rsidRPr="005A0648">
        <w:rPr>
          <w:rFonts w:ascii="Arial Narrow" w:hAnsi="Arial Narrow"/>
          <w:sz w:val="22"/>
        </w:rPr>
        <w:t>v </w:t>
      </w:r>
      <w:r w:rsidR="00691CD7" w:rsidRPr="005A0648">
        <w:rPr>
          <w:rFonts w:ascii="Arial Narrow" w:hAnsi="Arial Narrow"/>
          <w:sz w:val="22"/>
        </w:rPr>
        <w:t>lehote</w:t>
      </w:r>
      <w:r w:rsidR="003E5B18" w:rsidRPr="005A0648">
        <w:rPr>
          <w:rFonts w:ascii="Arial Narrow" w:hAnsi="Arial Narrow"/>
          <w:sz w:val="22"/>
        </w:rPr>
        <w:t xml:space="preserve"> </w:t>
      </w:r>
      <w:r w:rsidR="001B413E" w:rsidRPr="005A0648">
        <w:rPr>
          <w:rFonts w:ascii="Arial Narrow" w:hAnsi="Arial Narrow"/>
          <w:b/>
          <w:sz w:val="22"/>
        </w:rPr>
        <w:t>šesťdesiat (</w:t>
      </w:r>
      <w:r w:rsidR="009E6CBA" w:rsidRPr="005A0648">
        <w:rPr>
          <w:rFonts w:ascii="Arial Narrow" w:hAnsi="Arial Narrow"/>
          <w:b/>
          <w:sz w:val="22"/>
        </w:rPr>
        <w:t>60</w:t>
      </w:r>
      <w:r w:rsidR="001B413E" w:rsidRPr="005A0648">
        <w:rPr>
          <w:rFonts w:ascii="Arial Narrow" w:hAnsi="Arial Narrow"/>
          <w:b/>
          <w:sz w:val="22"/>
        </w:rPr>
        <w:t>)</w:t>
      </w:r>
      <w:r w:rsidR="009E6CBA" w:rsidRPr="005A0648">
        <w:rPr>
          <w:rFonts w:ascii="Arial Narrow" w:hAnsi="Arial Narrow"/>
          <w:b/>
          <w:sz w:val="22"/>
        </w:rPr>
        <w:t xml:space="preserve"> dní</w:t>
      </w:r>
      <w:r w:rsidR="009E6CBA" w:rsidRPr="005A0648">
        <w:rPr>
          <w:rFonts w:ascii="Arial Narrow" w:hAnsi="Arial Narrow"/>
          <w:sz w:val="22"/>
        </w:rPr>
        <w:t xml:space="preserve"> </w:t>
      </w:r>
      <w:r w:rsidR="00E05266" w:rsidRPr="004D27AE">
        <w:rPr>
          <w:rFonts w:ascii="Arial Narrow" w:hAnsi="Arial Narrow"/>
          <w:sz w:val="22"/>
        </w:rPr>
        <w:t>od</w:t>
      </w:r>
      <w:r w:rsidR="00E32E21" w:rsidRPr="004D27AE">
        <w:rPr>
          <w:rFonts w:ascii="Arial Narrow" w:hAnsi="Arial Narrow"/>
          <w:sz w:val="22"/>
        </w:rPr>
        <w:t>o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E912A7" w:rsidRPr="00E912A7">
        <w:rPr>
          <w:rFonts w:ascii="Arial Narrow" w:hAnsi="Arial Narrow"/>
          <w:sz w:val="22"/>
        </w:rPr>
        <w:t>.</w:t>
      </w:r>
      <w:r w:rsidR="0091435F" w:rsidRPr="004D27AE">
        <w:rPr>
          <w:rFonts w:ascii="Arial Narrow" w:hAnsi="Arial Narrow"/>
          <w:sz w:val="22"/>
        </w:rPr>
        <w:t xml:space="preserve"> </w:t>
      </w:r>
    </w:p>
    <w:p w14:paraId="610BF409" w14:textId="28F007A6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 </w:t>
      </w:r>
      <w:r w:rsidR="001D0C05" w:rsidRPr="004D27AE">
        <w:rPr>
          <w:rFonts w:ascii="Arial Narrow" w:hAnsi="Arial Narrow"/>
          <w:sz w:val="22"/>
        </w:rPr>
        <w:t xml:space="preserve">sú miesta uvedené v Prílohe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6732983D" w14:textId="258F12A4" w:rsidR="00866950" w:rsidRPr="00A97B98" w:rsidRDefault="00C071EA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A97B98">
        <w:rPr>
          <w:rFonts w:ascii="Arial Narrow" w:hAnsi="Arial Narrow"/>
          <w:sz w:val="22"/>
          <w:szCs w:val="22"/>
        </w:rPr>
        <w:t xml:space="preserve">Originálny </w:t>
      </w:r>
      <w:r w:rsidR="008E1AA4" w:rsidRPr="00A97B98">
        <w:rPr>
          <w:rFonts w:ascii="Arial Narrow" w:hAnsi="Arial Narrow"/>
          <w:sz w:val="22"/>
          <w:szCs w:val="22"/>
        </w:rPr>
        <w:t>spotrebn</w:t>
      </w:r>
      <w:r w:rsidR="00396F86" w:rsidRPr="00A97B98">
        <w:rPr>
          <w:rFonts w:ascii="Arial Narrow" w:hAnsi="Arial Narrow"/>
          <w:sz w:val="22"/>
          <w:szCs w:val="22"/>
        </w:rPr>
        <w:t xml:space="preserve">ý </w:t>
      </w:r>
      <w:r w:rsidR="008E1AA4" w:rsidRPr="00A97B98">
        <w:rPr>
          <w:rFonts w:ascii="Arial Narrow" w:hAnsi="Arial Narrow"/>
          <w:sz w:val="22"/>
          <w:szCs w:val="22"/>
        </w:rPr>
        <w:t xml:space="preserve"> materiál</w:t>
      </w:r>
      <w:r w:rsidR="007A08E0" w:rsidRPr="00A97B98">
        <w:rPr>
          <w:rFonts w:ascii="Arial Narrow" w:hAnsi="Arial Narrow"/>
          <w:sz w:val="22"/>
          <w:szCs w:val="22"/>
        </w:rPr>
        <w:t xml:space="preserve"> v súlade s bodom </w:t>
      </w:r>
      <w:r w:rsidR="004A10EE">
        <w:rPr>
          <w:rFonts w:ascii="Arial Narrow" w:hAnsi="Arial Narrow"/>
          <w:sz w:val="22"/>
          <w:szCs w:val="22"/>
        </w:rPr>
        <w:t>4</w:t>
      </w:r>
      <w:r w:rsidR="007A08E0" w:rsidRPr="00A97B98">
        <w:rPr>
          <w:rFonts w:ascii="Arial Narrow" w:hAnsi="Arial Narrow"/>
          <w:sz w:val="22"/>
          <w:szCs w:val="22"/>
        </w:rPr>
        <w:t>.1.1 tohto článku</w:t>
      </w:r>
      <w:r w:rsidR="007A08E0" w:rsidRPr="00A97B98">
        <w:rPr>
          <w:rFonts w:ascii="Arial Narrow" w:hAnsi="Arial Narrow"/>
          <w:sz w:val="22"/>
        </w:rPr>
        <w:t xml:space="preserve"> zmluvy</w:t>
      </w:r>
      <w:r w:rsidR="00396F86" w:rsidRPr="00A97B98">
        <w:rPr>
          <w:rFonts w:ascii="Arial Narrow" w:hAnsi="Arial Narrow"/>
          <w:sz w:val="22"/>
          <w:szCs w:val="22"/>
        </w:rPr>
        <w:t>:</w:t>
      </w:r>
    </w:p>
    <w:p w14:paraId="1B073C4C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zabalený v originálnych obaloch od výrobcov zariadení požadovaných značiek, spĺňajúci všetky znaky originálneho balenia daného výrobcu</w:t>
      </w:r>
      <w:r w:rsidR="00866950" w:rsidRPr="004D27AE">
        <w:rPr>
          <w:rFonts w:ascii="Arial Narrow" w:hAnsi="Arial Narrow"/>
          <w:sz w:val="22"/>
        </w:rPr>
        <w:t>,</w:t>
      </w:r>
    </w:p>
    <w:p w14:paraId="7FA0E4CE" w14:textId="77777777" w:rsidR="008E1AA4" w:rsidRPr="004D27AE" w:rsidRDefault="008E1AA4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musí mať ochranné známky výrobcu príslušných značiek (hologramy), ak ich výrobca zariadení príslušnej značky na náplň aplikuje. Hologramy pre tonery a atramentové </w:t>
      </w:r>
      <w:proofErr w:type="spellStart"/>
      <w:r w:rsidRPr="004D27AE">
        <w:rPr>
          <w:rFonts w:ascii="Arial Narrow" w:hAnsi="Arial Narrow"/>
          <w:sz w:val="22"/>
        </w:rPr>
        <w:t>cartridge</w:t>
      </w:r>
      <w:proofErr w:type="spellEnd"/>
      <w:r w:rsidRPr="004D27AE">
        <w:rPr>
          <w:rFonts w:ascii="Arial Narrow" w:hAnsi="Arial Narrow"/>
          <w:sz w:val="22"/>
        </w:rPr>
        <w:t xml:space="preserve"> HP musia byť overiteľné cez mobilnú aplikáciu, ktorá potvrdí originalitu d</w:t>
      </w:r>
      <w:r w:rsidR="00866950" w:rsidRPr="004D27AE">
        <w:rPr>
          <w:rFonts w:ascii="Arial Narrow" w:hAnsi="Arial Narrow"/>
          <w:sz w:val="22"/>
        </w:rPr>
        <w:t>odávaného spotrebného materiálu,</w:t>
      </w:r>
    </w:p>
    <w:p w14:paraId="5A76B1B0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musí byť originálny, nesmie byť recyklovaný, repasovaný, renovovaný, vyrobený z už použitých tonerov a dielov a nesmie byť v ňom doplnený náhradný prachový toner, atrament alebo optický valec</w:t>
      </w:r>
      <w:r w:rsidR="00734EA2" w:rsidRPr="004D27AE">
        <w:rPr>
          <w:rFonts w:ascii="Arial Narrow" w:hAnsi="Arial Narrow"/>
          <w:sz w:val="22"/>
        </w:rPr>
        <w:t>,</w:t>
      </w:r>
    </w:p>
    <w:p w14:paraId="168B9AB6" w14:textId="77777777" w:rsidR="00866950" w:rsidRPr="004D27AE" w:rsidRDefault="00866950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nesmie byť vyrábaný s použit</w:t>
      </w:r>
      <w:r w:rsidR="00A04F38" w:rsidRPr="004D27AE">
        <w:rPr>
          <w:rFonts w:ascii="Arial Narrow" w:hAnsi="Arial Narrow"/>
          <w:sz w:val="22"/>
        </w:rPr>
        <w:t>ím pôvodných plastových obalov/</w:t>
      </w:r>
      <w:r w:rsidRPr="004D27AE">
        <w:rPr>
          <w:rFonts w:ascii="Arial Narrow" w:hAnsi="Arial Narrow"/>
          <w:sz w:val="22"/>
        </w:rPr>
        <w:t>puzdier originálnych tonerov a ani iných ako originálnych častí</w:t>
      </w:r>
      <w:r w:rsidR="00734EA2" w:rsidRPr="004D27AE">
        <w:rPr>
          <w:rFonts w:ascii="Arial Narrow" w:hAnsi="Arial Narrow"/>
          <w:sz w:val="22"/>
        </w:rPr>
        <w:t>,</w:t>
      </w:r>
    </w:p>
    <w:p w14:paraId="1F82AB6D" w14:textId="085952A6" w:rsidR="00734EA2" w:rsidRPr="00CA7569" w:rsidRDefault="00734EA2" w:rsidP="0008694B">
      <w:pPr>
        <w:pStyle w:val="CTL"/>
        <w:numPr>
          <w:ilvl w:val="2"/>
          <w:numId w:val="11"/>
        </w:numPr>
        <w:tabs>
          <w:tab w:val="left" w:pos="567"/>
        </w:tabs>
        <w:spacing w:line="24" w:lineRule="atLeast"/>
        <w:ind w:left="1418" w:hanging="851"/>
        <w:rPr>
          <w:rFonts w:ascii="Arial Narrow" w:hAnsi="Arial Narrow"/>
          <w:sz w:val="22"/>
          <w:lang w:val="en-US"/>
        </w:rPr>
      </w:pPr>
      <w:r w:rsidRPr="004D27AE">
        <w:rPr>
          <w:rFonts w:ascii="Arial Narrow" w:hAnsi="Arial Narrow"/>
          <w:sz w:val="22"/>
        </w:rPr>
        <w:t>musí byť vyrábaný výrobcami príslušných značiek zariadení, periférií tak</w:t>
      </w:r>
      <w:r w:rsidR="004738F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aby spĺňal požiadavky na garantované záruky v zmysle platných záručných podmienok výrobcov zariadení</w:t>
      </w:r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podľa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výrobcov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typu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zariadení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proofErr w:type="spellStart"/>
      <w:r w:rsidR="00705B37" w:rsidRPr="00705B37">
        <w:rPr>
          <w:rFonts w:ascii="Arial Narrow" w:hAnsi="Arial Narrow"/>
          <w:sz w:val="22"/>
          <w:lang w:val="en-US"/>
        </w:rPr>
        <w:t>uvedených</w:t>
      </w:r>
      <w:proofErr w:type="spellEnd"/>
      <w:r w:rsidR="00705B37" w:rsidRPr="00705B37">
        <w:rPr>
          <w:rFonts w:ascii="Arial Narrow" w:hAnsi="Arial Narrow"/>
          <w:sz w:val="22"/>
          <w:lang w:val="en-US"/>
        </w:rPr>
        <w:t xml:space="preserve"> </w:t>
      </w:r>
      <w:r w:rsidR="00705B37">
        <w:rPr>
          <w:rFonts w:ascii="Arial Narrow" w:hAnsi="Arial Narrow"/>
          <w:sz w:val="22"/>
          <w:lang w:val="en-US"/>
        </w:rPr>
        <w:t xml:space="preserve">v </w:t>
      </w:r>
      <w:proofErr w:type="spellStart"/>
      <w:r w:rsidR="00705B37">
        <w:rPr>
          <w:rFonts w:ascii="Arial Narrow" w:hAnsi="Arial Narrow"/>
          <w:sz w:val="22"/>
          <w:lang w:val="en-US"/>
        </w:rPr>
        <w:t>prílohe</w:t>
      </w:r>
      <w:proofErr w:type="spellEnd"/>
      <w:r w:rsidR="00705B37">
        <w:rPr>
          <w:rFonts w:ascii="Arial Narrow" w:hAnsi="Arial Narrow"/>
          <w:sz w:val="22"/>
          <w:lang w:val="en-US"/>
        </w:rPr>
        <w:t xml:space="preserve"> č. </w:t>
      </w:r>
      <w:r w:rsidR="002258B5">
        <w:rPr>
          <w:rFonts w:ascii="Arial Narrow" w:hAnsi="Arial Narrow"/>
          <w:sz w:val="22"/>
          <w:lang w:val="en-US"/>
        </w:rPr>
        <w:t>1</w:t>
      </w:r>
      <w:r w:rsidR="00E06EF8" w:rsidRPr="00CA7569">
        <w:rPr>
          <w:rFonts w:ascii="Arial Narrow" w:hAnsi="Arial Narrow"/>
          <w:sz w:val="22"/>
        </w:rPr>
        <w:t>.</w:t>
      </w:r>
    </w:p>
    <w:p w14:paraId="72F73050" w14:textId="6F66F03C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V prílohe č. </w:t>
      </w:r>
      <w:r w:rsidRPr="007F32BF">
        <w:rPr>
          <w:rFonts w:ascii="Arial Narrow" w:hAnsi="Arial Narrow"/>
          <w:sz w:val="22"/>
          <w:szCs w:val="22"/>
        </w:rPr>
        <w:t xml:space="preserve">4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77777777" w:rsidR="00BA2865" w:rsidRPr="004D27AE" w:rsidRDefault="00D5473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v Prílohe č. 4,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3595347" w:rsidR="00BA2865" w:rsidRPr="004D27AE" w:rsidRDefault="00BA2865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064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AB1D1F">
        <w:rPr>
          <w:rFonts w:ascii="Arial Narrow" w:hAnsi="Arial Narrow"/>
          <w:sz w:val="22"/>
        </w:rPr>
        <w:t>9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 w:rsidRPr="005A0648">
        <w:rPr>
          <w:rFonts w:ascii="Arial Narrow" w:hAnsi="Arial Narrow"/>
          <w:sz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 w:rsidRPr="005A0648">
        <w:rPr>
          <w:rFonts w:ascii="Arial Narrow" w:hAnsi="Arial Narrow"/>
          <w:sz w:val="22"/>
        </w:rPr>
        <w:t>. P</w:t>
      </w:r>
      <w:r w:rsidRPr="005A0648">
        <w:rPr>
          <w:rFonts w:ascii="Arial Narrow" w:hAnsi="Arial Narrow"/>
          <w:sz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8694B">
      <w:pPr>
        <w:pStyle w:val="CTL"/>
        <w:numPr>
          <w:ilvl w:val="1"/>
          <w:numId w:val="11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664319F3" w14:textId="6242B744" w:rsidR="00BB427D" w:rsidRPr="004D27AE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Vlastnícke právo k dodanému </w:t>
      </w:r>
      <w:r w:rsidR="00396F86" w:rsidRPr="005A0648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dňom jeho dodania a prevzatia </w:t>
      </w:r>
      <w:r w:rsidRPr="005A0648">
        <w:rPr>
          <w:rFonts w:ascii="Arial Narrow" w:hAnsi="Arial Narrow"/>
          <w:sz w:val="22"/>
        </w:rPr>
        <w:t>podpisom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dodacieho listu vyhotoveného </w:t>
      </w:r>
      <w:r w:rsidR="00AB1D1F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 a zaplatením kúpnej ceny.</w:t>
      </w:r>
    </w:p>
    <w:p w14:paraId="37477A4F" w14:textId="22F6E0CD" w:rsidR="00BB427D" w:rsidRDefault="00BB427D" w:rsidP="0008694B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 w:rsidRPr="005A0648">
        <w:rPr>
          <w:rFonts w:ascii="Arial Narrow" w:hAnsi="Arial Narrow"/>
          <w:sz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Pr="005A0648">
        <w:rPr>
          <w:rFonts w:ascii="Arial Narrow" w:hAnsi="Arial Narrow"/>
          <w:sz w:val="22"/>
        </w:rPr>
        <w:t xml:space="preserve">splnením podmienok bodu </w:t>
      </w:r>
      <w:r w:rsidR="004A10EE" w:rsidRPr="005A0648">
        <w:rPr>
          <w:rFonts w:ascii="Arial Narrow" w:hAnsi="Arial Narrow"/>
          <w:sz w:val="22"/>
        </w:rPr>
        <w:t>4</w:t>
      </w:r>
      <w:r w:rsidR="004314B0" w:rsidRPr="005A0648">
        <w:rPr>
          <w:rFonts w:ascii="Arial Narrow" w:hAnsi="Arial Narrow"/>
          <w:sz w:val="22"/>
        </w:rPr>
        <w:t>.1</w:t>
      </w:r>
      <w:r w:rsidR="002E2CFE" w:rsidRPr="005A0648">
        <w:rPr>
          <w:rFonts w:ascii="Arial Narrow" w:hAnsi="Arial Narrow"/>
          <w:sz w:val="22"/>
        </w:rPr>
        <w:t>6</w:t>
      </w:r>
      <w:r w:rsidRPr="005A0648">
        <w:rPr>
          <w:rFonts w:ascii="Arial Narrow" w:hAnsi="Arial Narrow"/>
          <w:sz w:val="22"/>
        </w:rPr>
        <w:t xml:space="preserve"> tohto článku zmluvy</w:t>
      </w:r>
      <w:r w:rsidRPr="004D27AE">
        <w:rPr>
          <w:rFonts w:ascii="Arial Narrow" w:hAnsi="Arial Narrow"/>
          <w:sz w:val="22"/>
        </w:rPr>
        <w:t>.</w:t>
      </w:r>
    </w:p>
    <w:p w14:paraId="26230259" w14:textId="77777777" w:rsidR="00F22706" w:rsidRPr="002D41AF" w:rsidRDefault="00F22706" w:rsidP="0008694B">
      <w:pPr>
        <w:pStyle w:val="CTL"/>
        <w:numPr>
          <w:ilvl w:val="1"/>
          <w:numId w:val="11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2D41AF">
        <w:rPr>
          <w:rFonts w:ascii="Arial Narrow" w:hAnsi="Arial Narrow" w:cs="Calibri"/>
          <w:sz w:val="22"/>
          <w:szCs w:val="22"/>
        </w:rPr>
        <w:t>Z.z</w:t>
      </w:r>
      <w:proofErr w:type="spellEnd"/>
      <w:r w:rsidRPr="002D41AF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281DDD6F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prezident Slovenskej republiky,</w:t>
      </w:r>
    </w:p>
    <w:p w14:paraId="1CC4C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člen vlády,</w:t>
      </w:r>
    </w:p>
    <w:p w14:paraId="43459402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5F4BEBFD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EA92BE3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3B05A1A5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62170C48" w14:textId="77777777" w:rsidR="00F22706" w:rsidRPr="002D41AF" w:rsidRDefault="00F22706" w:rsidP="0008694B">
      <w:pPr>
        <w:pStyle w:val="CTL"/>
        <w:numPr>
          <w:ilvl w:val="0"/>
          <w:numId w:val="30"/>
        </w:numPr>
        <w:tabs>
          <w:tab w:val="left" w:pos="567"/>
        </w:tabs>
        <w:spacing w:after="0" w:line="276" w:lineRule="auto"/>
        <w:ind w:left="1134"/>
        <w:rPr>
          <w:rFonts w:ascii="Arial Narrow" w:hAnsi="Arial Narrow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verejný ochranca práv,</w:t>
      </w:r>
    </w:p>
    <w:p w14:paraId="293F221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60B907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štátny tajomník,</w:t>
      </w:r>
    </w:p>
    <w:p w14:paraId="34B2035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2C36FFD7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prednosta okresného úradu,</w:t>
      </w:r>
    </w:p>
    <w:p w14:paraId="5501AFC6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0" w:line="276" w:lineRule="auto"/>
        <w:ind w:left="1134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primátor hlavného mesta Slovenskej republiky Bratislavy, primátor krajského mesta alebo primátor okresného mesta, alebo</w:t>
      </w:r>
    </w:p>
    <w:p w14:paraId="3CC12283" w14:textId="77777777" w:rsidR="00F22706" w:rsidRPr="002D41AF" w:rsidRDefault="00F22706" w:rsidP="0008694B">
      <w:pPr>
        <w:pStyle w:val="CTL"/>
        <w:numPr>
          <w:ilvl w:val="0"/>
          <w:numId w:val="30"/>
        </w:numPr>
        <w:spacing w:after="240" w:line="276" w:lineRule="auto"/>
        <w:ind w:left="1134" w:hanging="357"/>
        <w:rPr>
          <w:rFonts w:ascii="Arial Narrow" w:hAnsi="Arial Narrow" w:cs="Calibri"/>
          <w:sz w:val="22"/>
          <w:szCs w:val="22"/>
        </w:rPr>
      </w:pPr>
      <w:r w:rsidRPr="002D41AF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741AE2A6" w14:textId="77777777" w:rsidR="00F22706" w:rsidRPr="004D27AE" w:rsidRDefault="00F22706" w:rsidP="00F2270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0FF8C74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1507FB8C" w14:textId="77777777" w:rsidR="004A10EE" w:rsidRPr="004A10EE" w:rsidRDefault="004A10EE" w:rsidP="0008694B">
      <w:pPr>
        <w:pStyle w:val="Odsekzoznamu"/>
        <w:widowControl w:val="0"/>
        <w:numPr>
          <w:ilvl w:val="0"/>
          <w:numId w:val="1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38FA3303" w14:textId="16715649" w:rsidR="00FC2417" w:rsidRPr="000342FD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F432CD" w:rsidRPr="000342FD">
        <w:rPr>
          <w:rFonts w:ascii="Arial Narrow" w:hAnsi="Arial Narrow"/>
          <w:sz w:val="22"/>
          <w:szCs w:val="22"/>
        </w:rPr>
        <w:t xml:space="preserve">3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1B21F913" w:rsidR="00B06A73" w:rsidRPr="00930F80" w:rsidRDefault="00B06A73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Tovaru a súvisiacich služieb podľa Prílohy č. 1 tejto </w:t>
      </w:r>
      <w:r w:rsidR="0008694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Tovar, na obstaranie Tovaru, dovozné clá, dopravu na miesto dodania, náklady na obalovú techniku a balenie).</w:t>
      </w:r>
    </w:p>
    <w:p w14:paraId="7183D2A7" w14:textId="2F7208BE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08694B">
        <w:rPr>
          <w:rFonts w:ascii="Arial Narrow" w:hAnsi="Arial Narrow"/>
          <w:sz w:val="22"/>
          <w:szCs w:val="22"/>
        </w:rPr>
        <w:t>p</w:t>
      </w:r>
      <w:r w:rsidR="000E63B6" w:rsidRPr="0008694B">
        <w:rPr>
          <w:rFonts w:ascii="Arial Narrow" w:hAnsi="Arial Narrow"/>
          <w:sz w:val="22"/>
          <w:szCs w:val="22"/>
        </w:rPr>
        <w:t>redávajúceho</w:t>
      </w:r>
      <w:r w:rsidR="007B453C" w:rsidRPr="0008694B">
        <w:rPr>
          <w:rFonts w:ascii="Arial Narrow" w:hAnsi="Arial Narrow"/>
          <w:sz w:val="22"/>
          <w:szCs w:val="22"/>
        </w:rPr>
        <w:t xml:space="preserve"> uvedeného v záhlaví tejto zmluvy</w:t>
      </w:r>
      <w:r w:rsidRPr="0008694B">
        <w:rPr>
          <w:rFonts w:ascii="Arial Narrow" w:hAnsi="Arial Narrow"/>
          <w:sz w:val="22"/>
          <w:szCs w:val="22"/>
        </w:rPr>
        <w:t xml:space="preserve">. Bezhotovostný platobný styk sa uskutoční prostredníctvom finančného ústavu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 xml:space="preserve">upujúceho </w:t>
      </w:r>
      <w:r w:rsidRPr="0008694B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08694B">
        <w:rPr>
          <w:rFonts w:ascii="Arial Narrow" w:hAnsi="Arial Narrow"/>
          <w:sz w:val="22"/>
          <w:szCs w:val="22"/>
        </w:rPr>
        <w:t>tridsať (</w:t>
      </w:r>
      <w:r w:rsidR="004819EC" w:rsidRPr="0008694B">
        <w:rPr>
          <w:rFonts w:ascii="Arial Narrow" w:hAnsi="Arial Narrow"/>
          <w:sz w:val="22"/>
          <w:szCs w:val="22"/>
        </w:rPr>
        <w:t>30</w:t>
      </w:r>
      <w:r w:rsidR="006208A8" w:rsidRPr="0008694B">
        <w:rPr>
          <w:rFonts w:ascii="Arial Narrow" w:hAnsi="Arial Narrow"/>
          <w:sz w:val="22"/>
          <w:szCs w:val="22"/>
        </w:rPr>
        <w:t>)</w:t>
      </w:r>
      <w:r w:rsidR="004819EC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0E63B6" w:rsidRPr="0008694B">
        <w:rPr>
          <w:rFonts w:ascii="Arial Narrow" w:hAnsi="Arial Narrow"/>
          <w:sz w:val="22"/>
          <w:szCs w:val="22"/>
        </w:rPr>
        <w:t>upujúcemu</w:t>
      </w:r>
      <w:r w:rsidRPr="0008694B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Neoddeliteľnou súčasťou faktúr</w:t>
      </w:r>
      <w:r w:rsidR="0077096A" w:rsidRPr="0008694B">
        <w:rPr>
          <w:rFonts w:ascii="Arial Narrow" w:hAnsi="Arial Narrow"/>
          <w:sz w:val="22"/>
          <w:szCs w:val="22"/>
        </w:rPr>
        <w:t>y</w:t>
      </w:r>
      <w:r w:rsidRPr="0008694B">
        <w:rPr>
          <w:rFonts w:ascii="Arial Narrow" w:hAnsi="Arial Narrow"/>
          <w:sz w:val="22"/>
          <w:szCs w:val="22"/>
        </w:rPr>
        <w:t xml:space="preserve"> bude dodací list</w:t>
      </w:r>
      <w:r w:rsidR="004003BF" w:rsidRPr="0008694B">
        <w:rPr>
          <w:rFonts w:ascii="Arial Narrow" w:hAnsi="Arial Narrow"/>
          <w:sz w:val="22"/>
          <w:szCs w:val="22"/>
        </w:rPr>
        <w:t xml:space="preserve"> potvrdený </w:t>
      </w:r>
      <w:r w:rsidR="007B453C" w:rsidRPr="0008694B">
        <w:rPr>
          <w:rFonts w:ascii="Arial Narrow" w:hAnsi="Arial Narrow"/>
          <w:sz w:val="22"/>
          <w:szCs w:val="22"/>
        </w:rPr>
        <w:t>k</w:t>
      </w:r>
      <w:r w:rsidR="004003BF" w:rsidRPr="0008694B">
        <w:rPr>
          <w:rFonts w:ascii="Arial Narrow" w:hAnsi="Arial Narrow"/>
          <w:sz w:val="22"/>
          <w:szCs w:val="22"/>
        </w:rPr>
        <w:t>upujúcim</w:t>
      </w:r>
      <w:r w:rsidRPr="0008694B">
        <w:rPr>
          <w:rFonts w:ascii="Arial Narrow" w:hAnsi="Arial Narrow"/>
          <w:sz w:val="22"/>
          <w:szCs w:val="22"/>
        </w:rPr>
        <w:t xml:space="preserve">. </w:t>
      </w:r>
    </w:p>
    <w:p w14:paraId="3BB1A0AD" w14:textId="406872F4" w:rsidR="00FC2417" w:rsidRPr="0008694B" w:rsidRDefault="00FC2417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08694B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Pr="0008694B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 w:rsidRPr="0008694B">
        <w:rPr>
          <w:rFonts w:ascii="Arial Narrow" w:hAnsi="Arial Narrow"/>
          <w:sz w:val="22"/>
          <w:szCs w:val="22"/>
        </w:rPr>
        <w:t>p</w:t>
      </w:r>
      <w:r w:rsidRPr="0008694B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splatnosti a nová začne plynúť prevzatím nového, resp. upraveného daňového dokladu.   </w:t>
      </w:r>
    </w:p>
    <w:p w14:paraId="0162EDE9" w14:textId="77D68DE0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 xml:space="preserve">Predávajúci sa zaväzuje najneskôr do troch (3) pracovných dní po uzavretí kúpnej zmluvy uhradiť na bankový účet kupujúceho finančné prostriedky vo výške </w:t>
      </w:r>
      <w:r w:rsidR="004A10EE" w:rsidRPr="0008694B">
        <w:rPr>
          <w:rFonts w:ascii="Arial Narrow" w:hAnsi="Arial Narrow"/>
          <w:sz w:val="22"/>
          <w:szCs w:val="22"/>
        </w:rPr>
        <w:t xml:space="preserve">9 000 </w:t>
      </w:r>
      <w:r w:rsidR="002E2CFE" w:rsidRPr="0008694B">
        <w:rPr>
          <w:rFonts w:ascii="Arial Narrow" w:hAnsi="Arial Narrow"/>
          <w:sz w:val="22"/>
          <w:szCs w:val="22"/>
        </w:rPr>
        <w:t>EUR</w:t>
      </w:r>
      <w:r w:rsidRPr="0008694B">
        <w:rPr>
          <w:rFonts w:ascii="Arial Narrow" w:hAnsi="Arial Narrow"/>
          <w:sz w:val="22"/>
          <w:szCs w:val="22"/>
        </w:rPr>
        <w:t xml:space="preserve"> (slovom </w:t>
      </w:r>
      <w:r w:rsidR="004A10EE" w:rsidRPr="0008694B">
        <w:rPr>
          <w:rFonts w:ascii="Arial Narrow" w:hAnsi="Arial Narrow"/>
          <w:sz w:val="22"/>
          <w:szCs w:val="22"/>
        </w:rPr>
        <w:t>deväťtisíc eur</w:t>
      </w:r>
      <w:r w:rsidR="0008694B" w:rsidRPr="0008694B">
        <w:rPr>
          <w:rFonts w:ascii="Arial Narrow" w:hAnsi="Arial Narrow"/>
          <w:sz w:val="22"/>
          <w:szCs w:val="22"/>
        </w:rPr>
        <w:t>)</w:t>
      </w:r>
      <w:r w:rsidR="004A10EE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ako výkonovú zábezpeku na plnenie predmetu zmluvy. Táto výkonová zábezpeka bude zabezpečovať nároky Kupujúceho voči Predávajúcemu v prípade, ak tento nebude plniť záväzky z tejto zmluvy riadne a včas.</w:t>
      </w:r>
    </w:p>
    <w:p w14:paraId="4B4DC163" w14:textId="77777777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Výkonová zábezpeka môže byť na základe rozhodnutia kupujúceho použitá na prípadnú náhradu zmluvných pokút, vzniknutej škody, úrokov z omeškania a iných sankcií a nárokov v prospech kupujúceho, ktoré mu vzniknú pri porušení zmluvy zo strany predávajúceho.</w:t>
      </w:r>
    </w:p>
    <w:p w14:paraId="0100C039" w14:textId="77777777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Výkonová zábezpeka bude do dvadsať (20) dní po konečnej akceptácii predmetu zmluvy podľa tejto zmluvy vrátená predávajúcemu v celej jej výške, resp. vo výške zníženej o sumu použitú kupujúcim ako náhrada zmluvných pokút, vzniknutej škody, úrokov z omeškania a iných sankcií a nárokov v prospech kupujúceho podľa tejto Zmluvy.</w:t>
      </w:r>
    </w:p>
    <w:p w14:paraId="15BE905A" w14:textId="237E5A54" w:rsidR="00775F46" w:rsidRPr="0008694B" w:rsidRDefault="00775F46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Ak sa zníži pôvodná výška výkonovej zábezpeky v dôsledku jej použitia kupujúcim podľa zmluvy, je predávajúci povinný ju doplniť do jej pôvodnej výšky do štrnásť (14) dní, od kedy ho o znížení výkonovej zábezpeky kupujúci písomne informoval. Ak predávajúci nedoplní výkonovú zábezpeku v zmysle predchádzajúceho ustanovenia, Kupujúci má právo odstúpiť od zmluvy, pričom predávajúci berie na vedomie a súhlasí, že zostávajúci objem výkonovej zábezpeky v takomto prípade prepadá v prospech kupujúceho.</w:t>
      </w:r>
    </w:p>
    <w:p w14:paraId="415BFE77" w14:textId="2DE39988" w:rsidR="002F24E0" w:rsidRPr="0008694B" w:rsidRDefault="002F24E0" w:rsidP="0008694B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8694B">
        <w:rPr>
          <w:rFonts w:ascii="Arial Narrow" w:hAnsi="Arial Narrow"/>
          <w:sz w:val="22"/>
          <w:szCs w:val="22"/>
        </w:rPr>
        <w:t>Finančné pr</w:t>
      </w:r>
      <w:r w:rsidR="00A17434" w:rsidRPr="0008694B">
        <w:rPr>
          <w:rFonts w:ascii="Arial Narrow" w:hAnsi="Arial Narrow"/>
          <w:sz w:val="22"/>
          <w:szCs w:val="22"/>
        </w:rPr>
        <w:t>ostriedky vo výške podľa bodu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08694B" w:rsidRPr="0008694B">
        <w:rPr>
          <w:rFonts w:ascii="Arial Narrow" w:hAnsi="Arial Narrow"/>
          <w:sz w:val="22"/>
          <w:szCs w:val="22"/>
        </w:rPr>
        <w:t>5</w:t>
      </w:r>
      <w:r w:rsidR="00B84BE9" w:rsidRPr="0008694B">
        <w:rPr>
          <w:rFonts w:ascii="Arial Narrow" w:hAnsi="Arial Narrow"/>
          <w:sz w:val="22"/>
          <w:szCs w:val="22"/>
        </w:rPr>
        <w:t>.6</w:t>
      </w:r>
      <w:r w:rsidRPr="0008694B">
        <w:rPr>
          <w:rFonts w:ascii="Arial Narrow" w:hAnsi="Arial Narrow"/>
          <w:sz w:val="22"/>
          <w:szCs w:val="22"/>
        </w:rPr>
        <w:t xml:space="preserve"> </w:t>
      </w:r>
      <w:r w:rsidR="002F2457" w:rsidRPr="0008694B">
        <w:rPr>
          <w:rFonts w:ascii="Arial Narrow" w:hAnsi="Arial Narrow"/>
          <w:sz w:val="22"/>
          <w:szCs w:val="22"/>
        </w:rPr>
        <w:t xml:space="preserve">tohto článku </w:t>
      </w:r>
      <w:r w:rsidRPr="0008694B">
        <w:rPr>
          <w:rFonts w:ascii="Arial Narrow" w:hAnsi="Arial Narrow"/>
          <w:sz w:val="22"/>
          <w:szCs w:val="22"/>
        </w:rPr>
        <w:t>musia byť zložené na účet kupujúceho vedeného v Štátnej pokladnici. Číslo účtu: 7000180074/8180 Konštantný symbol: 0558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Variabilný symbol: IČO </w:t>
      </w:r>
      <w:r w:rsidR="00A17434" w:rsidRPr="0008694B">
        <w:rPr>
          <w:rFonts w:ascii="Arial Narrow" w:hAnsi="Arial Narrow"/>
          <w:sz w:val="22"/>
          <w:szCs w:val="22"/>
        </w:rPr>
        <w:t>predávajúceho</w:t>
      </w:r>
      <w:r w:rsidRPr="0008694B">
        <w:rPr>
          <w:rFonts w:ascii="Arial Narrow" w:hAnsi="Arial Narrow"/>
          <w:sz w:val="22"/>
          <w:szCs w:val="22"/>
        </w:rPr>
        <w:t xml:space="preserve"> (v prípade skupiny dodávateľov IČO jedného z členov skupiny dodávateľov)</w:t>
      </w:r>
      <w:r w:rsidR="00A17434" w:rsidRPr="0008694B">
        <w:rPr>
          <w:rFonts w:ascii="Arial Narrow" w:hAnsi="Arial Narrow"/>
          <w:sz w:val="22"/>
          <w:szCs w:val="22"/>
        </w:rPr>
        <w:t>,</w:t>
      </w:r>
      <w:r w:rsidRPr="0008694B">
        <w:rPr>
          <w:rFonts w:ascii="Arial Narrow" w:hAnsi="Arial Narrow"/>
          <w:sz w:val="22"/>
          <w:szCs w:val="22"/>
        </w:rPr>
        <w:t xml:space="preserve"> Špecifický symbol: </w:t>
      </w:r>
      <w:r w:rsidR="000342FD" w:rsidRPr="0008694B">
        <w:rPr>
          <w:rFonts w:ascii="Arial Narrow" w:hAnsi="Arial Narrow"/>
          <w:sz w:val="22"/>
          <w:szCs w:val="22"/>
        </w:rPr>
        <w:t>„</w:t>
      </w:r>
      <w:r w:rsidR="0008694B" w:rsidRPr="0008694B">
        <w:rPr>
          <w:rFonts w:ascii="Arial Narrow" w:hAnsi="Arial Narrow"/>
          <w:sz w:val="22"/>
          <w:szCs w:val="22"/>
        </w:rPr>
        <w:t>38894</w:t>
      </w:r>
      <w:r w:rsidR="000342FD" w:rsidRPr="0008694B">
        <w:rPr>
          <w:rFonts w:ascii="Arial Narrow" w:hAnsi="Arial Narrow"/>
          <w:sz w:val="22"/>
          <w:szCs w:val="22"/>
        </w:rPr>
        <w:t xml:space="preserve">“ </w:t>
      </w:r>
      <w:r w:rsidRPr="0008694B">
        <w:rPr>
          <w:rFonts w:ascii="Arial Narrow" w:hAnsi="Arial Narrow"/>
          <w:sz w:val="22"/>
          <w:szCs w:val="22"/>
        </w:rPr>
        <w:t>IBAN: SK59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8180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0000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0070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0018</w:t>
      </w:r>
      <w:r w:rsidR="00A57F94" w:rsidRPr="0008694B">
        <w:rPr>
          <w:rFonts w:ascii="Arial Narrow" w:hAnsi="Arial Narrow"/>
          <w:sz w:val="22"/>
          <w:szCs w:val="22"/>
        </w:rPr>
        <w:t xml:space="preserve"> </w:t>
      </w:r>
      <w:r w:rsidRPr="0008694B">
        <w:rPr>
          <w:rFonts w:ascii="Arial Narrow" w:hAnsi="Arial Narrow"/>
          <w:sz w:val="22"/>
          <w:szCs w:val="22"/>
        </w:rPr>
        <w:t>0074, BIC/SWIFT kód: SPSRSKBA Banka príjemcu: Štátna pokladnica, Radlinského 32, 810 05 Bratislava, SR.</w:t>
      </w:r>
    </w:p>
    <w:p w14:paraId="3B9FF79F" w14:textId="2E7336A0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72850135" w14:textId="77777777" w:rsidR="004A10EE" w:rsidRPr="004A10EE" w:rsidRDefault="004A10EE" w:rsidP="004A10EE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3F68EBB7" w:rsidR="00FC2417" w:rsidRPr="004D27AE" w:rsidRDefault="00FC2417" w:rsidP="0004785C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822E7F">
        <w:rPr>
          <w:rFonts w:ascii="Arial Narrow" w:hAnsi="Arial Narrow"/>
          <w:sz w:val="22"/>
          <w:szCs w:val="22"/>
        </w:rPr>
        <w:t xml:space="preserve">je </w:t>
      </w:r>
      <w:r w:rsidR="004A10EE" w:rsidRPr="00822E7F">
        <w:rPr>
          <w:rFonts w:ascii="Arial Narrow" w:hAnsi="Arial Narrow"/>
          <w:sz w:val="22"/>
          <w:szCs w:val="22"/>
        </w:rPr>
        <w:t xml:space="preserve"> </w:t>
      </w:r>
      <w:r w:rsidR="004A10EE" w:rsidRPr="00822E7F">
        <w:rPr>
          <w:rFonts w:ascii="Arial Narrow" w:hAnsi="Arial Narrow"/>
          <w:b/>
          <w:sz w:val="22"/>
          <w:szCs w:val="22"/>
        </w:rPr>
        <w:t>dvadsaťštyri  (24) mesiacov</w:t>
      </w:r>
      <w:r w:rsidRPr="004A10EE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728A746F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4A10EE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30123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 w:rsidR="00F22706">
        <w:rPr>
          <w:rFonts w:ascii="Arial Narrow" w:hAnsi="Arial Narrow"/>
          <w:sz w:val="22"/>
        </w:rPr>
        <w:t xml:space="preserve"> </w:t>
      </w:r>
      <w:r w:rsidR="0004785C">
        <w:rPr>
          <w:rFonts w:ascii="Arial Narrow" w:hAnsi="Arial Narrow"/>
          <w:sz w:val="22"/>
        </w:rPr>
        <w:t>tridsať (30)</w:t>
      </w:r>
      <w:r w:rsidR="0004785C" w:rsidRPr="00465F23">
        <w:rPr>
          <w:rFonts w:ascii="Arial Narrow" w:hAnsi="Arial Narrow"/>
          <w:sz w:val="22"/>
        </w:rPr>
        <w:t xml:space="preserve"> </w:t>
      </w:r>
      <w:r w:rsidR="00E33056" w:rsidRPr="00465F23">
        <w:rPr>
          <w:rFonts w:ascii="Arial Narrow" w:hAnsi="Arial Narrow"/>
          <w:sz w:val="22"/>
        </w:rPr>
        <w:t xml:space="preserve">dní odo dňa uplatnenia reklamácie. </w:t>
      </w:r>
    </w:p>
    <w:p w14:paraId="4D349FEC" w14:textId="2DE30CF8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0565DED4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6CCEDF65" w14:textId="77777777" w:rsidR="004A10EE" w:rsidRPr="004A10EE" w:rsidRDefault="004A10EE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247D0FAB" w:rsidR="00FC2417" w:rsidRPr="004D27AE" w:rsidRDefault="00FC2417" w:rsidP="00BE44CC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7A887DC1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</w:t>
      </w:r>
      <w:r w:rsidR="00F432CD" w:rsidRPr="004D27AE">
        <w:rPr>
          <w:rFonts w:ascii="Arial Narrow" w:hAnsi="Arial Narrow"/>
          <w:sz w:val="22"/>
        </w:rPr>
        <w:t xml:space="preserve">a prílohy č. 2 </w:t>
      </w:r>
      <w:r w:rsidR="004819EC" w:rsidRPr="004D27AE">
        <w:rPr>
          <w:rFonts w:ascii="Arial Narrow" w:hAnsi="Arial Narrow"/>
          <w:sz w:val="22"/>
        </w:rPr>
        <w:t>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Kupujúci je povinný:</w:t>
      </w:r>
    </w:p>
    <w:p w14:paraId="2985504F" w14:textId="4230A2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330123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4A10EE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295D0969" w:rsidR="00FC2417" w:rsidRPr="004D27AE" w:rsidRDefault="00FC2417" w:rsidP="0008694B">
      <w:pPr>
        <w:pStyle w:val="CTL"/>
        <w:numPr>
          <w:ilvl w:val="1"/>
          <w:numId w:val="5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75186CEC" w14:textId="61618157" w:rsidR="00F0274A" w:rsidRPr="004D27AE" w:rsidRDefault="00F0274A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Ak má </w:t>
      </w:r>
      <w:r w:rsidR="00D5473D" w:rsidRPr="004D27AE">
        <w:rPr>
          <w:rFonts w:ascii="Arial Narrow" w:hAnsi="Arial Narrow"/>
          <w:sz w:val="22"/>
        </w:rPr>
        <w:t xml:space="preserve">kupujúci </w:t>
      </w:r>
      <w:r w:rsidRPr="004D27AE">
        <w:rPr>
          <w:rFonts w:ascii="Arial Narrow" w:hAnsi="Arial Narrow"/>
          <w:sz w:val="22"/>
        </w:rPr>
        <w:t>odôvodnenú pochybnosť o</w:t>
      </w:r>
      <w:r w:rsidR="008808C4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tom</w:t>
      </w:r>
      <w:r w:rsidR="008808C4" w:rsidRPr="004D27AE">
        <w:rPr>
          <w:rFonts w:ascii="Arial Narrow" w:hAnsi="Arial Narrow"/>
          <w:sz w:val="22"/>
        </w:rPr>
        <w:t>,</w:t>
      </w:r>
      <w:r w:rsidRPr="004D27AE">
        <w:rPr>
          <w:rFonts w:ascii="Arial Narrow" w:hAnsi="Arial Narrow"/>
          <w:sz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>predávajúci</w:t>
      </w:r>
      <w:r w:rsidRPr="004D27AE">
        <w:rPr>
          <w:rFonts w:ascii="Arial Narrow" w:hAnsi="Arial Narrow"/>
          <w:sz w:val="22"/>
        </w:rPr>
        <w:t xml:space="preserve"> zabezpečí preukázanie zhody </w:t>
      </w:r>
      <w:r w:rsidR="008808C4" w:rsidRPr="004D27AE">
        <w:rPr>
          <w:rFonts w:ascii="Arial Narrow" w:hAnsi="Arial Narrow"/>
          <w:sz w:val="22"/>
        </w:rPr>
        <w:t>s</w:t>
      </w:r>
      <w:r w:rsidRPr="004D27AE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4D27AE">
        <w:rPr>
          <w:rFonts w:ascii="Arial Narrow" w:hAnsi="Arial Narrow"/>
          <w:sz w:val="22"/>
        </w:rPr>
        <w:t xml:space="preserve"> </w:t>
      </w:r>
      <w:r w:rsidR="00AE2C10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Originalitu môže potvrdiť aj výrobca príslušných periférnych zariadení, alebo jeho zástupca pre Slovenskú republiku.</w:t>
      </w:r>
    </w:p>
    <w:p w14:paraId="12D8080E" w14:textId="77777777" w:rsidR="00622DC5" w:rsidRDefault="00622DC5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4B9BE15" w14:textId="713ECE3E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D23D31B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44B212C" w14:textId="77777777" w:rsidR="00465F23" w:rsidRPr="00465F23" w:rsidRDefault="00465F23" w:rsidP="0008694B">
      <w:pPr>
        <w:pStyle w:val="Odsekzoznamu"/>
        <w:widowControl w:val="0"/>
        <w:numPr>
          <w:ilvl w:val="0"/>
          <w:numId w:val="6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73283E00" w14:textId="77777777" w:rsidR="00DD6996" w:rsidRPr="00DD6996" w:rsidRDefault="00DD6996" w:rsidP="0008694B">
      <w:pPr>
        <w:pStyle w:val="Odsekzoznamu"/>
        <w:widowControl w:val="0"/>
        <w:numPr>
          <w:ilvl w:val="0"/>
          <w:numId w:val="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3F6A9EEB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6E203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6E203C">
        <w:rPr>
          <w:rFonts w:ascii="Arial Narrow" w:hAnsi="Arial Narrow" w:cs="Calibri"/>
          <w:sz w:val="22"/>
          <w:szCs w:val="22"/>
          <w:lang w:val="sk-SK"/>
        </w:rPr>
        <w:t xml:space="preserve"> 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.3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4483200D" w:rsidR="004F1B98" w:rsidRPr="004D27AE" w:rsidRDefault="004F1B98" w:rsidP="004D0B96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VI. bod </w:t>
      </w:r>
      <w:r w:rsidR="00840B26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527F39A5" w:rsidR="00503DEC" w:rsidRDefault="00503DEC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originálny spotrebný tovar podľa článku </w:t>
      </w:r>
      <w:r w:rsidR="004A10EE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4A10EE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1C7F2729" w14:textId="6AC6604C" w:rsidR="00F22706" w:rsidRPr="00AE6931" w:rsidRDefault="00F22706" w:rsidP="0008694B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  <w:tab w:val="left" w:pos="720"/>
        </w:tabs>
        <w:spacing w:after="60" w:line="24" w:lineRule="atLeast"/>
        <w:ind w:hanging="448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 prípade nepravdivosti vyhlásenia predávajúceho, ktoré je uvedené v čl. </w:t>
      </w:r>
      <w:r w:rsidR="006E203C">
        <w:rPr>
          <w:rFonts w:ascii="Arial Narrow" w:hAnsi="Arial Narrow" w:cs="Calibri"/>
          <w:sz w:val="22"/>
          <w:szCs w:val="22"/>
          <w:lang w:val="sk-SK"/>
        </w:rPr>
        <w:t>I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V. bode </w:t>
      </w:r>
      <w:r w:rsidR="00A418B7">
        <w:rPr>
          <w:rFonts w:ascii="Arial Narrow" w:hAnsi="Arial Narrow" w:cs="Calibri"/>
          <w:sz w:val="22"/>
          <w:szCs w:val="22"/>
          <w:lang w:val="sk-SK"/>
        </w:rPr>
        <w:t xml:space="preserve">4.18 </w:t>
      </w:r>
      <w:r w:rsidRPr="00AE6931">
        <w:rPr>
          <w:rFonts w:ascii="Arial Narrow" w:hAnsi="Arial Narrow" w:cs="Calibri"/>
          <w:sz w:val="22"/>
          <w:szCs w:val="22"/>
          <w:lang w:val="sk-SK"/>
        </w:rPr>
        <w:t xml:space="preserve"> tejto zmluvy, je predávajúci povinný zaplatiť kupujúcemu zmluvnú pokutu vo výške 30 000,- EUR</w:t>
      </w:r>
      <w:r>
        <w:rPr>
          <w:rFonts w:ascii="Arial Narrow" w:hAnsi="Arial Narrow" w:cs="Calibri"/>
          <w:sz w:val="22"/>
          <w:szCs w:val="22"/>
          <w:lang w:val="sk-SK"/>
        </w:rPr>
        <w:t>.</w:t>
      </w:r>
    </w:p>
    <w:p w14:paraId="75D33F09" w14:textId="77777777" w:rsidR="00F22706" w:rsidRPr="004D27AE" w:rsidRDefault="00F22706" w:rsidP="00773C90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1CBD5236" w:rsidR="00582DCF" w:rsidRDefault="006056F6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3E19" w:rsidRPr="004A10EE">
        <w:rPr>
          <w:rFonts w:ascii="Arial Narrow" w:hAnsi="Arial Narrow"/>
          <w:sz w:val="22"/>
        </w:rPr>
        <w:t xml:space="preserve"> podľa bodu </w:t>
      </w:r>
      <w:r w:rsidR="00840B26">
        <w:rPr>
          <w:rFonts w:ascii="Arial Narrow" w:hAnsi="Arial Narrow"/>
          <w:sz w:val="22"/>
        </w:rPr>
        <w:t>8.</w:t>
      </w:r>
      <w:r w:rsidR="00953E19" w:rsidRPr="004A10EE">
        <w:rPr>
          <w:rFonts w:ascii="Arial Narrow" w:hAnsi="Arial Narrow"/>
          <w:sz w:val="22"/>
        </w:rPr>
        <w:t>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na prípadnú náhradu škody, ktorá vznikla v príčinnej súvislosti s porušením zmluvnej povinnosti, za ktorú je </w:t>
      </w:r>
      <w:r w:rsidRPr="004D27AE">
        <w:rPr>
          <w:rFonts w:ascii="Arial Narrow" w:hAnsi="Arial Narrow"/>
          <w:sz w:val="22"/>
        </w:rPr>
        <w:lastRenderedPageBreak/>
        <w:t>uplatňovaná zmluvná pokuta.</w:t>
      </w:r>
    </w:p>
    <w:p w14:paraId="7B2BD025" w14:textId="5E717A2D" w:rsidR="00613A8C" w:rsidRPr="004A10EE" w:rsidRDefault="004A10EE" w:rsidP="0008694B">
      <w:pPr>
        <w:pStyle w:val="CTL"/>
        <w:numPr>
          <w:ilvl w:val="1"/>
          <w:numId w:val="4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A10EE">
        <w:rPr>
          <w:rFonts w:ascii="Arial Narrow" w:hAnsi="Arial Narrow"/>
          <w:sz w:val="22"/>
        </w:rPr>
        <w:t xml:space="preserve">Nárok </w:t>
      </w:r>
      <w:r w:rsidR="0077096A" w:rsidRPr="004A10EE">
        <w:rPr>
          <w:rFonts w:ascii="Arial Narrow" w:hAnsi="Arial Narrow"/>
          <w:sz w:val="22"/>
        </w:rPr>
        <w:t xml:space="preserve"> na zmluvnú</w:t>
      </w:r>
      <w:r w:rsidR="00FC2417" w:rsidRPr="004A10EE">
        <w:rPr>
          <w:rFonts w:ascii="Arial Narrow" w:hAnsi="Arial Narrow"/>
          <w:sz w:val="22"/>
        </w:rPr>
        <w:t xml:space="preserve"> pokut</w:t>
      </w:r>
      <w:r w:rsidR="0077096A" w:rsidRPr="004A10EE">
        <w:rPr>
          <w:rFonts w:ascii="Arial Narrow" w:hAnsi="Arial Narrow"/>
          <w:sz w:val="22"/>
        </w:rPr>
        <w:t>u</w:t>
      </w:r>
      <w:r w:rsidR="00FC2417" w:rsidRPr="004A10EE">
        <w:rPr>
          <w:rFonts w:ascii="Arial Narrow" w:hAnsi="Arial Narrow"/>
          <w:sz w:val="22"/>
        </w:rPr>
        <w:t xml:space="preserve"> nevzniká vtedy, ak sa preukáže</w:t>
      </w:r>
      <w:r w:rsidR="006056F6" w:rsidRPr="004A10EE">
        <w:rPr>
          <w:rFonts w:ascii="Arial Narrow" w:hAnsi="Arial Narrow"/>
          <w:sz w:val="22"/>
        </w:rPr>
        <w:t>,</w:t>
      </w:r>
      <w:r w:rsidR="00FC2417" w:rsidRPr="004A10EE">
        <w:rPr>
          <w:rFonts w:ascii="Arial Narrow" w:hAnsi="Arial Narrow"/>
          <w:sz w:val="22"/>
        </w:rPr>
        <w:t xml:space="preserve"> že omeškanie je spôsobené </w:t>
      </w:r>
      <w:r w:rsidR="00CE13E9" w:rsidRPr="004A10EE">
        <w:rPr>
          <w:rFonts w:ascii="Arial Narrow" w:hAnsi="Arial Narrow"/>
          <w:sz w:val="22"/>
        </w:rPr>
        <w:t>okolnosťami vylučujúcimi zodpovednosť (</w:t>
      </w:r>
      <w:r w:rsidR="00FC2417" w:rsidRPr="004A10EE">
        <w:rPr>
          <w:rFonts w:ascii="Arial Narrow" w:hAnsi="Arial Narrow"/>
          <w:sz w:val="22"/>
        </w:rPr>
        <w:t>vyšš</w:t>
      </w:r>
      <w:r w:rsidR="00CE13E9" w:rsidRPr="004A10EE">
        <w:rPr>
          <w:rFonts w:ascii="Arial Narrow" w:hAnsi="Arial Narrow"/>
          <w:sz w:val="22"/>
        </w:rPr>
        <w:t>ia</w:t>
      </w:r>
      <w:r w:rsidR="00FC2417" w:rsidRPr="004A10EE">
        <w:rPr>
          <w:rFonts w:ascii="Arial Narrow" w:hAnsi="Arial Narrow"/>
          <w:sz w:val="22"/>
        </w:rPr>
        <w:t xml:space="preserve"> moc</w:t>
      </w:r>
      <w:r w:rsidR="00CE13E9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. Zmluvnú pokutu zaplatí </w:t>
      </w:r>
      <w:r w:rsidR="00277349" w:rsidRPr="004A10EE">
        <w:rPr>
          <w:rFonts w:ascii="Arial Narrow" w:hAnsi="Arial Narrow"/>
          <w:sz w:val="22"/>
        </w:rPr>
        <w:t>predávajúci kupujúcemu</w:t>
      </w:r>
      <w:r w:rsidR="00DD6996" w:rsidRPr="004A10EE">
        <w:rPr>
          <w:rFonts w:ascii="Arial Narrow" w:hAnsi="Arial Narrow"/>
          <w:sz w:val="22"/>
        </w:rPr>
        <w:t xml:space="preserve"> </w:t>
      </w:r>
      <w:r w:rsidR="007A08E0" w:rsidRPr="004A10EE">
        <w:rPr>
          <w:rFonts w:ascii="Arial Narrow" w:hAnsi="Arial Narrow"/>
          <w:sz w:val="22"/>
        </w:rPr>
        <w:t xml:space="preserve"> </w:t>
      </w:r>
      <w:r w:rsidR="00FC2417" w:rsidRPr="004A10EE">
        <w:rPr>
          <w:rFonts w:ascii="Arial Narrow" w:hAnsi="Arial Narrow"/>
          <w:sz w:val="22"/>
        </w:rPr>
        <w:t>v</w:t>
      </w:r>
      <w:r w:rsidR="00582DCF" w:rsidRPr="004A10EE">
        <w:rPr>
          <w:rFonts w:ascii="Arial Narrow" w:hAnsi="Arial Narrow"/>
          <w:sz w:val="22"/>
        </w:rPr>
        <w:t> </w:t>
      </w:r>
      <w:r w:rsidR="00FC2417" w:rsidRPr="004A10EE">
        <w:rPr>
          <w:rFonts w:ascii="Arial Narrow" w:hAnsi="Arial Narrow"/>
          <w:sz w:val="22"/>
        </w:rPr>
        <w:t>lehote</w:t>
      </w:r>
      <w:r w:rsidR="00582DCF" w:rsidRPr="004A10EE">
        <w:rPr>
          <w:rFonts w:ascii="Arial Narrow" w:hAnsi="Arial Narrow"/>
          <w:sz w:val="22"/>
        </w:rPr>
        <w:t xml:space="preserve"> tridsiatich</w:t>
      </w:r>
      <w:r w:rsidR="00FC2417" w:rsidRPr="004A10EE">
        <w:rPr>
          <w:rFonts w:ascii="Arial Narrow" w:hAnsi="Arial Narrow"/>
          <w:sz w:val="22"/>
        </w:rPr>
        <w:t xml:space="preserve"> </w:t>
      </w:r>
      <w:r w:rsidR="00582DCF" w:rsidRPr="004A10EE">
        <w:rPr>
          <w:rFonts w:ascii="Arial Narrow" w:hAnsi="Arial Narrow"/>
          <w:sz w:val="22"/>
        </w:rPr>
        <w:t>(</w:t>
      </w:r>
      <w:r w:rsidR="00FC2417" w:rsidRPr="004A10EE">
        <w:rPr>
          <w:rFonts w:ascii="Arial Narrow" w:hAnsi="Arial Narrow"/>
          <w:sz w:val="22"/>
        </w:rPr>
        <w:t>30</w:t>
      </w:r>
      <w:r w:rsidR="00582DCF" w:rsidRPr="004A10EE">
        <w:rPr>
          <w:rFonts w:ascii="Arial Narrow" w:hAnsi="Arial Narrow"/>
          <w:sz w:val="22"/>
        </w:rPr>
        <w:t>)</w:t>
      </w:r>
      <w:r w:rsidR="00FC2417" w:rsidRPr="004A10EE">
        <w:rPr>
          <w:rFonts w:ascii="Arial Narrow" w:hAnsi="Arial Narrow"/>
          <w:sz w:val="22"/>
        </w:rPr>
        <w:t xml:space="preserve"> dní odo dňa doručenia faktúry do sídla</w:t>
      </w:r>
      <w:r w:rsidR="007A08E0" w:rsidRPr="004A10EE">
        <w:rPr>
          <w:rFonts w:ascii="Arial Narrow" w:hAnsi="Arial Narrow"/>
          <w:sz w:val="22"/>
        </w:rPr>
        <w:t xml:space="preserve"> </w:t>
      </w:r>
      <w:r w:rsidR="00277349" w:rsidRPr="004A10EE">
        <w:rPr>
          <w:rFonts w:ascii="Arial Narrow" w:hAnsi="Arial Narrow"/>
          <w:sz w:val="22"/>
        </w:rPr>
        <w:t>kupujúceho</w:t>
      </w:r>
      <w:r w:rsidR="00FC2417" w:rsidRPr="004A10EE">
        <w:rPr>
          <w:rFonts w:ascii="Arial Narrow" w:hAnsi="Arial Narrow"/>
          <w:sz w:val="22"/>
        </w:rPr>
        <w:t xml:space="preserve">. </w:t>
      </w:r>
      <w:r w:rsidR="007E5974" w:rsidRPr="004A10EE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4A10EE">
        <w:rPr>
          <w:rFonts w:ascii="Arial Narrow" w:hAnsi="Arial Narrow"/>
          <w:sz w:val="22"/>
        </w:rPr>
        <w:t>a to najmä</w:t>
      </w:r>
      <w:r w:rsidR="007E5974" w:rsidRPr="004A10EE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0A033B1B" w14:textId="77777777" w:rsidR="004D0B96" w:rsidRDefault="004D0B96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374916F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2E4F44">
        <w:rPr>
          <w:rFonts w:ascii="Arial Narrow" w:hAnsi="Arial Narrow" w:cs="Calibri"/>
          <w:sz w:val="22"/>
          <w:szCs w:val="22"/>
        </w:rPr>
        <w:t>IX</w:t>
      </w:r>
      <w:r w:rsidRPr="00CA7569">
        <w:rPr>
          <w:rFonts w:ascii="Arial Narrow" w:hAnsi="Arial Narrow"/>
          <w:sz w:val="22"/>
        </w:rPr>
        <w:t>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50F0D96" w14:textId="77777777" w:rsidR="00840B26" w:rsidRPr="00840B26" w:rsidRDefault="00840B26" w:rsidP="0008694B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26B8A7EE" w:rsidR="00FC2417" w:rsidRPr="004D27AE" w:rsidRDefault="00FC2417" w:rsidP="006E203C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797" w:hanging="66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7428348" w:rsidR="00D5473D" w:rsidRPr="004D27AE" w:rsidRDefault="00E31A2F" w:rsidP="0008694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622DC5">
        <w:rPr>
          <w:rFonts w:ascii="Arial Narrow" w:hAnsi="Arial Narrow"/>
          <w:sz w:val="22"/>
          <w:szCs w:val="22"/>
          <w:lang w:val="sk-SK"/>
        </w:rPr>
        <w:t>7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840B26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622DC5">
        <w:rPr>
          <w:rFonts w:ascii="Arial Narrow" w:hAnsi="Arial Narrow"/>
          <w:sz w:val="22"/>
          <w:szCs w:val="22"/>
          <w:lang w:val="sk-SK"/>
        </w:rPr>
        <w:t>3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08694B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4D0B96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22FCA5B" w14:textId="170D40A0" w:rsidR="00FC2417" w:rsidRPr="004D0B96" w:rsidRDefault="00880C7A" w:rsidP="004D0B96">
      <w:pPr>
        <w:pStyle w:val="Odsekzoznamu"/>
        <w:numPr>
          <w:ilvl w:val="1"/>
          <w:numId w:val="8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  <w:r w:rsidR="001C1564" w:rsidRPr="004D0B96">
        <w:rPr>
          <w:rFonts w:ascii="Arial Narrow" w:hAnsi="Arial Narrow" w:cs="Calibri"/>
          <w:sz w:val="22"/>
          <w:szCs w:val="22"/>
        </w:rPr>
        <w:t xml:space="preserve">           </w:t>
      </w:r>
    </w:p>
    <w:p w14:paraId="178C1F13" w14:textId="43BBBC3F" w:rsidR="00FC2417" w:rsidRPr="00DD6996" w:rsidRDefault="00FC2417" w:rsidP="0008694B">
      <w:pPr>
        <w:pStyle w:val="Odsekzoznamu"/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43183FF" w14:textId="3DB318E7" w:rsidR="00DD6996" w:rsidRPr="00DD6996" w:rsidRDefault="00DD6996" w:rsidP="00DD6996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DD6996">
        <w:rPr>
          <w:rFonts w:ascii="Arial Narrow" w:hAnsi="Arial Narrow"/>
          <w:b/>
          <w:sz w:val="22"/>
        </w:rPr>
        <w:t>Článok X.</w:t>
      </w:r>
    </w:p>
    <w:p w14:paraId="2E261B50" w14:textId="77777777" w:rsidR="00FC2417" w:rsidRPr="004D27AE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Spoločné a záverečné ustanovenia </w:t>
      </w:r>
    </w:p>
    <w:p w14:paraId="06F29D70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48E8F35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0C189C9A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273C8A33" w14:textId="77777777" w:rsidR="00110388" w:rsidRPr="004D27AE" w:rsidRDefault="00110388" w:rsidP="0008694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lang w:val="sk-SK"/>
        </w:rPr>
      </w:pPr>
    </w:p>
    <w:p w14:paraId="1D4B351F" w14:textId="77777777" w:rsidR="00840B26" w:rsidRPr="00840B26" w:rsidRDefault="00840B26" w:rsidP="0008694B">
      <w:pPr>
        <w:pStyle w:val="Odsekzoznamu"/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12D1FFB3" w:rsidR="00FC2417" w:rsidRPr="00DD69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1D9EBE0C" w14:textId="00158D65" w:rsidR="00110388" w:rsidRPr="004D0B96" w:rsidRDefault="00FC2417" w:rsidP="00A514D5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0B96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59219EEA" w:rsidR="00FC2417" w:rsidRPr="004D27AE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4E451C9E" w14:textId="1CFF2F81" w:rsidR="00FC2417" w:rsidRPr="004D27AE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77777777" w:rsidR="00FC2417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777777" w:rsidR="00110388" w:rsidRPr="00C33AE6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08694B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734F77F3" w:rsidR="00110388" w:rsidRPr="004D0B96" w:rsidRDefault="00FC2417" w:rsidP="004D0B96">
      <w:pPr>
        <w:pStyle w:val="Odsekzoznamu"/>
        <w:numPr>
          <w:ilvl w:val="2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0EEE75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DFD6F3F" w14:textId="77777777" w:rsidR="00FC2417" w:rsidRPr="004D0B96" w:rsidRDefault="00FC2417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5A632C46" w14:textId="77777777" w:rsidR="00111BE1" w:rsidRPr="004D0B96" w:rsidRDefault="00111BE1" w:rsidP="004D0B96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4D0B96">
        <w:rPr>
          <w:rFonts w:ascii="Arial Narrow" w:hAnsi="Arial Narrow"/>
          <w:sz w:val="22"/>
        </w:rPr>
        <w:t>Táto zmluva je vyhotovená v </w:t>
      </w:r>
      <w:r w:rsidR="005014F7" w:rsidRPr="004D0B96">
        <w:rPr>
          <w:rFonts w:ascii="Arial Narrow" w:hAnsi="Arial Narrow"/>
          <w:sz w:val="22"/>
        </w:rPr>
        <w:t>piatich</w:t>
      </w:r>
      <w:r w:rsidRPr="004D0B96">
        <w:rPr>
          <w:rFonts w:ascii="Arial Narrow" w:hAnsi="Arial Narrow"/>
          <w:sz w:val="22"/>
        </w:rPr>
        <w:t xml:space="preserve"> (5) rovnopisoch s platnosťou originálu, dva (2) rovnopisy zostanú predávajúcemu a tri (3)  rovnopisy zostanú kupujúcemu.</w:t>
      </w:r>
    </w:p>
    <w:p w14:paraId="6F0E7621" w14:textId="77777777" w:rsidR="00386FA2" w:rsidRPr="00C33AE6" w:rsidRDefault="00FC2417" w:rsidP="0008694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18D6C567" w14:textId="47F41E66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EF0B84" w:rsidRPr="004D27AE">
        <w:rPr>
          <w:rFonts w:ascii="Arial Narrow" w:hAnsi="Arial Narrow"/>
          <w:sz w:val="22"/>
        </w:rPr>
        <w:t xml:space="preserve"> </w:t>
      </w:r>
    </w:p>
    <w:p w14:paraId="025FCC2D" w14:textId="77777777" w:rsidR="00386FA2" w:rsidRPr="004D27AE" w:rsidRDefault="00F432CD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2:</w:t>
      </w:r>
      <w:r w:rsidRPr="004D27AE">
        <w:rPr>
          <w:rFonts w:ascii="Arial Narrow" w:hAnsi="Arial Narrow"/>
          <w:sz w:val="22"/>
        </w:rPr>
        <w:tab/>
        <w:t xml:space="preserve"> </w:t>
      </w:r>
      <w:r w:rsidR="00EF0B84" w:rsidRPr="004D27AE">
        <w:rPr>
          <w:rFonts w:ascii="Arial Narrow" w:hAnsi="Arial Narrow"/>
          <w:sz w:val="22"/>
        </w:rPr>
        <w:t>Vlastný návrh plnenia</w:t>
      </w:r>
    </w:p>
    <w:p w14:paraId="30287FF7" w14:textId="77777777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lastRenderedPageBreak/>
        <w:t xml:space="preserve">Príloha č. </w:t>
      </w:r>
      <w:r w:rsidR="00F432CD" w:rsidRPr="004D27AE">
        <w:rPr>
          <w:rFonts w:ascii="Arial Narrow" w:hAnsi="Arial Narrow"/>
          <w:sz w:val="22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77777777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4: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54EB3FC5" w14:textId="77777777" w:rsidR="00FC2417" w:rsidRPr="004D27AE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0B7D76A7" w14:textId="77777777" w:rsidR="006A0064" w:rsidRDefault="006A0064" w:rsidP="00DD699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4D27AE">
        <w:rPr>
          <w:rFonts w:ascii="Arial Narrow" w:hAnsi="Arial Narrow"/>
          <w:sz w:val="22"/>
        </w:rPr>
        <w:t xml:space="preserve"> dňa ............</w:t>
      </w:r>
      <w:r w:rsidR="006056F6" w:rsidRPr="004D27AE">
        <w:rPr>
          <w:rFonts w:ascii="Arial Narrow" w:hAnsi="Arial Narrow"/>
          <w:sz w:val="22"/>
        </w:rPr>
        <w:t>.........</w:t>
      </w:r>
      <w:r w:rsidR="006056F6" w:rsidRPr="004D27AE"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V</w:t>
      </w:r>
      <w:r w:rsidR="006056F6" w:rsidRPr="004D27AE">
        <w:rPr>
          <w:rFonts w:ascii="Arial Narrow" w:hAnsi="Arial Narrow"/>
          <w:sz w:val="22"/>
        </w:rPr>
        <w:t> </w:t>
      </w:r>
      <w:proofErr w:type="spellStart"/>
      <w:r w:rsidRPr="004D27AE">
        <w:rPr>
          <w:rFonts w:ascii="Arial Narrow" w:hAnsi="Arial Narrow"/>
          <w:sz w:val="22"/>
        </w:rPr>
        <w:t>xxxxxxxxxxxx</w:t>
      </w:r>
      <w:proofErr w:type="spellEnd"/>
      <w:r w:rsidR="006056F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dňa: </w:t>
      </w:r>
      <w:r w:rsidR="006056F6" w:rsidRPr="004D27AE">
        <w:rPr>
          <w:rFonts w:ascii="Arial Narrow" w:hAnsi="Arial Narrow"/>
          <w:sz w:val="22"/>
        </w:rPr>
        <w:t>.....................</w:t>
      </w:r>
    </w:p>
    <w:p w14:paraId="2686BB8F" w14:textId="77777777" w:rsidR="00FC2417" w:rsidRPr="004D27AE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D63238" w14:textId="3DD24014" w:rsidR="00FC2417" w:rsidRPr="00DD699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  <w:r w:rsidRPr="004D27AE">
        <w:rPr>
          <w:rFonts w:ascii="Arial Narrow" w:hAnsi="Arial Narrow"/>
          <w:sz w:val="22"/>
        </w:rPr>
        <w:t>Za Kupujúceho:</w:t>
      </w:r>
      <w:r w:rsidR="006356D4">
        <w:rPr>
          <w:rFonts w:ascii="Arial Narrow" w:hAnsi="Arial Narrow"/>
          <w:sz w:val="22"/>
        </w:rPr>
        <w:tab/>
        <w:t xml:space="preserve">                                                            </w:t>
      </w:r>
      <w:bookmarkStart w:id="0" w:name="_GoBack"/>
      <w:bookmarkEnd w:id="0"/>
      <w:r w:rsidRPr="006356D4">
        <w:rPr>
          <w:rFonts w:ascii="Arial Narrow" w:hAnsi="Arial Narrow"/>
          <w:sz w:val="22"/>
        </w:rPr>
        <w:t>Z</w:t>
      </w:r>
      <w:r w:rsidR="00FC2417" w:rsidRPr="006356D4">
        <w:rPr>
          <w:rFonts w:ascii="Arial Narrow" w:hAnsi="Arial Narrow"/>
          <w:sz w:val="22"/>
        </w:rPr>
        <w:t>a Predávajúceho:</w:t>
      </w:r>
    </w:p>
    <w:p w14:paraId="49515CF1" w14:textId="77777777" w:rsidR="00FC2417" w:rsidRPr="00DD699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</w:rPr>
      </w:pPr>
    </w:p>
    <w:p w14:paraId="37A28C0C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2E571DE0" w:rsidR="00313BF0" w:rsidRPr="00DD699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DD6996">
        <w:rPr>
          <w:rFonts w:ascii="Arial Narrow" w:hAnsi="Arial Narrow"/>
        </w:rPr>
        <w:t>Meno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r w:rsidR="004220DA">
        <w:rPr>
          <w:rFonts w:ascii="Arial Narrow" w:hAnsi="Arial Narrow"/>
        </w:rPr>
        <w:tab/>
      </w:r>
      <w:proofErr w:type="spellStart"/>
      <w:r w:rsidR="00313BF0" w:rsidRPr="00DD6996">
        <w:rPr>
          <w:rFonts w:ascii="Arial Narrow" w:hAnsi="Arial Narrow"/>
        </w:rPr>
        <w:t>Meno</w:t>
      </w:r>
      <w:proofErr w:type="spellEnd"/>
    </w:p>
    <w:p w14:paraId="51677825" w14:textId="5332C4BB" w:rsidR="003D1B32" w:rsidRPr="00C907E6" w:rsidRDefault="004220DA" w:rsidP="00C907E6">
      <w:pPr>
        <w:tabs>
          <w:tab w:val="clear" w:pos="2160"/>
          <w:tab w:val="clear" w:pos="2880"/>
          <w:tab w:val="clear" w:pos="4500"/>
        </w:tabs>
        <w:spacing w:line="264" w:lineRule="auto"/>
        <w:ind w:left="127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313BF0" w:rsidRPr="00DD6996">
        <w:rPr>
          <w:rFonts w:ascii="Arial Narrow" w:hAnsi="Arial Narrow"/>
        </w:rPr>
        <w:t>funkcia</w:t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313BF0" w:rsidRPr="00DD6996">
        <w:rPr>
          <w:rFonts w:ascii="Arial Narrow" w:hAnsi="Arial Narrow"/>
        </w:rPr>
        <w:tab/>
      </w:r>
      <w:r w:rsidR="005E5837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          </w:t>
      </w:r>
      <w:proofErr w:type="spellStart"/>
      <w:r w:rsidR="00313BF0" w:rsidRPr="00DD6996">
        <w:rPr>
          <w:rFonts w:ascii="Arial Narrow" w:hAnsi="Arial Narrow"/>
        </w:rPr>
        <w:t>funkcia</w:t>
      </w:r>
      <w:proofErr w:type="spellEnd"/>
      <w:r w:rsidR="005E5837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5A0648">
      <w:headerReference w:type="even" r:id="rId10"/>
      <w:footerReference w:type="default" r:id="rId11"/>
      <w:headerReference w:type="first" r:id="rId12"/>
      <w:pgSz w:w="11906" w:h="16838"/>
      <w:pgMar w:top="1179" w:right="1274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B7D19" w14:textId="77777777" w:rsidR="00AA5A77" w:rsidRDefault="00AA5A77" w:rsidP="00983CE3">
      <w:r>
        <w:separator/>
      </w:r>
    </w:p>
  </w:endnote>
  <w:endnote w:type="continuationSeparator" w:id="0">
    <w:p w14:paraId="3AC1F418" w14:textId="77777777" w:rsidR="00AA5A77" w:rsidRDefault="00AA5A77" w:rsidP="00983CE3">
      <w:r>
        <w:continuationSeparator/>
      </w:r>
    </w:p>
  </w:endnote>
  <w:endnote w:type="continuationNotice" w:id="1">
    <w:p w14:paraId="3F438B54" w14:textId="77777777" w:rsidR="00AA5A77" w:rsidRDefault="00AA5A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/>
    <w:sdtContent>
      <w:p w14:paraId="39084C5E" w14:textId="338EF587" w:rsidR="00DD6996" w:rsidRDefault="00DD69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215">
          <w:rPr>
            <w:noProof/>
          </w:rPr>
          <w:t>8</w:t>
        </w:r>
        <w: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B4BD1" w14:textId="77777777" w:rsidR="00AA5A77" w:rsidRDefault="00AA5A77" w:rsidP="00983CE3">
      <w:r>
        <w:separator/>
      </w:r>
    </w:p>
  </w:footnote>
  <w:footnote w:type="continuationSeparator" w:id="0">
    <w:p w14:paraId="413D122C" w14:textId="77777777" w:rsidR="00AA5A77" w:rsidRDefault="00AA5A77" w:rsidP="00983CE3">
      <w:r>
        <w:continuationSeparator/>
      </w:r>
    </w:p>
  </w:footnote>
  <w:footnote w:type="continuationNotice" w:id="1">
    <w:p w14:paraId="1128A05D" w14:textId="77777777" w:rsidR="00AA5A77" w:rsidRDefault="00AA5A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365215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365215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21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34B9F"/>
    <w:multiLevelType w:val="hybridMultilevel"/>
    <w:tmpl w:val="3E467A7E"/>
    <w:lvl w:ilvl="0" w:tplc="A006B874">
      <w:start w:val="1"/>
      <w:numFmt w:val="decimal"/>
      <w:lvlText w:val="%1."/>
      <w:lvlJc w:val="left"/>
      <w:pPr>
        <w:ind w:left="1352" w:hanging="360"/>
      </w:pPr>
      <w:rPr>
        <w:sz w:val="22"/>
      </w:rPr>
    </w:lvl>
    <w:lvl w:ilvl="1" w:tplc="041B0019" w:tentative="1">
      <w:start w:val="1"/>
      <w:numFmt w:val="lowerLetter"/>
      <w:lvlText w:val="%2."/>
      <w:lvlJc w:val="left"/>
      <w:pPr>
        <w:ind w:left="2072" w:hanging="360"/>
      </w:pPr>
    </w:lvl>
    <w:lvl w:ilvl="2" w:tplc="041B001B" w:tentative="1">
      <w:start w:val="1"/>
      <w:numFmt w:val="lowerRoman"/>
      <w:lvlText w:val="%3."/>
      <w:lvlJc w:val="right"/>
      <w:pPr>
        <w:ind w:left="2792" w:hanging="180"/>
      </w:pPr>
    </w:lvl>
    <w:lvl w:ilvl="3" w:tplc="041B000F" w:tentative="1">
      <w:start w:val="1"/>
      <w:numFmt w:val="decimal"/>
      <w:lvlText w:val="%4."/>
      <w:lvlJc w:val="left"/>
      <w:pPr>
        <w:ind w:left="3512" w:hanging="360"/>
      </w:pPr>
    </w:lvl>
    <w:lvl w:ilvl="4" w:tplc="041B0019" w:tentative="1">
      <w:start w:val="1"/>
      <w:numFmt w:val="lowerLetter"/>
      <w:lvlText w:val="%5."/>
      <w:lvlJc w:val="left"/>
      <w:pPr>
        <w:ind w:left="4232" w:hanging="360"/>
      </w:pPr>
    </w:lvl>
    <w:lvl w:ilvl="5" w:tplc="041B001B" w:tentative="1">
      <w:start w:val="1"/>
      <w:numFmt w:val="lowerRoman"/>
      <w:lvlText w:val="%6."/>
      <w:lvlJc w:val="right"/>
      <w:pPr>
        <w:ind w:left="4952" w:hanging="180"/>
      </w:pPr>
    </w:lvl>
    <w:lvl w:ilvl="6" w:tplc="041B000F" w:tentative="1">
      <w:start w:val="1"/>
      <w:numFmt w:val="decimal"/>
      <w:lvlText w:val="%7."/>
      <w:lvlJc w:val="left"/>
      <w:pPr>
        <w:ind w:left="5672" w:hanging="360"/>
      </w:pPr>
    </w:lvl>
    <w:lvl w:ilvl="7" w:tplc="041B0019" w:tentative="1">
      <w:start w:val="1"/>
      <w:numFmt w:val="lowerLetter"/>
      <w:lvlText w:val="%8."/>
      <w:lvlJc w:val="left"/>
      <w:pPr>
        <w:ind w:left="6392" w:hanging="360"/>
      </w:pPr>
    </w:lvl>
    <w:lvl w:ilvl="8" w:tplc="041B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12"/>
  </w:num>
  <w:num w:numId="6">
    <w:abstractNumId w:val="16"/>
  </w:num>
  <w:num w:numId="7">
    <w:abstractNumId w:val="26"/>
  </w:num>
  <w:num w:numId="8">
    <w:abstractNumId w:val="27"/>
  </w:num>
  <w:num w:numId="9">
    <w:abstractNumId w:val="17"/>
  </w:num>
  <w:num w:numId="10">
    <w:abstractNumId w:val="11"/>
  </w:num>
  <w:num w:numId="11">
    <w:abstractNumId w:val="13"/>
  </w:num>
  <w:num w:numId="12">
    <w:abstractNumId w:val="19"/>
  </w:num>
  <w:num w:numId="13">
    <w:abstractNumId w:val="0"/>
  </w:num>
  <w:num w:numId="14">
    <w:abstractNumId w:val="22"/>
  </w:num>
  <w:num w:numId="15">
    <w:abstractNumId w:val="9"/>
  </w:num>
  <w:num w:numId="16">
    <w:abstractNumId w:val="8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7"/>
  </w:num>
  <w:num w:numId="22">
    <w:abstractNumId w:val="2"/>
  </w:num>
  <w:num w:numId="23">
    <w:abstractNumId w:val="1"/>
  </w:num>
  <w:num w:numId="24">
    <w:abstractNumId w:val="29"/>
    <w:lvlOverride w:ilvl="0">
      <w:startOverride w:val="1"/>
    </w:lvlOverride>
  </w:num>
  <w:num w:numId="25">
    <w:abstractNumId w:val="21"/>
  </w:num>
  <w:num w:numId="26">
    <w:abstractNumId w:val="25"/>
  </w:num>
  <w:num w:numId="27">
    <w:abstractNumId w:val="20"/>
  </w:num>
  <w:num w:numId="28">
    <w:abstractNumId w:val="15"/>
  </w:num>
  <w:num w:numId="29">
    <w:abstractNumId w:val="24"/>
  </w:num>
  <w:num w:numId="30">
    <w:abstractNumId w:val="23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85C"/>
    <w:rsid w:val="00047F29"/>
    <w:rsid w:val="000524DE"/>
    <w:rsid w:val="00052BBB"/>
    <w:rsid w:val="00054078"/>
    <w:rsid w:val="00063F4E"/>
    <w:rsid w:val="000779D1"/>
    <w:rsid w:val="00085D7D"/>
    <w:rsid w:val="0008694B"/>
    <w:rsid w:val="0008721E"/>
    <w:rsid w:val="00092962"/>
    <w:rsid w:val="00093088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33C3F"/>
    <w:rsid w:val="00144AD6"/>
    <w:rsid w:val="00146CC8"/>
    <w:rsid w:val="001479F9"/>
    <w:rsid w:val="00153E4C"/>
    <w:rsid w:val="001553F9"/>
    <w:rsid w:val="00157E92"/>
    <w:rsid w:val="00166A1C"/>
    <w:rsid w:val="0017463A"/>
    <w:rsid w:val="001822E3"/>
    <w:rsid w:val="0018384E"/>
    <w:rsid w:val="00187189"/>
    <w:rsid w:val="001A0C40"/>
    <w:rsid w:val="001A1D1B"/>
    <w:rsid w:val="001B01D3"/>
    <w:rsid w:val="001B18BD"/>
    <w:rsid w:val="001B413E"/>
    <w:rsid w:val="001B4B11"/>
    <w:rsid w:val="001B5406"/>
    <w:rsid w:val="001C1564"/>
    <w:rsid w:val="001C7204"/>
    <w:rsid w:val="001D0C05"/>
    <w:rsid w:val="001D67E7"/>
    <w:rsid w:val="001F026E"/>
    <w:rsid w:val="001F4EE1"/>
    <w:rsid w:val="002036A5"/>
    <w:rsid w:val="0021612E"/>
    <w:rsid w:val="00216D5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E2C9D"/>
    <w:rsid w:val="002E2CFE"/>
    <w:rsid w:val="002E4F44"/>
    <w:rsid w:val="002F2457"/>
    <w:rsid w:val="002F24E0"/>
    <w:rsid w:val="002F6B0D"/>
    <w:rsid w:val="00313BF0"/>
    <w:rsid w:val="00314176"/>
    <w:rsid w:val="0031484E"/>
    <w:rsid w:val="003148C1"/>
    <w:rsid w:val="003224D6"/>
    <w:rsid w:val="00330123"/>
    <w:rsid w:val="00331860"/>
    <w:rsid w:val="00336D81"/>
    <w:rsid w:val="00363E6B"/>
    <w:rsid w:val="00365215"/>
    <w:rsid w:val="00367DA8"/>
    <w:rsid w:val="00372CE7"/>
    <w:rsid w:val="00381612"/>
    <w:rsid w:val="003816E2"/>
    <w:rsid w:val="00382041"/>
    <w:rsid w:val="00383C66"/>
    <w:rsid w:val="00386FA2"/>
    <w:rsid w:val="00392571"/>
    <w:rsid w:val="00396F86"/>
    <w:rsid w:val="003A644D"/>
    <w:rsid w:val="003A7A24"/>
    <w:rsid w:val="003B06AC"/>
    <w:rsid w:val="003B32F3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2C2D"/>
    <w:rsid w:val="003F6DFC"/>
    <w:rsid w:val="003F7BBA"/>
    <w:rsid w:val="004003BF"/>
    <w:rsid w:val="0040270E"/>
    <w:rsid w:val="004051D1"/>
    <w:rsid w:val="004111AF"/>
    <w:rsid w:val="004135CF"/>
    <w:rsid w:val="004220DA"/>
    <w:rsid w:val="004314B0"/>
    <w:rsid w:val="00434FBA"/>
    <w:rsid w:val="00436AD6"/>
    <w:rsid w:val="00440497"/>
    <w:rsid w:val="00465F23"/>
    <w:rsid w:val="00466F27"/>
    <w:rsid w:val="004719DF"/>
    <w:rsid w:val="004738F4"/>
    <w:rsid w:val="00475C35"/>
    <w:rsid w:val="004819EC"/>
    <w:rsid w:val="00485F33"/>
    <w:rsid w:val="00493053"/>
    <w:rsid w:val="004A10EE"/>
    <w:rsid w:val="004A1A7E"/>
    <w:rsid w:val="004A2B36"/>
    <w:rsid w:val="004A689E"/>
    <w:rsid w:val="004B3C50"/>
    <w:rsid w:val="004B7BCA"/>
    <w:rsid w:val="004C286C"/>
    <w:rsid w:val="004D0B96"/>
    <w:rsid w:val="004D27AE"/>
    <w:rsid w:val="004D37DE"/>
    <w:rsid w:val="004D65F1"/>
    <w:rsid w:val="004F1B98"/>
    <w:rsid w:val="004F26D3"/>
    <w:rsid w:val="004F6301"/>
    <w:rsid w:val="005014F7"/>
    <w:rsid w:val="00502A0C"/>
    <w:rsid w:val="00503DEC"/>
    <w:rsid w:val="00512AE6"/>
    <w:rsid w:val="00513182"/>
    <w:rsid w:val="00516957"/>
    <w:rsid w:val="0052010E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82DCF"/>
    <w:rsid w:val="00583BDD"/>
    <w:rsid w:val="00593CAE"/>
    <w:rsid w:val="005A0648"/>
    <w:rsid w:val="005A087A"/>
    <w:rsid w:val="005A1340"/>
    <w:rsid w:val="005B294C"/>
    <w:rsid w:val="005B453B"/>
    <w:rsid w:val="005B6A6B"/>
    <w:rsid w:val="005B6BCF"/>
    <w:rsid w:val="005C78FF"/>
    <w:rsid w:val="005D69E2"/>
    <w:rsid w:val="005E5837"/>
    <w:rsid w:val="005E7CEB"/>
    <w:rsid w:val="005F0DEE"/>
    <w:rsid w:val="0060327D"/>
    <w:rsid w:val="006056F6"/>
    <w:rsid w:val="006116B8"/>
    <w:rsid w:val="00613A8C"/>
    <w:rsid w:val="00617121"/>
    <w:rsid w:val="006208A8"/>
    <w:rsid w:val="00622DC5"/>
    <w:rsid w:val="006356D4"/>
    <w:rsid w:val="00636CA9"/>
    <w:rsid w:val="0064007D"/>
    <w:rsid w:val="00644E98"/>
    <w:rsid w:val="006459FE"/>
    <w:rsid w:val="006479B1"/>
    <w:rsid w:val="0065616E"/>
    <w:rsid w:val="006710D7"/>
    <w:rsid w:val="00675C28"/>
    <w:rsid w:val="00680DCA"/>
    <w:rsid w:val="00682E61"/>
    <w:rsid w:val="0068504B"/>
    <w:rsid w:val="006852FA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203C"/>
    <w:rsid w:val="006E70E9"/>
    <w:rsid w:val="006E757E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227D"/>
    <w:rsid w:val="00765446"/>
    <w:rsid w:val="0076686F"/>
    <w:rsid w:val="0077096A"/>
    <w:rsid w:val="00773C90"/>
    <w:rsid w:val="00775F46"/>
    <w:rsid w:val="00780539"/>
    <w:rsid w:val="00781E5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22E7F"/>
    <w:rsid w:val="00840B26"/>
    <w:rsid w:val="008434BF"/>
    <w:rsid w:val="008503DC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C7057"/>
    <w:rsid w:val="008D3DA8"/>
    <w:rsid w:val="008E1AA4"/>
    <w:rsid w:val="008E5017"/>
    <w:rsid w:val="009108B7"/>
    <w:rsid w:val="00911EB1"/>
    <w:rsid w:val="0091435F"/>
    <w:rsid w:val="0092116C"/>
    <w:rsid w:val="00922686"/>
    <w:rsid w:val="00923C5B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E6CBA"/>
    <w:rsid w:val="009F3F1B"/>
    <w:rsid w:val="009F7778"/>
    <w:rsid w:val="00A005C0"/>
    <w:rsid w:val="00A009D1"/>
    <w:rsid w:val="00A04F38"/>
    <w:rsid w:val="00A06BB0"/>
    <w:rsid w:val="00A17434"/>
    <w:rsid w:val="00A25BC2"/>
    <w:rsid w:val="00A418B7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70D1B"/>
    <w:rsid w:val="00A75BFC"/>
    <w:rsid w:val="00A7722C"/>
    <w:rsid w:val="00A82F42"/>
    <w:rsid w:val="00A97B98"/>
    <w:rsid w:val="00AA04A6"/>
    <w:rsid w:val="00AA5611"/>
    <w:rsid w:val="00AA5A77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6A73"/>
    <w:rsid w:val="00B0760A"/>
    <w:rsid w:val="00B104DE"/>
    <w:rsid w:val="00B15193"/>
    <w:rsid w:val="00B16286"/>
    <w:rsid w:val="00B370BA"/>
    <w:rsid w:val="00B51ABA"/>
    <w:rsid w:val="00B52AB5"/>
    <w:rsid w:val="00B54A2F"/>
    <w:rsid w:val="00B60143"/>
    <w:rsid w:val="00B60CB6"/>
    <w:rsid w:val="00B67577"/>
    <w:rsid w:val="00B71A81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44CC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BD5"/>
    <w:rsid w:val="00CC0B6E"/>
    <w:rsid w:val="00CD2B0A"/>
    <w:rsid w:val="00CD7A37"/>
    <w:rsid w:val="00CE13E9"/>
    <w:rsid w:val="00CE6372"/>
    <w:rsid w:val="00CE65E9"/>
    <w:rsid w:val="00CF1C80"/>
    <w:rsid w:val="00CF4895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41174"/>
    <w:rsid w:val="00D4258D"/>
    <w:rsid w:val="00D4599A"/>
    <w:rsid w:val="00D5473D"/>
    <w:rsid w:val="00D815DF"/>
    <w:rsid w:val="00D92C1F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6D77"/>
    <w:rsid w:val="00DD08B7"/>
    <w:rsid w:val="00DD3A18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33D6"/>
    <w:rsid w:val="00E53022"/>
    <w:rsid w:val="00E53378"/>
    <w:rsid w:val="00E61711"/>
    <w:rsid w:val="00E66F07"/>
    <w:rsid w:val="00E71649"/>
    <w:rsid w:val="00E747B8"/>
    <w:rsid w:val="00E912A7"/>
    <w:rsid w:val="00E97A3E"/>
    <w:rsid w:val="00EA047C"/>
    <w:rsid w:val="00EA0EB6"/>
    <w:rsid w:val="00EA1188"/>
    <w:rsid w:val="00EA5F24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2706"/>
    <w:rsid w:val="00F236FE"/>
    <w:rsid w:val="00F35032"/>
    <w:rsid w:val="00F432CD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B265D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BC5A8DC1-4DBF-44B2-A2F0-CF366D39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13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15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16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17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18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19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20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21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22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23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24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25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25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25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26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8A916C5-AB3D-4506-A825-14A8F33F23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B235ED-0212-4B69-B631-42FB2BA2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3632</Words>
  <Characters>20705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Raučina;Ing.Vladimír Tokár</dc:creator>
  <cp:keywords/>
  <dc:description/>
  <cp:lastModifiedBy>Martina Hlavová</cp:lastModifiedBy>
  <cp:revision>16</cp:revision>
  <cp:lastPrinted>2023-04-04T09:58:00Z</cp:lastPrinted>
  <dcterms:created xsi:type="dcterms:W3CDTF">2023-03-14T06:51:00Z</dcterms:created>
  <dcterms:modified xsi:type="dcterms:W3CDTF">2023-04-04T10:32:00Z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