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7D60ECE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1147CC">
        <w:rPr>
          <w:rFonts w:cstheme="minorBidi"/>
          <w:b/>
          <w:bCs/>
          <w:color w:val="auto"/>
          <w:sz w:val="22"/>
          <w:szCs w:val="22"/>
        </w:rPr>
        <w:t>1</w:t>
      </w:r>
      <w:r>
        <w:rPr>
          <w:rFonts w:cstheme="minorBidi"/>
          <w:b/>
          <w:bCs/>
          <w:color w:val="auto"/>
          <w:sz w:val="22"/>
          <w:szCs w:val="22"/>
        </w:rPr>
        <w:t>.202</w:t>
      </w:r>
      <w:r w:rsidR="001147CC">
        <w:rPr>
          <w:rFonts w:cstheme="minorBidi"/>
          <w:b/>
          <w:bCs/>
          <w:color w:val="auto"/>
          <w:sz w:val="22"/>
          <w:szCs w:val="22"/>
        </w:rPr>
        <w:t>3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7D4954E6" w14:textId="77777777" w:rsidR="001147CC" w:rsidRPr="001147CC" w:rsidRDefault="004A4220" w:rsidP="001147CC">
      <w:pPr>
        <w:pStyle w:val="Default"/>
        <w:jc w:val="both"/>
        <w:rPr>
          <w:b/>
          <w:bCs/>
          <w:i/>
          <w:iCs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II) </w:t>
      </w:r>
      <w:r w:rsidR="005C2C33">
        <w:rPr>
          <w:color w:val="auto"/>
          <w:sz w:val="22"/>
          <w:szCs w:val="22"/>
        </w:rPr>
        <w:t xml:space="preserve">pn. </w:t>
      </w:r>
      <w:r>
        <w:rPr>
          <w:color w:val="auto"/>
          <w:sz w:val="22"/>
          <w:szCs w:val="22"/>
        </w:rPr>
        <w:t xml:space="preserve"> </w:t>
      </w:r>
      <w:bookmarkStart w:id="0" w:name="_Hlk109049739"/>
      <w:bookmarkStart w:id="1" w:name="_Hlk115699788"/>
      <w:r w:rsidR="001147CC" w:rsidRPr="001147CC">
        <w:rPr>
          <w:b/>
          <w:bCs/>
          <w:i/>
          <w:iCs/>
          <w:sz w:val="22"/>
          <w:szCs w:val="22"/>
        </w:rPr>
        <w:t>Roboty budowlane - modernizacja kwatery myśliwskiej i drogi pożarowej</w:t>
      </w:r>
    </w:p>
    <w:p w14:paraId="4250D30F" w14:textId="5CAD3EA6" w:rsidR="00D309C1" w:rsidRPr="00D309C1" w:rsidRDefault="00D309C1" w:rsidP="00D309C1">
      <w:pPr>
        <w:pStyle w:val="Default"/>
        <w:jc w:val="both"/>
        <w:rPr>
          <w:b/>
          <w:bCs/>
          <w:i/>
          <w:iCs/>
          <w:sz w:val="22"/>
          <w:szCs w:val="22"/>
        </w:rPr>
      </w:pPr>
      <w:bookmarkStart w:id="2" w:name="_GoBack"/>
      <w:bookmarkEnd w:id="1"/>
      <w:bookmarkEnd w:id="2"/>
    </w:p>
    <w:bookmarkEnd w:id="0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6FFD4A39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5C2C33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 xml:space="preserve"> r., poz. 1</w:t>
      </w:r>
      <w:r w:rsidR="005C2C33">
        <w:rPr>
          <w:color w:val="auto"/>
          <w:sz w:val="22"/>
          <w:szCs w:val="22"/>
        </w:rPr>
        <w:t>710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8BC48" w14:textId="77777777" w:rsidR="007F2FE0" w:rsidRDefault="007F2FE0">
      <w:r>
        <w:separator/>
      </w:r>
    </w:p>
  </w:endnote>
  <w:endnote w:type="continuationSeparator" w:id="0">
    <w:p w14:paraId="58BBF74C" w14:textId="77777777" w:rsidR="007F2FE0" w:rsidRDefault="007F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7F2F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7F2FE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461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7F2FE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7F2F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2184C5" w14:textId="77777777" w:rsidR="007F2FE0" w:rsidRDefault="007F2FE0">
      <w:r>
        <w:separator/>
      </w:r>
    </w:p>
  </w:footnote>
  <w:footnote w:type="continuationSeparator" w:id="0">
    <w:p w14:paraId="6903100F" w14:textId="77777777" w:rsidR="007F2FE0" w:rsidRDefault="007F2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7F2F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7F2F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7F2F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8E1"/>
    <w:rsid w:val="00054FA3"/>
    <w:rsid w:val="00087510"/>
    <w:rsid w:val="000A31BB"/>
    <w:rsid w:val="000B6943"/>
    <w:rsid w:val="00106322"/>
    <w:rsid w:val="001147CC"/>
    <w:rsid w:val="001401CE"/>
    <w:rsid w:val="00203020"/>
    <w:rsid w:val="002215B9"/>
    <w:rsid w:val="0023607E"/>
    <w:rsid w:val="00283E0C"/>
    <w:rsid w:val="00293669"/>
    <w:rsid w:val="00312644"/>
    <w:rsid w:val="003B2322"/>
    <w:rsid w:val="004A4220"/>
    <w:rsid w:val="004A7BA3"/>
    <w:rsid w:val="0058581A"/>
    <w:rsid w:val="005C2C33"/>
    <w:rsid w:val="005F31A9"/>
    <w:rsid w:val="006A2AAC"/>
    <w:rsid w:val="00726416"/>
    <w:rsid w:val="00752FE4"/>
    <w:rsid w:val="00790244"/>
    <w:rsid w:val="007F2FE0"/>
    <w:rsid w:val="0087324C"/>
    <w:rsid w:val="00892E7B"/>
    <w:rsid w:val="008D1DAE"/>
    <w:rsid w:val="008D7C21"/>
    <w:rsid w:val="008F0EFC"/>
    <w:rsid w:val="00904615"/>
    <w:rsid w:val="009431B1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6113B-5C4C-4700-8B38-EA651652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2022-07-29T13:02:00Z</cp:lastPrinted>
  <dcterms:created xsi:type="dcterms:W3CDTF">2023-04-04T13:52:00Z</dcterms:created>
  <dcterms:modified xsi:type="dcterms:W3CDTF">2023-04-04T13:52:00Z</dcterms:modified>
</cp:coreProperties>
</file>