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EE6A6" w14:textId="6A6C27DB" w:rsidR="004A0EA1" w:rsidRDefault="004A0EA1" w:rsidP="004A0EA1">
      <w:pPr>
        <w:jc w:val="center"/>
        <w:rPr>
          <w:rFonts w:ascii="Arial Narrow" w:hAnsi="Arial Narrow"/>
          <w:b/>
          <w:i/>
        </w:rPr>
      </w:pPr>
    </w:p>
    <w:p w14:paraId="671AF025" w14:textId="77777777" w:rsidR="004A0EA1" w:rsidRPr="00C945CB" w:rsidRDefault="004A0EA1" w:rsidP="004A0EA1">
      <w:pPr>
        <w:jc w:val="center"/>
        <w:rPr>
          <w:rFonts w:ascii="Arial Narrow" w:hAnsi="Arial Narrow"/>
          <w:b/>
          <w:i/>
        </w:rPr>
      </w:pPr>
    </w:p>
    <w:p w14:paraId="2751028B" w14:textId="77777777" w:rsidR="007F6AF5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1508D8">
        <w:rPr>
          <w:rFonts w:ascii="Arial Narrow" w:hAnsi="Arial Narrow"/>
          <w:b/>
          <w:sz w:val="28"/>
          <w:szCs w:val="28"/>
        </w:rPr>
        <w:t xml:space="preserve"> </w:t>
      </w:r>
    </w:p>
    <w:p w14:paraId="4BD8B678" w14:textId="16932DCE" w:rsidR="004A689E" w:rsidRPr="00983C00" w:rsidRDefault="001508D8" w:rsidP="0091435F">
      <w:pPr>
        <w:spacing w:after="120"/>
        <w:jc w:val="center"/>
        <w:rPr>
          <w:rFonts w:ascii="Arial Narrow" w:hAnsi="Arial Narrow"/>
          <w:b/>
          <w:sz w:val="28"/>
        </w:rPr>
      </w:pPr>
      <w:bookmarkStart w:id="0" w:name="_GoBack"/>
      <w:bookmarkEnd w:id="0"/>
      <w:r>
        <w:rPr>
          <w:rFonts w:ascii="Arial Narrow" w:hAnsi="Arial Narrow"/>
          <w:b/>
          <w:sz w:val="28"/>
          <w:szCs w:val="28"/>
        </w:rPr>
        <w:t xml:space="preserve">č.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Default="00FC2417" w:rsidP="00356109">
      <w:pPr>
        <w:rPr>
          <w:rFonts w:ascii="Arial Narrow" w:hAnsi="Arial Narrow"/>
          <w:sz w:val="22"/>
        </w:rPr>
      </w:pPr>
    </w:p>
    <w:p w14:paraId="0570DD13" w14:textId="77777777" w:rsidR="00356109" w:rsidRPr="004D27AE" w:rsidRDefault="00356109" w:rsidP="00356109">
      <w:pPr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D0366A" w:rsidR="00611391" w:rsidRPr="00611391" w:rsidRDefault="00564276" w:rsidP="00937D20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3848BF">
        <w:rPr>
          <w:rFonts w:ascii="Arial Narrow" w:hAnsi="Arial Narrow" w:cstheme="majorHAnsi"/>
          <w:b/>
          <w:sz w:val="22"/>
          <w:szCs w:val="22"/>
        </w:rPr>
        <w:t>Osobné ochranné pracovné prostriedky, odevy, obuv a iné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697B0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535C2245" w:rsidR="002761BF" w:rsidRPr="0055755C" w:rsidRDefault="00564276" w:rsidP="00CA7569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</w:t>
      </w:r>
      <w:r w:rsidRPr="001508D8">
        <w:rPr>
          <w:rFonts w:ascii="Arial Narrow" w:hAnsi="Arial Narrow" w:cs="Calibri"/>
          <w:sz w:val="22"/>
          <w:szCs w:val="22"/>
        </w:rPr>
        <w:t xml:space="preserve">zákazky </w:t>
      </w:r>
      <w:r w:rsidR="001508D8" w:rsidRPr="009E3F6E">
        <w:rPr>
          <w:rFonts w:ascii="Arial Narrow" w:hAnsi="Arial Narrow" w:cs="Calibri"/>
          <w:b/>
          <w:sz w:val="22"/>
          <w:szCs w:val="22"/>
        </w:rPr>
        <w:t>„</w:t>
      </w:r>
      <w:r w:rsidR="009E3F6E" w:rsidRPr="009E3F6E">
        <w:rPr>
          <w:rFonts w:ascii="Arial Narrow" w:hAnsi="Arial Narrow" w:cs="Calibri"/>
          <w:b/>
          <w:sz w:val="22"/>
          <w:szCs w:val="22"/>
        </w:rPr>
        <w:t>Odevy a obuv taktické pre ÚOUČaDM MV SR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“.</w:t>
      </w:r>
    </w:p>
    <w:p w14:paraId="2619FD46" w14:textId="73AE7001" w:rsidR="0055755C" w:rsidRPr="00C70BFF" w:rsidRDefault="0055755C" w:rsidP="002A297A">
      <w:pPr>
        <w:pStyle w:val="CTL"/>
        <w:numPr>
          <w:ilvl w:val="1"/>
          <w:numId w:val="51"/>
        </w:numPr>
        <w:spacing w:after="240" w:line="24" w:lineRule="atLeast"/>
        <w:ind w:left="426" w:hanging="426"/>
        <w:rPr>
          <w:rFonts w:ascii="Arial Narrow" w:hAnsi="Arial Narrow"/>
          <w:bCs/>
          <w:sz w:val="22"/>
          <w:szCs w:val="22"/>
        </w:rPr>
      </w:pPr>
      <w:r w:rsidRPr="00C70BF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C70BFF">
        <w:rPr>
          <w:rFonts w:ascii="Arial Narrow" w:hAnsi="Arial Narrow"/>
          <w:sz w:val="22"/>
          <w:szCs w:val="22"/>
        </w:rPr>
        <w:t>zákona o verejnom obstarávaní.</w:t>
      </w:r>
      <w:r w:rsidRPr="00C70BFF">
        <w:rPr>
          <w:rFonts w:ascii="Arial Narrow" w:hAnsi="Arial Narrow" w:cs="Calibri"/>
          <w:sz w:val="22"/>
          <w:szCs w:val="22"/>
        </w:rPr>
        <w:t xml:space="preserve">  Predmet zákazky je realizovaný </w:t>
      </w:r>
      <w:r w:rsidRPr="00C70BFF">
        <w:rPr>
          <w:rFonts w:ascii="Arial Narrow" w:eastAsia="TimesNewRomanPSMT" w:hAnsi="Arial Narrow"/>
          <w:color w:val="000000"/>
          <w:sz w:val="22"/>
          <w:szCs w:val="22"/>
        </w:rPr>
        <w:t>zo štátneho rozpočtu</w:t>
      </w:r>
      <w:r w:rsidR="002A297A">
        <w:rPr>
          <w:rFonts w:ascii="Arial Narrow" w:eastAsia="TimesNewRomanPSMT" w:hAnsi="Arial Narrow"/>
          <w:color w:val="000000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062B7B73" w:rsidR="006F23C1" w:rsidRPr="00C70BFF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</w:t>
      </w:r>
      <w:r w:rsidR="00530292" w:rsidRPr="00C70BFF">
        <w:rPr>
          <w:rFonts w:ascii="Arial Narrow" w:hAnsi="Arial Narrow" w:cs="Calibri"/>
          <w:sz w:val="22"/>
          <w:szCs w:val="22"/>
        </w:rPr>
        <w:t>súlade s čl. VI.</w:t>
      </w:r>
      <w:r w:rsidR="007A08E0" w:rsidRPr="00C70BFF">
        <w:rPr>
          <w:rFonts w:ascii="Arial Narrow" w:hAnsi="Arial Narrow" w:cs="Calibri"/>
          <w:sz w:val="22"/>
          <w:szCs w:val="22"/>
        </w:rPr>
        <w:t xml:space="preserve"> tejto zmluvy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Pr="00C70BFF">
        <w:rPr>
          <w:rFonts w:ascii="Arial Narrow" w:hAnsi="Arial Narrow"/>
          <w:sz w:val="22"/>
        </w:rPr>
        <w:t>(ďalej len „</w:t>
      </w:r>
      <w:r w:rsidRPr="00C70BFF">
        <w:rPr>
          <w:rFonts w:ascii="Arial Narrow" w:hAnsi="Arial Narrow"/>
          <w:b/>
          <w:sz w:val="22"/>
        </w:rPr>
        <w:t>predmet zmluvy</w:t>
      </w:r>
      <w:r w:rsidR="007A08E0" w:rsidRPr="00C70BFF">
        <w:rPr>
          <w:rFonts w:ascii="Arial Narrow" w:hAnsi="Arial Narrow"/>
          <w:sz w:val="22"/>
        </w:rPr>
        <w:t>“</w:t>
      </w:r>
      <w:r w:rsidR="002C35D2" w:rsidRPr="00C70BFF">
        <w:rPr>
          <w:rFonts w:ascii="Arial Narrow" w:hAnsi="Arial Narrow"/>
          <w:sz w:val="22"/>
        </w:rPr>
        <w:t xml:space="preserve"> alebo „</w:t>
      </w:r>
      <w:r w:rsidR="002C35D2" w:rsidRPr="00C70BFF">
        <w:rPr>
          <w:rFonts w:ascii="Arial Narrow" w:hAnsi="Arial Narrow"/>
          <w:b/>
          <w:sz w:val="22"/>
        </w:rPr>
        <w:t>tovar</w:t>
      </w:r>
      <w:r w:rsidR="002C35D2" w:rsidRPr="00C70BFF">
        <w:rPr>
          <w:rFonts w:ascii="Arial Narrow" w:hAnsi="Arial Narrow"/>
          <w:sz w:val="22"/>
        </w:rPr>
        <w:t>“</w:t>
      </w:r>
      <w:r w:rsidR="007A08E0" w:rsidRPr="00C70BFF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BB66F0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Predávajúci sa na základe tejto zmluvy a v rozsahu v nej vymedzenom</w:t>
      </w:r>
      <w:r w:rsidRPr="00383985">
        <w:rPr>
          <w:rFonts w:ascii="Arial Narrow" w:hAnsi="Arial Narrow"/>
          <w:sz w:val="22"/>
        </w:rPr>
        <w:t xml:space="preserve">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4C3166B5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1508D8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6BA9EFB8" w14:textId="7F2DF104" w:rsidR="001508D8" w:rsidRPr="000F67F3" w:rsidRDefault="00FC2417" w:rsidP="000F67F3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AA3DEE0" w:rsidR="00363E6B" w:rsidRPr="004D27AE" w:rsidRDefault="00FC2417" w:rsidP="001508D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1E501450" w:rsidR="00FC2417" w:rsidRPr="004D27AE" w:rsidRDefault="00FC2417" w:rsidP="00612C4E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hanging="502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508D8">
        <w:rPr>
          <w:rFonts w:ascii="Arial Narrow" w:hAnsi="Arial Narrow" w:cs="Calibri"/>
          <w:sz w:val="22"/>
          <w:szCs w:val="22"/>
        </w:rPr>
        <w:t xml:space="preserve">do </w:t>
      </w:r>
      <w:r w:rsidR="009E3F6E">
        <w:rPr>
          <w:rFonts w:ascii="Arial Narrow" w:hAnsi="Arial Narrow" w:cs="Calibri"/>
          <w:sz w:val="22"/>
          <w:szCs w:val="22"/>
        </w:rPr>
        <w:t>30.11</w:t>
      </w:r>
      <w:r w:rsidR="00114264">
        <w:rPr>
          <w:rFonts w:ascii="Arial Narrow" w:hAnsi="Arial Narrow" w:cs="Calibri"/>
          <w:sz w:val="22"/>
          <w:szCs w:val="22"/>
        </w:rPr>
        <w:t>.2023</w:t>
      </w:r>
      <w:r w:rsidR="001508D8">
        <w:rPr>
          <w:rFonts w:ascii="Arial Narrow" w:hAnsi="Arial Narrow"/>
          <w:sz w:val="22"/>
        </w:rPr>
        <w:t>.</w:t>
      </w:r>
    </w:p>
    <w:p w14:paraId="610BF409" w14:textId="32CC0B3B" w:rsidR="00FC2417" w:rsidRPr="004D27AE" w:rsidRDefault="001508D8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 dodania je</w:t>
      </w:r>
      <w:r w:rsidR="001D0C05" w:rsidRPr="004D27AE">
        <w:rPr>
          <w:rFonts w:ascii="Arial Narrow" w:hAnsi="Arial Narrow"/>
          <w:sz w:val="22"/>
        </w:rPr>
        <w:t xml:space="preserve">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38BB13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</w:t>
      </w:r>
      <w:r w:rsidRPr="004D27AE">
        <w:rPr>
          <w:rFonts w:ascii="Arial Narrow" w:hAnsi="Arial Narrow"/>
          <w:sz w:val="22"/>
        </w:rPr>
        <w:lastRenderedPageBreak/>
        <w:t xml:space="preserve">bodu </w:t>
      </w:r>
      <w:r w:rsidR="001508D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6123E90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17F7AF23" w14:textId="77777777" w:rsidR="0055172A" w:rsidRPr="006665FE" w:rsidRDefault="0055172A" w:rsidP="0055172A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>V prípade, že Predávajúci, jeho subdodávateľ podľa zákona č. 343/2015 Z.z.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Z.z. alebo subdodávateľa  podľa  zákona č. 315/2016 Z. z., nie je:</w:t>
      </w:r>
    </w:p>
    <w:p w14:paraId="14068E7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5A94EA6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1DF297C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7EB5F6B2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5C6147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3B0BA7D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4932CD0E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CF165C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13DA7F61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405557E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251ACE9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1074C9E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6B737D1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39AF9D97" w14:textId="77777777" w:rsidR="0055172A" w:rsidRPr="004D27AE" w:rsidRDefault="0055172A" w:rsidP="003848BF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4CD25B73" w14:textId="72E3CF1C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0B03347" w:rsidR="00FC2417" w:rsidRPr="000342FD" w:rsidRDefault="00FC2417" w:rsidP="001508D8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lastRenderedPageBreak/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7544239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 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</w:t>
      </w:r>
      <w:r w:rsidRPr="00C70BFF">
        <w:rPr>
          <w:rFonts w:ascii="Arial Narrow" w:hAnsi="Arial Narrow"/>
          <w:sz w:val="22"/>
          <w:szCs w:val="22"/>
        </w:rPr>
        <w:t>tejto</w:t>
      </w:r>
      <w:r w:rsidR="00C70BFF" w:rsidRPr="00C70BFF">
        <w:rPr>
          <w:rFonts w:ascii="Arial Narrow" w:hAnsi="Arial Narrow"/>
          <w:sz w:val="22"/>
          <w:szCs w:val="22"/>
        </w:rPr>
        <w:t xml:space="preserve"> </w:t>
      </w:r>
      <w:r w:rsidR="0055755C" w:rsidRPr="00C70BFF">
        <w:rPr>
          <w:rFonts w:ascii="Arial Narrow" w:hAnsi="Arial Narrow"/>
          <w:sz w:val="22"/>
          <w:szCs w:val="22"/>
        </w:rPr>
        <w:t>zmluvy</w:t>
      </w:r>
      <w:r w:rsidRPr="00C70BFF">
        <w:rPr>
          <w:rFonts w:ascii="Arial Narrow" w:hAnsi="Arial Narrow"/>
          <w:sz w:val="22"/>
          <w:szCs w:val="22"/>
        </w:rPr>
        <w:t xml:space="preserve"> (najmä</w:t>
      </w:r>
      <w:r w:rsidRPr="004D2CF2">
        <w:rPr>
          <w:rFonts w:ascii="Arial Narrow" w:hAnsi="Arial Narrow"/>
          <w:sz w:val="22"/>
          <w:szCs w:val="22"/>
        </w:rPr>
        <w:t xml:space="preserve">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549CF123" w:rsidR="00FC2417" w:rsidRPr="00611391" w:rsidRDefault="00611391" w:rsidP="00611391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77777777" w:rsidR="00FC2417" w:rsidRPr="00C70BFF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Záručná doba a zodpovednosť za vady</w:t>
      </w:r>
    </w:p>
    <w:p w14:paraId="724FCF22" w14:textId="16CDF3F0" w:rsidR="00FC2417" w:rsidRPr="00C70BFF" w:rsidRDefault="00FC2417" w:rsidP="001508D8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C70BFF">
        <w:rPr>
          <w:rFonts w:ascii="Arial Narrow" w:hAnsi="Arial Narrow"/>
          <w:sz w:val="22"/>
          <w:szCs w:val="22"/>
        </w:rPr>
        <w:t xml:space="preserve">tovar </w:t>
      </w:r>
      <w:r w:rsidRPr="00C70BFF">
        <w:rPr>
          <w:rFonts w:ascii="Arial Narrow" w:hAnsi="Arial Narrow"/>
          <w:sz w:val="22"/>
          <w:szCs w:val="22"/>
        </w:rPr>
        <w:t xml:space="preserve">je </w:t>
      </w:r>
      <w:r w:rsidR="001508D8" w:rsidRPr="00114264">
        <w:rPr>
          <w:rFonts w:ascii="Arial Narrow" w:hAnsi="Arial Narrow"/>
          <w:sz w:val="22"/>
          <w:szCs w:val="22"/>
          <w:highlight w:val="yellow"/>
        </w:rPr>
        <w:t>24 mesiacov</w:t>
      </w:r>
      <w:r w:rsidR="0055755C" w:rsidRPr="00C70BFF">
        <w:rPr>
          <w:rFonts w:ascii="Arial Narrow" w:hAnsi="Arial Narrow"/>
          <w:sz w:val="22"/>
          <w:szCs w:val="22"/>
        </w:rPr>
        <w:t xml:space="preserve"> od prebratia predmetu zmluvy kupujúcim, </w:t>
      </w:r>
      <w:r w:rsidR="0055755C" w:rsidRPr="00C70BFF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1508D8" w:rsidRPr="00C70BFF">
        <w:rPr>
          <w:rFonts w:ascii="Arial Narrow" w:hAnsi="Arial Narrow"/>
          <w:sz w:val="22"/>
          <w:szCs w:val="22"/>
        </w:rPr>
        <w:t>.</w:t>
      </w:r>
      <w:r w:rsidRPr="00C70BFF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 xml:space="preserve">V prípade vady zo záruky </w:t>
      </w:r>
      <w:r w:rsidR="00396F86" w:rsidRPr="00C70BFF">
        <w:rPr>
          <w:rFonts w:ascii="Arial Narrow" w:hAnsi="Arial Narrow" w:cs="Calibri"/>
          <w:sz w:val="22"/>
          <w:szCs w:val="22"/>
        </w:rPr>
        <w:t>tovaru</w:t>
      </w:r>
      <w:r w:rsidR="00396F86" w:rsidRPr="00C70BFF">
        <w:rPr>
          <w:rFonts w:ascii="Arial Narrow" w:hAnsi="Arial Narrow"/>
          <w:sz w:val="22"/>
        </w:rPr>
        <w:t xml:space="preserve"> </w:t>
      </w:r>
      <w:r w:rsidRPr="00C70BFF">
        <w:rPr>
          <w:rFonts w:ascii="Arial Narrow" w:hAnsi="Arial Narrow"/>
          <w:sz w:val="22"/>
        </w:rPr>
        <w:t xml:space="preserve">počas záručnej doby má </w:t>
      </w:r>
      <w:r w:rsidR="00BF0AE1" w:rsidRPr="00C70BFF">
        <w:rPr>
          <w:rFonts w:ascii="Arial Narrow" w:hAnsi="Arial Narrow"/>
          <w:sz w:val="22"/>
        </w:rPr>
        <w:t>k</w:t>
      </w:r>
      <w:r w:rsidRPr="00C70BFF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>redávajúci nezodpovedá</w:t>
      </w:r>
      <w:r w:rsidRPr="004D27AE">
        <w:rPr>
          <w:rFonts w:ascii="Arial Narrow" w:hAnsi="Arial Narrow"/>
          <w:sz w:val="22"/>
        </w:rPr>
        <w:t xml:space="preserve">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0A0951C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1508D8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</w:t>
      </w:r>
      <w:r w:rsidR="001508D8">
        <w:rPr>
          <w:rFonts w:ascii="Arial Narrow" w:hAnsi="Arial Narrow"/>
          <w:sz w:val="22"/>
        </w:rPr>
        <w:t>é náklady najneskôr v lehote do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76E41575" w:rsidR="00FC2417" w:rsidRPr="004D27AE" w:rsidRDefault="001508D8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VII</w:t>
      </w:r>
      <w:r w:rsidR="00FC2417" w:rsidRPr="004D27AE">
        <w:rPr>
          <w:rFonts w:ascii="Arial Narrow" w:hAnsi="Arial Narrow"/>
          <w:sz w:val="22"/>
        </w:rPr>
        <w:t>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2791DAB8" w:rsidR="00FC2417" w:rsidRPr="004D27AE" w:rsidRDefault="00FC2417" w:rsidP="001508D8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65250A9F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1508D8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1508D8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054FE642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3CF28742" w:rsidR="00622DC5" w:rsidRPr="00357D06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53836646" w14:textId="60ABA944" w:rsidR="00357D06" w:rsidRPr="00B02C77" w:rsidRDefault="00357D06" w:rsidP="001508D8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21CCA537" w:rsidR="00FC2417" w:rsidRPr="00F50D9F" w:rsidRDefault="001508D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C70BFF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Zmluvné </w:t>
      </w:r>
      <w:r w:rsidRPr="00C70BFF">
        <w:rPr>
          <w:rFonts w:ascii="Arial Narrow" w:hAnsi="Arial Narrow"/>
          <w:b/>
          <w:sz w:val="22"/>
        </w:rPr>
        <w:t>pokuty a úroky z omeškania</w:t>
      </w:r>
    </w:p>
    <w:p w14:paraId="52FF3D8C" w14:textId="5FCD4756" w:rsidR="00FC2417" w:rsidRPr="00C70BFF" w:rsidRDefault="0055755C" w:rsidP="0055755C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8.1</w:t>
      </w:r>
      <w:r w:rsidRPr="00C70BFF">
        <w:rPr>
          <w:rFonts w:ascii="Arial Narrow" w:hAnsi="Arial Narrow"/>
          <w:sz w:val="22"/>
        </w:rPr>
        <w:tab/>
      </w:r>
      <w:r w:rsidR="00FC2417" w:rsidRPr="00C70BFF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C70BFF">
        <w:rPr>
          <w:rFonts w:ascii="Arial Narrow" w:hAnsi="Arial Narrow"/>
          <w:sz w:val="22"/>
        </w:rPr>
        <w:t xml:space="preserve">Zmluvné </w:t>
      </w:r>
      <w:r w:rsidR="00FC2417" w:rsidRPr="00C70BFF">
        <w:rPr>
          <w:rFonts w:ascii="Arial Narrow" w:hAnsi="Arial Narrow"/>
          <w:sz w:val="22"/>
        </w:rPr>
        <w:t xml:space="preserve">strany nasledovné </w:t>
      </w:r>
      <w:r w:rsidR="008808C4" w:rsidRPr="00C70BFF">
        <w:rPr>
          <w:rFonts w:ascii="Arial Narrow" w:hAnsi="Arial Narrow"/>
          <w:sz w:val="22"/>
        </w:rPr>
        <w:t xml:space="preserve"> zmluvné</w:t>
      </w:r>
      <w:r w:rsidR="00FC2417" w:rsidRPr="00C70BFF">
        <w:rPr>
          <w:rFonts w:ascii="Arial Narrow" w:hAnsi="Arial Narrow"/>
          <w:sz w:val="22"/>
        </w:rPr>
        <w:t xml:space="preserve"> pokuty a úroky z omeškania:</w:t>
      </w:r>
    </w:p>
    <w:p w14:paraId="24E9062B" w14:textId="69E39182" w:rsidR="00FC2417" w:rsidRPr="00C70BF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8808C4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C70BFF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 w:rsidRPr="00C70BFF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(v lehote </w:t>
      </w:r>
      <w:r w:rsidRPr="00C70BFF">
        <w:rPr>
          <w:rFonts w:ascii="Arial Narrow" w:hAnsi="Arial Narrow"/>
          <w:sz w:val="22"/>
          <w:lang w:val="sk-SK"/>
        </w:rPr>
        <w:t xml:space="preserve">podľa čl. </w:t>
      </w:r>
      <w:r w:rsidR="0055755C" w:rsidRPr="00C70BFF">
        <w:rPr>
          <w:rFonts w:ascii="Arial Narrow" w:hAnsi="Arial Narrow"/>
          <w:sz w:val="22"/>
          <w:lang w:val="sk-SK"/>
        </w:rPr>
        <w:t>I</w:t>
      </w:r>
      <w:r w:rsidRPr="00C70BFF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C70BFF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3</w:t>
      </w:r>
      <w:r w:rsidRPr="00C70BFF">
        <w:rPr>
          <w:rFonts w:ascii="Arial Narrow" w:hAnsi="Arial Narrow"/>
          <w:sz w:val="22"/>
          <w:lang w:val="sk-SK"/>
        </w:rPr>
        <w:t xml:space="preserve"> tejto zmluvy</w:t>
      </w:r>
      <w:r w:rsidR="007F5FFC" w:rsidRPr="00C70BFF">
        <w:rPr>
          <w:rFonts w:ascii="Arial Narrow" w:hAnsi="Arial Narrow"/>
          <w:sz w:val="22"/>
          <w:lang w:val="sk-SK"/>
        </w:rPr>
        <w:t xml:space="preserve">) </w:t>
      </w:r>
      <w:r w:rsidR="0077096A" w:rsidRPr="00C70BFF">
        <w:rPr>
          <w:rFonts w:ascii="Arial Narrow" w:hAnsi="Arial Narrow"/>
          <w:sz w:val="22"/>
          <w:lang w:val="sk-SK"/>
        </w:rPr>
        <w:t xml:space="preserve">je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="0077096A" w:rsidRPr="00C70BFF">
        <w:rPr>
          <w:rFonts w:ascii="Arial Narrow" w:hAnsi="Arial Narrow"/>
          <w:sz w:val="22"/>
          <w:lang w:val="sk-SK"/>
        </w:rPr>
        <w:t>upujúci oprávnený uplatniť si</w:t>
      </w:r>
      <w:r w:rsidR="0077096A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C70BFF">
        <w:rPr>
          <w:rFonts w:ascii="Arial Narrow" w:hAnsi="Arial Narrow"/>
          <w:sz w:val="22"/>
          <w:lang w:val="sk-SK"/>
        </w:rPr>
        <w:t xml:space="preserve"> zmluvnú pokutu</w:t>
      </w:r>
      <w:r w:rsidRPr="00C70BFF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C70BFF">
        <w:rPr>
          <w:rFonts w:ascii="Arial Narrow" w:hAnsi="Arial Narrow"/>
          <w:sz w:val="22"/>
          <w:lang w:val="sk-SK"/>
        </w:rPr>
        <w:t xml:space="preserve">ceny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>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77096A" w:rsidRPr="00C70BFF">
        <w:rPr>
          <w:rFonts w:ascii="Arial Narrow" w:hAnsi="Arial Narrow"/>
          <w:sz w:val="22"/>
          <w:lang w:val="sk-SK"/>
        </w:rPr>
        <w:t xml:space="preserve"> deň omeškania,</w:t>
      </w:r>
      <w:r w:rsidRPr="00C70BFF">
        <w:rPr>
          <w:rFonts w:ascii="Arial Narrow" w:hAnsi="Arial Narrow"/>
          <w:sz w:val="22"/>
          <w:lang w:val="sk-SK"/>
        </w:rPr>
        <w:t xml:space="preserve"> </w:t>
      </w:r>
    </w:p>
    <w:p w14:paraId="1A9E5F17" w14:textId="240B3759" w:rsidR="004F1B98" w:rsidRPr="00C70BFF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za</w:t>
      </w:r>
      <w:r w:rsidRPr="00C70BFF">
        <w:rPr>
          <w:rFonts w:ascii="Arial Narrow" w:hAnsi="Arial Narrow"/>
          <w:sz w:val="22"/>
        </w:rPr>
        <w:t xml:space="preserve"> omeškani</w:t>
      </w:r>
      <w:r w:rsidRPr="00C70BFF">
        <w:rPr>
          <w:rFonts w:ascii="Arial Narrow" w:hAnsi="Arial Narrow"/>
          <w:sz w:val="22"/>
          <w:lang w:val="sk-SK"/>
        </w:rPr>
        <w:t>e</w:t>
      </w:r>
      <w:r w:rsidRPr="00C70BFF">
        <w:rPr>
          <w:rFonts w:ascii="Arial Narrow" w:hAnsi="Arial Narrow"/>
          <w:sz w:val="22"/>
        </w:rPr>
        <w:t xml:space="preserve"> </w:t>
      </w:r>
      <w:r w:rsidR="005014F7" w:rsidRPr="00C70BFF">
        <w:rPr>
          <w:rFonts w:ascii="Arial Narrow" w:hAnsi="Arial Narrow"/>
          <w:sz w:val="22"/>
          <w:lang w:val="sk-SK"/>
        </w:rPr>
        <w:t>pr</w:t>
      </w:r>
      <w:r w:rsidRPr="00C70BFF">
        <w:rPr>
          <w:rFonts w:ascii="Arial Narrow" w:hAnsi="Arial Narrow"/>
          <w:sz w:val="22"/>
        </w:rPr>
        <w:t xml:space="preserve">edávajúceho s odstránením vady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C70BFF">
        <w:rPr>
          <w:rFonts w:ascii="Arial Narrow" w:hAnsi="Arial Narrow"/>
          <w:sz w:val="22"/>
          <w:lang w:val="sk-SK"/>
        </w:rPr>
        <w:t xml:space="preserve">podľa čl.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C70BFF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C70BFF">
        <w:rPr>
          <w:rFonts w:ascii="Arial Narrow" w:hAnsi="Arial Narrow"/>
          <w:sz w:val="22"/>
          <w:lang w:val="sk-SK"/>
        </w:rPr>
        <w:t xml:space="preserve"> tejto zmluvy </w:t>
      </w:r>
      <w:r w:rsidRPr="00C70BFF">
        <w:rPr>
          <w:rFonts w:ascii="Arial Narrow" w:hAnsi="Arial Narrow"/>
          <w:sz w:val="22"/>
        </w:rPr>
        <w:t>je Kupujúci oprávnený uplatniť si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C70BFF">
        <w:rPr>
          <w:rFonts w:ascii="Arial Narrow" w:hAnsi="Arial Narrow"/>
          <w:sz w:val="22"/>
        </w:rPr>
        <w:t xml:space="preserve"> zmluvnú pokutu vo výške 0,05% z ceny </w:t>
      </w:r>
      <w:r w:rsidR="00CE13E9" w:rsidRPr="00C70BFF">
        <w:rPr>
          <w:rFonts w:ascii="Arial Narrow" w:hAnsi="Arial Narrow"/>
          <w:sz w:val="22"/>
          <w:lang w:val="sk-SK"/>
        </w:rPr>
        <w:t xml:space="preserve">vadného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C70BFF">
        <w:rPr>
          <w:rFonts w:ascii="Arial Narrow" w:hAnsi="Arial Narrow" w:cs="Calibri"/>
          <w:sz w:val="22"/>
          <w:szCs w:val="22"/>
        </w:rPr>
        <w:t>za</w:t>
      </w:r>
      <w:r w:rsidRPr="00C70BFF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C70BF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C70BFF">
        <w:rPr>
          <w:rFonts w:ascii="Arial Narrow" w:hAnsi="Arial Narrow"/>
          <w:sz w:val="22"/>
          <w:lang w:val="sk-SK"/>
        </w:rPr>
        <w:t xml:space="preserve"> zákonný</w:t>
      </w:r>
      <w:r w:rsidRPr="00C70BFF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C70BFF">
        <w:rPr>
          <w:rFonts w:ascii="Arial Narrow" w:hAnsi="Arial Narrow"/>
          <w:sz w:val="22"/>
          <w:lang w:val="sk-SK"/>
        </w:rPr>
        <w:t xml:space="preserve"> 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503DEC" w:rsidRPr="00C70BFF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40A40F41" w:rsidR="00503DEC" w:rsidRPr="00C70BFF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v prípade</w:t>
      </w:r>
      <w:r w:rsidRPr="00C70BFF">
        <w:rPr>
          <w:rFonts w:ascii="Arial Narrow" w:hAnsi="Arial Narrow"/>
          <w:sz w:val="22"/>
        </w:rPr>
        <w:t xml:space="preserve">, že </w:t>
      </w:r>
      <w:r w:rsidRPr="00C70BFF">
        <w:rPr>
          <w:rFonts w:ascii="Arial Narrow" w:hAnsi="Arial Narrow"/>
          <w:sz w:val="22"/>
          <w:lang w:val="sk-SK"/>
        </w:rPr>
        <w:t>Predávajúci dodá Kupujúcemu</w:t>
      </w:r>
      <w:r w:rsidR="007E5974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</w:t>
      </w:r>
      <w:r w:rsidRPr="00C70BFF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I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.1. tejto zmluvy, </w:t>
      </w:r>
      <w:r w:rsidRPr="00C70BFF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C70BFF">
        <w:rPr>
          <w:rFonts w:ascii="Arial Narrow" w:hAnsi="Arial Narrow"/>
          <w:sz w:val="22"/>
          <w:lang w:val="sk-SK"/>
        </w:rPr>
        <w:t>10 % z</w:t>
      </w:r>
      <w:r w:rsidR="005014F7" w:rsidRPr="00C70BFF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C70BFF">
        <w:rPr>
          <w:rFonts w:ascii="Arial Narrow" w:hAnsi="Arial Narrow"/>
          <w:sz w:val="22"/>
          <w:lang w:val="sk-SK"/>
        </w:rPr>
        <w:t>ceny</w:t>
      </w:r>
      <w:r w:rsidR="005014F7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C70BFF">
        <w:rPr>
          <w:rFonts w:ascii="Arial Narrow" w:hAnsi="Arial Narrow"/>
          <w:sz w:val="22"/>
          <w:lang w:val="sk-SK"/>
        </w:rPr>
        <w:t>.</w:t>
      </w:r>
    </w:p>
    <w:p w14:paraId="76525682" w14:textId="509D9D3F" w:rsidR="0055172A" w:rsidRPr="00C70BFF" w:rsidRDefault="0055172A" w:rsidP="0055172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</w:t>
      </w:r>
      <w:r w:rsidR="001508D8" w:rsidRPr="00C70BFF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C70BFF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Predávajúci povinný zaplatiť Kupujúcemu zmluvnú pokutu vo výške 30 000,-EUR.  </w:t>
      </w:r>
    </w:p>
    <w:p w14:paraId="6DFA34C6" w14:textId="77777777" w:rsidR="0055172A" w:rsidRPr="004D27AE" w:rsidRDefault="0055172A" w:rsidP="001508D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0A6500D0" w:rsidR="00582DCF" w:rsidRPr="004D27AE" w:rsidRDefault="0055755C" w:rsidP="0055755C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6724C9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63C50A3" w:rsidR="00613A8C" w:rsidRDefault="0055755C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7C16612E" w14:textId="3C433812" w:rsidR="00233DAA" w:rsidRPr="006724C9" w:rsidRDefault="00233DAA" w:rsidP="006724C9">
      <w:pPr>
        <w:tabs>
          <w:tab w:val="clear" w:pos="2160"/>
          <w:tab w:val="clear" w:pos="2880"/>
          <w:tab w:val="clear" w:pos="4500"/>
        </w:tabs>
        <w:spacing w:after="120" w:line="24" w:lineRule="atLeast"/>
        <w:jc w:val="both"/>
        <w:rPr>
          <w:rFonts w:ascii="Arial Narrow" w:hAnsi="Arial Narrow"/>
          <w:sz w:val="22"/>
        </w:rPr>
      </w:pPr>
    </w:p>
    <w:p w14:paraId="5598B5EC" w14:textId="204ABF8A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6724C9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479F80A3" w:rsidR="00FC2417" w:rsidRPr="004D27AE" w:rsidRDefault="00FC2417" w:rsidP="0055755C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DD699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12BCB447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6744C7C4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4739AFF0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273C8A33" w14:textId="77777777" w:rsidR="00110388" w:rsidRPr="004D27AE" w:rsidRDefault="00110388" w:rsidP="0055755C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14578FDB" w:rsidR="00FC2417" w:rsidRPr="00DD6996" w:rsidRDefault="00FC2417" w:rsidP="006724C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114264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C819A9">
        <w:rPr>
          <w:rFonts w:ascii="Arial Narrow" w:hAnsi="Arial Narrow"/>
        </w:rPr>
        <w:tab/>
      </w:r>
      <w:r w:rsidRPr="00114264">
        <w:rPr>
          <w:rFonts w:ascii="Arial Narrow" w:hAnsi="Arial Narrow"/>
          <w:highlight w:val="yellow"/>
        </w:rPr>
        <w:t>k rukám:</w:t>
      </w:r>
      <w:r w:rsidRPr="00114264">
        <w:rPr>
          <w:rFonts w:ascii="Arial Narrow" w:hAnsi="Arial Narrow"/>
          <w:highlight w:val="yellow"/>
        </w:rPr>
        <w:tab/>
      </w:r>
      <w:r w:rsidRPr="00114264">
        <w:rPr>
          <w:rFonts w:ascii="Arial Narrow" w:hAnsi="Arial Narrow"/>
          <w:highlight w:val="yell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14264">
        <w:rPr>
          <w:rFonts w:ascii="Arial Narrow" w:hAnsi="Arial Narrow"/>
          <w:sz w:val="22"/>
          <w:highlight w:val="yellow"/>
        </w:rPr>
        <w:t xml:space="preserve">  </w:t>
      </w:r>
      <w:r w:rsidRPr="00114264">
        <w:rPr>
          <w:rFonts w:ascii="Arial Narrow" w:hAnsi="Arial Narrow"/>
          <w:sz w:val="22"/>
          <w:highlight w:val="yellow"/>
        </w:rPr>
        <w:tab/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lastRenderedPageBreak/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44B8B859" w:rsidR="00FC2417" w:rsidRPr="00357D0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7D84FAE8" w14:textId="33073B17" w:rsidR="00357D0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381C03B7" w:rsidR="00111BE1" w:rsidRPr="006724C9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78C9151B" w14:textId="77777777" w:rsidR="006724C9" w:rsidRPr="006724C9" w:rsidRDefault="006724C9" w:rsidP="006724C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5C7578D" w14:textId="20DFD7BB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663E4D2" w14:textId="02743942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FC548DB" w14:textId="356B91E4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AC8A60D" w14:textId="34843C0F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5000E151" w14:textId="48C54A51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53C0E7F5" w14:textId="43E9993B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3A8582D" w14:textId="25C7C77B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C3C6DAE" w14:textId="35A61551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F8C9367" w14:textId="50936DED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2ECF6DD" w14:textId="2AE59B64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5870A45" w14:textId="77777777" w:rsidR="006724C9" w:rsidRPr="00AD32D1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29A6621B" w14:textId="3A24184F" w:rsidR="00386FA2" w:rsidRPr="003848BF" w:rsidRDefault="00386FA2" w:rsidP="003848BF">
      <w:pPr>
        <w:rPr>
          <w:rFonts w:ascii="Arial Narrow" w:hAnsi="Arial Narrow"/>
          <w:sz w:val="22"/>
          <w:szCs w:val="22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4A72F0" w14:textId="053B43E4" w:rsidR="00336D81" w:rsidRDefault="00336D81" w:rsidP="00336D8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r w:rsidR="00485F33" w:rsidRPr="00F436F6">
        <w:rPr>
          <w:rFonts w:ascii="Arial Narrow" w:hAnsi="Arial Narrow"/>
          <w:sz w:val="22"/>
          <w:szCs w:val="22"/>
        </w:rPr>
        <w:t>xxxxxxxxxxxx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Pr="00F436F6">
        <w:rPr>
          <w:rFonts w:ascii="Arial Narrow" w:hAnsi="Arial Narrow"/>
          <w:sz w:val="22"/>
          <w:szCs w:val="22"/>
        </w:rPr>
        <w:t>xxxxxxxxxxxx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>Meno</w:t>
      </w:r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07180" w14:textId="77777777" w:rsidR="007A35FB" w:rsidRDefault="007A35FB" w:rsidP="00983CE3">
      <w:r>
        <w:separator/>
      </w:r>
    </w:p>
  </w:endnote>
  <w:endnote w:type="continuationSeparator" w:id="0">
    <w:p w14:paraId="2AEFB31D" w14:textId="77777777" w:rsidR="007A35FB" w:rsidRDefault="007A35FB" w:rsidP="00983CE3">
      <w:r>
        <w:continuationSeparator/>
      </w:r>
    </w:p>
  </w:endnote>
  <w:endnote w:type="continuationNotice" w:id="1">
    <w:p w14:paraId="357A8812" w14:textId="77777777" w:rsidR="007A35FB" w:rsidRDefault="007A3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37EB259F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7F6AF5">
          <w:rPr>
            <w:rFonts w:ascii="Arial Narrow" w:hAnsi="Arial Narrow"/>
            <w:noProof/>
            <w:sz w:val="18"/>
            <w:szCs w:val="18"/>
          </w:rPr>
          <w:t>2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08D80" w14:textId="77777777" w:rsidR="007A35FB" w:rsidRDefault="007A35FB" w:rsidP="00983CE3">
      <w:r>
        <w:separator/>
      </w:r>
    </w:p>
  </w:footnote>
  <w:footnote w:type="continuationSeparator" w:id="0">
    <w:p w14:paraId="0E06B66A" w14:textId="77777777" w:rsidR="007A35FB" w:rsidRDefault="007A35FB" w:rsidP="00983CE3">
      <w:r>
        <w:continuationSeparator/>
      </w:r>
    </w:p>
  </w:footnote>
  <w:footnote w:type="continuationNotice" w:id="1">
    <w:p w14:paraId="746F7B0D" w14:textId="77777777" w:rsidR="007A35FB" w:rsidRDefault="007A35F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7A35FB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D8A0" w14:textId="12345D72" w:rsidR="000D4F91" w:rsidRDefault="007A35FB" w:rsidP="00B57A27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="Times New Roman" w:hAnsi="Times New Roman"/>
        <w:noProof/>
        <w:sz w:val="24"/>
        <w:szCs w:val="24"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left:0;text-align:left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  <w:r w:rsidR="00EE1D6E">
      <w:rPr>
        <w:rFonts w:ascii="Times New Roman" w:hAnsi="Times New Roman"/>
        <w:sz w:val="24"/>
        <w:szCs w:val="24"/>
      </w:rPr>
      <w:t>Príloha č. 2</w:t>
    </w:r>
    <w:r w:rsidR="00B57A27" w:rsidRPr="000D4F91">
      <w:rPr>
        <w:rFonts w:ascii="Times New Roman" w:hAnsi="Times New Roman"/>
        <w:sz w:val="24"/>
        <w:szCs w:val="24"/>
      </w:rPr>
      <w:t xml:space="preserve"> </w:t>
    </w:r>
    <w:r w:rsidR="000D4F91" w:rsidRPr="000D4F91">
      <w:rPr>
        <w:rFonts w:ascii="Times New Roman" w:hAnsi="Times New Roman"/>
        <w:sz w:val="24"/>
        <w:szCs w:val="24"/>
      </w:rPr>
      <w:t>SP</w:t>
    </w:r>
  </w:p>
  <w:p w14:paraId="1B7E48D2" w14:textId="52006D4E" w:rsidR="00DD6996" w:rsidRPr="000D4F91" w:rsidRDefault="00B57A27" w:rsidP="00B57A27">
    <w:pPr>
      <w:pStyle w:val="Hlavika"/>
      <w:jc w:val="right"/>
      <w:rPr>
        <w:rFonts w:ascii="Times New Roman" w:hAnsi="Times New Roman"/>
        <w:sz w:val="24"/>
        <w:szCs w:val="24"/>
      </w:rPr>
    </w:pPr>
    <w:r w:rsidRPr="00B57A27">
      <w:rPr>
        <w:rFonts w:asciiTheme="minorHAnsi" w:hAnsiTheme="minorHAnsi"/>
        <w:sz w:val="22"/>
        <w:szCs w:val="22"/>
      </w:rPr>
      <w:t xml:space="preserve"> </w:t>
    </w:r>
    <w:r w:rsidRPr="000D4F91">
      <w:rPr>
        <w:rFonts w:ascii="Times New Roman" w:hAnsi="Times New Roman"/>
        <w:sz w:val="24"/>
        <w:szCs w:val="24"/>
      </w:rPr>
      <w:t>Návrh Kúpnej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8"/>
  </w:num>
  <w:num w:numId="5">
    <w:abstractNumId w:val="49"/>
  </w:num>
  <w:num w:numId="6">
    <w:abstractNumId w:val="16"/>
  </w:num>
  <w:num w:numId="7">
    <w:abstractNumId w:val="27"/>
  </w:num>
  <w:num w:numId="8">
    <w:abstractNumId w:val="43"/>
  </w:num>
  <w:num w:numId="9">
    <w:abstractNumId w:val="46"/>
  </w:num>
  <w:num w:numId="10">
    <w:abstractNumId w:val="28"/>
  </w:num>
  <w:num w:numId="11">
    <w:abstractNumId w:val="21"/>
  </w:num>
  <w:num w:numId="12">
    <w:abstractNumId w:val="14"/>
  </w:num>
  <w:num w:numId="13">
    <w:abstractNumId w:val="18"/>
  </w:num>
  <w:num w:numId="14">
    <w:abstractNumId w:val="31"/>
  </w:num>
  <w:num w:numId="15">
    <w:abstractNumId w:val="2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5"/>
  </w:num>
  <w:num w:numId="26">
    <w:abstractNumId w:val="15"/>
  </w:num>
  <w:num w:numId="27">
    <w:abstractNumId w:val="47"/>
  </w:num>
  <w:num w:numId="28">
    <w:abstractNumId w:val="51"/>
  </w:num>
  <w:num w:numId="29">
    <w:abstractNumId w:val="36"/>
  </w:num>
  <w:num w:numId="30">
    <w:abstractNumId w:val="35"/>
  </w:num>
  <w:num w:numId="31">
    <w:abstractNumId w:val="26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0"/>
    <w:lvlOverride w:ilvl="0">
      <w:startOverride w:val="1"/>
    </w:lvlOverride>
  </w:num>
  <w:num w:numId="44">
    <w:abstractNumId w:val="34"/>
  </w:num>
  <w:num w:numId="45">
    <w:abstractNumId w:val="39"/>
  </w:num>
  <w:num w:numId="46">
    <w:abstractNumId w:val="22"/>
  </w:num>
  <w:num w:numId="47">
    <w:abstractNumId w:val="42"/>
  </w:num>
  <w:num w:numId="48">
    <w:abstractNumId w:val="32"/>
  </w:num>
  <w:num w:numId="49">
    <w:abstractNumId w:val="30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</w:num>
  <w:num w:numId="63">
    <w:abstractNumId w:val="44"/>
  </w:num>
  <w:num w:numId="64">
    <w:abstractNumId w:val="2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QUAKaWGry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4F91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67F3"/>
    <w:rsid w:val="000F7EB4"/>
    <w:rsid w:val="00106FB7"/>
    <w:rsid w:val="00107814"/>
    <w:rsid w:val="00110388"/>
    <w:rsid w:val="00111BE1"/>
    <w:rsid w:val="00114264"/>
    <w:rsid w:val="0012034B"/>
    <w:rsid w:val="00121519"/>
    <w:rsid w:val="00122EBB"/>
    <w:rsid w:val="00133C3F"/>
    <w:rsid w:val="00144AD6"/>
    <w:rsid w:val="00146CC8"/>
    <w:rsid w:val="001479F9"/>
    <w:rsid w:val="001508D8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A6AEF"/>
    <w:rsid w:val="001B01D3"/>
    <w:rsid w:val="001B18BD"/>
    <w:rsid w:val="001B4B11"/>
    <w:rsid w:val="001B5406"/>
    <w:rsid w:val="001B69E0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10E9"/>
    <w:rsid w:val="0021612E"/>
    <w:rsid w:val="00216D53"/>
    <w:rsid w:val="00223693"/>
    <w:rsid w:val="002258B5"/>
    <w:rsid w:val="0023083E"/>
    <w:rsid w:val="00232340"/>
    <w:rsid w:val="00233DAA"/>
    <w:rsid w:val="00234CC9"/>
    <w:rsid w:val="00241A9A"/>
    <w:rsid w:val="002500F9"/>
    <w:rsid w:val="0025448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297A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37A37"/>
    <w:rsid w:val="00353C6A"/>
    <w:rsid w:val="00356109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8BF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0564C"/>
    <w:rsid w:val="004111AF"/>
    <w:rsid w:val="004135CF"/>
    <w:rsid w:val="004314B0"/>
    <w:rsid w:val="00434FBA"/>
    <w:rsid w:val="00436AD6"/>
    <w:rsid w:val="00440497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0EA1"/>
    <w:rsid w:val="004A1A7E"/>
    <w:rsid w:val="004A2B36"/>
    <w:rsid w:val="004A689E"/>
    <w:rsid w:val="004A75CD"/>
    <w:rsid w:val="004B3546"/>
    <w:rsid w:val="004B3C50"/>
    <w:rsid w:val="004B7BCA"/>
    <w:rsid w:val="004C286C"/>
    <w:rsid w:val="004C45A2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369F0"/>
    <w:rsid w:val="0054359B"/>
    <w:rsid w:val="00543852"/>
    <w:rsid w:val="00545155"/>
    <w:rsid w:val="005464F8"/>
    <w:rsid w:val="0055172A"/>
    <w:rsid w:val="00554EC0"/>
    <w:rsid w:val="00556CEB"/>
    <w:rsid w:val="0055755C"/>
    <w:rsid w:val="00564276"/>
    <w:rsid w:val="00565125"/>
    <w:rsid w:val="0056770F"/>
    <w:rsid w:val="00567BEE"/>
    <w:rsid w:val="00571CF5"/>
    <w:rsid w:val="00575462"/>
    <w:rsid w:val="00576841"/>
    <w:rsid w:val="00582DCF"/>
    <w:rsid w:val="00583BDD"/>
    <w:rsid w:val="0058621F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5F46FE"/>
    <w:rsid w:val="0060327D"/>
    <w:rsid w:val="006056F6"/>
    <w:rsid w:val="0060656C"/>
    <w:rsid w:val="00611391"/>
    <w:rsid w:val="006116B8"/>
    <w:rsid w:val="00612C4E"/>
    <w:rsid w:val="00613A8C"/>
    <w:rsid w:val="00617121"/>
    <w:rsid w:val="006208A8"/>
    <w:rsid w:val="00622743"/>
    <w:rsid w:val="00622DC5"/>
    <w:rsid w:val="00627621"/>
    <w:rsid w:val="00636CA9"/>
    <w:rsid w:val="0064007D"/>
    <w:rsid w:val="00644E98"/>
    <w:rsid w:val="006459FE"/>
    <w:rsid w:val="006479B1"/>
    <w:rsid w:val="006710D7"/>
    <w:rsid w:val="006724C9"/>
    <w:rsid w:val="00675C28"/>
    <w:rsid w:val="00680DCA"/>
    <w:rsid w:val="00682E61"/>
    <w:rsid w:val="0068504B"/>
    <w:rsid w:val="006852FA"/>
    <w:rsid w:val="00686A15"/>
    <w:rsid w:val="00691CD7"/>
    <w:rsid w:val="00691FDC"/>
    <w:rsid w:val="00693E11"/>
    <w:rsid w:val="00697B0D"/>
    <w:rsid w:val="006A0064"/>
    <w:rsid w:val="006A0705"/>
    <w:rsid w:val="006A18AC"/>
    <w:rsid w:val="006A2EE3"/>
    <w:rsid w:val="006A51AC"/>
    <w:rsid w:val="006A54A9"/>
    <w:rsid w:val="006A5E8B"/>
    <w:rsid w:val="006B19B5"/>
    <w:rsid w:val="006B4957"/>
    <w:rsid w:val="006C25A5"/>
    <w:rsid w:val="006C30F1"/>
    <w:rsid w:val="006C762C"/>
    <w:rsid w:val="006D5F9D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35FB"/>
    <w:rsid w:val="007A7406"/>
    <w:rsid w:val="007B12CE"/>
    <w:rsid w:val="007B1FE7"/>
    <w:rsid w:val="007B2C74"/>
    <w:rsid w:val="007B453C"/>
    <w:rsid w:val="007D2E7B"/>
    <w:rsid w:val="007E2863"/>
    <w:rsid w:val="007E5974"/>
    <w:rsid w:val="007F32BF"/>
    <w:rsid w:val="007F5FFC"/>
    <w:rsid w:val="007F6AF5"/>
    <w:rsid w:val="00800B13"/>
    <w:rsid w:val="00806255"/>
    <w:rsid w:val="00816278"/>
    <w:rsid w:val="008434BF"/>
    <w:rsid w:val="008503DC"/>
    <w:rsid w:val="00851529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D1565"/>
    <w:rsid w:val="008D3DA8"/>
    <w:rsid w:val="008D48FE"/>
    <w:rsid w:val="008E1AA4"/>
    <w:rsid w:val="008E5017"/>
    <w:rsid w:val="008E72A7"/>
    <w:rsid w:val="008F0B5A"/>
    <w:rsid w:val="008F10D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7455E"/>
    <w:rsid w:val="00980DE3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3F6E"/>
    <w:rsid w:val="009E5D1A"/>
    <w:rsid w:val="009F0C40"/>
    <w:rsid w:val="009F1433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0EFD"/>
    <w:rsid w:val="00A41FD9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7B98"/>
    <w:rsid w:val="00AA04A6"/>
    <w:rsid w:val="00AA16C3"/>
    <w:rsid w:val="00AA2E02"/>
    <w:rsid w:val="00AA5611"/>
    <w:rsid w:val="00AB119A"/>
    <w:rsid w:val="00AB1D1F"/>
    <w:rsid w:val="00AB6487"/>
    <w:rsid w:val="00AB7E6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44A2"/>
    <w:rsid w:val="00B15193"/>
    <w:rsid w:val="00B16286"/>
    <w:rsid w:val="00B370BA"/>
    <w:rsid w:val="00B51ABA"/>
    <w:rsid w:val="00B52AB5"/>
    <w:rsid w:val="00B54A2F"/>
    <w:rsid w:val="00B57A27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964A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7E73"/>
    <w:rsid w:val="00C61439"/>
    <w:rsid w:val="00C63B11"/>
    <w:rsid w:val="00C70BFF"/>
    <w:rsid w:val="00C76025"/>
    <w:rsid w:val="00C819A9"/>
    <w:rsid w:val="00C831C6"/>
    <w:rsid w:val="00C84D27"/>
    <w:rsid w:val="00C85957"/>
    <w:rsid w:val="00C907E6"/>
    <w:rsid w:val="00CA0AA3"/>
    <w:rsid w:val="00CA20B2"/>
    <w:rsid w:val="00CA27C2"/>
    <w:rsid w:val="00CA5071"/>
    <w:rsid w:val="00CA704C"/>
    <w:rsid w:val="00CA7569"/>
    <w:rsid w:val="00CB3294"/>
    <w:rsid w:val="00CB3BD5"/>
    <w:rsid w:val="00CB761A"/>
    <w:rsid w:val="00CB7E78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1279A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2DF"/>
    <w:rsid w:val="00EE1D6E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67DAA"/>
    <w:rsid w:val="00F8115F"/>
    <w:rsid w:val="00F8219D"/>
    <w:rsid w:val="00F825A4"/>
    <w:rsid w:val="00F84F73"/>
    <w:rsid w:val="00F85106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F5CA32A7-CB97-4526-96E3-3E7C7CB2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qFormat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4A0E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Calibri" w:eastAsia="Calibri" w:hAnsi="Calibri"/>
      <w:vertAlign w:val="superscript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00B05DED-4160-4A52-B91F-60485E4B3A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B9F6F8-1E9F-4389-9D09-6857B12E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3042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Nikola Šimunová</cp:lastModifiedBy>
  <cp:revision>5</cp:revision>
  <cp:lastPrinted>2023-05-29T06:44:00Z</cp:lastPrinted>
  <dcterms:created xsi:type="dcterms:W3CDTF">2023-06-07T12:20:00Z</dcterms:created>
  <dcterms:modified xsi:type="dcterms:W3CDTF">2023-07-26T09:34:00Z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