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872EA" w:rsidRPr="00E872EA" w:rsidRDefault="0035548D" w:rsidP="00E872E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864CD0">
        <w:rPr>
          <w:rFonts w:ascii="Cambria" w:hAnsi="Cambria" w:cs="Arial"/>
          <w:b/>
          <w:bCs/>
          <w:sz w:val="22"/>
          <w:szCs w:val="22"/>
        </w:rPr>
        <w:t>3</w:t>
      </w:r>
      <w:r w:rsidR="00A5389D">
        <w:rPr>
          <w:rFonts w:ascii="Cambria" w:hAnsi="Cambria" w:cs="Arial"/>
          <w:b/>
          <w:bCs/>
          <w:sz w:val="22"/>
          <w:szCs w:val="22"/>
        </w:rPr>
        <w:t>.202</w:t>
      </w:r>
      <w:r w:rsidR="00C12A48">
        <w:rPr>
          <w:rFonts w:ascii="Cambria" w:hAnsi="Cambria" w:cs="Arial"/>
          <w:b/>
          <w:bCs/>
          <w:sz w:val="22"/>
          <w:szCs w:val="22"/>
        </w:rPr>
        <w:t>3</w:t>
      </w:r>
    </w:p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5E1B">
        <w:rPr>
          <w:rFonts w:ascii="Cambria" w:hAnsi="Cambria" w:cs="Arial"/>
          <w:b/>
          <w:bCs/>
          <w:sz w:val="22"/>
          <w:szCs w:val="22"/>
        </w:rPr>
        <w:t>6</w:t>
      </w:r>
      <w:r w:rsidR="00AE6BFC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450F5" w:rsidRPr="001450F5" w:rsidRDefault="00F5466D" w:rsidP="001450F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</w:t>
      </w:r>
      <w:r w:rsidR="00E872EA">
        <w:rPr>
          <w:rFonts w:ascii="Cambria" w:hAnsi="Cambria" w:cs="Arial"/>
          <w:bCs/>
          <w:sz w:val="22"/>
          <w:szCs w:val="22"/>
        </w:rPr>
        <w:t>iązuje się, na </w:t>
      </w:r>
      <w:r w:rsidR="00277F1E">
        <w:rPr>
          <w:rFonts w:ascii="Cambria" w:hAnsi="Cambria" w:cs="Arial"/>
          <w:bCs/>
          <w:sz w:val="22"/>
          <w:szCs w:val="22"/>
        </w:rPr>
        <w:t>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 xml:space="preserve">ustawy z dnia 11 września 2019 r. Prawo zamówień publicznych </w:t>
      </w:r>
      <w:r w:rsidR="00E872EA" w:rsidRPr="00E872EA">
        <w:rPr>
          <w:rFonts w:ascii="Cambria" w:hAnsi="Cambria" w:cs="Arial"/>
          <w:bCs/>
          <w:sz w:val="22"/>
          <w:szCs w:val="22"/>
        </w:rPr>
        <w:t>(Dz. U. z 202</w:t>
      </w:r>
      <w:r w:rsidR="00D14353">
        <w:rPr>
          <w:rFonts w:ascii="Cambria" w:hAnsi="Cambria" w:cs="Arial"/>
          <w:bCs/>
          <w:sz w:val="22"/>
          <w:szCs w:val="22"/>
        </w:rPr>
        <w:t>2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r.  poz. 1</w:t>
      </w:r>
      <w:r w:rsidR="00D14353">
        <w:rPr>
          <w:rFonts w:ascii="Cambria" w:hAnsi="Cambria" w:cs="Arial"/>
          <w:bCs/>
          <w:sz w:val="22"/>
          <w:szCs w:val="22"/>
        </w:rPr>
        <w:t>710</w:t>
      </w:r>
      <w:r w:rsidR="00547F7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547F7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547F7A">
        <w:rPr>
          <w:rFonts w:ascii="Cambria" w:hAnsi="Cambria" w:cs="Arial"/>
          <w:bCs/>
          <w:sz w:val="22"/>
          <w:szCs w:val="22"/>
        </w:rPr>
        <w:t>. zm.</w:t>
      </w:r>
      <w:bookmarkStart w:id="0" w:name="_GoBack"/>
      <w:bookmarkEnd w:id="0"/>
      <w:r w:rsidR="00E872EA" w:rsidRPr="00E872EA">
        <w:rPr>
          <w:rFonts w:ascii="Cambria" w:hAnsi="Cambria" w:cs="Arial"/>
          <w:bCs/>
          <w:sz w:val="22"/>
          <w:szCs w:val="22"/>
        </w:rPr>
        <w:t xml:space="preserve"> - PZP)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</w:t>
      </w:r>
      <w:r w:rsidR="002330ED">
        <w:rPr>
          <w:rFonts w:ascii="Cambria" w:hAnsi="Cambria" w:cs="Arial"/>
          <w:bCs/>
          <w:sz w:val="22"/>
          <w:szCs w:val="22"/>
        </w:rPr>
        <w:t xml:space="preserve">podstawowym </w:t>
      </w:r>
      <w:r w:rsidR="00E872EA" w:rsidRPr="005F31A9">
        <w:rPr>
          <w:rFonts w:ascii="Cambria" w:hAnsi="Cambria" w:cs="Arial"/>
          <w:bCs/>
          <w:sz w:val="22"/>
          <w:szCs w:val="22"/>
        </w:rPr>
        <w:t>(Wariant II)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o którym mowa w art. 275 pkt 2 ustawy </w:t>
      </w:r>
      <w:r w:rsidR="00E872EA">
        <w:rPr>
          <w:rFonts w:ascii="Cambria" w:hAnsi="Cambria" w:cs="Arial"/>
          <w:bCs/>
          <w:sz w:val="22"/>
          <w:szCs w:val="22"/>
        </w:rPr>
        <w:t>PZP</w:t>
      </w:r>
      <w:r w:rsidR="00E872EA" w:rsidRPr="00E872EA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D14353">
        <w:rPr>
          <w:rFonts w:ascii="Cambria" w:hAnsi="Cambria" w:cs="Arial"/>
          <w:bCs/>
          <w:sz w:val="22"/>
          <w:szCs w:val="22"/>
        </w:rPr>
        <w:t>pn.</w:t>
      </w:r>
      <w:bookmarkStart w:id="2" w:name="_Hlk115699788"/>
      <w:r w:rsidR="00864CD0">
        <w:rPr>
          <w:sz w:val="22"/>
          <w:szCs w:val="22"/>
        </w:rPr>
        <w:t xml:space="preserve"> </w:t>
      </w:r>
      <w:r w:rsidR="00864CD0" w:rsidRPr="00575C2E">
        <w:rPr>
          <w:b/>
          <w:bCs/>
          <w:i/>
          <w:iCs/>
          <w:sz w:val="22"/>
          <w:szCs w:val="22"/>
        </w:rPr>
        <w:t>„Przebudowa leśniczówki Leontynowo oraz wymiana 7 kotłów CO” Zadanie nr ……………………………</w:t>
      </w:r>
    </w:p>
    <w:bookmarkEnd w:id="2"/>
    <w:p w:rsidR="00371AEC" w:rsidRPr="00D14353" w:rsidRDefault="00D14353" w:rsidP="004D518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F5466D">
        <w:rPr>
          <w:rFonts w:ascii="Cambria" w:hAnsi="Cambria" w:cs="Arial"/>
          <w:bCs/>
          <w:sz w:val="22"/>
          <w:szCs w:val="22"/>
        </w:rPr>
        <w:t>(dalej: „Postępow</w:t>
      </w:r>
      <w:r w:rsidR="0035548D">
        <w:rPr>
          <w:rFonts w:ascii="Cambria" w:hAnsi="Cambria" w:cs="Arial"/>
          <w:bCs/>
          <w:sz w:val="22"/>
          <w:szCs w:val="22"/>
        </w:rPr>
        <w:t>anie”), tj.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</w:t>
      </w:r>
      <w:r w:rsidR="0035548D">
        <w:rPr>
          <w:rFonts w:ascii="Cambria" w:hAnsi="Cambria" w:cs="Arial"/>
          <w:bCs/>
          <w:sz w:val="22"/>
          <w:szCs w:val="22"/>
        </w:rPr>
        <w:t>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E872EA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E872EA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B13C2A">
        <w:rPr>
          <w:rFonts w:ascii="Cambria" w:hAnsi="Cambria" w:cs="Arial"/>
          <w:bCs/>
          <w:sz w:val="22"/>
          <w:szCs w:val="22"/>
        </w:rPr>
        <w:t>roboty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EA1" w:rsidRDefault="006D5EA1">
      <w:r>
        <w:separator/>
      </w:r>
    </w:p>
  </w:endnote>
  <w:endnote w:type="continuationSeparator" w:id="0">
    <w:p w:rsidR="006D5EA1" w:rsidRDefault="006D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5389D" w:rsidRPr="00A538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EA1" w:rsidRDefault="006D5EA1">
      <w:r>
        <w:separator/>
      </w:r>
    </w:p>
  </w:footnote>
  <w:footnote w:type="continuationSeparator" w:id="0">
    <w:p w:rsidR="006D5EA1" w:rsidRDefault="006D5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BD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214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F5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C0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6AC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741"/>
    <w:rsid w:val="00215B5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0ED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109E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8D"/>
    <w:rsid w:val="00355F3C"/>
    <w:rsid w:val="003566F9"/>
    <w:rsid w:val="003571D5"/>
    <w:rsid w:val="0036029D"/>
    <w:rsid w:val="003605F0"/>
    <w:rsid w:val="00360D95"/>
    <w:rsid w:val="00360E85"/>
    <w:rsid w:val="003615C9"/>
    <w:rsid w:val="00363E5B"/>
    <w:rsid w:val="00371AEC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4DC0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6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57424"/>
    <w:rsid w:val="0046056B"/>
    <w:rsid w:val="00462831"/>
    <w:rsid w:val="00464E96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18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F7A"/>
    <w:rsid w:val="00552F10"/>
    <w:rsid w:val="005534B7"/>
    <w:rsid w:val="00554F11"/>
    <w:rsid w:val="00555363"/>
    <w:rsid w:val="00561994"/>
    <w:rsid w:val="00561CF5"/>
    <w:rsid w:val="00564455"/>
    <w:rsid w:val="00565F2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E1B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735"/>
    <w:rsid w:val="00621BF3"/>
    <w:rsid w:val="00625EC0"/>
    <w:rsid w:val="00627EA4"/>
    <w:rsid w:val="0063078D"/>
    <w:rsid w:val="00633D2F"/>
    <w:rsid w:val="0063483B"/>
    <w:rsid w:val="00643EBA"/>
    <w:rsid w:val="00644329"/>
    <w:rsid w:val="00644F8D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EA1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A8C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6DF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88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75B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4CD0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18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60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5C5B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89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129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B10"/>
    <w:rsid w:val="00AD44A9"/>
    <w:rsid w:val="00AD5724"/>
    <w:rsid w:val="00AD7731"/>
    <w:rsid w:val="00AE2C3D"/>
    <w:rsid w:val="00AE335D"/>
    <w:rsid w:val="00AE56CB"/>
    <w:rsid w:val="00AE6AB5"/>
    <w:rsid w:val="00AE6BFC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C2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53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2A48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7A4"/>
    <w:rsid w:val="00C549D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A97"/>
    <w:rsid w:val="00D01B7C"/>
    <w:rsid w:val="00D052C2"/>
    <w:rsid w:val="00D10335"/>
    <w:rsid w:val="00D10384"/>
    <w:rsid w:val="00D11176"/>
    <w:rsid w:val="00D111ED"/>
    <w:rsid w:val="00D13DF0"/>
    <w:rsid w:val="00D14353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D5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158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0F3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2EA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67A22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C2C78B"/>
  <w15:chartTrackingRefBased/>
  <w15:docId w15:val="{41C5118D-3BDE-4DB2-A064-E277DBA8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6C3CC-9B01-4669-B390-94F66C5E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1221 N.Zamrzenica Alicja Kaczyńska</cp:lastModifiedBy>
  <cp:revision>3</cp:revision>
  <cp:lastPrinted>2022-05-27T13:12:00Z</cp:lastPrinted>
  <dcterms:created xsi:type="dcterms:W3CDTF">2023-07-11T13:22:00Z</dcterms:created>
  <dcterms:modified xsi:type="dcterms:W3CDTF">2023-07-19T12:41:00Z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