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0976B07F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0D3F9C" w:rsidRPr="007E27C5">
        <w:rPr>
          <w:rFonts w:ascii="Arial Narrow" w:hAnsi="Arial Narrow"/>
          <w:b/>
          <w:sz w:val="22"/>
          <w:szCs w:val="22"/>
        </w:rPr>
        <w:t xml:space="preserve">Proviantný materiál </w:t>
      </w:r>
      <w:r w:rsidR="000D3F9C">
        <w:rPr>
          <w:rFonts w:ascii="Arial Narrow" w:hAnsi="Arial Narrow"/>
          <w:b/>
          <w:sz w:val="22"/>
          <w:szCs w:val="22"/>
        </w:rPr>
        <w:t>– vybavenie kuchýň a </w:t>
      </w:r>
      <w:r w:rsidR="000D3F9C">
        <w:rPr>
          <w:rFonts w:ascii="Arial Narrow" w:hAnsi="Arial Narrow"/>
          <w:b/>
          <w:sz w:val="22"/>
          <w:szCs w:val="22"/>
        </w:rPr>
        <w:t>kuchyniek</w:t>
      </w:r>
      <w:r w:rsidR="006647CB">
        <w:rPr>
          <w:rFonts w:ascii="Arial Narrow" w:hAnsi="Arial Narrow"/>
          <w:b/>
          <w:sz w:val="22"/>
          <w:szCs w:val="22"/>
        </w:rPr>
        <w:t>,</w:t>
      </w:r>
      <w:r w:rsidR="000D3F9C">
        <w:rPr>
          <w:rFonts w:ascii="Arial Narrow" w:hAnsi="Arial Narrow"/>
          <w:b/>
          <w:sz w:val="22"/>
          <w:szCs w:val="22"/>
        </w:rPr>
        <w:t xml:space="preserve"> </w:t>
      </w:r>
      <w:bookmarkStart w:id="0" w:name="_GoBack"/>
      <w:bookmarkEnd w:id="0"/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6647CB" w:rsidRPr="006647CB">
        <w:rPr>
          <w:rFonts w:ascii="Arial Narrow" w:eastAsia="Arial" w:hAnsi="Arial Narrow" w:cs="Times New Roman"/>
          <w:color w:val="auto"/>
          <w:sz w:val="22"/>
          <w:szCs w:val="22"/>
        </w:rPr>
        <w:t>Proviantný materiál - vybavenie kuchýň a kuchyniek_DNS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075E" w14:textId="77777777" w:rsidR="003446B6" w:rsidRDefault="003446B6" w:rsidP="00DF3A42">
      <w:r>
        <w:separator/>
      </w:r>
    </w:p>
  </w:endnote>
  <w:endnote w:type="continuationSeparator" w:id="0">
    <w:p w14:paraId="54508C07" w14:textId="77777777" w:rsidR="003446B6" w:rsidRDefault="003446B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83728" w14:textId="77777777" w:rsidR="003446B6" w:rsidRDefault="003446B6" w:rsidP="00DF3A42">
      <w:r>
        <w:separator/>
      </w:r>
    </w:p>
  </w:footnote>
  <w:footnote w:type="continuationSeparator" w:id="0">
    <w:p w14:paraId="42773AC3" w14:textId="77777777" w:rsidR="003446B6" w:rsidRDefault="003446B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D3F9C"/>
    <w:rsid w:val="00116A6A"/>
    <w:rsid w:val="001712B0"/>
    <w:rsid w:val="001A346F"/>
    <w:rsid w:val="001A75B1"/>
    <w:rsid w:val="001C4DBD"/>
    <w:rsid w:val="00212146"/>
    <w:rsid w:val="00223F2E"/>
    <w:rsid w:val="002374A3"/>
    <w:rsid w:val="003446B6"/>
    <w:rsid w:val="00377EFF"/>
    <w:rsid w:val="003B2750"/>
    <w:rsid w:val="00422698"/>
    <w:rsid w:val="0043436F"/>
    <w:rsid w:val="00450BAB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647CB"/>
    <w:rsid w:val="00691536"/>
    <w:rsid w:val="006D7ECF"/>
    <w:rsid w:val="006E681D"/>
    <w:rsid w:val="00702B1D"/>
    <w:rsid w:val="00747A99"/>
    <w:rsid w:val="007C0126"/>
    <w:rsid w:val="007C74D8"/>
    <w:rsid w:val="007D5BD0"/>
    <w:rsid w:val="007D7312"/>
    <w:rsid w:val="007E1184"/>
    <w:rsid w:val="008022BE"/>
    <w:rsid w:val="00821A09"/>
    <w:rsid w:val="00840D70"/>
    <w:rsid w:val="00854954"/>
    <w:rsid w:val="00871CE4"/>
    <w:rsid w:val="008A084A"/>
    <w:rsid w:val="00961EF7"/>
    <w:rsid w:val="00A130B4"/>
    <w:rsid w:val="00A358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07C2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1E32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3</cp:revision>
  <dcterms:created xsi:type="dcterms:W3CDTF">2023-08-28T11:12:00Z</dcterms:created>
  <dcterms:modified xsi:type="dcterms:W3CDTF">2023-08-30T08:56:00Z</dcterms:modified>
</cp:coreProperties>
</file>