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0F2AC54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53BF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3349B17B" w:rsidR="00D111BC" w:rsidRDefault="005B5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="00C26867">
        <w:rPr>
          <w:rFonts w:ascii="Arial" w:hAnsi="Arial" w:cs="Arial"/>
          <w:b/>
          <w:lang w:eastAsia="en-GB"/>
        </w:rPr>
        <w:t>2023/S 206-648737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1"/>
        <w:gridCol w:w="442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9B73C48" w:rsidR="00D111BC" w:rsidRDefault="004A34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PGL LP – Nadleśnictwo Solec Kujawski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8679B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01482469" w14:textId="5702562C" w:rsidR="007844EC" w:rsidRDefault="006D2A9D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Us</w:t>
            </w:r>
            <w:r w:rsidR="00A353BF">
              <w:rPr>
                <w:rFonts w:ascii="Arial" w:hAnsi="Arial" w:cs="Arial"/>
                <w:b/>
                <w:i/>
                <w:lang w:eastAsia="en-GB"/>
              </w:rPr>
              <w:t xml:space="preserve">ługi </w:t>
            </w:r>
          </w:p>
          <w:p w14:paraId="5FC8AB59" w14:textId="4D325758" w:rsidR="004A34C4" w:rsidRPr="006D2A9D" w:rsidRDefault="004A34C4" w:rsidP="006D2A9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8DBA804" w14:textId="77777777" w:rsidR="00A353BF" w:rsidRDefault="00A353B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A353BF">
              <w:rPr>
                <w:rFonts w:ascii="Arial" w:hAnsi="Arial" w:cs="Arial"/>
                <w:b/>
                <w:bCs/>
              </w:rPr>
              <w:t>K</w:t>
            </w:r>
            <w:r w:rsidRPr="00A353BF">
              <w:rPr>
                <w:rFonts w:ascii="Arial" w:hAnsi="Arial" w:cs="Arial"/>
                <w:b/>
                <w:bCs/>
                <w:iCs/>
              </w:rPr>
              <w:t xml:space="preserve">ompleksowa obsługa Hotelu „Dobre </w:t>
            </w:r>
          </w:p>
          <w:p w14:paraId="60775097" w14:textId="691E7BA7" w:rsidR="00D111BC" w:rsidRPr="00A353BF" w:rsidRDefault="00A353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353BF">
              <w:rPr>
                <w:rFonts w:ascii="Arial" w:hAnsi="Arial" w:cs="Arial"/>
                <w:b/>
                <w:bCs/>
                <w:iCs/>
              </w:rPr>
              <w:t>z lasu</w:t>
            </w:r>
            <w:r w:rsidR="005B5F72">
              <w:rPr>
                <w:rFonts w:ascii="Arial" w:hAnsi="Arial" w:cs="Arial"/>
                <w:b/>
                <w:bCs/>
              </w:rPr>
              <w:t>"</w:t>
            </w:r>
            <w:r w:rsidRPr="00A353BF">
              <w:rPr>
                <w:rFonts w:ascii="Arial" w:hAnsi="Arial" w:cs="Arial"/>
                <w:b/>
                <w:bCs/>
              </w:rPr>
              <w:t xml:space="preserve"> w Solcu Kujawskim</w:t>
            </w:r>
            <w:r w:rsidR="005B5F72">
              <w:rPr>
                <w:rFonts w:ascii="Arial" w:hAnsi="Arial" w:cs="Arial"/>
                <w:b/>
                <w:bCs/>
              </w:rPr>
              <w:t xml:space="preserve"> w 2024 roku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0BF2AA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B5F72">
              <w:rPr>
                <w:rFonts w:ascii="Arial" w:hAnsi="Arial" w:cs="Arial"/>
                <w:lang w:eastAsia="en-GB"/>
              </w:rPr>
              <w:t>SA.270.2.12.2023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40C32" w14:textId="77777777" w:rsidR="00DB25CE" w:rsidRDefault="00DB25CE">
      <w:r>
        <w:separator/>
      </w:r>
    </w:p>
  </w:endnote>
  <w:endnote w:type="continuationSeparator" w:id="0">
    <w:p w14:paraId="431AC1DC" w14:textId="77777777" w:rsidR="00DB25CE" w:rsidRDefault="00DB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26867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7932A" w14:textId="77777777" w:rsidR="00DB25CE" w:rsidRDefault="00DB25CE">
      <w:r>
        <w:separator/>
      </w:r>
    </w:p>
  </w:footnote>
  <w:footnote w:type="continuationSeparator" w:id="0">
    <w:p w14:paraId="1D4FA3A6" w14:textId="77777777" w:rsidR="00DB25CE" w:rsidRDefault="00DB25C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4B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C4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1DE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F72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67972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2A9D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4EC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3BF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5F2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BF6"/>
    <w:rsid w:val="00C17CF8"/>
    <w:rsid w:val="00C22380"/>
    <w:rsid w:val="00C25F13"/>
    <w:rsid w:val="00C26867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06B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CE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4503</Words>
  <Characters>27021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13</cp:revision>
  <cp:lastPrinted>2017-05-23T10:32:00Z</cp:lastPrinted>
  <dcterms:created xsi:type="dcterms:W3CDTF">2022-06-26T12:58:00Z</dcterms:created>
  <dcterms:modified xsi:type="dcterms:W3CDTF">2023-10-25T08:09:00Z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