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horzAnchor="margin" w:tblpYSpec="top"/>
        <w:tblW w:w="5000" w:type="pct"/>
        <w:tblBorders>
          <w:bottom w:val="single" w:sz="4" w:space="0" w:color="EB141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46"/>
      </w:tblGrid>
      <w:tr w:rsidR="00132241" w:rsidRPr="00CC7385" w:rsidTr="002A2A4F">
        <w:trPr>
          <w:cantSplit/>
        </w:trPr>
        <w:tc>
          <w:tcPr>
            <w:tcW w:w="5000" w:type="pct"/>
            <w:tcMar>
              <w:bottom w:w="142" w:type="dxa"/>
            </w:tcMar>
          </w:tcPr>
          <w:p w:rsidR="00132241" w:rsidRPr="00CC7385" w:rsidRDefault="00BA763F" w:rsidP="00383350">
            <w:pPr>
              <w:pStyle w:val="Hlavika"/>
              <w:tabs>
                <w:tab w:val="clear" w:pos="5103"/>
                <w:tab w:val="clear" w:pos="10206"/>
                <w:tab w:val="left" w:pos="5089"/>
              </w:tabs>
            </w:pPr>
            <w:r w:rsidRPr="00CC7385">
              <w:t>Číslo zá</w:t>
            </w:r>
            <w:r w:rsidR="00132241" w:rsidRPr="00CC7385">
              <w:t>k</w:t>
            </w:r>
            <w:r w:rsidRPr="00CC7385">
              <w:t>a</w:t>
            </w:r>
            <w:r w:rsidR="00132241" w:rsidRPr="00CC7385">
              <w:t xml:space="preserve">zky: </w:t>
            </w:r>
            <w:sdt>
              <w:sdtPr>
                <w:alias w:val="Číslo zakázky"/>
                <w:tag w:val="Číslo zakázky"/>
                <w:id w:val="2111692292"/>
                <w:placeholder>
                  <w:docPart w:val="83E903D3F13E4148B5383F6D892E712D"/>
                </w:placeholder>
                <w:dataBinding w:prefixMappings="xmlns:ns0='HBHProjekt_xml' " w:xpath="/ns0:HBH[1]/ns0:CisloZakazky[1]" w:storeItemID="{A36BCA21-5F7E-455E-AC86-C55C32E1261A}"/>
                <w:text/>
              </w:sdtPr>
              <w:sdtEndPr/>
              <w:sdtContent>
                <w:r w:rsidR="00383350" w:rsidRPr="00CC7385">
                  <w:t>2018/0486</w:t>
                </w:r>
              </w:sdtContent>
            </w:sdt>
          </w:p>
        </w:tc>
      </w:tr>
    </w:tbl>
    <w:p w:rsidR="00114F18" w:rsidRPr="00CC7385" w:rsidRDefault="00867566" w:rsidP="00D35166">
      <w:pPr>
        <w:pStyle w:val="Nzov"/>
      </w:pPr>
      <w:sdt>
        <w:sdtPr>
          <w:alias w:val="Název zakázky / dokumentu"/>
          <w:tag w:val="Název zakázky / dokumentu"/>
          <w:id w:val="-1577278372"/>
          <w:lock w:val="sdtLocked"/>
          <w:placeholder>
            <w:docPart w:val="9098ACA7466E4860B6FB27771AC8C590"/>
          </w:placeholder>
          <w:dataBinding w:prefixMappings="xmlns:ns0='HBHProjekt_xml' " w:xpath="/ns0:HBH[1]/ns0:NazevZakazky[1]" w:storeItemID="{A36BCA21-5F7E-455E-AC86-C55C32E1261A}"/>
          <w:text/>
        </w:sdtPr>
        <w:sdtEndPr/>
        <w:sdtContent>
          <w:r w:rsidR="00383350" w:rsidRPr="00CC7385">
            <w:t>Rekonštrukcia cesty a mos</w:t>
          </w:r>
          <w:r>
            <w:t>tov na ceste  II/529 a III/2724 – I.etapa</w:t>
          </w:r>
        </w:sdtContent>
      </w:sdt>
    </w:p>
    <w:sdt>
      <w:sdtPr>
        <w:alias w:val="Dlouhý název zakázky / dokumentu"/>
        <w:tag w:val="Dlouhý název zakázky / dokumentu"/>
        <w:id w:val="-1291358590"/>
        <w:placeholder>
          <w:docPart w:val="58F5B1DFD4014841AFBB86B3018C46A1"/>
        </w:placeholder>
        <w:text/>
      </w:sdtPr>
      <w:sdtEndPr/>
      <w:sdtContent>
        <w:p w:rsidR="00114F18" w:rsidRPr="00CC7385" w:rsidRDefault="00383350" w:rsidP="00114F18">
          <w:pPr>
            <w:pStyle w:val="Podtitul"/>
          </w:pPr>
          <w:r w:rsidRPr="00CC7385">
            <w:t>Rekonštrukcia cesty a mostov II/529 Brezno – Č.Balog a III/2724 Kokava n/Rimavicou - Utekáč</w:t>
          </w:r>
        </w:p>
      </w:sdtContent>
    </w:sdt>
    <w:p w:rsidR="00E51B5D" w:rsidRPr="00CC7385" w:rsidRDefault="00867566" w:rsidP="00E51B5D">
      <w:pPr>
        <w:pStyle w:val="Podnadpis2"/>
      </w:pPr>
      <w:sdt>
        <w:sdtPr>
          <w:alias w:val="Kategorie zakázky / dokumentace"/>
          <w:tag w:val="Kategorie zakázky / dokumentace"/>
          <w:id w:val="-577129895"/>
          <w:placeholder>
            <w:docPart w:val="2617C327F9CA476A83D92968F39C6E74"/>
          </w:placeholder>
          <w:dataBinding w:prefixMappings="xmlns:ns0='HBHProjekt_xml' " w:xpath="/ns0:HBH[1]/ns0:Podnadpis1[1]" w:storeItemID="{A36BCA21-5F7E-455E-AC86-C55C32E1261A}"/>
          <w:text/>
        </w:sdtPr>
        <w:sdtEndPr/>
        <w:sdtContent>
          <w:r w:rsidR="008E2325">
            <w:t>Dokumentácia na stavebné povolenie s náležitosťami na realizáciu stavby (DSP a DRS)</w:t>
          </w:r>
        </w:sdtContent>
      </w:sdt>
    </w:p>
    <w:p w:rsidR="00132241" w:rsidRPr="00CC7385" w:rsidRDefault="00132241" w:rsidP="00132241"/>
    <w:tbl>
      <w:tblPr>
        <w:tblpPr w:horzAnchor="margin" w:tblpYSpec="bottom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46"/>
      </w:tblGrid>
      <w:tr w:rsidR="00132241" w:rsidRPr="00CC7385" w:rsidTr="00F37DF0">
        <w:trPr>
          <w:cantSplit/>
        </w:trPr>
        <w:tc>
          <w:tcPr>
            <w:tcW w:w="6146" w:type="dxa"/>
          </w:tcPr>
          <w:p w:rsidR="00132241" w:rsidRPr="00CC7385" w:rsidRDefault="00132241" w:rsidP="00BA763F">
            <w:pPr>
              <w:pStyle w:val="ObjednatelZpracovatel"/>
              <w:framePr w:wrap="auto" w:hAnchor="text" w:yAlign="inline"/>
              <w:suppressOverlap w:val="0"/>
            </w:pPr>
            <w:r w:rsidRPr="00CC7385">
              <w:t>Objedn</w:t>
            </w:r>
            <w:r w:rsidR="00BA763F" w:rsidRPr="00CC7385">
              <w:t>ávateľ</w:t>
            </w:r>
          </w:p>
        </w:tc>
      </w:tr>
      <w:tr w:rsidR="00132241" w:rsidRPr="00CC7385" w:rsidTr="00F37DF0">
        <w:trPr>
          <w:cantSplit/>
        </w:trPr>
        <w:tc>
          <w:tcPr>
            <w:tcW w:w="6146" w:type="dxa"/>
          </w:tcPr>
          <w:sdt>
            <w:sdtPr>
              <w:rPr>
                <w:noProof/>
                <w:lang w:eastAsia="sk-SK"/>
              </w:rPr>
              <w:alias w:val="Logo objednatele"/>
              <w:tag w:val="Logo objednatele"/>
              <w:id w:val="-208183165"/>
              <w:picture/>
            </w:sdtPr>
            <w:sdtEndPr/>
            <w:sdtContent>
              <w:p w:rsidR="00132241" w:rsidRPr="00CC7385" w:rsidRDefault="00383350" w:rsidP="0066311D">
                <w:r w:rsidRPr="00CC7385">
                  <w:rPr>
                    <w:noProof/>
                    <w:lang w:eastAsia="sk-SK"/>
                  </w:rPr>
                  <w:drawing>
                    <wp:inline distT="0" distB="0" distL="0" distR="0" wp14:anchorId="7BBBA530" wp14:editId="68BD1992">
                      <wp:extent cx="914400" cy="942975"/>
                      <wp:effectExtent l="0" t="0" r="0" b="9525"/>
                      <wp:docPr id="7" name="Obrázok 7" descr="ERBVucBB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" name="Obrázok 7" descr="ERBVucBB"/>
                              <pic:cNvPicPr/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17851" cy="94653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alias w:val="Název objednatele"/>
              <w:tag w:val="Název objednatele"/>
              <w:id w:val="1827389983"/>
              <w:text/>
            </w:sdtPr>
            <w:sdtEndPr/>
            <w:sdtContent>
              <w:p w:rsidR="00132241" w:rsidRPr="00CC7385" w:rsidRDefault="00383350" w:rsidP="00383350">
                <w:pPr>
                  <w:pStyle w:val="Nzevfirmytitulka"/>
                  <w:framePr w:wrap="auto" w:hAnchor="text" w:yAlign="inline"/>
                  <w:suppressOverlap w:val="0"/>
                </w:pPr>
                <w:r w:rsidRPr="00CC7385">
                  <w:t>Banskobystrický samosprávny kraj, Námestie SNP 23, 974 01 Banská Bystrica</w:t>
                </w:r>
              </w:p>
            </w:sdtContent>
          </w:sdt>
        </w:tc>
      </w:tr>
      <w:tr w:rsidR="00132241" w:rsidRPr="00CC7385" w:rsidTr="00F37DF0">
        <w:trPr>
          <w:cantSplit/>
        </w:trPr>
        <w:tc>
          <w:tcPr>
            <w:tcW w:w="6146" w:type="dxa"/>
          </w:tcPr>
          <w:p w:rsidR="00132241" w:rsidRPr="00CC7385" w:rsidRDefault="00BA763F" w:rsidP="0066311D">
            <w:pPr>
              <w:pStyle w:val="ObjednatelZpracovatel"/>
              <w:framePr w:wrap="auto" w:hAnchor="text" w:yAlign="inline"/>
              <w:suppressOverlap w:val="0"/>
            </w:pPr>
            <w:r w:rsidRPr="00CC7385">
              <w:t>Spracovateľ</w:t>
            </w:r>
          </w:p>
        </w:tc>
      </w:tr>
      <w:tr w:rsidR="00132241" w:rsidRPr="00CC7385" w:rsidTr="00F37DF0">
        <w:trPr>
          <w:cantSplit/>
        </w:trPr>
        <w:tc>
          <w:tcPr>
            <w:tcW w:w="6146" w:type="dxa"/>
            <w:tcBorders>
              <w:bottom w:val="single" w:sz="4" w:space="0" w:color="EB1419"/>
            </w:tcBorders>
          </w:tcPr>
          <w:sdt>
            <w:sdtPr>
              <w:rPr>
                <w:lang w:eastAsia="cs-CZ"/>
              </w:rPr>
              <w:alias w:val="Logo zpracovatele"/>
              <w:tag w:val="Logo zpracovatele"/>
              <w:id w:val="-1965191620"/>
              <w:picture/>
            </w:sdtPr>
            <w:sdtEndPr/>
            <w:sdtContent>
              <w:p w:rsidR="00132241" w:rsidRPr="00CC7385" w:rsidRDefault="00132241" w:rsidP="0066311D">
                <w:r w:rsidRPr="00CC7385">
                  <w:rPr>
                    <w:noProof/>
                    <w:lang w:eastAsia="sk-SK"/>
                  </w:rPr>
                  <w:drawing>
                    <wp:inline distT="0" distB="0" distL="0" distR="0" wp14:anchorId="398AEEE6" wp14:editId="21FBC6DF">
                      <wp:extent cx="1942165" cy="694800"/>
                      <wp:effectExtent l="0" t="0" r="1270" b="0"/>
                      <wp:docPr id="9" name="Obrázek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HBH_logo_RGB.emf"/>
                              <pic:cNvPicPr/>
                            </pic:nvPicPr>
                            <pic:blipFill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942165" cy="694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alias w:val="Název zpracovatele"/>
              <w:tag w:val="Název zpracovatele"/>
              <w:id w:val="5643322"/>
              <w:text/>
            </w:sdtPr>
            <w:sdtEndPr/>
            <w:sdtContent>
              <w:p w:rsidR="00132241" w:rsidRPr="00CC7385" w:rsidRDefault="00991260" w:rsidP="00991260">
                <w:pPr>
                  <w:pStyle w:val="Nzevfirmytitulka"/>
                  <w:framePr w:wrap="auto" w:hAnchor="text" w:yAlign="inline"/>
                  <w:suppressOverlap w:val="0"/>
                </w:pPr>
                <w:r w:rsidRPr="00CC7385">
                  <w:t>HBH Projekt spol. s r.o.</w:t>
                </w:r>
              </w:p>
            </w:sdtContent>
          </w:sdt>
        </w:tc>
      </w:tr>
      <w:tr w:rsidR="00132241" w:rsidRPr="00CC7385" w:rsidTr="00F37DF0">
        <w:trPr>
          <w:cantSplit/>
        </w:trPr>
        <w:sdt>
          <w:sdtPr>
            <w:alias w:val="Datum zpracování"/>
            <w:tag w:val="Datum zpracování"/>
            <w:id w:val="1071618864"/>
            <w:text/>
          </w:sdtPr>
          <w:sdtEndPr/>
          <w:sdtContent>
            <w:tc>
              <w:tcPr>
                <w:tcW w:w="6146" w:type="dxa"/>
                <w:tcBorders>
                  <w:top w:val="single" w:sz="4" w:space="0" w:color="EB1419"/>
                </w:tcBorders>
                <w:tcMar>
                  <w:top w:w="142" w:type="dxa"/>
                </w:tcMar>
              </w:tcPr>
              <w:p w:rsidR="00132241" w:rsidRPr="00CC7385" w:rsidRDefault="00E43DB0" w:rsidP="00E43DB0">
                <w:pPr>
                  <w:pStyle w:val="MscRok"/>
                  <w:framePr w:wrap="auto" w:hAnchor="text" w:yAlign="inline"/>
                  <w:suppressOverlap w:val="0"/>
                </w:pPr>
                <w:r w:rsidRPr="00CC7385">
                  <w:t>December 2018</w:t>
                </w:r>
              </w:p>
            </w:tc>
          </w:sdtContent>
        </w:sdt>
      </w:tr>
    </w:tbl>
    <w:sdt>
      <w:sdtPr>
        <w:alias w:val="Zařazení dokumentu"/>
        <w:tag w:val="Zařazení dokumentu"/>
        <w:id w:val="488066768"/>
        <w:placeholder>
          <w:docPart w:val="7BF0C11B564D4882B8908D832CA8C495"/>
        </w:placeholder>
        <w:dataBinding w:prefixMappings="xmlns:ns0='HBHProjekt_xml' " w:xpath="/ns0:HBH[1]/ns0:Podnadpis3[1]" w:storeItemID="{A36BCA21-5F7E-455E-AC86-C55C32E1261A}"/>
        <w:text/>
      </w:sdtPr>
      <w:sdtEndPr/>
      <w:sdtContent>
        <w:p w:rsidR="00F37DF0" w:rsidRPr="00CC7385" w:rsidRDefault="001D665C" w:rsidP="00F37DF0">
          <w:pPr>
            <w:pStyle w:val="Podnadpis3"/>
            <w:numPr>
              <w:ilvl w:val="0"/>
              <w:numId w:val="0"/>
            </w:numPr>
          </w:pPr>
          <w:r>
            <w:t>F</w:t>
          </w:r>
          <w:r w:rsidR="00F37DF0">
            <w:t xml:space="preserve">. </w:t>
          </w:r>
          <w:r>
            <w:t>Dokumentácia meračských prác</w:t>
          </w:r>
        </w:p>
      </w:sdtContent>
    </w:sdt>
    <w:p w:rsidR="004D4D40" w:rsidRPr="00CC7385" w:rsidRDefault="004D4D40" w:rsidP="00132241">
      <w:pPr>
        <w:tabs>
          <w:tab w:val="center" w:pos="5102"/>
        </w:tabs>
        <w:sectPr w:rsidR="004D4D40" w:rsidRPr="00CC7385" w:rsidSect="004D1771">
          <w:pgSz w:w="11906" w:h="16838" w:code="9"/>
          <w:pgMar w:top="1440" w:right="2880" w:bottom="1440" w:left="2880" w:header="737" w:footer="0" w:gutter="0"/>
          <w:cols w:space="708"/>
          <w:docGrid w:linePitch="360"/>
        </w:sectPr>
      </w:pPr>
    </w:p>
    <w:p w:rsidR="00B210A8" w:rsidRDefault="00F87683" w:rsidP="004D1771">
      <w:pPr>
        <w:pStyle w:val="Hlavikaobsahu"/>
      </w:pPr>
      <w:r>
        <w:lastRenderedPageBreak/>
        <w:t xml:space="preserve">Okraje sú nastavené na dosky (široké), v prípade tlače na chlopňovú obálku nastaviť okraje na normálne </w:t>
      </w:r>
    </w:p>
    <w:sectPr w:rsidR="00B210A8" w:rsidSect="00F87683">
      <w:headerReference w:type="default" r:id="rId11"/>
      <w:footerReference w:type="default" r:id="rId12"/>
      <w:pgSz w:w="11906" w:h="16838" w:code="9"/>
      <w:pgMar w:top="1417" w:right="1417" w:bottom="1417" w:left="141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1C1" w:rsidRDefault="00EC01C1" w:rsidP="00D65FB4">
      <w:pPr>
        <w:spacing w:after="0"/>
      </w:pPr>
      <w:r>
        <w:separator/>
      </w:r>
    </w:p>
  </w:endnote>
  <w:endnote w:type="continuationSeparator" w:id="0">
    <w:p w:rsidR="00EC01C1" w:rsidRDefault="00EC01C1" w:rsidP="00D65FB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8" w:space="0" w:color="EB1419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72"/>
    </w:tblGrid>
    <w:tr w:rsidR="00EC01C1" w:rsidRPr="000E677A" w:rsidTr="002A2A4F">
      <w:tc>
        <w:tcPr>
          <w:tcW w:w="5000" w:type="pct"/>
          <w:tcBorders>
            <w:top w:val="single" w:sz="4" w:space="0" w:color="EB1419"/>
          </w:tcBorders>
        </w:tcPr>
        <w:p w:rsidR="00EC01C1" w:rsidRPr="000E677A" w:rsidRDefault="00867566" w:rsidP="002D474F">
          <w:pPr>
            <w:pStyle w:val="Hlavika"/>
            <w:spacing w:before="120" w:line="240" w:lineRule="auto"/>
            <w:jc w:val="both"/>
          </w:pPr>
          <w:sdt>
            <w:sdtPr>
              <w:id w:val="-1293751733"/>
              <w:lock w:val="sdtContentLocked"/>
              <w:text/>
            </w:sdtPr>
            <w:sdtEndPr/>
            <w:sdtContent>
              <w:r w:rsidR="00EC01C1" w:rsidRPr="002D474F">
                <w:t>HBH Projekt spol. s r.o.  ▪  Číslo zákazky</w:t>
              </w:r>
              <w:r w:rsidR="00EC01C1">
                <w:t>: </w:t>
              </w:r>
            </w:sdtContent>
          </w:sdt>
          <w:sdt>
            <w:sdtPr>
              <w:alias w:val="Číslo zakázky"/>
              <w:tag w:val="Číslo zakázky"/>
              <w:id w:val="-155153025"/>
              <w:dataBinding w:prefixMappings="xmlns:ns0='HBHProjekt_xml' " w:xpath="/ns0:HBH[1]/ns0:CisloZakazky[1]" w:storeItemID="{A36BCA21-5F7E-455E-AC86-C55C32E1261A}"/>
              <w:text/>
            </w:sdtPr>
            <w:sdtEndPr/>
            <w:sdtContent>
              <w:r w:rsidR="00EC01C1">
                <w:t>2018/0486</w:t>
              </w:r>
            </w:sdtContent>
          </w:sdt>
          <w:r w:rsidR="00EC01C1" w:rsidRPr="00A161E6">
            <w:ptab w:relativeTo="margin" w:alignment="right" w:leader="none"/>
          </w:r>
          <w:r w:rsidR="00EC01C1" w:rsidRPr="00A161E6">
            <w:fldChar w:fldCharType="begin"/>
          </w:r>
          <w:r w:rsidR="00EC01C1" w:rsidRPr="00A161E6">
            <w:instrText>PAGE   \* MERGEFORMAT</w:instrText>
          </w:r>
          <w:r w:rsidR="00EC01C1" w:rsidRPr="00A161E6">
            <w:fldChar w:fldCharType="separate"/>
          </w:r>
          <w:r>
            <w:rPr>
              <w:noProof/>
            </w:rPr>
            <w:t>2</w:t>
          </w:r>
          <w:r w:rsidR="00EC01C1" w:rsidRPr="00A161E6"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1C1" w:rsidRDefault="00EC01C1" w:rsidP="00D65FB4">
      <w:pPr>
        <w:spacing w:after="0"/>
      </w:pPr>
      <w:r>
        <w:separator/>
      </w:r>
    </w:p>
  </w:footnote>
  <w:footnote w:type="continuationSeparator" w:id="0">
    <w:p w:rsidR="00EC01C1" w:rsidRDefault="00EC01C1" w:rsidP="00D65FB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H w:val="single" w:sz="8" w:space="0" w:color="EB1419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961"/>
      <w:gridCol w:w="5111"/>
    </w:tblGrid>
    <w:tr w:rsidR="00EC01C1" w:rsidRPr="00A1299B" w:rsidTr="002D474F">
      <w:tc>
        <w:tcPr>
          <w:tcW w:w="0" w:type="auto"/>
          <w:tcBorders>
            <w:bottom w:val="single" w:sz="4" w:space="0" w:color="EB1419"/>
          </w:tcBorders>
          <w:tcMar>
            <w:bottom w:w="142" w:type="dxa"/>
          </w:tcMar>
          <w:vAlign w:val="bottom"/>
        </w:tcPr>
        <w:p w:rsidR="00EC01C1" w:rsidRPr="00A1299B" w:rsidRDefault="00867566" w:rsidP="00FD133C">
          <w:pPr>
            <w:pStyle w:val="Hlavika"/>
          </w:pPr>
          <w:sdt>
            <w:sdtPr>
              <w:alias w:val="Název zakázky / dokumentu"/>
              <w:tag w:val="Název zakázky / dokumentu"/>
              <w:id w:val="-2042122458"/>
              <w:dataBinding w:prefixMappings="xmlns:ns0='HBHProjekt_xml' " w:xpath="/ns0:HBH[1]/ns0:NazevZakazky[1]" w:storeItemID="{A36BCA21-5F7E-455E-AC86-C55C32E1261A}"/>
              <w:text/>
            </w:sdtPr>
            <w:sdtEndPr/>
            <w:sdtContent>
              <w:r>
                <w:t>Rekonštrukcia cesty a mostov na ceste  II/529 a III/2724 – I.etapa</w:t>
              </w:r>
            </w:sdtContent>
          </w:sdt>
        </w:p>
      </w:tc>
      <w:tc>
        <w:tcPr>
          <w:tcW w:w="0" w:type="auto"/>
          <w:tcBorders>
            <w:bottom w:val="single" w:sz="4" w:space="0" w:color="EB1419"/>
          </w:tcBorders>
          <w:tcMar>
            <w:bottom w:w="142" w:type="dxa"/>
          </w:tcMar>
          <w:vAlign w:val="bottom"/>
        </w:tcPr>
        <w:p w:rsidR="00EC01C1" w:rsidRPr="00A1299B" w:rsidRDefault="00867566" w:rsidP="00FD133C">
          <w:pPr>
            <w:pStyle w:val="Hlavika"/>
            <w:jc w:val="right"/>
          </w:pPr>
          <w:sdt>
            <w:sdtPr>
              <w:alias w:val="Kategorie zakázky / dokumentace"/>
              <w:id w:val="-1260065092"/>
              <w:dataBinding w:prefixMappings="xmlns:ns0='HBHProjekt_xml' " w:xpath="/ns0:HBH[1]/ns0:Podnadpis1[1]" w:storeItemID="{A36BCA21-5F7E-455E-AC86-C55C32E1261A}"/>
              <w:text/>
            </w:sdtPr>
            <w:sdtEndPr/>
            <w:sdtContent>
              <w:r w:rsidR="005071ED">
                <w:t>Dokumentácia na stavebné povolenie s náležitosťami na realizáciu stavby (DSP a DRS)</w:t>
              </w:r>
            </w:sdtContent>
          </w:sdt>
        </w:p>
      </w:tc>
    </w:tr>
    <w:tr w:rsidR="00EC01C1" w:rsidTr="002D474F">
      <w:sdt>
        <w:sdtPr>
          <w:alias w:val="Typ dokumentu"/>
          <w:tag w:val="Typ dokumentu"/>
          <w:id w:val="571469468"/>
          <w:dataBinding w:prefixMappings="xmlns:ns0='HBHProjekt_xml' " w:xpath="/ns0:HBH[1]/ns0:Podnadpis2[1]" w:storeItemID="{A36BCA21-5F7E-455E-AC86-C55C32E1261A}"/>
          <w:text/>
        </w:sdtPr>
        <w:sdtEndPr/>
        <w:sdtContent>
          <w:tc>
            <w:tcPr>
              <w:tcW w:w="0" w:type="auto"/>
              <w:tcBorders>
                <w:top w:val="single" w:sz="4" w:space="0" w:color="EB1419"/>
                <w:bottom w:val="nil"/>
              </w:tcBorders>
              <w:tcMar>
                <w:top w:w="142" w:type="dxa"/>
              </w:tcMar>
            </w:tcPr>
            <w:p w:rsidR="00EC01C1" w:rsidRDefault="00EC01C1" w:rsidP="002D474F">
              <w:pPr>
                <w:pStyle w:val="Hlavika"/>
              </w:pPr>
              <w:r>
                <w:t>Sprievodná správa</w:t>
              </w:r>
            </w:p>
          </w:tc>
        </w:sdtContent>
      </w:sdt>
      <w:sdt>
        <w:sdtPr>
          <w:alias w:val="Zařazení dokumentace"/>
          <w:tag w:val="Zařazení dokumentace"/>
          <w:id w:val="1169754841"/>
          <w:dataBinding w:prefixMappings="xmlns:ns0='HBHProjekt_xml' " w:xpath="/ns0:HBH[1]/ns0:Podnadpis3[1]" w:storeItemID="{A36BCA21-5F7E-455E-AC86-C55C32E1261A}"/>
          <w:text/>
        </w:sdtPr>
        <w:sdtEndPr/>
        <w:sdtContent>
          <w:tc>
            <w:tcPr>
              <w:tcW w:w="0" w:type="auto"/>
              <w:tcBorders>
                <w:top w:val="single" w:sz="4" w:space="0" w:color="EB1419"/>
                <w:bottom w:val="nil"/>
              </w:tcBorders>
              <w:tcMar>
                <w:top w:w="142" w:type="dxa"/>
              </w:tcMar>
            </w:tcPr>
            <w:p w:rsidR="00EC01C1" w:rsidRDefault="001D665C" w:rsidP="00FD133C">
              <w:pPr>
                <w:pStyle w:val="Hlavika"/>
                <w:tabs>
                  <w:tab w:val="left" w:pos="1210"/>
                </w:tabs>
                <w:jc w:val="right"/>
              </w:pPr>
              <w:r>
                <w:t>F. Dokumentácia meračských prác</w:t>
              </w:r>
            </w:p>
          </w:tc>
        </w:sdtContent>
      </w:sdt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8D6CE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DFCF5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DA2B8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6B449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FCE7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8582B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5216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C07A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F03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F3EFC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360" w:firstLine="0"/>
      </w:pPr>
      <w:rPr>
        <w:rFonts w:ascii="Symbol" w:hAnsi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Symbol" w:hAnsi="Symbol" w:cs="Lucida Sans Unicode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566"/>
        </w:tabs>
        <w:ind w:left="566" w:hanging="283"/>
      </w:pPr>
      <w:rPr>
        <w:rFonts w:ascii="Symbol" w:hAnsi="Symbol" w:cs="Lucida Sans Unicode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849"/>
        </w:tabs>
        <w:ind w:left="849" w:hanging="283"/>
      </w:pPr>
      <w:rPr>
        <w:rFonts w:ascii="Symbol" w:hAnsi="Symbol" w:cs="Lucida Sans Unicode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132"/>
        </w:tabs>
        <w:ind w:left="1132" w:hanging="283"/>
      </w:pPr>
      <w:rPr>
        <w:rFonts w:ascii="Symbol" w:hAnsi="Symbol" w:cs="Lucida Sans Unicode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415"/>
        </w:tabs>
        <w:ind w:left="1415" w:hanging="283"/>
      </w:pPr>
      <w:rPr>
        <w:rFonts w:ascii="Symbol" w:hAnsi="Symbol" w:cs="Lucida Sans Unicode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1698"/>
        </w:tabs>
        <w:ind w:left="1698" w:hanging="283"/>
      </w:pPr>
      <w:rPr>
        <w:rFonts w:ascii="Symbol" w:hAnsi="Symbol" w:cs="Lucida Sans Unicode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1981"/>
        </w:tabs>
        <w:ind w:left="1981" w:hanging="283"/>
      </w:pPr>
      <w:rPr>
        <w:rFonts w:ascii="Symbol" w:hAnsi="Symbol" w:cs="Lucida Sans Unicode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264"/>
        </w:tabs>
        <w:ind w:left="2264" w:hanging="283"/>
      </w:pPr>
      <w:rPr>
        <w:rFonts w:ascii="Symbol" w:hAnsi="Symbol" w:cs="Lucida Sans Unicode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2547"/>
        </w:tabs>
        <w:ind w:left="2547" w:hanging="283"/>
      </w:pPr>
      <w:rPr>
        <w:rFonts w:ascii="Symbol" w:hAnsi="Symbol" w:cs="Lucida Sans Unicode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cs="Lucida Sans Unicode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Lucida Sans Unicode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Symbol" w:hAnsi="Symbol" w:cs="Lucida Sans Unicode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hAnsi="Symbol" w:cs="Lucida Sans Unicode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Symbol" w:hAnsi="Symbol" w:cs="Lucida Sans Unicode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Symbol" w:hAnsi="Symbol" w:cs="Lucida Sans Unicode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Symbol" w:hAnsi="Symbol" w:cs="Lucida Sans Unicode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Symbol" w:hAnsi="Symbol" w:cs="Lucida Sans Unicode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Symbol" w:hAnsi="Symbol" w:cs="Lucida Sans Unicode"/>
        <w:sz w:val="18"/>
        <w:szCs w:val="18"/>
      </w:rPr>
    </w:lvl>
  </w:abstractNum>
  <w:abstractNum w:abstractNumId="13" w15:restartNumberingAfterBreak="0">
    <w:nsid w:val="045A115F"/>
    <w:multiLevelType w:val="hybridMultilevel"/>
    <w:tmpl w:val="387093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1062ED"/>
    <w:multiLevelType w:val="hybridMultilevel"/>
    <w:tmpl w:val="B0D6A5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9810BD"/>
    <w:multiLevelType w:val="multilevel"/>
    <w:tmpl w:val="91889118"/>
    <w:styleLink w:val="HBHslovanseznam"/>
    <w:lvl w:ilvl="0">
      <w:start w:val="1"/>
      <w:numFmt w:val="decimal"/>
      <w:pStyle w:val="slovanzoznam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lovanzoznam2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slovanzoznam3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zoznam4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slovanzoznam5"/>
      <w:lvlText w:val="%1.%2.%3.%4.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6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7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8">
      <w:start w:val="1"/>
      <w:numFmt w:val="none"/>
      <w:lvlText w:val=""/>
      <w:lvlJc w:val="left"/>
      <w:pPr>
        <w:ind w:left="3238" w:hanging="358"/>
      </w:pPr>
      <w:rPr>
        <w:rFonts w:hint="default"/>
      </w:rPr>
    </w:lvl>
  </w:abstractNum>
  <w:abstractNum w:abstractNumId="16" w15:restartNumberingAfterBreak="0">
    <w:nsid w:val="123D5E6B"/>
    <w:multiLevelType w:val="hybridMultilevel"/>
    <w:tmpl w:val="601436CC"/>
    <w:lvl w:ilvl="0" w:tplc="E2904916">
      <w:start w:val="1"/>
      <w:numFmt w:val="bullet"/>
      <w:lvlText w:val=""/>
      <w:lvlJc w:val="left"/>
      <w:pPr>
        <w:ind w:left="364" w:hanging="360"/>
      </w:pPr>
      <w:rPr>
        <w:rFonts w:ascii="Wingdings" w:hAnsi="Wingdings" w:hint="default"/>
        <w:color w:val="1E3273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7D8499C"/>
    <w:multiLevelType w:val="hybridMultilevel"/>
    <w:tmpl w:val="7B747C7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97A8C"/>
    <w:multiLevelType w:val="multilevel"/>
    <w:tmpl w:val="2AE26324"/>
    <w:styleLink w:val="HBHOdrkovseznam"/>
    <w:lvl w:ilvl="0">
      <w:start w:val="1"/>
      <w:numFmt w:val="bullet"/>
      <w:pStyle w:val="Zoznamsodrkami"/>
      <w:lvlText w:val=""/>
      <w:lvlJc w:val="left"/>
      <w:pPr>
        <w:ind w:left="360" w:hanging="360"/>
      </w:pPr>
      <w:rPr>
        <w:rFonts w:ascii="Wingdings" w:hAnsi="Wingdings" w:hint="default"/>
        <w:color w:val="1E3273"/>
      </w:rPr>
    </w:lvl>
    <w:lvl w:ilvl="1">
      <w:start w:val="1"/>
      <w:numFmt w:val="bullet"/>
      <w:pStyle w:val="Zoznamsodrkami2"/>
      <w:lvlText w:val=""/>
      <w:lvlJc w:val="left"/>
      <w:pPr>
        <w:ind w:left="720" w:hanging="360"/>
      </w:pPr>
      <w:rPr>
        <w:rFonts w:ascii="Wingdings" w:hAnsi="Wingdings" w:hint="default"/>
        <w:color w:val="1E3273"/>
      </w:rPr>
    </w:lvl>
    <w:lvl w:ilvl="2">
      <w:start w:val="1"/>
      <w:numFmt w:val="bullet"/>
      <w:pStyle w:val="Zoznamsodrkami3"/>
      <w:lvlText w:val=""/>
      <w:lvlJc w:val="left"/>
      <w:pPr>
        <w:ind w:left="1080" w:hanging="360"/>
      </w:pPr>
      <w:rPr>
        <w:rFonts w:ascii="Wingdings" w:hAnsi="Wingdings" w:hint="default"/>
        <w:color w:val="1E3273"/>
      </w:rPr>
    </w:lvl>
    <w:lvl w:ilvl="3">
      <w:start w:val="1"/>
      <w:numFmt w:val="bullet"/>
      <w:pStyle w:val="Zoznamsodrkami4"/>
      <w:lvlText w:val=""/>
      <w:lvlJc w:val="left"/>
      <w:pPr>
        <w:ind w:left="1440" w:hanging="360"/>
      </w:pPr>
      <w:rPr>
        <w:rFonts w:ascii="Wingdings" w:hAnsi="Wingdings" w:hint="default"/>
        <w:color w:val="1E3273"/>
      </w:rPr>
    </w:lvl>
    <w:lvl w:ilvl="4">
      <w:start w:val="1"/>
      <w:numFmt w:val="bullet"/>
      <w:pStyle w:val="Zoznamsodrkami5"/>
      <w:lvlText w:val=""/>
      <w:lvlJc w:val="left"/>
      <w:pPr>
        <w:ind w:left="1800" w:hanging="360"/>
      </w:pPr>
      <w:rPr>
        <w:rFonts w:ascii="Wingdings" w:hAnsi="Wingdings" w:hint="default"/>
        <w:color w:val="1E3273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7881FEE"/>
    <w:multiLevelType w:val="hybridMultilevel"/>
    <w:tmpl w:val="6DA85ED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5F0839"/>
    <w:multiLevelType w:val="hybridMultilevel"/>
    <w:tmpl w:val="4EA8F2AC"/>
    <w:lvl w:ilvl="0" w:tplc="4F0254D8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BC043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FE24AEC"/>
    <w:multiLevelType w:val="multilevel"/>
    <w:tmpl w:val="EC541A12"/>
    <w:styleLink w:val="HBHnadpisy"/>
    <w:lvl w:ilvl="0">
      <w:start w:val="1"/>
      <w:numFmt w:val="decimal"/>
      <w:pStyle w:val="Nadpis1"/>
      <w:lvlText w:val="%1"/>
      <w:lvlJc w:val="left"/>
      <w:pPr>
        <w:ind w:left="1418" w:hanging="1418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418" w:hanging="1418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1418" w:hanging="1418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418" w:hanging="1418"/>
      </w:pPr>
      <w:rPr>
        <w:rFonts w:hint="default"/>
      </w:rPr>
    </w:lvl>
    <w:lvl w:ilvl="6">
      <w:start w:val="1"/>
      <w:numFmt w:val="none"/>
      <w:pStyle w:val="Nadpis7"/>
      <w:lvlText w:val=""/>
      <w:lvlJc w:val="left"/>
      <w:pPr>
        <w:ind w:left="1418" w:hanging="1418"/>
      </w:pPr>
      <w:rPr>
        <w:rFonts w:hint="default"/>
      </w:rPr>
    </w:lvl>
    <w:lvl w:ilvl="7">
      <w:start w:val="1"/>
      <w:numFmt w:val="none"/>
      <w:pStyle w:val="Nadpis8"/>
      <w:lvlText w:val=""/>
      <w:lvlJc w:val="left"/>
      <w:pPr>
        <w:ind w:left="1418" w:hanging="1418"/>
      </w:pPr>
      <w:rPr>
        <w:rFonts w:hint="default"/>
      </w:rPr>
    </w:lvl>
    <w:lvl w:ilvl="8">
      <w:start w:val="1"/>
      <w:numFmt w:val="none"/>
      <w:pStyle w:val="Nadpis9"/>
      <w:lvlText w:val=""/>
      <w:lvlJc w:val="left"/>
      <w:pPr>
        <w:ind w:left="1418" w:hanging="1418"/>
      </w:pPr>
      <w:rPr>
        <w:rFonts w:hint="default"/>
      </w:rPr>
    </w:lvl>
  </w:abstractNum>
  <w:abstractNum w:abstractNumId="23" w15:restartNumberingAfterBreak="0">
    <w:nsid w:val="55F900A5"/>
    <w:multiLevelType w:val="hybridMultilevel"/>
    <w:tmpl w:val="E73C753C"/>
    <w:lvl w:ilvl="0" w:tplc="041B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4" w15:restartNumberingAfterBreak="0">
    <w:nsid w:val="5B4D5555"/>
    <w:multiLevelType w:val="hybridMultilevel"/>
    <w:tmpl w:val="E1E467A6"/>
    <w:lvl w:ilvl="0" w:tplc="343648D0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C3B06"/>
    <w:multiLevelType w:val="hybridMultilevel"/>
    <w:tmpl w:val="BD54DAF6"/>
    <w:lvl w:ilvl="0" w:tplc="3A3EE6B8">
      <w:start w:val="1"/>
      <w:numFmt w:val="bullet"/>
      <w:pStyle w:val="Popis"/>
      <w:lvlText w:val="|"/>
      <w:lvlJc w:val="left"/>
      <w:pPr>
        <w:ind w:left="303" w:hanging="360"/>
      </w:pPr>
      <w:rPr>
        <w:rFonts w:ascii="Arial" w:hAnsi="Arial" w:cs="Arial" w:hint="default"/>
        <w:b w:val="0"/>
        <w:i w:val="0"/>
        <w:color w:val="EB1419"/>
        <w:w w:val="65"/>
        <w:sz w:val="22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6AC84C02"/>
    <w:multiLevelType w:val="hybridMultilevel"/>
    <w:tmpl w:val="0C264CA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804459"/>
    <w:multiLevelType w:val="multilevel"/>
    <w:tmpl w:val="23A4C12C"/>
    <w:styleLink w:val="tl1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8" w15:restartNumberingAfterBreak="0">
    <w:nsid w:val="75562AEF"/>
    <w:multiLevelType w:val="hybridMultilevel"/>
    <w:tmpl w:val="B2B65C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5"/>
  </w:num>
  <w:num w:numId="3">
    <w:abstractNumId w:val="16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5"/>
  </w:num>
  <w:num w:numId="10">
    <w:abstractNumId w:val="18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9"/>
  </w:num>
  <w:num w:numId="17">
    <w:abstractNumId w:val="27"/>
  </w:num>
  <w:num w:numId="18">
    <w:abstractNumId w:val="21"/>
  </w:num>
  <w:num w:numId="19">
    <w:abstractNumId w:val="23"/>
  </w:num>
  <w:num w:numId="20">
    <w:abstractNumId w:val="26"/>
  </w:num>
  <w:num w:numId="21">
    <w:abstractNumId w:val="24"/>
  </w:num>
  <w:num w:numId="22">
    <w:abstractNumId w:val="14"/>
  </w:num>
  <w:num w:numId="23">
    <w:abstractNumId w:val="20"/>
  </w:num>
  <w:num w:numId="24">
    <w:abstractNumId w:val="12"/>
  </w:num>
  <w:num w:numId="25">
    <w:abstractNumId w:val="28"/>
  </w:num>
  <w:num w:numId="26">
    <w:abstractNumId w:val="18"/>
  </w:num>
  <w:num w:numId="27">
    <w:abstractNumId w:val="10"/>
  </w:num>
  <w:num w:numId="28">
    <w:abstractNumId w:val="11"/>
  </w:num>
  <w:num w:numId="29">
    <w:abstractNumId w:val="18"/>
  </w:num>
  <w:num w:numId="30">
    <w:abstractNumId w:val="18"/>
  </w:num>
  <w:num w:numId="31">
    <w:abstractNumId w:val="13"/>
  </w:num>
  <w:num w:numId="32">
    <w:abstractNumId w:val="17"/>
  </w:num>
  <w:num w:numId="33">
    <w:abstractNumId w:val="18"/>
  </w:num>
  <w:num w:numId="34">
    <w:abstractNumId w:val="18"/>
  </w:num>
  <w:num w:numId="35">
    <w:abstractNumId w:val="18"/>
  </w:num>
  <w:num w:numId="36">
    <w:abstractNumId w:val="18"/>
  </w:num>
  <w:num w:numId="37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350"/>
    <w:rsid w:val="000072CD"/>
    <w:rsid w:val="00025069"/>
    <w:rsid w:val="00040C0B"/>
    <w:rsid w:val="00041315"/>
    <w:rsid w:val="00046AA5"/>
    <w:rsid w:val="00081D88"/>
    <w:rsid w:val="000B0C45"/>
    <w:rsid w:val="000C5EEF"/>
    <w:rsid w:val="000E677A"/>
    <w:rsid w:val="000F0476"/>
    <w:rsid w:val="00112B5C"/>
    <w:rsid w:val="00114F18"/>
    <w:rsid w:val="001165D8"/>
    <w:rsid w:val="001254A2"/>
    <w:rsid w:val="001321B5"/>
    <w:rsid w:val="00132241"/>
    <w:rsid w:val="001435BA"/>
    <w:rsid w:val="00151B06"/>
    <w:rsid w:val="0015612D"/>
    <w:rsid w:val="0017786B"/>
    <w:rsid w:val="0018167A"/>
    <w:rsid w:val="00185394"/>
    <w:rsid w:val="001863F0"/>
    <w:rsid w:val="001905DD"/>
    <w:rsid w:val="00194E6F"/>
    <w:rsid w:val="001965FE"/>
    <w:rsid w:val="001A6DAC"/>
    <w:rsid w:val="001B016E"/>
    <w:rsid w:val="001B074A"/>
    <w:rsid w:val="001B18D5"/>
    <w:rsid w:val="001B4E57"/>
    <w:rsid w:val="001C248C"/>
    <w:rsid w:val="001D665C"/>
    <w:rsid w:val="001D7C94"/>
    <w:rsid w:val="001E28C4"/>
    <w:rsid w:val="001E778D"/>
    <w:rsid w:val="001F11AD"/>
    <w:rsid w:val="00203774"/>
    <w:rsid w:val="00212B0D"/>
    <w:rsid w:val="00242AEF"/>
    <w:rsid w:val="0025029E"/>
    <w:rsid w:val="00253969"/>
    <w:rsid w:val="00260E44"/>
    <w:rsid w:val="002612E6"/>
    <w:rsid w:val="00265E62"/>
    <w:rsid w:val="002A0FBA"/>
    <w:rsid w:val="002A2A22"/>
    <w:rsid w:val="002A2A4F"/>
    <w:rsid w:val="002A7C58"/>
    <w:rsid w:val="002B17D6"/>
    <w:rsid w:val="002D457D"/>
    <w:rsid w:val="002D474F"/>
    <w:rsid w:val="002E51BB"/>
    <w:rsid w:val="002F1BA1"/>
    <w:rsid w:val="002F2A1B"/>
    <w:rsid w:val="002F530B"/>
    <w:rsid w:val="0031241E"/>
    <w:rsid w:val="003158A3"/>
    <w:rsid w:val="0031731D"/>
    <w:rsid w:val="0033051F"/>
    <w:rsid w:val="00330F8F"/>
    <w:rsid w:val="00332BCD"/>
    <w:rsid w:val="003406A5"/>
    <w:rsid w:val="003414E7"/>
    <w:rsid w:val="003635DC"/>
    <w:rsid w:val="00364C78"/>
    <w:rsid w:val="00373DBC"/>
    <w:rsid w:val="00375E28"/>
    <w:rsid w:val="0038009D"/>
    <w:rsid w:val="00381B1C"/>
    <w:rsid w:val="00382595"/>
    <w:rsid w:val="00383350"/>
    <w:rsid w:val="00383D6C"/>
    <w:rsid w:val="003D1BE6"/>
    <w:rsid w:val="003D26E4"/>
    <w:rsid w:val="003D2E63"/>
    <w:rsid w:val="003D3B04"/>
    <w:rsid w:val="003E1428"/>
    <w:rsid w:val="003E375F"/>
    <w:rsid w:val="003F189E"/>
    <w:rsid w:val="003F45ED"/>
    <w:rsid w:val="00400420"/>
    <w:rsid w:val="004011E3"/>
    <w:rsid w:val="0041095F"/>
    <w:rsid w:val="004302ED"/>
    <w:rsid w:val="00430AFB"/>
    <w:rsid w:val="00433EA0"/>
    <w:rsid w:val="00445CB0"/>
    <w:rsid w:val="004557AC"/>
    <w:rsid w:val="00461632"/>
    <w:rsid w:val="00481ECD"/>
    <w:rsid w:val="00484D9D"/>
    <w:rsid w:val="004855C8"/>
    <w:rsid w:val="0049346F"/>
    <w:rsid w:val="004B3E92"/>
    <w:rsid w:val="004C093B"/>
    <w:rsid w:val="004C6CAB"/>
    <w:rsid w:val="004D1771"/>
    <w:rsid w:val="004D1ABF"/>
    <w:rsid w:val="004D4D40"/>
    <w:rsid w:val="004E314A"/>
    <w:rsid w:val="004E704D"/>
    <w:rsid w:val="004F46F4"/>
    <w:rsid w:val="005071ED"/>
    <w:rsid w:val="0052123F"/>
    <w:rsid w:val="0052322C"/>
    <w:rsid w:val="00526B41"/>
    <w:rsid w:val="0054763A"/>
    <w:rsid w:val="0055038B"/>
    <w:rsid w:val="00554C35"/>
    <w:rsid w:val="00563167"/>
    <w:rsid w:val="005646D3"/>
    <w:rsid w:val="00571BAB"/>
    <w:rsid w:val="005749A7"/>
    <w:rsid w:val="00574D52"/>
    <w:rsid w:val="005846B3"/>
    <w:rsid w:val="00591D9B"/>
    <w:rsid w:val="00593D8E"/>
    <w:rsid w:val="005B46ED"/>
    <w:rsid w:val="005D11A9"/>
    <w:rsid w:val="005D4853"/>
    <w:rsid w:val="005D5CC1"/>
    <w:rsid w:val="005E17D0"/>
    <w:rsid w:val="005E41D6"/>
    <w:rsid w:val="005E4AF9"/>
    <w:rsid w:val="00604CB1"/>
    <w:rsid w:val="006077BB"/>
    <w:rsid w:val="00612D53"/>
    <w:rsid w:val="00616EBE"/>
    <w:rsid w:val="006319B7"/>
    <w:rsid w:val="00633E52"/>
    <w:rsid w:val="006411AE"/>
    <w:rsid w:val="00644B57"/>
    <w:rsid w:val="00647544"/>
    <w:rsid w:val="006567B4"/>
    <w:rsid w:val="0066311D"/>
    <w:rsid w:val="00672FD5"/>
    <w:rsid w:val="006768AA"/>
    <w:rsid w:val="00690DB9"/>
    <w:rsid w:val="00691B24"/>
    <w:rsid w:val="006A7010"/>
    <w:rsid w:val="006B30CC"/>
    <w:rsid w:val="006B67ED"/>
    <w:rsid w:val="006C4C78"/>
    <w:rsid w:val="006D45FF"/>
    <w:rsid w:val="006D4FDA"/>
    <w:rsid w:val="006D7B1C"/>
    <w:rsid w:val="006F1ACB"/>
    <w:rsid w:val="00700F42"/>
    <w:rsid w:val="00707DF2"/>
    <w:rsid w:val="00742023"/>
    <w:rsid w:val="00756731"/>
    <w:rsid w:val="0076350E"/>
    <w:rsid w:val="0076394C"/>
    <w:rsid w:val="007706E7"/>
    <w:rsid w:val="00771EA0"/>
    <w:rsid w:val="007820DE"/>
    <w:rsid w:val="007878EF"/>
    <w:rsid w:val="00796E6D"/>
    <w:rsid w:val="007A01F5"/>
    <w:rsid w:val="007A020C"/>
    <w:rsid w:val="007A6FFB"/>
    <w:rsid w:val="007D356F"/>
    <w:rsid w:val="007D63B2"/>
    <w:rsid w:val="007D78F5"/>
    <w:rsid w:val="007E1A7A"/>
    <w:rsid w:val="007F49FD"/>
    <w:rsid w:val="007F6630"/>
    <w:rsid w:val="00820303"/>
    <w:rsid w:val="00825476"/>
    <w:rsid w:val="00832661"/>
    <w:rsid w:val="0083591F"/>
    <w:rsid w:val="00836851"/>
    <w:rsid w:val="00837874"/>
    <w:rsid w:val="00841A2D"/>
    <w:rsid w:val="00842179"/>
    <w:rsid w:val="00846BF2"/>
    <w:rsid w:val="0084726A"/>
    <w:rsid w:val="00860BEA"/>
    <w:rsid w:val="0086152D"/>
    <w:rsid w:val="00867566"/>
    <w:rsid w:val="00880FA9"/>
    <w:rsid w:val="00881954"/>
    <w:rsid w:val="00886A5C"/>
    <w:rsid w:val="008A2E53"/>
    <w:rsid w:val="008B47F4"/>
    <w:rsid w:val="008B59E9"/>
    <w:rsid w:val="008D1F10"/>
    <w:rsid w:val="008D3DD8"/>
    <w:rsid w:val="008D470A"/>
    <w:rsid w:val="008E2325"/>
    <w:rsid w:val="008E42C5"/>
    <w:rsid w:val="00901462"/>
    <w:rsid w:val="0091006A"/>
    <w:rsid w:val="0091163C"/>
    <w:rsid w:val="0092474C"/>
    <w:rsid w:val="009335CB"/>
    <w:rsid w:val="00944166"/>
    <w:rsid w:val="00954CE0"/>
    <w:rsid w:val="00963F64"/>
    <w:rsid w:val="009722E0"/>
    <w:rsid w:val="0097270B"/>
    <w:rsid w:val="00987097"/>
    <w:rsid w:val="00991260"/>
    <w:rsid w:val="009A0A06"/>
    <w:rsid w:val="009A3B4B"/>
    <w:rsid w:val="009B05BE"/>
    <w:rsid w:val="009C3C67"/>
    <w:rsid w:val="009D1DF2"/>
    <w:rsid w:val="009D6A69"/>
    <w:rsid w:val="009F3A53"/>
    <w:rsid w:val="00A1299B"/>
    <w:rsid w:val="00A161E6"/>
    <w:rsid w:val="00A23F07"/>
    <w:rsid w:val="00A25649"/>
    <w:rsid w:val="00A53C0F"/>
    <w:rsid w:val="00A73F93"/>
    <w:rsid w:val="00A84EE5"/>
    <w:rsid w:val="00A8548C"/>
    <w:rsid w:val="00AC1070"/>
    <w:rsid w:val="00AD5D0C"/>
    <w:rsid w:val="00AD6BCB"/>
    <w:rsid w:val="00AF43E5"/>
    <w:rsid w:val="00AF6C71"/>
    <w:rsid w:val="00B07F5C"/>
    <w:rsid w:val="00B20F02"/>
    <w:rsid w:val="00B210A8"/>
    <w:rsid w:val="00B2465C"/>
    <w:rsid w:val="00B33FC7"/>
    <w:rsid w:val="00B350D2"/>
    <w:rsid w:val="00B41D0F"/>
    <w:rsid w:val="00B46524"/>
    <w:rsid w:val="00B65123"/>
    <w:rsid w:val="00B66273"/>
    <w:rsid w:val="00B67150"/>
    <w:rsid w:val="00B70C77"/>
    <w:rsid w:val="00B72AAB"/>
    <w:rsid w:val="00B90FAF"/>
    <w:rsid w:val="00BA0F95"/>
    <w:rsid w:val="00BA763F"/>
    <w:rsid w:val="00BB4552"/>
    <w:rsid w:val="00BD5F70"/>
    <w:rsid w:val="00BD76A5"/>
    <w:rsid w:val="00BE259D"/>
    <w:rsid w:val="00C05F1E"/>
    <w:rsid w:val="00C155E2"/>
    <w:rsid w:val="00C21ABF"/>
    <w:rsid w:val="00C23975"/>
    <w:rsid w:val="00C312A7"/>
    <w:rsid w:val="00C37BD7"/>
    <w:rsid w:val="00C37CDC"/>
    <w:rsid w:val="00C47FB7"/>
    <w:rsid w:val="00C52079"/>
    <w:rsid w:val="00C53311"/>
    <w:rsid w:val="00C56115"/>
    <w:rsid w:val="00C67773"/>
    <w:rsid w:val="00C72528"/>
    <w:rsid w:val="00C84684"/>
    <w:rsid w:val="00C97C1A"/>
    <w:rsid w:val="00CB2884"/>
    <w:rsid w:val="00CB6D6E"/>
    <w:rsid w:val="00CC7385"/>
    <w:rsid w:val="00CD0DE0"/>
    <w:rsid w:val="00CF329D"/>
    <w:rsid w:val="00CF5BE4"/>
    <w:rsid w:val="00CF7C7C"/>
    <w:rsid w:val="00D05077"/>
    <w:rsid w:val="00D1378C"/>
    <w:rsid w:val="00D13F72"/>
    <w:rsid w:val="00D250D0"/>
    <w:rsid w:val="00D2743C"/>
    <w:rsid w:val="00D27D1F"/>
    <w:rsid w:val="00D35166"/>
    <w:rsid w:val="00D42743"/>
    <w:rsid w:val="00D43937"/>
    <w:rsid w:val="00D545C9"/>
    <w:rsid w:val="00D61BF2"/>
    <w:rsid w:val="00D62D8C"/>
    <w:rsid w:val="00D63DED"/>
    <w:rsid w:val="00D65FB4"/>
    <w:rsid w:val="00D67D23"/>
    <w:rsid w:val="00D86CF4"/>
    <w:rsid w:val="00D91FCA"/>
    <w:rsid w:val="00D94043"/>
    <w:rsid w:val="00DA7CD8"/>
    <w:rsid w:val="00DC796A"/>
    <w:rsid w:val="00DD0163"/>
    <w:rsid w:val="00DE7295"/>
    <w:rsid w:val="00DF6502"/>
    <w:rsid w:val="00E05612"/>
    <w:rsid w:val="00E1404C"/>
    <w:rsid w:val="00E14AC9"/>
    <w:rsid w:val="00E161B1"/>
    <w:rsid w:val="00E21313"/>
    <w:rsid w:val="00E346B6"/>
    <w:rsid w:val="00E43DB0"/>
    <w:rsid w:val="00E43EBC"/>
    <w:rsid w:val="00E45A55"/>
    <w:rsid w:val="00E47182"/>
    <w:rsid w:val="00E51234"/>
    <w:rsid w:val="00E51B5D"/>
    <w:rsid w:val="00E5238F"/>
    <w:rsid w:val="00E75B50"/>
    <w:rsid w:val="00E842C1"/>
    <w:rsid w:val="00EA0495"/>
    <w:rsid w:val="00EA3A8A"/>
    <w:rsid w:val="00EB072D"/>
    <w:rsid w:val="00EC01C1"/>
    <w:rsid w:val="00EC3AFB"/>
    <w:rsid w:val="00EC4140"/>
    <w:rsid w:val="00EC50FC"/>
    <w:rsid w:val="00EE56CC"/>
    <w:rsid w:val="00EF0A60"/>
    <w:rsid w:val="00EF3CE5"/>
    <w:rsid w:val="00EF4FA8"/>
    <w:rsid w:val="00F2328B"/>
    <w:rsid w:val="00F32D63"/>
    <w:rsid w:val="00F37DF0"/>
    <w:rsid w:val="00F42EE3"/>
    <w:rsid w:val="00F4549F"/>
    <w:rsid w:val="00F47989"/>
    <w:rsid w:val="00F52945"/>
    <w:rsid w:val="00F636BF"/>
    <w:rsid w:val="00F66C06"/>
    <w:rsid w:val="00F87683"/>
    <w:rsid w:val="00F93F96"/>
    <w:rsid w:val="00FB0C38"/>
    <w:rsid w:val="00FC2348"/>
    <w:rsid w:val="00FC2BA4"/>
    <w:rsid w:val="00FC54CE"/>
    <w:rsid w:val="00FC57C2"/>
    <w:rsid w:val="00FC72FF"/>
    <w:rsid w:val="00FD133C"/>
    <w:rsid w:val="00FF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;"/>
  <w14:docId w14:val="23EDA9A2"/>
  <w15:docId w15:val="{23B0BF08-0746-410D-96F9-0C345DA67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Calibri"/>
        <w:sz w:val="22"/>
        <w:szCs w:val="22"/>
        <w:lang w:val="cs-CZ" w:eastAsia="en-US" w:bidi="ar-SA"/>
      </w:rPr>
    </w:rPrDefault>
    <w:pPrDefault>
      <w:pPr>
        <w:spacing w:before="60" w:after="6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3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3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3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A763F"/>
    <w:pPr>
      <w:jc w:val="left"/>
    </w:pPr>
    <w:rPr>
      <w:lang w:val="sk-SK"/>
    </w:rPr>
  </w:style>
  <w:style w:type="paragraph" w:styleId="Nadpis1">
    <w:name w:val="heading 1"/>
    <w:next w:val="Normlny"/>
    <w:link w:val="Nadpis1Char"/>
    <w:uiPriority w:val="9"/>
    <w:qFormat/>
    <w:rsid w:val="00E47182"/>
    <w:pPr>
      <w:keepNext/>
      <w:keepLines/>
      <w:numPr>
        <w:numId w:val="1"/>
      </w:numPr>
      <w:pBdr>
        <w:left w:val="single" w:sz="4" w:space="15" w:color="EB1419"/>
      </w:pBdr>
      <w:spacing w:before="0" w:after="120"/>
      <w:jc w:val="left"/>
      <w:outlineLvl w:val="0"/>
    </w:pPr>
    <w:rPr>
      <w:rFonts w:eastAsiaTheme="majorEastAsia" w:cstheme="majorBidi"/>
      <w:b/>
      <w:color w:val="000000" w:themeColor="text1"/>
      <w:sz w:val="48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C53311"/>
    <w:pPr>
      <w:numPr>
        <w:ilvl w:val="1"/>
      </w:numPr>
      <w:pBdr>
        <w:left w:val="none" w:sz="0" w:space="0" w:color="auto"/>
      </w:pBdr>
      <w:spacing w:before="120"/>
      <w:outlineLvl w:val="1"/>
    </w:pPr>
    <w:rPr>
      <w:color w:val="auto"/>
      <w:sz w:val="40"/>
      <w:szCs w:val="26"/>
    </w:rPr>
  </w:style>
  <w:style w:type="paragraph" w:styleId="Nadpis3">
    <w:name w:val="heading 3"/>
    <w:basedOn w:val="Nadpis2"/>
    <w:next w:val="Normlny"/>
    <w:link w:val="Nadpis3Char"/>
    <w:uiPriority w:val="9"/>
    <w:semiHidden/>
    <w:unhideWhenUsed/>
    <w:qFormat/>
    <w:rsid w:val="00C53311"/>
    <w:pPr>
      <w:numPr>
        <w:ilvl w:val="2"/>
      </w:numPr>
      <w:outlineLvl w:val="2"/>
    </w:pPr>
    <w:rPr>
      <w:sz w:val="36"/>
      <w:szCs w:val="24"/>
    </w:rPr>
  </w:style>
  <w:style w:type="paragraph" w:styleId="Nadpis4">
    <w:name w:val="heading 4"/>
    <w:basedOn w:val="Nadpis3"/>
    <w:next w:val="Normlny"/>
    <w:link w:val="Nadpis4Char"/>
    <w:uiPriority w:val="9"/>
    <w:semiHidden/>
    <w:unhideWhenUsed/>
    <w:qFormat/>
    <w:rsid w:val="00C53311"/>
    <w:pPr>
      <w:numPr>
        <w:ilvl w:val="3"/>
      </w:numPr>
      <w:outlineLvl w:val="3"/>
    </w:pPr>
    <w:rPr>
      <w:iCs/>
      <w:sz w:val="28"/>
    </w:rPr>
  </w:style>
  <w:style w:type="paragraph" w:styleId="Nadpis5">
    <w:name w:val="heading 5"/>
    <w:basedOn w:val="Nadpis4"/>
    <w:next w:val="Normlny"/>
    <w:link w:val="Nadpis5Char"/>
    <w:uiPriority w:val="9"/>
    <w:semiHidden/>
    <w:unhideWhenUsed/>
    <w:qFormat/>
    <w:rsid w:val="00C53311"/>
    <w:pPr>
      <w:numPr>
        <w:ilvl w:val="4"/>
      </w:numPr>
      <w:outlineLvl w:val="4"/>
    </w:pPr>
    <w:rPr>
      <w:sz w:val="24"/>
    </w:rPr>
  </w:style>
  <w:style w:type="paragraph" w:styleId="Nadpis6">
    <w:name w:val="heading 6"/>
    <w:basedOn w:val="Nadpis5"/>
    <w:next w:val="Normlny"/>
    <w:link w:val="Nadpis6Char"/>
    <w:uiPriority w:val="9"/>
    <w:semiHidden/>
    <w:unhideWhenUsed/>
    <w:qFormat/>
    <w:rsid w:val="00C53311"/>
    <w:pPr>
      <w:numPr>
        <w:ilvl w:val="5"/>
      </w:numPr>
      <w:outlineLvl w:val="5"/>
    </w:pPr>
    <w:rPr>
      <w:sz w:val="22"/>
    </w:rPr>
  </w:style>
  <w:style w:type="paragraph" w:styleId="Nadpis7">
    <w:name w:val="heading 7"/>
    <w:basedOn w:val="Nadpis6"/>
    <w:next w:val="Normlny"/>
    <w:link w:val="Nadpis7Char"/>
    <w:uiPriority w:val="9"/>
    <w:semiHidden/>
    <w:unhideWhenUsed/>
    <w:qFormat/>
    <w:rsid w:val="001863F0"/>
    <w:pPr>
      <w:numPr>
        <w:ilvl w:val="6"/>
      </w:numPr>
      <w:outlineLvl w:val="6"/>
    </w:pPr>
    <w:rPr>
      <w:iCs w:val="0"/>
    </w:rPr>
  </w:style>
  <w:style w:type="paragraph" w:styleId="Nadpis8">
    <w:name w:val="heading 8"/>
    <w:basedOn w:val="Nadpis7"/>
    <w:next w:val="Normlny"/>
    <w:link w:val="Nadpis8Char"/>
    <w:uiPriority w:val="9"/>
    <w:semiHidden/>
    <w:unhideWhenUsed/>
    <w:qFormat/>
    <w:rsid w:val="001863F0"/>
    <w:pPr>
      <w:numPr>
        <w:ilvl w:val="7"/>
      </w:numPr>
      <w:outlineLvl w:val="7"/>
    </w:pPr>
    <w:rPr>
      <w:szCs w:val="21"/>
    </w:rPr>
  </w:style>
  <w:style w:type="paragraph" w:styleId="Nadpis9">
    <w:name w:val="heading 9"/>
    <w:basedOn w:val="Nadpis8"/>
    <w:next w:val="Normlny"/>
    <w:link w:val="Nadpis9Char"/>
    <w:uiPriority w:val="9"/>
    <w:semiHidden/>
    <w:unhideWhenUsed/>
    <w:qFormat/>
    <w:rsid w:val="00C53311"/>
    <w:pPr>
      <w:numPr>
        <w:ilvl w:val="8"/>
      </w:numPr>
      <w:outlineLvl w:val="8"/>
    </w:pPr>
    <w:rPr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semiHidden/>
    <w:rsid w:val="00FD133C"/>
    <w:pPr>
      <w:tabs>
        <w:tab w:val="center" w:pos="5103"/>
        <w:tab w:val="right" w:pos="10206"/>
      </w:tabs>
      <w:spacing w:before="0" w:after="0" w:line="240" w:lineRule="atLeast"/>
    </w:pPr>
    <w:rPr>
      <w:color w:val="000000" w:themeColor="text1"/>
      <w:sz w:val="20"/>
    </w:rPr>
  </w:style>
  <w:style w:type="character" w:customStyle="1" w:styleId="HlavikaChar">
    <w:name w:val="Hlavička Char"/>
    <w:basedOn w:val="Predvolenpsmoodseku"/>
    <w:link w:val="Hlavika"/>
    <w:uiPriority w:val="99"/>
    <w:semiHidden/>
    <w:rsid w:val="00604CB1"/>
    <w:rPr>
      <w:color w:val="000000" w:themeColor="text1"/>
      <w:sz w:val="20"/>
    </w:rPr>
  </w:style>
  <w:style w:type="paragraph" w:styleId="Pta">
    <w:name w:val="footer"/>
    <w:basedOn w:val="Normlny"/>
    <w:link w:val="PtaChar"/>
    <w:uiPriority w:val="99"/>
    <w:semiHidden/>
    <w:rsid w:val="00672FD5"/>
    <w:pPr>
      <w:tabs>
        <w:tab w:val="center" w:pos="5103"/>
        <w:tab w:val="right" w:pos="10206"/>
      </w:tabs>
      <w:spacing w:before="120" w:after="0"/>
    </w:pPr>
    <w:rPr>
      <w:color w:val="000000" w:themeColor="text1"/>
      <w:sz w:val="20"/>
    </w:rPr>
  </w:style>
  <w:style w:type="character" w:customStyle="1" w:styleId="PtaChar">
    <w:name w:val="Päta Char"/>
    <w:basedOn w:val="Predvolenpsmoodseku"/>
    <w:link w:val="Pta"/>
    <w:uiPriority w:val="99"/>
    <w:semiHidden/>
    <w:rsid w:val="00604CB1"/>
    <w:rPr>
      <w:color w:val="000000" w:themeColor="text1"/>
      <w:sz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A049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0495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Predvolenpsmoodseku"/>
    <w:uiPriority w:val="99"/>
    <w:semiHidden/>
    <w:rsid w:val="004011E3"/>
    <w:rPr>
      <w:color w:val="808080"/>
    </w:rPr>
  </w:style>
  <w:style w:type="character" w:customStyle="1" w:styleId="Nadpis1Char">
    <w:name w:val="Nadpis 1 Char"/>
    <w:basedOn w:val="Predvolenpsmoodseku"/>
    <w:link w:val="Nadpis1"/>
    <w:uiPriority w:val="9"/>
    <w:rsid w:val="00E47182"/>
    <w:rPr>
      <w:rFonts w:eastAsiaTheme="majorEastAsia" w:cstheme="majorBidi"/>
      <w:b/>
      <w:color w:val="000000" w:themeColor="text1"/>
      <w:sz w:val="48"/>
      <w:szCs w:val="32"/>
    </w:rPr>
  </w:style>
  <w:style w:type="paragraph" w:styleId="Popis">
    <w:name w:val="caption"/>
    <w:basedOn w:val="Normlny"/>
    <w:next w:val="Normlny"/>
    <w:uiPriority w:val="35"/>
    <w:unhideWhenUsed/>
    <w:rsid w:val="002A2A4F"/>
    <w:pPr>
      <w:keepNext/>
      <w:numPr>
        <w:numId w:val="2"/>
      </w:numPr>
      <w:tabs>
        <w:tab w:val="left" w:pos="170"/>
      </w:tabs>
      <w:spacing w:before="120" w:after="120"/>
      <w:ind w:left="357" w:hanging="357"/>
    </w:pPr>
    <w:rPr>
      <w:b/>
      <w:iCs/>
      <w:color w:val="000000" w:themeColor="text1"/>
      <w:szCs w:val="18"/>
    </w:rPr>
  </w:style>
  <w:style w:type="paragraph" w:customStyle="1" w:styleId="Mezinadpis">
    <w:name w:val="Mezinadpis"/>
    <w:basedOn w:val="Normlny"/>
    <w:next w:val="Normlny"/>
    <w:link w:val="MezinadpisChar"/>
    <w:uiPriority w:val="10"/>
    <w:qFormat/>
    <w:rsid w:val="00604CB1"/>
    <w:pPr>
      <w:spacing w:before="120" w:after="120"/>
      <w:ind w:firstLine="1418"/>
    </w:pPr>
    <w:rPr>
      <w:b/>
      <w:sz w:val="24"/>
    </w:rPr>
  </w:style>
  <w:style w:type="table" w:styleId="Mriekatabuky">
    <w:name w:val="Table Grid"/>
    <w:basedOn w:val="Normlnatabuka"/>
    <w:uiPriority w:val="39"/>
    <w:semiHidden/>
    <w:unhideWhenUsed/>
    <w:rsid w:val="00DD0163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BHtabulkazahlavi">
    <w:name w:val="HBH_tabulka_zahlavi"/>
    <w:basedOn w:val="Normlnatabuka"/>
    <w:uiPriority w:val="98"/>
    <w:rsid w:val="0086152D"/>
    <w:pPr>
      <w:jc w:val="left"/>
    </w:pPr>
    <w:tblPr>
      <w:tblStyleRowBandSize w:val="1"/>
      <w:tblBorders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  <w:insideH w:val="single" w:sz="4" w:space="0" w:color="A0A0A0"/>
        <w:insideV w:val="single" w:sz="4" w:space="0" w:color="A0A0A0"/>
      </w:tblBorders>
    </w:tblPr>
    <w:trPr>
      <w:cantSplit/>
    </w:trPr>
    <w:tcPr>
      <w:vAlign w:val="center"/>
    </w:tcPr>
    <w:tblStylePr w:type="firstRow">
      <w:rPr>
        <w:b/>
      </w:rPr>
      <w:tblPr/>
      <w:trPr>
        <w:tblHeader/>
      </w:trPr>
      <w:tcPr>
        <w:tcBorders>
          <w:bottom w:val="single" w:sz="4" w:space="0" w:color="EB1419"/>
        </w:tcBorders>
        <w:shd w:val="clear" w:color="auto" w:fill="D4D4D4"/>
      </w:tcPr>
    </w:tblStylePr>
    <w:tblStylePr w:type="band2Horz">
      <w:tblPr/>
      <w:tcPr>
        <w:shd w:val="clear" w:color="auto" w:fill="F6F6F6"/>
      </w:tcPr>
    </w:tblStylePr>
  </w:style>
  <w:style w:type="numbering" w:customStyle="1" w:styleId="HBHnadpisy">
    <w:name w:val="HBH_nadpisy"/>
    <w:uiPriority w:val="99"/>
    <w:rsid w:val="00FB0C38"/>
    <w:pPr>
      <w:numPr>
        <w:numId w:val="1"/>
      </w:numPr>
    </w:pPr>
  </w:style>
  <w:style w:type="paragraph" w:styleId="Hlavikaobsahu">
    <w:name w:val="TOC Heading"/>
    <w:basedOn w:val="Nadpis1"/>
    <w:next w:val="Normlny"/>
    <w:uiPriority w:val="39"/>
    <w:semiHidden/>
    <w:rsid w:val="002A2A4F"/>
    <w:pPr>
      <w:numPr>
        <w:numId w:val="0"/>
      </w:numPr>
      <w:outlineLvl w:val="9"/>
    </w:pPr>
    <w:rPr>
      <w:color w:val="auto"/>
      <w:lang w:eastAsia="cs-CZ"/>
    </w:rPr>
  </w:style>
  <w:style w:type="paragraph" w:styleId="Obsah1">
    <w:name w:val="toc 1"/>
    <w:basedOn w:val="Normlny"/>
    <w:next w:val="Normlny"/>
    <w:autoRedefine/>
    <w:uiPriority w:val="39"/>
    <w:rsid w:val="00046AA5"/>
    <w:pPr>
      <w:tabs>
        <w:tab w:val="left" w:pos="440"/>
        <w:tab w:val="right" w:leader="dot" w:pos="10194"/>
      </w:tabs>
      <w:spacing w:before="120" w:after="0"/>
      <w:contextualSpacing/>
    </w:pPr>
    <w:rPr>
      <w:rFonts w:asciiTheme="minorHAnsi" w:hAnsiTheme="minorHAnsi"/>
      <w:b/>
      <w:bCs/>
      <w:iCs/>
      <w:sz w:val="28"/>
      <w:szCs w:val="24"/>
    </w:rPr>
  </w:style>
  <w:style w:type="paragraph" w:styleId="Obsah2">
    <w:name w:val="toc 2"/>
    <w:basedOn w:val="Normlny"/>
    <w:next w:val="Normlny"/>
    <w:uiPriority w:val="39"/>
    <w:rsid w:val="00D67D23"/>
    <w:pPr>
      <w:spacing w:before="120" w:after="0"/>
      <w:ind w:left="220"/>
    </w:pPr>
    <w:rPr>
      <w:rFonts w:asciiTheme="minorHAnsi" w:hAnsiTheme="minorHAnsi"/>
      <w:bCs/>
    </w:rPr>
  </w:style>
  <w:style w:type="paragraph" w:styleId="Obsah3">
    <w:name w:val="toc 3"/>
    <w:basedOn w:val="Normlny"/>
    <w:next w:val="Normlny"/>
    <w:uiPriority w:val="39"/>
    <w:semiHidden/>
    <w:rsid w:val="00D67D23"/>
    <w:pPr>
      <w:spacing w:after="0"/>
      <w:ind w:left="440"/>
    </w:pPr>
    <w:rPr>
      <w:rFonts w:asciiTheme="minorHAnsi" w:hAnsiTheme="minorHAnsi"/>
      <w:szCs w:val="20"/>
    </w:rPr>
  </w:style>
  <w:style w:type="character" w:styleId="Hypertextovprepojenie">
    <w:name w:val="Hyperlink"/>
    <w:basedOn w:val="Predvolenpsmoodseku"/>
    <w:uiPriority w:val="99"/>
    <w:unhideWhenUsed/>
    <w:rsid w:val="009A0A06"/>
    <w:rPr>
      <w:color w:val="0563C1" w:themeColor="hyperlink"/>
      <w:u w:val="single"/>
    </w:rPr>
  </w:style>
  <w:style w:type="paragraph" w:styleId="Obsah4">
    <w:name w:val="toc 4"/>
    <w:basedOn w:val="Normlny"/>
    <w:next w:val="Normlny"/>
    <w:uiPriority w:val="39"/>
    <w:semiHidden/>
    <w:rsid w:val="00D67D23"/>
    <w:pPr>
      <w:spacing w:after="0"/>
      <w:ind w:left="660"/>
    </w:pPr>
    <w:rPr>
      <w:rFonts w:asciiTheme="minorHAnsi" w:hAnsiTheme="minorHAnsi"/>
      <w:szCs w:val="20"/>
    </w:rPr>
  </w:style>
  <w:style w:type="paragraph" w:customStyle="1" w:styleId="ObjednatelZpracovatel">
    <w:name w:val="Objednatel Zpracovatel"/>
    <w:basedOn w:val="Normlny"/>
    <w:link w:val="ObjednatelZpracovatelChar"/>
    <w:uiPriority w:val="34"/>
    <w:semiHidden/>
    <w:rsid w:val="00132241"/>
    <w:pPr>
      <w:framePr w:wrap="around" w:hAnchor="margin" w:yAlign="bottom"/>
      <w:spacing w:before="120" w:after="240"/>
      <w:suppressOverlap/>
    </w:pPr>
    <w:rPr>
      <w:rFonts w:asciiTheme="minorHAnsi" w:hAnsiTheme="minorHAnsi"/>
      <w:b/>
      <w:sz w:val="32"/>
    </w:rPr>
  </w:style>
  <w:style w:type="character" w:customStyle="1" w:styleId="MezinadpisChar">
    <w:name w:val="Mezinadpis Char"/>
    <w:basedOn w:val="Predvolenpsmoodseku"/>
    <w:link w:val="Mezinadpis"/>
    <w:uiPriority w:val="10"/>
    <w:rsid w:val="00604CB1"/>
    <w:rPr>
      <w:b/>
      <w:sz w:val="24"/>
    </w:rPr>
  </w:style>
  <w:style w:type="character" w:customStyle="1" w:styleId="ObjednatelZpracovatelChar">
    <w:name w:val="Objednatel Zpracovatel Char"/>
    <w:basedOn w:val="Predvolenpsmoodseku"/>
    <w:link w:val="ObjednatelZpracovatel"/>
    <w:uiPriority w:val="34"/>
    <w:semiHidden/>
    <w:rsid w:val="00604CB1"/>
    <w:rPr>
      <w:rFonts w:asciiTheme="minorHAnsi" w:hAnsiTheme="minorHAnsi"/>
      <w:b/>
      <w:sz w:val="32"/>
    </w:rPr>
  </w:style>
  <w:style w:type="paragraph" w:customStyle="1" w:styleId="Nzevfirmytitulka">
    <w:name w:val="Název firmy_titulka"/>
    <w:basedOn w:val="Normlny"/>
    <w:next w:val="Normlny"/>
    <w:link w:val="NzevfirmytitulkaChar"/>
    <w:uiPriority w:val="34"/>
    <w:semiHidden/>
    <w:rsid w:val="00132241"/>
    <w:pPr>
      <w:framePr w:wrap="around" w:hAnchor="margin" w:yAlign="bottom"/>
      <w:spacing w:before="0" w:after="240" w:line="260" w:lineRule="atLeast"/>
      <w:suppressOverlap/>
    </w:pPr>
    <w:rPr>
      <w:rFonts w:asciiTheme="minorHAnsi" w:hAnsiTheme="minorHAnsi"/>
    </w:rPr>
  </w:style>
  <w:style w:type="numbering" w:customStyle="1" w:styleId="HBHslovanseznam">
    <w:name w:val="HBH_Číslovaný_seznam"/>
    <w:uiPriority w:val="99"/>
    <w:rsid w:val="009D1DF2"/>
    <w:pPr>
      <w:numPr>
        <w:numId w:val="9"/>
      </w:numPr>
    </w:pPr>
  </w:style>
  <w:style w:type="paragraph" w:customStyle="1" w:styleId="MscRok">
    <w:name w:val="Měsíc Rok"/>
    <w:basedOn w:val="Normlny"/>
    <w:link w:val="MscRokChar"/>
    <w:uiPriority w:val="34"/>
    <w:semiHidden/>
    <w:rsid w:val="00132241"/>
    <w:pPr>
      <w:framePr w:wrap="around" w:hAnchor="margin" w:yAlign="bottom"/>
      <w:spacing w:before="0" w:after="0"/>
      <w:contextualSpacing/>
      <w:suppressOverlap/>
      <w:jc w:val="right"/>
    </w:pPr>
    <w:rPr>
      <w:rFonts w:asciiTheme="minorHAnsi" w:hAnsiTheme="minorHAnsi"/>
      <w:sz w:val="20"/>
    </w:rPr>
  </w:style>
  <w:style w:type="character" w:customStyle="1" w:styleId="NzevfirmytitulkaChar">
    <w:name w:val="Název firmy_titulka Char"/>
    <w:basedOn w:val="Predvolenpsmoodseku"/>
    <w:link w:val="Nzevfirmytitulka"/>
    <w:uiPriority w:val="34"/>
    <w:semiHidden/>
    <w:rsid w:val="00604CB1"/>
    <w:rPr>
      <w:rFonts w:asciiTheme="minorHAnsi" w:hAnsiTheme="minorHAnsi"/>
    </w:rPr>
  </w:style>
  <w:style w:type="character" w:customStyle="1" w:styleId="MscRokChar">
    <w:name w:val="Měsíc Rok Char"/>
    <w:basedOn w:val="Predvolenpsmoodseku"/>
    <w:link w:val="MscRok"/>
    <w:uiPriority w:val="34"/>
    <w:semiHidden/>
    <w:rsid w:val="00604CB1"/>
    <w:rPr>
      <w:rFonts w:asciiTheme="minorHAnsi" w:hAnsiTheme="minorHAnsi"/>
      <w:sz w:val="20"/>
    </w:rPr>
  </w:style>
  <w:style w:type="paragraph" w:styleId="Nzov">
    <w:name w:val="Title"/>
    <w:basedOn w:val="Normlny"/>
    <w:next w:val="Normlny"/>
    <w:link w:val="NzovChar"/>
    <w:uiPriority w:val="38"/>
    <w:semiHidden/>
    <w:rsid w:val="00BD76A5"/>
    <w:pPr>
      <w:spacing w:before="600" w:after="480"/>
      <w:contextualSpacing/>
    </w:pPr>
    <w:rPr>
      <w:rFonts w:asciiTheme="minorHAnsi" w:eastAsiaTheme="majorEastAsia" w:hAnsiTheme="minorHAnsi" w:cstheme="majorBidi"/>
      <w:b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38"/>
    <w:semiHidden/>
    <w:rsid w:val="00BD76A5"/>
    <w:rPr>
      <w:rFonts w:asciiTheme="minorHAnsi" w:eastAsiaTheme="majorEastAsia" w:hAnsiTheme="minorHAnsi" w:cstheme="majorBidi"/>
      <w:b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38"/>
    <w:semiHidden/>
    <w:rsid w:val="00114F18"/>
    <w:pPr>
      <w:numPr>
        <w:ilvl w:val="1"/>
      </w:numPr>
      <w:spacing w:before="240" w:after="0"/>
    </w:pPr>
    <w:rPr>
      <w:rFonts w:asciiTheme="minorHAnsi" w:eastAsiaTheme="minorEastAsia" w:hAnsiTheme="minorHAnsi"/>
      <w:sz w:val="40"/>
    </w:rPr>
  </w:style>
  <w:style w:type="character" w:customStyle="1" w:styleId="PodtitulChar">
    <w:name w:val="Podtitul Char"/>
    <w:basedOn w:val="Predvolenpsmoodseku"/>
    <w:link w:val="Podtitul"/>
    <w:uiPriority w:val="38"/>
    <w:semiHidden/>
    <w:rsid w:val="00604CB1"/>
    <w:rPr>
      <w:rFonts w:asciiTheme="minorHAnsi" w:eastAsiaTheme="minorEastAsia" w:hAnsiTheme="minorHAnsi"/>
      <w:sz w:val="40"/>
    </w:rPr>
  </w:style>
  <w:style w:type="paragraph" w:customStyle="1" w:styleId="Podnadpis2">
    <w:name w:val="Podnadpis 2"/>
    <w:basedOn w:val="Podtitul"/>
    <w:link w:val="Podnadpis2Char"/>
    <w:uiPriority w:val="38"/>
    <w:semiHidden/>
    <w:rsid w:val="00114F18"/>
    <w:pPr>
      <w:spacing w:before="360"/>
    </w:pPr>
    <w:rPr>
      <w:sz w:val="36"/>
    </w:rPr>
  </w:style>
  <w:style w:type="character" w:customStyle="1" w:styleId="Podnadpis2Char">
    <w:name w:val="Podnadpis 2 Char"/>
    <w:basedOn w:val="PodtitulChar"/>
    <w:link w:val="Podnadpis2"/>
    <w:uiPriority w:val="38"/>
    <w:semiHidden/>
    <w:rsid w:val="00604CB1"/>
    <w:rPr>
      <w:rFonts w:asciiTheme="minorHAnsi" w:eastAsiaTheme="minorEastAsia" w:hAnsiTheme="minorHAnsi"/>
      <w:sz w:val="36"/>
    </w:rPr>
  </w:style>
  <w:style w:type="paragraph" w:customStyle="1" w:styleId="Podnadpis3">
    <w:name w:val="Podnadpis 3"/>
    <w:basedOn w:val="Podtitul"/>
    <w:link w:val="Podnadpis3Char"/>
    <w:uiPriority w:val="38"/>
    <w:semiHidden/>
    <w:rsid w:val="007F49FD"/>
    <w:pPr>
      <w:spacing w:before="120" w:after="120"/>
    </w:pPr>
    <w:rPr>
      <w:sz w:val="28"/>
    </w:rPr>
  </w:style>
  <w:style w:type="character" w:customStyle="1" w:styleId="Podnadpis3Char">
    <w:name w:val="Podnadpis 3 Char"/>
    <w:basedOn w:val="PodtitulChar"/>
    <w:link w:val="Podnadpis3"/>
    <w:uiPriority w:val="38"/>
    <w:semiHidden/>
    <w:rsid w:val="00604CB1"/>
    <w:rPr>
      <w:rFonts w:asciiTheme="minorHAnsi" w:eastAsiaTheme="minorEastAsia" w:hAnsiTheme="minorHAnsi"/>
      <w:sz w:val="28"/>
    </w:rPr>
  </w:style>
  <w:style w:type="table" w:customStyle="1" w:styleId="Mriekatabukysvetl1">
    <w:name w:val="Mriežka tabuľky – svetlá1"/>
    <w:basedOn w:val="Normlnatabuka"/>
    <w:uiPriority w:val="40"/>
    <w:semiHidden/>
    <w:unhideWhenUsed/>
    <w:rsid w:val="00E43EBC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exttipu">
    <w:name w:val="Text tipu"/>
    <w:basedOn w:val="Normlny"/>
    <w:next w:val="Normlny"/>
    <w:uiPriority w:val="99"/>
    <w:rsid w:val="0049346F"/>
    <w:pPr>
      <w:shd w:val="clear" w:color="auto" w:fill="DEEAF6" w:themeFill="accent1" w:themeFillTint="33"/>
      <w:spacing w:before="0" w:after="0" w:line="264" w:lineRule="auto"/>
    </w:pPr>
    <w:rPr>
      <w:rFonts w:asciiTheme="minorHAnsi" w:hAnsiTheme="minorHAnsi"/>
      <w:i/>
      <w:iCs/>
      <w:color w:val="2E74B5" w:themeColor="accent1" w:themeShade="BF"/>
      <w:szCs w:val="20"/>
      <w:lang w:eastAsia="ja-JP"/>
    </w:rPr>
  </w:style>
  <w:style w:type="paragraph" w:styleId="Bezriadkovania">
    <w:name w:val="No Spacing"/>
    <w:basedOn w:val="Normlny"/>
    <w:uiPriority w:val="36"/>
    <w:qFormat/>
    <w:rsid w:val="00260E44"/>
    <w:pPr>
      <w:spacing w:before="0" w:after="0"/>
    </w:pPr>
    <w:rPr>
      <w:szCs w:val="20"/>
      <w:lang w:eastAsia="ja-JP"/>
    </w:rPr>
  </w:style>
  <w:style w:type="character" w:customStyle="1" w:styleId="Nadpis2Char">
    <w:name w:val="Nadpis 2 Char"/>
    <w:basedOn w:val="Predvolenpsmoodseku"/>
    <w:link w:val="Nadpis2"/>
    <w:uiPriority w:val="9"/>
    <w:rsid w:val="00C53311"/>
    <w:rPr>
      <w:rFonts w:eastAsiaTheme="majorEastAsia" w:cstheme="majorBidi"/>
      <w:b/>
      <w:sz w:val="40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53311"/>
    <w:rPr>
      <w:rFonts w:eastAsiaTheme="majorEastAsia" w:cstheme="majorBidi"/>
      <w:b/>
      <w:sz w:val="36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53311"/>
    <w:rPr>
      <w:rFonts w:eastAsiaTheme="majorEastAsia" w:cstheme="majorBidi"/>
      <w:b/>
      <w:iCs/>
      <w:sz w:val="28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53311"/>
    <w:rPr>
      <w:rFonts w:eastAsiaTheme="majorEastAsia" w:cstheme="majorBidi"/>
      <w:b/>
      <w:iCs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C53311"/>
    <w:rPr>
      <w:rFonts w:eastAsiaTheme="majorEastAsia" w:cstheme="majorBidi"/>
      <w:b/>
      <w:iCs/>
      <w:szCs w:val="24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863F0"/>
    <w:rPr>
      <w:rFonts w:eastAsiaTheme="majorEastAsia" w:cstheme="majorBidi"/>
      <w:b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863F0"/>
    <w:rPr>
      <w:rFonts w:eastAsiaTheme="majorEastAsia" w:cstheme="majorBidi"/>
      <w:b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53311"/>
    <w:rPr>
      <w:rFonts w:eastAsiaTheme="majorEastAsia" w:cstheme="majorBidi"/>
      <w:b/>
      <w:iCs/>
      <w:szCs w:val="21"/>
    </w:rPr>
  </w:style>
  <w:style w:type="numbering" w:customStyle="1" w:styleId="HBHOdrkovseznam">
    <w:name w:val="HBH_Odrážkový_seznam"/>
    <w:uiPriority w:val="99"/>
    <w:rsid w:val="008D470A"/>
    <w:pPr>
      <w:numPr>
        <w:numId w:val="10"/>
      </w:numPr>
    </w:pPr>
  </w:style>
  <w:style w:type="paragraph" w:styleId="slovanzoznam">
    <w:name w:val="List Number"/>
    <w:basedOn w:val="Normlny"/>
    <w:uiPriority w:val="4"/>
    <w:unhideWhenUsed/>
    <w:qFormat/>
    <w:rsid w:val="009D1DF2"/>
    <w:pPr>
      <w:numPr>
        <w:numId w:val="9"/>
      </w:numPr>
      <w:contextualSpacing/>
    </w:pPr>
  </w:style>
  <w:style w:type="paragraph" w:styleId="slovanzoznam2">
    <w:name w:val="List Number 2"/>
    <w:basedOn w:val="slovanzoznam"/>
    <w:uiPriority w:val="99"/>
    <w:unhideWhenUsed/>
    <w:rsid w:val="009D1DF2"/>
    <w:pPr>
      <w:numPr>
        <w:ilvl w:val="1"/>
      </w:numPr>
    </w:pPr>
  </w:style>
  <w:style w:type="paragraph" w:styleId="slovanzoznam3">
    <w:name w:val="List Number 3"/>
    <w:basedOn w:val="slovanzoznam2"/>
    <w:uiPriority w:val="99"/>
    <w:unhideWhenUsed/>
    <w:rsid w:val="009D1DF2"/>
    <w:pPr>
      <w:numPr>
        <w:ilvl w:val="2"/>
      </w:numPr>
    </w:pPr>
  </w:style>
  <w:style w:type="paragraph" w:styleId="slovanzoznam4">
    <w:name w:val="List Number 4"/>
    <w:basedOn w:val="slovanzoznam3"/>
    <w:uiPriority w:val="99"/>
    <w:unhideWhenUsed/>
    <w:rsid w:val="009D1DF2"/>
    <w:pPr>
      <w:numPr>
        <w:ilvl w:val="3"/>
      </w:numPr>
    </w:pPr>
  </w:style>
  <w:style w:type="paragraph" w:styleId="slovanzoznam5">
    <w:name w:val="List Number 5"/>
    <w:basedOn w:val="slovanzoznam4"/>
    <w:uiPriority w:val="99"/>
    <w:unhideWhenUsed/>
    <w:rsid w:val="009D1DF2"/>
    <w:pPr>
      <w:numPr>
        <w:ilvl w:val="4"/>
      </w:numPr>
    </w:pPr>
  </w:style>
  <w:style w:type="table" w:customStyle="1" w:styleId="HBHtabulkabezzahlavi">
    <w:name w:val="HBH_tabulka_bez_zahlavi"/>
    <w:basedOn w:val="Normlnatabuka"/>
    <w:uiPriority w:val="99"/>
    <w:rsid w:val="0041095F"/>
    <w:pPr>
      <w:spacing w:before="0" w:after="0"/>
    </w:pPr>
    <w:tblPr>
      <w:tblStyleRowBandSize w:val="1"/>
      <w:tblStyleColBandSize w:val="1"/>
      <w:tblBorders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  <w:insideH w:val="single" w:sz="4" w:space="0" w:color="A0A0A0"/>
        <w:insideV w:val="single" w:sz="4" w:space="0" w:color="A0A0A0"/>
      </w:tblBorders>
    </w:tblPr>
    <w:tblStylePr w:type="firstRow">
      <w:rPr>
        <w:b w:val="0"/>
      </w:rPr>
      <w:tblPr/>
      <w:trPr>
        <w:tblHeader/>
      </w:trPr>
      <w:tcPr>
        <w:tcBorders>
          <w:bottom w:val="single" w:sz="6" w:space="0" w:color="A0A0A0"/>
        </w:tcBorders>
        <w:shd w:val="clear" w:color="auto" w:fill="FFFFFF" w:themeFill="background1"/>
      </w:tcPr>
    </w:tblStylePr>
    <w:tblStylePr w:type="band1Horz">
      <w:tblPr/>
      <w:tcPr>
        <w:shd w:val="clear" w:color="auto" w:fill="F6F6F6"/>
      </w:tcPr>
    </w:tblStylePr>
  </w:style>
  <w:style w:type="paragraph" w:styleId="Zoznamsodrkami">
    <w:name w:val="List Bullet"/>
    <w:basedOn w:val="Normlny"/>
    <w:uiPriority w:val="4"/>
    <w:unhideWhenUsed/>
    <w:qFormat/>
    <w:rsid w:val="008D470A"/>
    <w:pPr>
      <w:numPr>
        <w:numId w:val="10"/>
      </w:numPr>
      <w:contextualSpacing/>
    </w:pPr>
  </w:style>
  <w:style w:type="paragraph" w:styleId="Zoznamsodrkami2">
    <w:name w:val="List Bullet 2"/>
    <w:basedOn w:val="Zoznamsodrkami"/>
    <w:uiPriority w:val="99"/>
    <w:unhideWhenUsed/>
    <w:rsid w:val="008D470A"/>
    <w:pPr>
      <w:numPr>
        <w:ilvl w:val="1"/>
      </w:numPr>
    </w:pPr>
  </w:style>
  <w:style w:type="paragraph" w:styleId="Zoznamsodrkami3">
    <w:name w:val="List Bullet 3"/>
    <w:basedOn w:val="Zoznamsodrkami2"/>
    <w:uiPriority w:val="99"/>
    <w:unhideWhenUsed/>
    <w:rsid w:val="008D470A"/>
    <w:pPr>
      <w:numPr>
        <w:ilvl w:val="2"/>
      </w:numPr>
    </w:pPr>
  </w:style>
  <w:style w:type="paragraph" w:styleId="Zoznamsodrkami4">
    <w:name w:val="List Bullet 4"/>
    <w:basedOn w:val="Zoznamsodrkami3"/>
    <w:uiPriority w:val="99"/>
    <w:unhideWhenUsed/>
    <w:rsid w:val="008D470A"/>
    <w:pPr>
      <w:numPr>
        <w:ilvl w:val="3"/>
      </w:numPr>
    </w:pPr>
  </w:style>
  <w:style w:type="paragraph" w:styleId="Zoznamsodrkami5">
    <w:name w:val="List Bullet 5"/>
    <w:basedOn w:val="Zoznamsodrkami4"/>
    <w:uiPriority w:val="99"/>
    <w:unhideWhenUsed/>
    <w:rsid w:val="008D470A"/>
    <w:pPr>
      <w:numPr>
        <w:ilvl w:val="4"/>
      </w:numPr>
    </w:pPr>
  </w:style>
  <w:style w:type="table" w:customStyle="1" w:styleId="Obyajntabuka41">
    <w:name w:val="Obyčajná tabuľka 41"/>
    <w:basedOn w:val="Normlnatabuka"/>
    <w:uiPriority w:val="44"/>
    <w:semiHidden/>
    <w:unhideWhenUsed/>
    <w:rsid w:val="00E161B1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Farebnmrieka">
    <w:name w:val="Colorful Grid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character" w:styleId="Siln">
    <w:name w:val="Strong"/>
    <w:basedOn w:val="Predvolenpsmoodseku"/>
    <w:uiPriority w:val="22"/>
    <w:qFormat/>
    <w:rsid w:val="00E161B1"/>
    <w:rPr>
      <w:b/>
      <w:bCs/>
    </w:rPr>
  </w:style>
  <w:style w:type="table" w:styleId="Farebnmriekazvraznenie1">
    <w:name w:val="Colorful Grid Accent 1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Farebnmriekazvraznenie2">
    <w:name w:val="Colorful Grid Accent 2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Farebnmriekazvraznenie3">
    <w:name w:val="Colorful Grid Accent 3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ebnmriekazvraznenie4">
    <w:name w:val="Colorful Grid Accent 4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Farebnmriekazvraznenie5">
    <w:name w:val="Colorful Grid Accent 5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Farebnmriekazvraznenie6">
    <w:name w:val="Colorful Grid Accent 6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Farebntabuka1">
    <w:name w:val="Table Colorful 1"/>
    <w:basedOn w:val="Normlnatabuka"/>
    <w:uiPriority w:val="99"/>
    <w:semiHidden/>
    <w:unhideWhenUsed/>
    <w:rsid w:val="004557AC"/>
    <w:pPr>
      <w:jc w:val="lef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2">
    <w:name w:val="Table Colorful 2"/>
    <w:basedOn w:val="Normlnatabuka"/>
    <w:uiPriority w:val="99"/>
    <w:semiHidden/>
    <w:unhideWhenUsed/>
    <w:rsid w:val="004557AC"/>
    <w:pPr>
      <w:jc w:val="lef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3">
    <w:name w:val="Table Colorful 3"/>
    <w:basedOn w:val="Normlnatabuka"/>
    <w:uiPriority w:val="99"/>
    <w:semiHidden/>
    <w:unhideWhenUsed/>
    <w:rsid w:val="004557AC"/>
    <w:pPr>
      <w:jc w:val="lef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ukasmriekou6farebn1">
    <w:name w:val="Tabuľka s mriežkou 6 – farebná1"/>
    <w:basedOn w:val="Normlnatabuka"/>
    <w:uiPriority w:val="51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mriekou6farebnzvraznenie11">
    <w:name w:val="Tabuľka s mriežkou 6 – farebná – zvýraznenie 11"/>
    <w:basedOn w:val="Normlnatabuka"/>
    <w:uiPriority w:val="51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mriekou6farebnzvraznenie21">
    <w:name w:val="Tabuľka s mriežkou 6 – farebná – zvýraznenie 21"/>
    <w:basedOn w:val="Normlnatabuka"/>
    <w:uiPriority w:val="51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mriekou6farebnzvraznenie31">
    <w:name w:val="Tabuľka s mriežkou 6 – farebná – zvýraznenie 31"/>
    <w:basedOn w:val="Normlnatabuka"/>
    <w:uiPriority w:val="51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mriekou6farebnzvraznenie41">
    <w:name w:val="Tabuľka s mriežkou 6 – farebná – zvýraznenie 41"/>
    <w:basedOn w:val="Normlnatabuka"/>
    <w:uiPriority w:val="51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mriekou6farebnzvraznenie51">
    <w:name w:val="Tabuľka s mriežkou 6 – farebná – zvýraznenie 51"/>
    <w:basedOn w:val="Normlnatabuka"/>
    <w:uiPriority w:val="51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mriekou6farebnzvraznenie61">
    <w:name w:val="Tabuľka s mriežkou 6 – farebná – zvýraznenie 61"/>
    <w:basedOn w:val="Normlnatabuka"/>
    <w:uiPriority w:val="51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mriekou7farebn1">
    <w:name w:val="Tabuľka s mriežkou 7 – farebná1"/>
    <w:basedOn w:val="Normlnatabuka"/>
    <w:uiPriority w:val="52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Tabukasmriekou7farebnzvraznenie11">
    <w:name w:val="Tabuľka s mriežkou 7 – farebná – zvýraznenie 11"/>
    <w:basedOn w:val="Normlnatabuka"/>
    <w:uiPriority w:val="52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ukasmriekou7farebnzvraznenie21">
    <w:name w:val="Tabuľka s mriežkou 7 – farebná – zvýraznenie 21"/>
    <w:basedOn w:val="Normlnatabuka"/>
    <w:uiPriority w:val="52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Tabukasmriekou7farebnzvraznenie31">
    <w:name w:val="Tabuľka s mriežkou 7 – farebná – zvýraznenie 31"/>
    <w:basedOn w:val="Normlnatabuka"/>
    <w:uiPriority w:val="52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ukasmriekou7farebnzvraznenie41">
    <w:name w:val="Tabuľka s mriežkou 7 – farebná – zvýraznenie 41"/>
    <w:basedOn w:val="Normlnatabuka"/>
    <w:uiPriority w:val="52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Tabukasmriekou7farebnzvraznenie51">
    <w:name w:val="Tabuľka s mriežkou 7 – farebná – zvýraznenie 51"/>
    <w:basedOn w:val="Normlnatabuka"/>
    <w:uiPriority w:val="52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Tabukasmriekou7farebnzvraznenie61">
    <w:name w:val="Tabuľka s mriežkou 7 – farebná – zvýraznenie 61"/>
    <w:basedOn w:val="Normlnatabuka"/>
    <w:uiPriority w:val="52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6farebnzvraznenie41">
    <w:name w:val="Tabuľka so zoznamom 6 – farebná – zvýraznenie 41"/>
    <w:basedOn w:val="Normlnatabuka"/>
    <w:uiPriority w:val="51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6farebnzvraznenie51">
    <w:name w:val="Tabuľka so zoznamom 6 – farebná – zvýraznenie 51"/>
    <w:basedOn w:val="Normlnatabuka"/>
    <w:uiPriority w:val="51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6farebnzvraznenie61">
    <w:name w:val="Tabuľka so zoznamom 6 – farebná – zvýraznenie 61"/>
    <w:basedOn w:val="Normlnatabuka"/>
    <w:uiPriority w:val="51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ozoznamom7farebn1">
    <w:name w:val="Tabuľka so zoznamom 7 – farebná1"/>
    <w:basedOn w:val="Normlnatabuka"/>
    <w:uiPriority w:val="52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11">
    <w:name w:val="Tabuľka so zoznamom 7 – farebná – zvýraznenie 11"/>
    <w:basedOn w:val="Normlnatabuka"/>
    <w:uiPriority w:val="52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21">
    <w:name w:val="Tabuľka so zoznamom 7 – farebná – zvýraznenie 21"/>
    <w:basedOn w:val="Normlnatabuka"/>
    <w:uiPriority w:val="52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31">
    <w:name w:val="Tabuľka so zoznamom 7 – farebná – zvýraznenie 31"/>
    <w:basedOn w:val="Normlnatabuka"/>
    <w:uiPriority w:val="52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41">
    <w:name w:val="Tabuľka so zoznamom 7 – farebná – zvýraznenie 41"/>
    <w:basedOn w:val="Normlnatabuka"/>
    <w:uiPriority w:val="52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51">
    <w:name w:val="Tabuľka so zoznamom 7 – farebná – zvýraznenie 51"/>
    <w:basedOn w:val="Normlnatabuka"/>
    <w:uiPriority w:val="52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61">
    <w:name w:val="Tabuľka so zoznamom 7 – farebná – zvýraznenie 61"/>
    <w:basedOn w:val="Normlnatabuka"/>
    <w:uiPriority w:val="52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Farebnpodfarbenie">
    <w:name w:val="Colorful Shading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1">
    <w:name w:val="Colorful Shading Accent 1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2">
    <w:name w:val="Colorful Shading Accent 2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3">
    <w:name w:val="Colorful Shading Accent 3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ebnpodfarbeniezvraznenie4">
    <w:name w:val="Colorful Shading Accent 4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5">
    <w:name w:val="Colorful Shading Accent 5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6">
    <w:name w:val="Colorful Shading Accent 6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zoznam">
    <w:name w:val="Colorful List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ebnzoznamzvraznenie1">
    <w:name w:val="Colorful List Accent 1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Farebnzoznamzvraznenie2">
    <w:name w:val="Colorful List Accent 2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Farebnzoznamzvraznenie3">
    <w:name w:val="Colorful List Accent 3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Farebnzoznamzvraznenie4">
    <w:name w:val="Colorful List Accent 4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Farebnzoznamzvraznenie5">
    <w:name w:val="Colorful List Accent 5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Farebnzoznamzvraznenie6">
    <w:name w:val="Colorful List Accent 6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Elegantntabuka">
    <w:name w:val="Table Elegant"/>
    <w:basedOn w:val="Normlnatabuka"/>
    <w:uiPriority w:val="99"/>
    <w:semiHidden/>
    <w:unhideWhenUsed/>
    <w:rsid w:val="004557AC"/>
    <w:pPr>
      <w:jc w:val="lef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Jednoduchtabuka1">
    <w:name w:val="Table Simple 1"/>
    <w:basedOn w:val="Normlnatabuka"/>
    <w:uiPriority w:val="41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Jednoduchtabuka2">
    <w:name w:val="Table Simple 2"/>
    <w:basedOn w:val="Normlnatabuka"/>
    <w:uiPriority w:val="42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Jednoduchtabuka3">
    <w:name w:val="Table Simple 3"/>
    <w:basedOn w:val="Normlnatabuka"/>
    <w:uiPriority w:val="43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Klasicktabuka1">
    <w:name w:val="Table Classic 1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2">
    <w:name w:val="Table Classic 2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3">
    <w:name w:val="Table Classic 3"/>
    <w:basedOn w:val="Normlnatabuka"/>
    <w:uiPriority w:val="99"/>
    <w:semiHidden/>
    <w:unhideWhenUsed/>
    <w:rsid w:val="004557AC"/>
    <w:pPr>
      <w:jc w:val="lef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4">
    <w:name w:val="Table Classic 4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derntabuka">
    <w:name w:val="Table Contemporary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tvtabuky">
    <w:name w:val="Table Theme"/>
    <w:basedOn w:val="Normlnatabuka"/>
    <w:uiPriority w:val="99"/>
    <w:semiHidden/>
    <w:unhideWhenUsed/>
    <w:rsid w:val="004557AC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1">
    <w:name w:val="Table Grid 1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2">
    <w:name w:val="Table Grid 2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riekatabuky3">
    <w:name w:val="Table Grid 3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Mriekatabuky4">
    <w:name w:val="Table Grid 4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riekatabuky5">
    <w:name w:val="Table Grid 5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6">
    <w:name w:val="Table Grid 6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7">
    <w:name w:val="Table Grid 7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8">
    <w:name w:val="Table Grid 8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rofesionlnatabuka">
    <w:name w:val="Table Professional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Obyajntabuka51">
    <w:name w:val="Obyčajná tabuľka 51"/>
    <w:basedOn w:val="Normlnatabuka"/>
    <w:uiPriority w:val="45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Stpcetabuky1">
    <w:name w:val="Table Columns 1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2">
    <w:name w:val="Table Columns 2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3">
    <w:name w:val="Table Columns 3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4">
    <w:name w:val="Table Columns 4"/>
    <w:basedOn w:val="Normlnatabuka"/>
    <w:uiPriority w:val="99"/>
    <w:semiHidden/>
    <w:unhideWhenUsed/>
    <w:rsid w:val="004557AC"/>
    <w:pPr>
      <w:jc w:val="lef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tpcetabuky5">
    <w:name w:val="Table Columns 5"/>
    <w:basedOn w:val="Normlnatabuka"/>
    <w:uiPriority w:val="99"/>
    <w:semiHidden/>
    <w:unhideWhenUsed/>
    <w:rsid w:val="004557AC"/>
    <w:pPr>
      <w:jc w:val="lef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Strednmrieka1">
    <w:name w:val="Medium Grid 1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rednmrieka1zvraznenie1">
    <w:name w:val="Medium Grid 1 Accent 1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Strednmrieka1zvraznenie2">
    <w:name w:val="Medium Grid 1 Accent 2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Strednmrieka1zvraznenie3">
    <w:name w:val="Medium Grid 1 Accent 3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Strednmrieka1zvraznenie4">
    <w:name w:val="Medium Grid 1 Accent 4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Strednmrieka1zvraznenie5">
    <w:name w:val="Medium Grid 1 Accent 5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Strednmrieka1zvraznenie6">
    <w:name w:val="Medium Grid 1 Accent 6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Strednmrieka2">
    <w:name w:val="Medium Grid 2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1">
    <w:name w:val="Medium Grid 2 Accent 1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2">
    <w:name w:val="Medium Grid 2 Accent 2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3">
    <w:name w:val="Medium Grid 2 Accent 3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4">
    <w:name w:val="Medium Grid 2 Accent 4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5">
    <w:name w:val="Medium Grid 2 Accent 5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6">
    <w:name w:val="Medium Grid 2 Accent 6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3">
    <w:name w:val="Medium Grid 3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rednmrieka3zvraznenie1">
    <w:name w:val="Medium Grid 3 Accent 1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Strednmrieka3zvraznenie2">
    <w:name w:val="Medium Grid 3 Accent 2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Strednmrieka3zvraznenie3">
    <w:name w:val="Medium Grid 3 Accent 3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Strednmrieka3zvraznenie4">
    <w:name w:val="Medium Grid 3 Accent 4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Strednmrieka3zvraznenie5">
    <w:name w:val="Medium Grid 3 Accent 5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Strednmrieka3zvraznenie6">
    <w:name w:val="Medium Grid 3 Accent 6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Strednzoznam1">
    <w:name w:val="Medium List 1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rednzoznam1zvraznenie1">
    <w:name w:val="Medium List 1 Accent 1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Strednzoznam1zvraznenie2">
    <w:name w:val="Medium List 1 Accent 2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Strednzoznam1zvraznenie3">
    <w:name w:val="Medium List 1 Accent 3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Strednzoznam1zvraznenie4">
    <w:name w:val="Medium List 1 Accent 4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Strednzoznam1zvraznenie5">
    <w:name w:val="Medium List 1 Accent 5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Strednzoznam1zvraznenie6">
    <w:name w:val="Medium List 1 Accent 6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Strednzoznam2">
    <w:name w:val="Medium List 2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1">
    <w:name w:val="Medium List 2 Accent 1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2">
    <w:name w:val="Medium List 2 Accent 2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3">
    <w:name w:val="Medium List 2 Accent 3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4">
    <w:name w:val="Medium List 2 Accent 4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5">
    <w:name w:val="Medium List 2 Accent 5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6">
    <w:name w:val="Medium List 2 Accent 6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podfarbenie1">
    <w:name w:val="Medium Shading 1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1">
    <w:name w:val="Medium Shading 1 Accent 1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2">
    <w:name w:val="Medium Shading 1 Accent 2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3">
    <w:name w:val="Medium Shading 1 Accent 3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4">
    <w:name w:val="Medium Shading 1 Accent 4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5">
    <w:name w:val="Medium Shading 1 Accent 5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Farebnpodfarbenie1zvraznenie6">
    <w:name w:val="Medium Shading 1 Accent 6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2">
    <w:name w:val="Medium Shading 2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1">
    <w:name w:val="Medium Shading 2 Accent 1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2">
    <w:name w:val="Medium Shading 2 Accent 2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3">
    <w:name w:val="Medium Shading 2 Accent 3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4">
    <w:name w:val="Medium Shading 2 Accent 4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5">
    <w:name w:val="Medium Shading 2 Accent 5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Farebnpodfarbenie2zvraznenie6">
    <w:name w:val="Medium Shading 2 Accent 6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vetlmrieka">
    <w:name w:val="Light Grid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etlmriekazvraznenie1">
    <w:name w:val="Light Grid Accent 1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Svetlmriekazvraznenie2">
    <w:name w:val="Light Grid Accent 2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Svetlmriekazvraznenie3">
    <w:name w:val="Light Grid Accent 3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Svetlmriekazvraznenie4">
    <w:name w:val="Light Grid Accent 4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Svetlmriekazvraznenie5">
    <w:name w:val="Light Grid Accent 5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Svetlmriekazvraznenie6">
    <w:name w:val="Light Grid Accent 6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Tabukasmriekou1svetl1">
    <w:name w:val="Tabuľka s mriežkou 1 – svetlá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11">
    <w:name w:val="Tabuľka s mriežkou 1 – svetlá – zvýraznenie 1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21">
    <w:name w:val="Tabuľka s mriežkou 1 – svetlá – zvýraznenie 2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31">
    <w:name w:val="Tabuľka s mriežkou 1 – svetlá – zvýraznenie 3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41">
    <w:name w:val="Tabuľka s mriežkou 1 – svetlá – zvýraznenie 4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51">
    <w:name w:val="Tabuľka s mriežkou 1 – svetlá – zvýraznenie 5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61">
    <w:name w:val="Tabuľka s mriežkou 1 – svetlá – zvýraznenie 6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ozoznamom1svetl1">
    <w:name w:val="Tabuľka so zoznamom 1 – svetlá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1svetlzvraznenie11">
    <w:name w:val="Tabuľka so zoznamom 1 – svetlá – zvýraznenie 1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1svetlzvraznenie21">
    <w:name w:val="Tabuľka so zoznamom 1 – svetlá – zvýraznenie 2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1svetlzvraznenie31">
    <w:name w:val="Tabuľka so zoznamom 1 – svetlá – zvýraznenie 3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1svetlzvraznenie41">
    <w:name w:val="Tabuľka so zoznamom 1 – svetlá – zvýraznenie 4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1svetlzvraznenie51">
    <w:name w:val="Tabuľka so zoznamom 1 – svetlá – zvýraznenie 5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1svetlzvraznenie61">
    <w:name w:val="Tabuľka so zoznamom 1 – svetlá – zvýraznenie 6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Svetlpodfarbenie">
    <w:name w:val="Light Shading"/>
    <w:basedOn w:val="Normlnatabuka"/>
    <w:uiPriority w:val="60"/>
    <w:semiHidden/>
    <w:unhideWhenUsed/>
    <w:rsid w:val="004557AC"/>
    <w:pPr>
      <w:spacing w:before="0"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etlpodfarbeniezvraznenie1">
    <w:name w:val="Light Shading Accent 1"/>
    <w:basedOn w:val="Normlnatabuka"/>
    <w:uiPriority w:val="60"/>
    <w:semiHidden/>
    <w:unhideWhenUsed/>
    <w:rsid w:val="004557AC"/>
    <w:pPr>
      <w:spacing w:before="0" w:after="0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vetlpodfarbeniezvraznenie2">
    <w:name w:val="Light Shading Accent 2"/>
    <w:basedOn w:val="Normlnatabuka"/>
    <w:uiPriority w:val="60"/>
    <w:semiHidden/>
    <w:unhideWhenUsed/>
    <w:rsid w:val="004557AC"/>
    <w:pPr>
      <w:spacing w:before="0" w:after="0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vetlpodfarbeniezvraznenie3">
    <w:name w:val="Light Shading Accent 3"/>
    <w:basedOn w:val="Normlnatabuka"/>
    <w:uiPriority w:val="60"/>
    <w:semiHidden/>
    <w:unhideWhenUsed/>
    <w:rsid w:val="004557AC"/>
    <w:pPr>
      <w:spacing w:before="0" w:after="0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vetlpodfarbeniezvraznenie4">
    <w:name w:val="Light Shading Accent 4"/>
    <w:basedOn w:val="Normlnatabuka"/>
    <w:uiPriority w:val="60"/>
    <w:semiHidden/>
    <w:unhideWhenUsed/>
    <w:rsid w:val="004557AC"/>
    <w:pPr>
      <w:spacing w:before="0" w:after="0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vetlpodfarbeniezvraznenie5">
    <w:name w:val="Light Shading Accent 5"/>
    <w:basedOn w:val="Normlnatabuka"/>
    <w:uiPriority w:val="60"/>
    <w:semiHidden/>
    <w:unhideWhenUsed/>
    <w:rsid w:val="004557AC"/>
    <w:pPr>
      <w:spacing w:before="0" w:after="0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Svetlpodfarbeniezvraznenie6">
    <w:name w:val="Light Shading Accent 6"/>
    <w:basedOn w:val="Normlnatabuka"/>
    <w:uiPriority w:val="60"/>
    <w:semiHidden/>
    <w:unhideWhenUsed/>
    <w:rsid w:val="004557AC"/>
    <w:pPr>
      <w:spacing w:before="0" w:after="0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Svetlzoznam">
    <w:name w:val="Light List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etlzoznamzvraznenie1">
    <w:name w:val="Light List Accent 1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Svetlzoznamzvraznenie2">
    <w:name w:val="Light List Accent 2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Svetlzoznamzvraznenie3">
    <w:name w:val="Light List Accent 3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Svetlzoznamzvraznenie4">
    <w:name w:val="Light List Accent 4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Svetlzoznamzvraznenie5">
    <w:name w:val="Light List Accent 5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Svetlzoznamzvraznenie6">
    <w:name w:val="Light List Accent 6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Tabukaakozoznam1">
    <w:name w:val="Table List 1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2">
    <w:name w:val="Table List 2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akozoznam3">
    <w:name w:val="Table List 3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kaakozoznam4">
    <w:name w:val="Table List 4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akozoznam5">
    <w:name w:val="Table List 5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6">
    <w:name w:val="Table List 6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kaakozoznam7">
    <w:name w:val="Table List 7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kaakozoznam8">
    <w:name w:val="Table List 8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ukasmriekou2zvraznenie11">
    <w:name w:val="Tabuľka s mriežkou 2 – zvýraznenie 1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mriekou2zvraznenie21">
    <w:name w:val="Tabuľka s mriežkou 2 – zvýraznenie 2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mriekou2zvraznenie31">
    <w:name w:val="Tabuľka s mriežkou 2 – zvýraznenie 3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mriekou2zvraznenie41">
    <w:name w:val="Tabuľka s mriežkou 2 – zvýraznenie 4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mriekou2zvraznenie51">
    <w:name w:val="Tabuľka s mriežkou 2 – zvýraznenie 5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mriekou2zvraznenie61">
    <w:name w:val="Tabuľka s mriežkou 2 – zvýraznenie 6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mriekou3zvraznenie11">
    <w:name w:val="Tabuľka s mriežkou 3 – zvýraznenie 1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ukasmriekou3zvraznenie21">
    <w:name w:val="Tabuľka s mriežkou 3 – zvýraznenie 2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Tabukasmriekou3zvraznenie31">
    <w:name w:val="Tabuľka s mriežkou 3 – zvýraznenie 3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ukasmriekou3zvraznenie41">
    <w:name w:val="Tabuľka s mriežkou 3 – zvýraznenie 4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Tabukasmriekou3zvraznenie51">
    <w:name w:val="Tabuľka s mriežkou 3 – zvýraznenie 5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Tabukasmriekou3zvraznenie61">
    <w:name w:val="Tabuľka s mriežkou 3 – zvýraznenie 6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Tabukasmriekou4zvraznenie11">
    <w:name w:val="Tabuľka s mriežkou 4 – zvýraznenie 1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mriekou4zvraznenie21">
    <w:name w:val="Tabuľka s mriežkou 4 – zvýraznenie 2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mriekou4zvraznenie31">
    <w:name w:val="Tabuľka s mriežkou 4 – zvýraznenie 3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mriekou4zvraznenie41">
    <w:name w:val="Tabuľka s mriežkou 4 – zvýraznenie 4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mriekou4zvraznenie51">
    <w:name w:val="Tabuľka s mriežkou 4 – zvýraznenie 5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mriekou4zvraznenie61">
    <w:name w:val="Tabuľka s mriežkou 4 – zvýraznenie 6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kaspriestorovmiefektmi1">
    <w:name w:val="Table 3D effects 1"/>
    <w:basedOn w:val="Normlnatabuka"/>
    <w:uiPriority w:val="99"/>
    <w:semiHidden/>
    <w:unhideWhenUsed/>
    <w:rsid w:val="004557AC"/>
    <w:pPr>
      <w:jc w:val="lef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kaspriestorovmiefektmi2">
    <w:name w:val="Table 3D effects 2"/>
    <w:basedOn w:val="Normlnatabuka"/>
    <w:uiPriority w:val="99"/>
    <w:semiHidden/>
    <w:unhideWhenUsed/>
    <w:rsid w:val="004557AC"/>
    <w:pPr>
      <w:jc w:val="lef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spriestorovmiefektmi3">
    <w:name w:val="Table 3D effects 3"/>
    <w:basedOn w:val="Normlnatabuka"/>
    <w:uiPriority w:val="99"/>
    <w:semiHidden/>
    <w:unhideWhenUsed/>
    <w:rsid w:val="004557AC"/>
    <w:pPr>
      <w:jc w:val="lef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1">
    <w:name w:val="Table Subtle 1"/>
    <w:basedOn w:val="Normlnatabuka"/>
    <w:uiPriority w:val="99"/>
    <w:semiHidden/>
    <w:unhideWhenUsed/>
    <w:rsid w:val="004557AC"/>
    <w:pPr>
      <w:jc w:val="lef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2">
    <w:name w:val="Table Subtle 2"/>
    <w:basedOn w:val="Normlnatabuka"/>
    <w:uiPriority w:val="99"/>
    <w:semiHidden/>
    <w:unhideWhenUsed/>
    <w:rsid w:val="004557AC"/>
    <w:pPr>
      <w:jc w:val="lef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ukasozoznamom2zvraznenie11">
    <w:name w:val="Tabuľka so zoznamom 2 – zvýraznenie 1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2zvraznenie21">
    <w:name w:val="Tabuľka so zoznamom 2 – zvýraznenie 2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2zvraznenie31">
    <w:name w:val="Tabuľka so zoznamom 2 – zvýraznenie 3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2zvraznenie41">
    <w:name w:val="Tabuľka so zoznamom 2 – zvýraznenie 4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2zvraznenie51">
    <w:name w:val="Tabuľka so zoznamom 2 – zvýraznenie 5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2zvraznenie61">
    <w:name w:val="Tabuľka so zoznamom 2 – zvýraznenie 6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Tabukasozoznamom3zvraznenie21">
    <w:name w:val="Tabuľka so zoznamom 3 – zvýraznenie 2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Tabukasozoznamom3zvraznenie31">
    <w:name w:val="Tabuľka so zoznamom 3 – zvýraznenie 3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Tabukasozoznamom3zvraznenie41">
    <w:name w:val="Tabuľka so zoznamom 3 – zvýraznenie 4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Tabukasozoznamom3zvraznenie51">
    <w:name w:val="Tabuľka so zoznamom 3 – zvýraznenie 5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Tabukasozoznamom3zvraznenie61">
    <w:name w:val="Tabuľka so zoznamom 3 – zvýraznenie 6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Tabukasozoznamom4zvraznenie11">
    <w:name w:val="Tabuľka so zoznamom 4 – zvýraznenie 1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4zvraznenie21">
    <w:name w:val="Tabuľka so zoznamom 4 – zvýraznenie 2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4zvraznenie31">
    <w:name w:val="Tabuľka so zoznamom 4 – zvýraznenie 3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4zvraznenie41">
    <w:name w:val="Tabuľka so zoznamom 4 – zvýraznenie 4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4zvraznenie51">
    <w:name w:val="Tabuľka so zoznamom 4 – zvýraznenie 5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4zvraznenie61">
    <w:name w:val="Tabuľka so zoznamom 4 – zvýraznenie 6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mriekou5tmav1">
    <w:name w:val="Tabuľka s mriežkou 5 – tmavá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Tabukasmriekou5tmavzvraznenie11">
    <w:name w:val="Tabuľka s mriežkou 5 – tmavá – zvýraznenie 1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Tabukasmriekou5tmavzvraznenie21">
    <w:name w:val="Tabuľka s mriežkou 5 – tmavá – zvýraznenie 2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Tabukasmriekou5tmavzvraznenie31">
    <w:name w:val="Tabuľka s mriežkou 5 – tmavá – zvýraznenie 3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Tabukasmriekou5tmavzvraznenie41">
    <w:name w:val="Tabuľka s mriežkou 5 – tmavá – zvýraznenie 4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Tabukasmriekou5tmavzvraznenie51">
    <w:name w:val="Tabuľka s mriežkou 5 – tmavá – zvýraznenie 5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Tabukasmriekou5tmavzvraznenie61">
    <w:name w:val="Tabuľka s mriežkou 5 – tmavá – zvýraznenie 6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Tabukasozoznamom5tmav1">
    <w:name w:val="Tabuľka so zoznamom 5 – tmavá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11">
    <w:name w:val="Tabuľka so zoznamom 5 – tmavá – zvýraznenie 1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21">
    <w:name w:val="Tabuľka so zoznamom 5 – tmavá – zvýraznenie 2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31">
    <w:name w:val="Tabuľka so zoznamom 5 – tmavá – zvýraznenie 3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41">
    <w:name w:val="Tabuľka so zoznamom 5 – tmavá – zvýraznenie 4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zoznam">
    <w:name w:val="Dark List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zoznamzvraznenie1">
    <w:name w:val="Dark List Accent 1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Tmavzoznamzvraznenie2">
    <w:name w:val="Dark List Accent 2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Tmavzoznamzvraznenie3">
    <w:name w:val="Dark List Accent 3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Tmavzoznamzvraznenie4">
    <w:name w:val="Dark List Accent 4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Tmavzoznamzvraznenie5">
    <w:name w:val="Dark List Accent 5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Tmavzoznamzvraznenie6">
    <w:name w:val="Dark List Accent 6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Webovtabuka1">
    <w:name w:val="Table Web 1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2">
    <w:name w:val="Table Web 2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3">
    <w:name w:val="Table Web 3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Obyajntabuka11">
    <w:name w:val="Obyčajná tabuľka 11"/>
    <w:basedOn w:val="Normlnatabuka"/>
    <w:uiPriority w:val="41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Obyajntabuka21">
    <w:name w:val="Obyčajná tabuľka 21"/>
    <w:basedOn w:val="Normlnatabuka"/>
    <w:uiPriority w:val="42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Obyajntabuka31">
    <w:name w:val="Obyčajná tabuľka 31"/>
    <w:basedOn w:val="Normlnatabuka"/>
    <w:uiPriority w:val="43"/>
    <w:semiHidden/>
    <w:unhideWhenUsed/>
    <w:rsid w:val="00591D9B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ukasmriekou21">
    <w:name w:val="Tabuľka s mriežkou 21"/>
    <w:basedOn w:val="Normlnatabuka"/>
    <w:uiPriority w:val="47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mriekou31">
    <w:name w:val="Tabuľka s mriežkou 31"/>
    <w:basedOn w:val="Normlnatabuka"/>
    <w:uiPriority w:val="48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Tabukasmriekou41">
    <w:name w:val="Tabuľka s mriežkou 41"/>
    <w:basedOn w:val="Normlnatabuka"/>
    <w:uiPriority w:val="49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21">
    <w:name w:val="Tabuľka so zoznamom 21"/>
    <w:basedOn w:val="Normlnatabuka"/>
    <w:uiPriority w:val="47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31">
    <w:name w:val="Tabuľka so zoznamom 31"/>
    <w:basedOn w:val="Normlnatabuka"/>
    <w:uiPriority w:val="48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Tabukasozoznamom41">
    <w:name w:val="Tabuľka so zoznamom 41"/>
    <w:basedOn w:val="Normlnatabuka"/>
    <w:uiPriority w:val="49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Zvraznenie">
    <w:name w:val="Emphasis"/>
    <w:aliases w:val="Poznámka"/>
    <w:basedOn w:val="Predvolenpsmoodseku"/>
    <w:uiPriority w:val="3"/>
    <w:qFormat/>
    <w:rsid w:val="00FC2348"/>
    <w:rPr>
      <w:i/>
      <w:iCs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21ABF"/>
    <w:pPr>
      <w:spacing w:before="0" w:after="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21AB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21ABF"/>
    <w:rPr>
      <w:vertAlign w:val="superscript"/>
    </w:rPr>
  </w:style>
  <w:style w:type="paragraph" w:styleId="Odsekzoznamu">
    <w:name w:val="List Paragraph"/>
    <w:basedOn w:val="Normlny"/>
    <w:link w:val="OdsekzoznamuChar"/>
    <w:uiPriority w:val="34"/>
    <w:qFormat/>
    <w:rsid w:val="00B70C77"/>
    <w:pPr>
      <w:spacing w:before="0" w:after="200" w:line="360" w:lineRule="auto"/>
      <w:ind w:left="720"/>
      <w:contextualSpacing/>
    </w:pPr>
    <w:rPr>
      <w:rFonts w:ascii="Arial" w:eastAsiaTheme="minorEastAsia" w:hAnsi="Arial" w:cstheme="minorBidi"/>
      <w:sz w:val="20"/>
      <w:lang w:bidi="en-US"/>
    </w:rPr>
  </w:style>
  <w:style w:type="numbering" w:customStyle="1" w:styleId="tl1">
    <w:name w:val="Štýl1"/>
    <w:uiPriority w:val="99"/>
    <w:rsid w:val="00B70C77"/>
    <w:pPr>
      <w:numPr>
        <w:numId w:val="17"/>
      </w:numPr>
    </w:pPr>
  </w:style>
  <w:style w:type="character" w:customStyle="1" w:styleId="OdsekzoznamuChar">
    <w:name w:val="Odsek zoznamu Char"/>
    <w:basedOn w:val="Predvolenpsmoodseku"/>
    <w:link w:val="Odsekzoznamu"/>
    <w:uiPriority w:val="34"/>
    <w:rsid w:val="00593D8E"/>
    <w:rPr>
      <w:rFonts w:ascii="Arial" w:eastAsiaTheme="minorEastAsia" w:hAnsi="Arial" w:cstheme="minorBidi"/>
      <w:sz w:val="20"/>
      <w:lang w:val="sk-SK" w:bidi="en-US"/>
    </w:rPr>
  </w:style>
  <w:style w:type="paragraph" w:styleId="Zkladntext">
    <w:name w:val="Body Text"/>
    <w:basedOn w:val="Normlny"/>
    <w:link w:val="ZkladntextChar"/>
    <w:rsid w:val="00593D8E"/>
    <w:pPr>
      <w:suppressAutoHyphens/>
      <w:spacing w:before="0" w:after="12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kladntextChar">
    <w:name w:val="Základný text Char"/>
    <w:basedOn w:val="Predvolenpsmoodseku"/>
    <w:link w:val="Zkladntext"/>
    <w:rsid w:val="00593D8E"/>
    <w:rPr>
      <w:rFonts w:ascii="Times New Roman" w:eastAsia="Times New Roman" w:hAnsi="Times New Roman" w:cs="Times New Roman"/>
      <w:sz w:val="24"/>
      <w:szCs w:val="20"/>
      <w:lang w:val="sk-SK" w:eastAsia="ar-SA"/>
    </w:rPr>
  </w:style>
  <w:style w:type="paragraph" w:styleId="Zarkazkladnhotextu">
    <w:name w:val="Body Text Indent"/>
    <w:basedOn w:val="Normlny"/>
    <w:link w:val="ZarkazkladnhotextuChar"/>
    <w:rsid w:val="00593D8E"/>
    <w:pPr>
      <w:suppressAutoHyphens/>
      <w:spacing w:before="0" w:after="0"/>
      <w:ind w:firstLine="426"/>
      <w:jc w:val="both"/>
    </w:pPr>
    <w:rPr>
      <w:rFonts w:ascii="Times New Roman" w:eastAsia="Times New Roman" w:hAnsi="Times New Roman" w:cs="Times New Roman"/>
      <w:sz w:val="24"/>
      <w:szCs w:val="20"/>
      <w:lang w:val="de-DE" w:eastAsia="ar-SA"/>
    </w:rPr>
  </w:style>
  <w:style w:type="character" w:customStyle="1" w:styleId="ZarkazkladnhotextuChar">
    <w:name w:val="Zarážka základného textu Char"/>
    <w:basedOn w:val="Predvolenpsmoodseku"/>
    <w:link w:val="Zarkazkladnhotextu"/>
    <w:rsid w:val="00593D8E"/>
    <w:rPr>
      <w:rFonts w:ascii="Times New Roman" w:eastAsia="Times New Roman" w:hAnsi="Times New Roman" w:cs="Times New Roman"/>
      <w:sz w:val="24"/>
      <w:szCs w:val="20"/>
      <w:lang w:val="de-DE" w:eastAsia="ar-SA"/>
    </w:rPr>
  </w:style>
  <w:style w:type="paragraph" w:customStyle="1" w:styleId="Zkladntext0">
    <w:name w:val="Základní text"/>
    <w:rsid w:val="00593D8E"/>
    <w:pPr>
      <w:widowControl w:val="0"/>
      <w:suppressAutoHyphens/>
      <w:spacing w:before="0" w:after="0"/>
      <w:jc w:val="left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WW-Zkladntext2">
    <w:name w:val="WW-Základný text 2"/>
    <w:basedOn w:val="Normlny"/>
    <w:rsid w:val="00E14AC9"/>
    <w:pPr>
      <w:suppressAutoHyphens/>
      <w:spacing w:before="0" w:after="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C312A7"/>
    <w:pPr>
      <w:autoSpaceDE w:val="0"/>
      <w:autoSpaceDN w:val="0"/>
      <w:adjustRightInd w:val="0"/>
      <w:spacing w:before="0" w:after="0"/>
      <w:jc w:val="left"/>
    </w:pPr>
    <w:rPr>
      <w:rFonts w:ascii="Arial" w:hAnsi="Arial" w:cs="Arial"/>
      <w:color w:val="000000"/>
      <w:sz w:val="24"/>
      <w:szCs w:val="24"/>
      <w:lang w:val="sk-SK"/>
    </w:rPr>
  </w:style>
  <w:style w:type="paragraph" w:styleId="Normlnywebov">
    <w:name w:val="Normal (Web)"/>
    <w:basedOn w:val="Normlny"/>
    <w:uiPriority w:val="99"/>
    <w:semiHidden/>
    <w:unhideWhenUsed/>
    <w:rsid w:val="00B07F5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0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kubacka\AppData\Roaming\Microsoft\HBH-templates\&#352;ablony%20HBH%20Projekt%20SK\Dokument_obecny_S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3E903D3F13E4148B5383F6D892E71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F1F531-5665-4587-9106-3D5F177A06E9}"/>
      </w:docPartPr>
      <w:docPartBody>
        <w:p w:rsidR="009F755F" w:rsidRDefault="009F755F">
          <w:pPr>
            <w:pStyle w:val="83E903D3F13E4148B5383F6D892E712D"/>
          </w:pPr>
          <w:r>
            <w:rPr>
              <w:rStyle w:val="Zstupntext"/>
            </w:rPr>
            <w:t>&lt;Zadejte číslo zakázky – např. „2016/0001“&gt;</w:t>
          </w:r>
        </w:p>
      </w:docPartBody>
    </w:docPart>
    <w:docPart>
      <w:docPartPr>
        <w:name w:val="9098ACA7466E4860B6FB27771AC8C5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50CFE9-7E93-4B0A-8D8E-A69A26C0AE2D}"/>
      </w:docPartPr>
      <w:docPartBody>
        <w:p w:rsidR="009F755F" w:rsidRDefault="009F755F">
          <w:pPr>
            <w:pStyle w:val="9098ACA7466E4860B6FB27771AC8C590"/>
          </w:pPr>
          <w:r>
            <w:rPr>
              <w:rStyle w:val="Zstupntext"/>
            </w:rPr>
            <w:t>&lt;Zadejte zkrácený název zakázky / dokumentu – max 2 řádky&gt;</w:t>
          </w:r>
        </w:p>
      </w:docPartBody>
    </w:docPart>
    <w:docPart>
      <w:docPartPr>
        <w:name w:val="58F5B1DFD4014841AFBB86B3018C46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6B72D4-123D-40C0-81E1-1CE1B21ED230}"/>
      </w:docPartPr>
      <w:docPartBody>
        <w:p w:rsidR="009F755F" w:rsidRDefault="009F755F">
          <w:pPr>
            <w:pStyle w:val="58F5B1DFD4014841AFBB86B3018C46A1"/>
          </w:pPr>
          <w:r>
            <w:rPr>
              <w:rStyle w:val="Zstupntext"/>
            </w:rPr>
            <w:t>&lt;Zadejte nezkrácený název zakázky / dokumentu, bez omezení řádků, nikam v dokumentu se nepropisuje&gt;</w:t>
          </w:r>
        </w:p>
      </w:docPartBody>
    </w:docPart>
    <w:docPart>
      <w:docPartPr>
        <w:name w:val="2617C327F9CA476A83D92968F39C6E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2127C1-C763-47E7-9991-E9F1339449FB}"/>
      </w:docPartPr>
      <w:docPartBody>
        <w:p w:rsidR="009F755F" w:rsidRDefault="009F755F">
          <w:pPr>
            <w:pStyle w:val="2617C327F9CA476A83D92968F39C6E74"/>
          </w:pPr>
          <w:r>
            <w:rPr>
              <w:rStyle w:val="Zstupntext"/>
            </w:rPr>
            <w:t>&lt;Zadejte kategorii zakázky / dokumentace – např. „Dokumentace pro územní rozhodnutí (DÚR)“&gt;</w:t>
          </w:r>
        </w:p>
      </w:docPartBody>
    </w:docPart>
    <w:docPart>
      <w:docPartPr>
        <w:name w:val="7BF0C11B564D4882B8908D832CA8C4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2FB457-9EF0-403C-823E-AE5144D3E71E}"/>
      </w:docPartPr>
      <w:docPartBody>
        <w:p w:rsidR="001D3565" w:rsidRDefault="00F3667A" w:rsidP="00F3667A">
          <w:pPr>
            <w:pStyle w:val="7BF0C11B564D4882B8908D832CA8C495"/>
          </w:pPr>
          <w:r>
            <w:rPr>
              <w:rStyle w:val="Zstupntext"/>
            </w:rPr>
            <w:t>&lt;Zadejte zařazení dokumentu – např. „F – Souvisící dokumentace“&gt;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55F"/>
    <w:rsid w:val="001D3565"/>
    <w:rsid w:val="004C4D9D"/>
    <w:rsid w:val="009F755F"/>
    <w:rsid w:val="00B238E2"/>
    <w:rsid w:val="00B92479"/>
    <w:rsid w:val="00F3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1D3565"/>
    <w:rPr>
      <w:color w:val="808080"/>
    </w:rPr>
  </w:style>
  <w:style w:type="paragraph" w:customStyle="1" w:styleId="83E903D3F13E4148B5383F6D892E712D">
    <w:name w:val="83E903D3F13E4148B5383F6D892E712D"/>
  </w:style>
  <w:style w:type="paragraph" w:customStyle="1" w:styleId="9098ACA7466E4860B6FB27771AC8C590">
    <w:name w:val="9098ACA7466E4860B6FB27771AC8C590"/>
  </w:style>
  <w:style w:type="paragraph" w:customStyle="1" w:styleId="58F5B1DFD4014841AFBB86B3018C46A1">
    <w:name w:val="58F5B1DFD4014841AFBB86B3018C46A1"/>
  </w:style>
  <w:style w:type="paragraph" w:customStyle="1" w:styleId="2617C327F9CA476A83D92968F39C6E74">
    <w:name w:val="2617C327F9CA476A83D92968F39C6E74"/>
  </w:style>
  <w:style w:type="paragraph" w:customStyle="1" w:styleId="DC5D14491CC6497A8E8DB0894ABEEFF3">
    <w:name w:val="DC5D14491CC6497A8E8DB0894ABEEFF3"/>
  </w:style>
  <w:style w:type="paragraph" w:customStyle="1" w:styleId="64B6EDAD0E7843CFBBA0702B2ED95C31">
    <w:name w:val="64B6EDAD0E7843CFBBA0702B2ED95C31"/>
  </w:style>
  <w:style w:type="paragraph" w:customStyle="1" w:styleId="59F891B094894B7CABEF503C5A410604">
    <w:name w:val="59F891B094894B7CABEF503C5A410604"/>
  </w:style>
  <w:style w:type="paragraph" w:customStyle="1" w:styleId="906A8C4DE0E14AB3846594B8F485712B">
    <w:name w:val="906A8C4DE0E14AB3846594B8F485712B"/>
  </w:style>
  <w:style w:type="paragraph" w:customStyle="1" w:styleId="D19F5E26F3E9412CA173B367D3302741">
    <w:name w:val="D19F5E26F3E9412CA173B367D3302741"/>
  </w:style>
  <w:style w:type="paragraph" w:customStyle="1" w:styleId="Texttipu">
    <w:name w:val="Text tipu"/>
    <w:basedOn w:val="Normlny"/>
    <w:next w:val="Normlny"/>
    <w:uiPriority w:val="99"/>
    <w:pPr>
      <w:shd w:val="clear" w:color="auto" w:fill="DEEAF6" w:themeFill="accent1" w:themeFillTint="33"/>
      <w:spacing w:after="0" w:line="264" w:lineRule="auto"/>
    </w:pPr>
    <w:rPr>
      <w:rFonts w:eastAsiaTheme="minorHAnsi" w:cs="Calibri"/>
      <w:i/>
      <w:iCs/>
      <w:color w:val="2E74B5" w:themeColor="accent1" w:themeShade="BF"/>
      <w:szCs w:val="20"/>
      <w:lang w:val="cs-CZ" w:eastAsia="ja-JP"/>
    </w:rPr>
  </w:style>
  <w:style w:type="paragraph" w:customStyle="1" w:styleId="DFE67D1967494BF79C989692FDBC2F27">
    <w:name w:val="DFE67D1967494BF79C989692FDBC2F27"/>
  </w:style>
  <w:style w:type="paragraph" w:customStyle="1" w:styleId="A914888187044D958C422E4ABD13A8E5">
    <w:name w:val="A914888187044D958C422E4ABD13A8E5"/>
  </w:style>
  <w:style w:type="paragraph" w:customStyle="1" w:styleId="DDDE73675B4547D3B0C1278F9692FE51">
    <w:name w:val="DDDE73675B4547D3B0C1278F9692FE51"/>
  </w:style>
  <w:style w:type="paragraph" w:customStyle="1" w:styleId="0AC09AFE62294100BCC4C80ED98334C8">
    <w:name w:val="0AC09AFE62294100BCC4C80ED98334C8"/>
  </w:style>
  <w:style w:type="paragraph" w:customStyle="1" w:styleId="5A504B02B3034FCEB3D5208F5C1C9DB3">
    <w:name w:val="5A504B02B3034FCEB3D5208F5C1C9DB3"/>
  </w:style>
  <w:style w:type="paragraph" w:customStyle="1" w:styleId="30530CFF6357495BBB0D21FB4D875A0E">
    <w:name w:val="30530CFF6357495BBB0D21FB4D875A0E"/>
  </w:style>
  <w:style w:type="paragraph" w:customStyle="1" w:styleId="7BF0C11B564D4882B8908D832CA8C495">
    <w:name w:val="7BF0C11B564D4882B8908D832CA8C495"/>
    <w:rsid w:val="00F3667A"/>
    <w:pPr>
      <w:spacing w:after="160" w:line="259" w:lineRule="auto"/>
    </w:pPr>
  </w:style>
  <w:style w:type="paragraph" w:customStyle="1" w:styleId="8EB155E8EC9C49CFBE40DDDBE1E39E69">
    <w:name w:val="8EB155E8EC9C49CFBE40DDDBE1E39E69"/>
    <w:rsid w:val="001D356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HBH xmlns="HBHProjekt_xml">
  <NazevZakazky>Rekonštrukcia cesty a mostov na ceste  II/529 a III/2724 – I.etapa</NazevZakazky>
  <Podnadpis1>Dokumentácia na stavebné povolenie s náležitosťami na realizáciu stavby (DSP a DRS)</Podnadpis1>
  <Podnadpis2>Sprievodná správa</Podnadpis2>
  <Podnadpis3>F. Dokumentácia meračských prác</Podnadpis3>
  <CisloZakazky>2018/0486</CisloZakazky>
  <HBHvlastni1/>
  <HBHvlastni2/>
</HBH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BCA21-5F7E-455E-AC86-C55C32E1261A}">
  <ds:schemaRefs>
    <ds:schemaRef ds:uri="HBHProjekt_xml"/>
  </ds:schemaRefs>
</ds:datastoreItem>
</file>

<file path=customXml/itemProps2.xml><?xml version="1.0" encoding="utf-8"?>
<ds:datastoreItem xmlns:ds="http://schemas.openxmlformats.org/officeDocument/2006/customXml" ds:itemID="{FFFE466D-32C6-46FA-B0C8-998E1B418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Dokument_obecny_SK</Template>
  <TotalTime>0</TotalTime>
  <Pages>2</Pages>
  <Words>85</Words>
  <Characters>489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Kubačka</dc:creator>
  <cp:lastModifiedBy>Tomáš Kubačka</cp:lastModifiedBy>
  <cp:revision>3</cp:revision>
  <cp:lastPrinted>2018-12-10T11:35:00Z</cp:lastPrinted>
  <dcterms:created xsi:type="dcterms:W3CDTF">2018-12-12T10:13:00Z</dcterms:created>
  <dcterms:modified xsi:type="dcterms:W3CDTF">2019-10-28T13:22:00Z</dcterms:modified>
</cp:coreProperties>
</file>