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CC7385" w:rsidRDefault="00BA763F" w:rsidP="00383350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CC7385">
              <w:t>Číslo zá</w:t>
            </w:r>
            <w:r w:rsidR="00132241" w:rsidRPr="00CC7385">
              <w:t>k</w:t>
            </w:r>
            <w:r w:rsidRPr="00CC7385">
              <w:t>a</w:t>
            </w:r>
            <w:r w:rsidR="00132241" w:rsidRPr="00CC738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83E903D3F13E4148B5383F6D892E712D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383350" w:rsidRPr="00CC7385">
                  <w:t>2018/0486</w:t>
                </w:r>
              </w:sdtContent>
            </w:sdt>
          </w:p>
        </w:tc>
      </w:tr>
    </w:tbl>
    <w:p w:rsidR="00114F18" w:rsidRPr="00CC7385" w:rsidRDefault="00B912E5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9098ACA7466E4860B6FB27771AC8C590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383350" w:rsidRPr="00CC7385">
            <w:t xml:space="preserve">Rekonštrukcia cesty a mostov na ceste  II/529 a III/2724 </w:t>
          </w:r>
          <w:r w:rsidR="00E27B99">
            <w:t xml:space="preserve">– </w:t>
          </w:r>
          <w:proofErr w:type="spellStart"/>
          <w:r w:rsidR="00E27B99">
            <w:t>II.etapa</w:t>
          </w:r>
          <w:proofErr w:type="spellEnd"/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58F5B1DFD4014841AFBB86B3018C46A1"/>
        </w:placeholder>
        <w:text/>
      </w:sdtPr>
      <w:sdtEndPr/>
      <w:sdtContent>
        <w:p w:rsidR="00114F18" w:rsidRPr="00CC7385" w:rsidRDefault="00383350" w:rsidP="00114F18">
          <w:pPr>
            <w:pStyle w:val="Podtitul"/>
          </w:pPr>
          <w:r w:rsidRPr="00CC7385">
            <w:t xml:space="preserve">Rekonštrukcia cesty a mostov II/529 Brezno – </w:t>
          </w:r>
          <w:proofErr w:type="spellStart"/>
          <w:r w:rsidRPr="00CC7385">
            <w:t>Č.Balog</w:t>
          </w:r>
          <w:proofErr w:type="spellEnd"/>
          <w:r w:rsidRPr="00CC7385">
            <w:t xml:space="preserve"> a III/2724 Kokava n/Rimavicou - Utekáč</w:t>
          </w:r>
        </w:p>
      </w:sdtContent>
    </w:sdt>
    <w:p w:rsidR="00E51B5D" w:rsidRPr="00CC7385" w:rsidRDefault="00B912E5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2617C327F9CA476A83D92968F39C6E74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E2325">
            <w:t>Dokumentácia na stavebné povolenie s náležitosťami na realizáciu stavby (DSP a DRS)</w:t>
          </w:r>
        </w:sdtContent>
      </w:sdt>
    </w:p>
    <w:p w:rsidR="00132241" w:rsidRPr="00CC738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CC7385">
              <w:t>Objedn</w:t>
            </w:r>
            <w:r w:rsidR="00BA763F" w:rsidRPr="00CC7385">
              <w:t>ávateľ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CC7385" w:rsidRDefault="00383350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7BBBA530" wp14:editId="68BD1992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text/>
            </w:sdtPr>
            <w:sdtEndPr/>
            <w:sdtContent>
              <w:p w:rsidR="00132241" w:rsidRPr="00CC7385" w:rsidRDefault="00383350" w:rsidP="0038335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Banskobystrický samosprávny kraj, Námestie SNP 23, 974 01 Banská Bystrica</w:t>
                </w:r>
              </w:p>
            </w:sdtContent>
          </w:sdt>
        </w:tc>
      </w:tr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CC7385">
              <w:t>Spracovateľ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CC7385" w:rsidRDefault="00132241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398AEEE6" wp14:editId="21FBC6DF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text/>
            </w:sdtPr>
            <w:sdtEndPr/>
            <w:sdtContent>
              <w:p w:rsidR="00132241" w:rsidRPr="00CC738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HBH Projekt spol. s r.o.</w:t>
                </w:r>
              </w:p>
            </w:sdtContent>
          </w:sdt>
        </w:tc>
      </w:tr>
      <w:tr w:rsidR="00132241" w:rsidRPr="00CC7385" w:rsidTr="00F37DF0">
        <w:trPr>
          <w:cantSplit/>
        </w:trPr>
        <w:sdt>
          <w:sdtPr>
            <w:alias w:val="Datum zpracování"/>
            <w:tag w:val="Datum zpracování"/>
            <w:id w:val="1071618864"/>
            <w:text/>
          </w:sdtPr>
          <w:sdtEndPr/>
          <w:sdtContent>
            <w:tc>
              <w:tcPr>
                <w:tcW w:w="6146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CC7385" w:rsidRDefault="00E43DB0" w:rsidP="00E43DB0">
                <w:pPr>
                  <w:pStyle w:val="MscRok"/>
                  <w:framePr w:wrap="auto" w:hAnchor="text" w:yAlign="inline"/>
                  <w:suppressOverlap w:val="0"/>
                </w:pPr>
                <w:r w:rsidRPr="00CC7385">
                  <w:t>December 2018</w:t>
                </w:r>
              </w:p>
            </w:tc>
          </w:sdtContent>
        </w:sdt>
      </w:tr>
    </w:tbl>
    <w:sdt>
      <w:sdtPr>
        <w:alias w:val="Zařazení dokumentu"/>
        <w:tag w:val="Zařazení dokumentu"/>
        <w:id w:val="488066768"/>
        <w:placeholder>
          <w:docPart w:val="7BF0C11B564D4882B8908D832CA8C495"/>
        </w:placeholder>
        <w:dataBinding w:prefixMappings="xmlns:ns0='HBHProjekt_xml' " w:xpath="/ns0:HBH[1]/ns0:Podnadpis3[1]" w:storeItemID="{A36BCA21-5F7E-455E-AC86-C55C32E1261A}"/>
        <w:text/>
      </w:sdtPr>
      <w:sdtEndPr/>
      <w:sdtContent>
        <w:p w:rsidR="00F37DF0" w:rsidRPr="00CC7385" w:rsidRDefault="004F46F4" w:rsidP="00F37DF0">
          <w:pPr>
            <w:pStyle w:val="Podnadpis3"/>
            <w:numPr>
              <w:ilvl w:val="0"/>
              <w:numId w:val="0"/>
            </w:numPr>
          </w:pPr>
          <w:r>
            <w:t>E</w:t>
          </w:r>
          <w:r w:rsidR="00F37DF0">
            <w:t xml:space="preserve">. </w:t>
          </w:r>
          <w:r>
            <w:t>Doklady</w:t>
          </w:r>
        </w:p>
      </w:sdtContent>
    </w:sdt>
    <w:p w:rsidR="004D4D40" w:rsidRPr="00CC7385" w:rsidRDefault="004D4D40" w:rsidP="00132241">
      <w:pPr>
        <w:tabs>
          <w:tab w:val="center" w:pos="5102"/>
        </w:tabs>
        <w:sectPr w:rsidR="004D4D40" w:rsidRPr="00CC7385" w:rsidSect="00B912E5">
          <w:pgSz w:w="11906" w:h="16838" w:code="9"/>
          <w:pgMar w:top="1417" w:right="1417" w:bottom="1417" w:left="1417" w:header="737" w:footer="0" w:gutter="0"/>
          <w:cols w:space="708"/>
          <w:docGrid w:linePitch="360"/>
        </w:sectPr>
      </w:pPr>
      <w:bookmarkStart w:id="0" w:name="_GoBack"/>
      <w:bookmarkEnd w:id="0"/>
    </w:p>
    <w:p w:rsidR="0009781F" w:rsidRDefault="0009781F" w:rsidP="0009781F">
      <w:pPr>
        <w:pStyle w:val="Hlavikaobsahu"/>
      </w:pPr>
      <w:r>
        <w:lastRenderedPageBreak/>
        <w:t xml:space="preserve">Okraje sú nastavené na </w:t>
      </w:r>
      <w:proofErr w:type="spellStart"/>
      <w:r>
        <w:t>dosky</w:t>
      </w:r>
      <w:proofErr w:type="spellEnd"/>
      <w:r>
        <w:t xml:space="preserve"> (široké), v </w:t>
      </w:r>
      <w:proofErr w:type="spellStart"/>
      <w:r>
        <w:t>prípade</w:t>
      </w:r>
      <w:proofErr w:type="spellEnd"/>
      <w:r>
        <w:t xml:space="preserve"> tlače na </w:t>
      </w:r>
      <w:proofErr w:type="spellStart"/>
      <w:r>
        <w:t>chlopňovú</w:t>
      </w:r>
      <w:proofErr w:type="spellEnd"/>
      <w:r>
        <w:t xml:space="preserve"> obálku </w:t>
      </w:r>
      <w:proofErr w:type="spellStart"/>
      <w:r>
        <w:t>nastaviť</w:t>
      </w:r>
      <w:proofErr w:type="spellEnd"/>
      <w:r>
        <w:t xml:space="preserve"> okraje na </w:t>
      </w:r>
      <w:proofErr w:type="spellStart"/>
      <w:r>
        <w:t>normálne</w:t>
      </w:r>
      <w:proofErr w:type="spellEnd"/>
      <w:r>
        <w:t xml:space="preserve"> </w:t>
      </w:r>
    </w:p>
    <w:p w:rsidR="00B210A8" w:rsidRDefault="00B210A8" w:rsidP="004D1771">
      <w:pPr>
        <w:pStyle w:val="Hlavikaobsahu"/>
      </w:pPr>
    </w:p>
    <w:sectPr w:rsidR="00B210A8" w:rsidSect="00F87683">
      <w:headerReference w:type="default" r:id="rId11"/>
      <w:footerReference w:type="default" r:id="rId12"/>
      <w:pgSz w:w="11906" w:h="16838" w:code="9"/>
      <w:pgMar w:top="1417" w:right="1417" w:bottom="1417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C1" w:rsidRDefault="00EC01C1" w:rsidP="00D65FB4">
      <w:pPr>
        <w:spacing w:after="0"/>
      </w:pPr>
      <w:r>
        <w:separator/>
      </w:r>
    </w:p>
  </w:endnote>
  <w:endnote w:type="continuationSeparator" w:id="0">
    <w:p w:rsidR="00EC01C1" w:rsidRDefault="00EC01C1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EC01C1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EC01C1" w:rsidRPr="000E677A" w:rsidRDefault="00B912E5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contentLocked"/>
              <w:text/>
            </w:sdtPr>
            <w:sdtEndPr/>
            <w:sdtContent>
              <w:r w:rsidR="00EC01C1" w:rsidRPr="002D474F">
                <w:t>HBH Projekt spol. s r.o.  ▪  Číslo zákazky</w:t>
              </w:r>
              <w:r w:rsidR="00EC01C1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EC01C1">
                <w:t>2018/0486</w:t>
              </w:r>
            </w:sdtContent>
          </w:sdt>
          <w:r w:rsidR="00EC01C1" w:rsidRPr="00A161E6">
            <w:ptab w:relativeTo="margin" w:alignment="right" w:leader="none"/>
          </w:r>
          <w:r w:rsidR="00EC01C1" w:rsidRPr="00A161E6">
            <w:fldChar w:fldCharType="begin"/>
          </w:r>
          <w:r w:rsidR="00EC01C1" w:rsidRPr="00A161E6">
            <w:instrText>PAGE   \* MERGEFORMAT</w:instrText>
          </w:r>
          <w:r w:rsidR="00EC01C1" w:rsidRPr="00A161E6">
            <w:fldChar w:fldCharType="separate"/>
          </w:r>
          <w:r>
            <w:rPr>
              <w:noProof/>
            </w:rPr>
            <w:t>2</w:t>
          </w:r>
          <w:r w:rsidR="00EC01C1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C1" w:rsidRDefault="00EC01C1" w:rsidP="00D65FB4">
      <w:pPr>
        <w:spacing w:after="0"/>
      </w:pPr>
      <w:r>
        <w:separator/>
      </w:r>
    </w:p>
  </w:footnote>
  <w:footnote w:type="continuationSeparator" w:id="0">
    <w:p w:rsidR="00EC01C1" w:rsidRDefault="00EC01C1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81"/>
      <w:gridCol w:w="5091"/>
    </w:tblGrid>
    <w:tr w:rsidR="00EC01C1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B912E5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 w:rsidR="00E27B99">
                <w:t xml:space="preserve">Rekonštrukcia cesty a mostov na ceste  II/529 a III/2724 – </w:t>
              </w:r>
              <w:proofErr w:type="spellStart"/>
              <w:r w:rsidR="00E27B99">
                <w:t>II.etapa</w:t>
              </w:r>
              <w:proofErr w:type="spellEnd"/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B912E5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 w:rsidR="0009781F">
                <w:t>Dokumentácia na stavebné povolenie s náležitosťami na realizáciu stavby (DSP a DRS)</w:t>
              </w:r>
            </w:sdtContent>
          </w:sdt>
        </w:p>
      </w:tc>
    </w:tr>
    <w:tr w:rsidR="00EC01C1" w:rsidTr="002D474F">
      <w:sdt>
        <w:sdtPr>
          <w:alias w:val="Typ dokumentu"/>
          <w:tag w:val="Typ dokumentu"/>
          <w:id w:val="571469468"/>
          <w:dataBinding w:prefixMappings="xmlns:ns0='HBHProjekt_xml' " w:xpath="/ns0:HBH[1]/ns0:Podnadpis2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2D474F">
              <w:pPr>
                <w:pStyle w:val="Hlavika"/>
              </w:pPr>
              <w:r>
                <w:t>Sprievodná správa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09781F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E. Doklady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Lucida Sans Unicode"/>
        <w:sz w:val="18"/>
        <w:szCs w:val="18"/>
      </w:rPr>
    </w:lvl>
  </w:abstractNum>
  <w:abstractNum w:abstractNumId="13" w15:restartNumberingAfterBreak="0">
    <w:nsid w:val="045A115F"/>
    <w:multiLevelType w:val="hybridMultilevel"/>
    <w:tmpl w:val="38709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062ED"/>
    <w:multiLevelType w:val="hybridMultilevel"/>
    <w:tmpl w:val="B0D6A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6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8499C"/>
    <w:multiLevelType w:val="hybridMultilevel"/>
    <w:tmpl w:val="7B747C7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881FEE"/>
    <w:multiLevelType w:val="hybridMultilevel"/>
    <w:tmpl w:val="6DA85E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F0839"/>
    <w:multiLevelType w:val="hybridMultilevel"/>
    <w:tmpl w:val="4EA8F2AC"/>
    <w:lvl w:ilvl="0" w:tplc="4F0254D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C043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55F900A5"/>
    <w:multiLevelType w:val="hybridMultilevel"/>
    <w:tmpl w:val="E73C753C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4D5555"/>
    <w:multiLevelType w:val="hybridMultilevel"/>
    <w:tmpl w:val="E1E467A6"/>
    <w:lvl w:ilvl="0" w:tplc="343648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AC84C02"/>
    <w:multiLevelType w:val="hybridMultilevel"/>
    <w:tmpl w:val="0C264C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04459"/>
    <w:multiLevelType w:val="multilevel"/>
    <w:tmpl w:val="23A4C12C"/>
    <w:styleLink w:val="tl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75562AEF"/>
    <w:multiLevelType w:val="hybridMultilevel"/>
    <w:tmpl w:val="B2B65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27"/>
  </w:num>
  <w:num w:numId="18">
    <w:abstractNumId w:val="21"/>
  </w:num>
  <w:num w:numId="19">
    <w:abstractNumId w:val="23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12"/>
  </w:num>
  <w:num w:numId="25">
    <w:abstractNumId w:val="28"/>
  </w:num>
  <w:num w:numId="26">
    <w:abstractNumId w:val="18"/>
  </w:num>
  <w:num w:numId="27">
    <w:abstractNumId w:val="10"/>
  </w:num>
  <w:num w:numId="28">
    <w:abstractNumId w:val="11"/>
  </w:num>
  <w:num w:numId="29">
    <w:abstractNumId w:val="18"/>
  </w:num>
  <w:num w:numId="30">
    <w:abstractNumId w:val="18"/>
  </w:num>
  <w:num w:numId="31">
    <w:abstractNumId w:val="13"/>
  </w:num>
  <w:num w:numId="32">
    <w:abstractNumId w:val="17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50"/>
    <w:rsid w:val="000072CD"/>
    <w:rsid w:val="00025069"/>
    <w:rsid w:val="00040C0B"/>
    <w:rsid w:val="00041315"/>
    <w:rsid w:val="00046AA5"/>
    <w:rsid w:val="00081D88"/>
    <w:rsid w:val="0009781F"/>
    <w:rsid w:val="000B0C45"/>
    <w:rsid w:val="000C5EEF"/>
    <w:rsid w:val="000E677A"/>
    <w:rsid w:val="000F0476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4E6F"/>
    <w:rsid w:val="001965FE"/>
    <w:rsid w:val="001A6DAC"/>
    <w:rsid w:val="001B016E"/>
    <w:rsid w:val="001B074A"/>
    <w:rsid w:val="001B18D5"/>
    <w:rsid w:val="001B4E57"/>
    <w:rsid w:val="001C248C"/>
    <w:rsid w:val="001D7C94"/>
    <w:rsid w:val="001E28C4"/>
    <w:rsid w:val="001E778D"/>
    <w:rsid w:val="001F11AD"/>
    <w:rsid w:val="00203774"/>
    <w:rsid w:val="00212B0D"/>
    <w:rsid w:val="00242AEF"/>
    <w:rsid w:val="0025029E"/>
    <w:rsid w:val="00253969"/>
    <w:rsid w:val="00260E44"/>
    <w:rsid w:val="002612E6"/>
    <w:rsid w:val="00265E62"/>
    <w:rsid w:val="002A0FBA"/>
    <w:rsid w:val="002A2A22"/>
    <w:rsid w:val="002A2A4F"/>
    <w:rsid w:val="002A7C58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0F8F"/>
    <w:rsid w:val="00332BCD"/>
    <w:rsid w:val="003406A5"/>
    <w:rsid w:val="003414E7"/>
    <w:rsid w:val="003635DC"/>
    <w:rsid w:val="00364C78"/>
    <w:rsid w:val="00373DBC"/>
    <w:rsid w:val="00375E28"/>
    <w:rsid w:val="0038009D"/>
    <w:rsid w:val="00381B1C"/>
    <w:rsid w:val="00382595"/>
    <w:rsid w:val="00383350"/>
    <w:rsid w:val="00383D6C"/>
    <w:rsid w:val="003D1BE6"/>
    <w:rsid w:val="003D26E4"/>
    <w:rsid w:val="003D2E63"/>
    <w:rsid w:val="003D3B04"/>
    <w:rsid w:val="003E1428"/>
    <w:rsid w:val="003E375F"/>
    <w:rsid w:val="003F189E"/>
    <w:rsid w:val="003F45ED"/>
    <w:rsid w:val="00400420"/>
    <w:rsid w:val="004011E3"/>
    <w:rsid w:val="0041095F"/>
    <w:rsid w:val="004302ED"/>
    <w:rsid w:val="00430AFB"/>
    <w:rsid w:val="00433EA0"/>
    <w:rsid w:val="00445CB0"/>
    <w:rsid w:val="004557AC"/>
    <w:rsid w:val="00461632"/>
    <w:rsid w:val="00481ECD"/>
    <w:rsid w:val="00484D9D"/>
    <w:rsid w:val="004855C8"/>
    <w:rsid w:val="0049346F"/>
    <w:rsid w:val="004B3E92"/>
    <w:rsid w:val="004C093B"/>
    <w:rsid w:val="004C6CAB"/>
    <w:rsid w:val="004D1771"/>
    <w:rsid w:val="004D1ABF"/>
    <w:rsid w:val="004D4D40"/>
    <w:rsid w:val="004E314A"/>
    <w:rsid w:val="004E704D"/>
    <w:rsid w:val="004F46F4"/>
    <w:rsid w:val="0052123F"/>
    <w:rsid w:val="0052322C"/>
    <w:rsid w:val="00526B41"/>
    <w:rsid w:val="0054763A"/>
    <w:rsid w:val="0055038B"/>
    <w:rsid w:val="00554C35"/>
    <w:rsid w:val="00563167"/>
    <w:rsid w:val="005646D3"/>
    <w:rsid w:val="00571BAB"/>
    <w:rsid w:val="005749A7"/>
    <w:rsid w:val="00574D52"/>
    <w:rsid w:val="005846B3"/>
    <w:rsid w:val="00591D9B"/>
    <w:rsid w:val="00593D8E"/>
    <w:rsid w:val="005B46ED"/>
    <w:rsid w:val="005D11A9"/>
    <w:rsid w:val="005D4853"/>
    <w:rsid w:val="005D5CC1"/>
    <w:rsid w:val="005E17D0"/>
    <w:rsid w:val="005E41D6"/>
    <w:rsid w:val="005E4AF9"/>
    <w:rsid w:val="00604CB1"/>
    <w:rsid w:val="006077BB"/>
    <w:rsid w:val="00612D53"/>
    <w:rsid w:val="00616EBE"/>
    <w:rsid w:val="006319B7"/>
    <w:rsid w:val="00633E52"/>
    <w:rsid w:val="006411AE"/>
    <w:rsid w:val="00644B57"/>
    <w:rsid w:val="00647544"/>
    <w:rsid w:val="006567B4"/>
    <w:rsid w:val="0066311D"/>
    <w:rsid w:val="00672FD5"/>
    <w:rsid w:val="006768AA"/>
    <w:rsid w:val="00690DB9"/>
    <w:rsid w:val="00691B24"/>
    <w:rsid w:val="006A7010"/>
    <w:rsid w:val="006B30CC"/>
    <w:rsid w:val="006B67ED"/>
    <w:rsid w:val="006C4C78"/>
    <w:rsid w:val="006D45FF"/>
    <w:rsid w:val="006D4FDA"/>
    <w:rsid w:val="006D7B1C"/>
    <w:rsid w:val="006F1ACB"/>
    <w:rsid w:val="00700F42"/>
    <w:rsid w:val="00707DF2"/>
    <w:rsid w:val="00742023"/>
    <w:rsid w:val="00756731"/>
    <w:rsid w:val="0076350E"/>
    <w:rsid w:val="0076394C"/>
    <w:rsid w:val="007706E7"/>
    <w:rsid w:val="00771EA0"/>
    <w:rsid w:val="007820DE"/>
    <w:rsid w:val="007878EF"/>
    <w:rsid w:val="00796E6D"/>
    <w:rsid w:val="007A01F5"/>
    <w:rsid w:val="007A020C"/>
    <w:rsid w:val="007A6FFB"/>
    <w:rsid w:val="007D356F"/>
    <w:rsid w:val="007D63B2"/>
    <w:rsid w:val="007D78F5"/>
    <w:rsid w:val="007E1A7A"/>
    <w:rsid w:val="007F49FD"/>
    <w:rsid w:val="007F6630"/>
    <w:rsid w:val="00820303"/>
    <w:rsid w:val="00825476"/>
    <w:rsid w:val="00832661"/>
    <w:rsid w:val="0083591F"/>
    <w:rsid w:val="00836851"/>
    <w:rsid w:val="00837874"/>
    <w:rsid w:val="00841A2D"/>
    <w:rsid w:val="00842179"/>
    <w:rsid w:val="00846BF2"/>
    <w:rsid w:val="0084726A"/>
    <w:rsid w:val="00860BEA"/>
    <w:rsid w:val="0086152D"/>
    <w:rsid w:val="00880FA9"/>
    <w:rsid w:val="00881954"/>
    <w:rsid w:val="00886A5C"/>
    <w:rsid w:val="008A2E53"/>
    <w:rsid w:val="008B47F4"/>
    <w:rsid w:val="008B59E9"/>
    <w:rsid w:val="008D1F10"/>
    <w:rsid w:val="008D3DD8"/>
    <w:rsid w:val="008D470A"/>
    <w:rsid w:val="008E2325"/>
    <w:rsid w:val="008E42C5"/>
    <w:rsid w:val="00901462"/>
    <w:rsid w:val="0091006A"/>
    <w:rsid w:val="0091163C"/>
    <w:rsid w:val="0092474C"/>
    <w:rsid w:val="009335CB"/>
    <w:rsid w:val="00944166"/>
    <w:rsid w:val="00954CE0"/>
    <w:rsid w:val="00963F64"/>
    <w:rsid w:val="009722E0"/>
    <w:rsid w:val="0097270B"/>
    <w:rsid w:val="00987097"/>
    <w:rsid w:val="00991260"/>
    <w:rsid w:val="009A0A06"/>
    <w:rsid w:val="009A3B4B"/>
    <w:rsid w:val="009B05BE"/>
    <w:rsid w:val="009C3C67"/>
    <w:rsid w:val="009D1DF2"/>
    <w:rsid w:val="009D6A69"/>
    <w:rsid w:val="009F3A53"/>
    <w:rsid w:val="00A1299B"/>
    <w:rsid w:val="00A161E6"/>
    <w:rsid w:val="00A23F07"/>
    <w:rsid w:val="00A25649"/>
    <w:rsid w:val="00A53C0F"/>
    <w:rsid w:val="00A73F93"/>
    <w:rsid w:val="00A84EE5"/>
    <w:rsid w:val="00A8548C"/>
    <w:rsid w:val="00AC1070"/>
    <w:rsid w:val="00AD5D0C"/>
    <w:rsid w:val="00AD6BCB"/>
    <w:rsid w:val="00AF43E5"/>
    <w:rsid w:val="00AF6C71"/>
    <w:rsid w:val="00B07F5C"/>
    <w:rsid w:val="00B20F02"/>
    <w:rsid w:val="00B210A8"/>
    <w:rsid w:val="00B2465C"/>
    <w:rsid w:val="00B33FC7"/>
    <w:rsid w:val="00B350D2"/>
    <w:rsid w:val="00B41D0F"/>
    <w:rsid w:val="00B46524"/>
    <w:rsid w:val="00B65123"/>
    <w:rsid w:val="00B66273"/>
    <w:rsid w:val="00B67150"/>
    <w:rsid w:val="00B70C77"/>
    <w:rsid w:val="00B72AAB"/>
    <w:rsid w:val="00B90FAF"/>
    <w:rsid w:val="00B912E5"/>
    <w:rsid w:val="00BA0F95"/>
    <w:rsid w:val="00BA763F"/>
    <w:rsid w:val="00BB4552"/>
    <w:rsid w:val="00BD5F70"/>
    <w:rsid w:val="00BD76A5"/>
    <w:rsid w:val="00BE259D"/>
    <w:rsid w:val="00C05F1E"/>
    <w:rsid w:val="00C155E2"/>
    <w:rsid w:val="00C21ABF"/>
    <w:rsid w:val="00C23975"/>
    <w:rsid w:val="00C312A7"/>
    <w:rsid w:val="00C37BD7"/>
    <w:rsid w:val="00C37CDC"/>
    <w:rsid w:val="00C47FB7"/>
    <w:rsid w:val="00C52079"/>
    <w:rsid w:val="00C53311"/>
    <w:rsid w:val="00C56115"/>
    <w:rsid w:val="00C67773"/>
    <w:rsid w:val="00C72528"/>
    <w:rsid w:val="00C84684"/>
    <w:rsid w:val="00C97C1A"/>
    <w:rsid w:val="00CB2884"/>
    <w:rsid w:val="00CB6D6E"/>
    <w:rsid w:val="00CC7385"/>
    <w:rsid w:val="00CD0DE0"/>
    <w:rsid w:val="00CF329D"/>
    <w:rsid w:val="00CF5BE4"/>
    <w:rsid w:val="00CF7C7C"/>
    <w:rsid w:val="00D05077"/>
    <w:rsid w:val="00D1378C"/>
    <w:rsid w:val="00D13F72"/>
    <w:rsid w:val="00D250D0"/>
    <w:rsid w:val="00D2743C"/>
    <w:rsid w:val="00D27D1F"/>
    <w:rsid w:val="00D35166"/>
    <w:rsid w:val="00D42743"/>
    <w:rsid w:val="00D43937"/>
    <w:rsid w:val="00D545C9"/>
    <w:rsid w:val="00D61BF2"/>
    <w:rsid w:val="00D62D8C"/>
    <w:rsid w:val="00D63DED"/>
    <w:rsid w:val="00D65FB4"/>
    <w:rsid w:val="00D67D23"/>
    <w:rsid w:val="00D86CF4"/>
    <w:rsid w:val="00D91FCA"/>
    <w:rsid w:val="00D94043"/>
    <w:rsid w:val="00DA7CD8"/>
    <w:rsid w:val="00DC796A"/>
    <w:rsid w:val="00DD0163"/>
    <w:rsid w:val="00DE7295"/>
    <w:rsid w:val="00DF6502"/>
    <w:rsid w:val="00E05612"/>
    <w:rsid w:val="00E1404C"/>
    <w:rsid w:val="00E14AC9"/>
    <w:rsid w:val="00E161B1"/>
    <w:rsid w:val="00E21313"/>
    <w:rsid w:val="00E27B99"/>
    <w:rsid w:val="00E346B6"/>
    <w:rsid w:val="00E43DB0"/>
    <w:rsid w:val="00E43EBC"/>
    <w:rsid w:val="00E45A55"/>
    <w:rsid w:val="00E47182"/>
    <w:rsid w:val="00E51234"/>
    <w:rsid w:val="00E51B5D"/>
    <w:rsid w:val="00E5238F"/>
    <w:rsid w:val="00E75B50"/>
    <w:rsid w:val="00E842C1"/>
    <w:rsid w:val="00EA0495"/>
    <w:rsid w:val="00EA3A8A"/>
    <w:rsid w:val="00EB072D"/>
    <w:rsid w:val="00EC01C1"/>
    <w:rsid w:val="00EC3AFB"/>
    <w:rsid w:val="00EC4140"/>
    <w:rsid w:val="00EC50FC"/>
    <w:rsid w:val="00EE56CC"/>
    <w:rsid w:val="00EF0A60"/>
    <w:rsid w:val="00EF3CE5"/>
    <w:rsid w:val="00EF4FA8"/>
    <w:rsid w:val="00F2328B"/>
    <w:rsid w:val="00F37DF0"/>
    <w:rsid w:val="00F42EE3"/>
    <w:rsid w:val="00F4549F"/>
    <w:rsid w:val="00F47989"/>
    <w:rsid w:val="00F52945"/>
    <w:rsid w:val="00F636BF"/>
    <w:rsid w:val="00F66C06"/>
    <w:rsid w:val="00F93F96"/>
    <w:rsid w:val="00FB0C38"/>
    <w:rsid w:val="00FC2348"/>
    <w:rsid w:val="00FC2BA4"/>
    <w:rsid w:val="00FC54CE"/>
    <w:rsid w:val="00FC57C2"/>
    <w:rsid w:val="00FC72FF"/>
    <w:rsid w:val="00FD133C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69608F41"/>
  <w15:docId w15:val="{23B0BF08-0746-410D-96F9-0C345DA6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uiPriority w:val="9"/>
    <w:qFormat/>
    <w:rsid w:val="00E47182"/>
    <w:pPr>
      <w:keepNext/>
      <w:keepLines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53311"/>
    <w:pPr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iPriority w:val="9"/>
    <w:semiHidden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iPriority w:val="9"/>
    <w:semiHidden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semiHidden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iPriority w:val="9"/>
    <w:semiHidden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iPriority w:val="9"/>
    <w:semiHidden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iPriority w:val="9"/>
    <w:semiHidden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E47182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customStyle="1" w:styleId="Mriekatabukysvetl1">
    <w:name w:val="Mriežka tabuľky – svetlá1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customStyle="1" w:styleId="Obyajntabuka41">
    <w:name w:val="Obyčajná tabuľka 41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ukasmriekou6farebn1">
    <w:name w:val="Tabuľka s mriežkou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6farebnzvraznenie11">
    <w:name w:val="Tabuľka s mriežkou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6farebnzvraznenie21">
    <w:name w:val="Tabuľka s mriežkou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6farebnzvraznenie31">
    <w:name w:val="Tabuľka s mriežkou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6farebnzvraznenie41">
    <w:name w:val="Tabuľka s mriežkou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6farebnzvraznenie51">
    <w:name w:val="Tabuľka s mriežkou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6farebnzvraznenie61">
    <w:name w:val="Tabuľka s mriežkou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7farebn1">
    <w:name w:val="Tabuľka s mriežkou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7farebnzvraznenie11">
    <w:name w:val="Tabuľka s mriežkou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7farebnzvraznenie21">
    <w:name w:val="Tabuľka s mriežkou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7farebnzvraznenie31">
    <w:name w:val="Tabuľka s mriežkou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7farebnzvraznenie41">
    <w:name w:val="Tabuľka s mriežkou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7farebnzvraznenie51">
    <w:name w:val="Tabuľka s mriežkou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7farebnzvraznenie61">
    <w:name w:val="Tabuľka s mriežkou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6farebnzvraznenie41">
    <w:name w:val="Tabuľka so zoznamom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6farebnzvraznenie51">
    <w:name w:val="Tabuľka so zoznamom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6farebnzvraznenie61">
    <w:name w:val="Tabuľka so zoznamom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7farebn1">
    <w:name w:val="Tabuľka so zoznamom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11">
    <w:name w:val="Tabuľka so zoznamom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21">
    <w:name w:val="Tabuľka so zoznamom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31">
    <w:name w:val="Tabuľka so zoznamom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41">
    <w:name w:val="Tabuľka so zoznamom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51">
    <w:name w:val="Tabuľka so zoznamom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61">
    <w:name w:val="Tabuľka so zoznamom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Obyajntabuka51">
    <w:name w:val="Obyčajná tabuľka 51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ukasmriekou1svetl1">
    <w:name w:val="Tabuľka s mriežkou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">
    <w:name w:val="Tabuľka s mriežkou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21">
    <w:name w:val="Tabuľka s mriežkou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31">
    <w:name w:val="Tabuľka s mriežkou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41">
    <w:name w:val="Tabuľka s mriežkou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51">
    <w:name w:val="Tabuľka s mriežkou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61">
    <w:name w:val="Tabuľka s mriežkou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ozoznamom1svetl1">
    <w:name w:val="Tabuľka so zoznamom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1svetlzvraznenie11">
    <w:name w:val="Tabuľka so zoznamom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1svetlzvraznenie21">
    <w:name w:val="Tabuľka so zoznamom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1svetlzvraznenie31">
    <w:name w:val="Tabuľka so zoznamom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1svetlzvraznenie41">
    <w:name w:val="Tabuľka so zoznamom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1svetlzvraznenie51">
    <w:name w:val="Tabuľka so zoznamom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1svetlzvraznenie61">
    <w:name w:val="Tabuľka so zoznamom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ukasmriekou2zvraznenie11">
    <w:name w:val="Tabuľka s mriežkou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2zvraznenie21">
    <w:name w:val="Tabuľka s mriežkou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2zvraznenie31">
    <w:name w:val="Tabuľka s mriežkou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2zvraznenie61">
    <w:name w:val="Tabuľka s mriežkou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3zvraznenie11">
    <w:name w:val="Tabuľka s mriežkou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3zvraznenie21">
    <w:name w:val="Tabuľka s mriežkou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3zvraznenie31">
    <w:name w:val="Tabuľka s mriežkou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3zvraznenie41">
    <w:name w:val="Tabuľka s mriežkou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3zvraznenie51">
    <w:name w:val="Tabuľka s mriežkou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3zvraznenie61">
    <w:name w:val="Tabuľka s mriežkou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21">
    <w:name w:val="Tabuľka s mriežkou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4zvraznenie31">
    <w:name w:val="Tabuľka s mriežkou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4zvraznenie41">
    <w:name w:val="Tabuľka s mriežkou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4zvraznenie51">
    <w:name w:val="Tabuľka s mriežkou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4zvraznenie61">
    <w:name w:val="Tabuľka s mriežkou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ukasozoznamom2zvraznenie11">
    <w:name w:val="Tabuľka so zoznamom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2zvraznenie21">
    <w:name w:val="Tabuľka so zoznamom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2zvraznenie31">
    <w:name w:val="Tabuľka so zoznamom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2zvraznenie41">
    <w:name w:val="Tabuľka so zoznamom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2zvraznenie51">
    <w:name w:val="Tabuľka so zoznamom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2zvraznenie61">
    <w:name w:val="Tabuľka so zoznamom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ukasozoznamom3zvraznenie21">
    <w:name w:val="Tabuľka so zoznamom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ukasozoznamom3zvraznenie31">
    <w:name w:val="Tabuľka so zoznamom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kasozoznamom3zvraznenie41">
    <w:name w:val="Tabuľka so zoznamom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ukasozoznamom3zvraznenie51">
    <w:name w:val="Tabuľka so zoznamom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ukasozoznamom3zvraznenie61">
    <w:name w:val="Tabuľka so zoznamom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4zvraznenie21">
    <w:name w:val="Tabuľka so zoznamom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4zvraznenie31">
    <w:name w:val="Tabuľka so zoznamom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4zvraznenie41">
    <w:name w:val="Tabuľka so zoznamom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4zvraznenie51">
    <w:name w:val="Tabuľka so zoznamom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4zvraznenie61">
    <w:name w:val="Tabuľka so zoznamom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5tmav1">
    <w:name w:val="Tabuľka s mriežkou 5 – tmavá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ukasmriekou5tmavzvraznenie11">
    <w:name w:val="Tabuľka s mriežkou 5 – tmavá – zvýraznenie 1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ukasmriekou5tmavzvraznenie31">
    <w:name w:val="Tabuľka s mriežkou 5 – tmavá – zvýraznenie 3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kasmriekou5tmavzvraznenie41">
    <w:name w:val="Tabuľka s mriežkou 5 – tmavá – zvýraznenie 4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ukasmriekou5tmavzvraznenie61">
    <w:name w:val="Tabuľka s mriežkou 5 – tmavá – zvýraznenie 6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ukasozoznamom5tmav1">
    <w:name w:val="Tabuľka so zoznamom 5 – tmavá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11">
    <w:name w:val="Tabuľka so zoznamom 5 – tmavá – zvýraznenie 1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21">
    <w:name w:val="Tabuľka so zoznamom 5 – tmavá – zvýraznenie 2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31">
    <w:name w:val="Tabuľka so zoznamom 5 – tmavá – zvýraznenie 3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41">
    <w:name w:val="Tabuľka so zoznamom 5 – tmavá – zvýraznenie 4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byajntabuka11">
    <w:name w:val="Obyčajná tabuľka 1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21">
    <w:name w:val="Obyčajná tabuľka 21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31">
    <w:name w:val="Obyčajná tabuľka 31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ukasmriekou21">
    <w:name w:val="Tabuľka s mriežkou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31">
    <w:name w:val="Tabuľka s mriežkou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41">
    <w:name w:val="Tabuľka s mriežkou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21">
    <w:name w:val="Tabuľka so zoznamom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31">
    <w:name w:val="Tabuľka so zoznamom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ukasozoznamom41">
    <w:name w:val="Tabuľka so zoznamom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B70C77"/>
    <w:pPr>
      <w:spacing w:before="0" w:after="200" w:line="360" w:lineRule="auto"/>
      <w:ind w:left="720"/>
      <w:contextualSpacing/>
    </w:pPr>
    <w:rPr>
      <w:rFonts w:ascii="Arial" w:eastAsiaTheme="minorEastAsia" w:hAnsi="Arial" w:cstheme="minorBidi"/>
      <w:sz w:val="20"/>
      <w:lang w:bidi="en-US"/>
    </w:rPr>
  </w:style>
  <w:style w:type="numbering" w:customStyle="1" w:styleId="tl1">
    <w:name w:val="Štýl1"/>
    <w:uiPriority w:val="99"/>
    <w:rsid w:val="00B70C77"/>
    <w:pPr>
      <w:numPr>
        <w:numId w:val="17"/>
      </w:numPr>
    </w:pPr>
  </w:style>
  <w:style w:type="character" w:customStyle="1" w:styleId="OdsekzoznamuChar">
    <w:name w:val="Odsek zoznamu Char"/>
    <w:basedOn w:val="Predvolenpsmoodseku"/>
    <w:link w:val="Odsekzoznamu"/>
    <w:uiPriority w:val="34"/>
    <w:rsid w:val="00593D8E"/>
    <w:rPr>
      <w:rFonts w:ascii="Arial" w:eastAsiaTheme="minorEastAsia" w:hAnsi="Arial" w:cstheme="minorBidi"/>
      <w:sz w:val="20"/>
      <w:lang w:val="sk-SK" w:bidi="en-US"/>
    </w:rPr>
  </w:style>
  <w:style w:type="paragraph" w:styleId="Zkladntext">
    <w:name w:val="Body Text"/>
    <w:basedOn w:val="Normlny"/>
    <w:link w:val="ZkladntextChar"/>
    <w:rsid w:val="00593D8E"/>
    <w:pPr>
      <w:suppressAutoHyphens/>
      <w:spacing w:before="0" w:after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93D8E"/>
    <w:rPr>
      <w:rFonts w:ascii="Times New Roman" w:eastAsia="Times New Roman" w:hAnsi="Times New Roman" w:cs="Times New Roman"/>
      <w:sz w:val="24"/>
      <w:szCs w:val="20"/>
      <w:lang w:val="sk-SK" w:eastAsia="ar-SA"/>
    </w:rPr>
  </w:style>
  <w:style w:type="paragraph" w:styleId="Zarkazkladnhotextu">
    <w:name w:val="Body Text Indent"/>
    <w:basedOn w:val="Normlny"/>
    <w:link w:val="ZarkazkladnhotextuChar"/>
    <w:rsid w:val="00593D8E"/>
    <w:pPr>
      <w:suppressAutoHyphens/>
      <w:spacing w:before="0" w:after="0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93D8E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customStyle="1" w:styleId="Zkladntext0">
    <w:name w:val="Základní text"/>
    <w:rsid w:val="00593D8E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Zkladntext2">
    <w:name w:val="WW-Základný text 2"/>
    <w:basedOn w:val="Normlny"/>
    <w:rsid w:val="00E14AC9"/>
    <w:pPr>
      <w:suppressAutoHyphens/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312A7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B07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903D3F13E4148B5383F6D892E7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F1F531-5665-4587-9106-3D5F177A06E9}"/>
      </w:docPartPr>
      <w:docPartBody>
        <w:p w:rsidR="009F755F" w:rsidRDefault="009F755F">
          <w:pPr>
            <w:pStyle w:val="83E903D3F13E4148B5383F6D892E712D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9098ACA7466E4860B6FB27771AC8C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0CFE9-7E93-4B0A-8D8E-A69A26C0AE2D}"/>
      </w:docPartPr>
      <w:docPartBody>
        <w:p w:rsidR="009F755F" w:rsidRDefault="009F755F">
          <w:pPr>
            <w:pStyle w:val="9098ACA7466E4860B6FB27771AC8C590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58F5B1DFD4014841AFBB86B3018C4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B72D4-123D-40C0-81E1-1CE1B21ED230}"/>
      </w:docPartPr>
      <w:docPartBody>
        <w:p w:rsidR="009F755F" w:rsidRDefault="009F755F">
          <w:pPr>
            <w:pStyle w:val="58F5B1DFD4014841AFBB86B3018C46A1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2617C327F9CA476A83D92968F39C6E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127C1-C763-47E7-9991-E9F1339449FB}"/>
      </w:docPartPr>
      <w:docPartBody>
        <w:p w:rsidR="009F755F" w:rsidRDefault="009F755F">
          <w:pPr>
            <w:pStyle w:val="2617C327F9CA476A83D92968F39C6E74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7BF0C11B564D4882B8908D832CA8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2FB457-9EF0-403C-823E-AE5144D3E71E}"/>
      </w:docPartPr>
      <w:docPartBody>
        <w:p w:rsidR="001D3565" w:rsidRDefault="00F3667A" w:rsidP="00F3667A">
          <w:pPr>
            <w:pStyle w:val="7BF0C11B564D4882B8908D832CA8C495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F"/>
    <w:rsid w:val="001D3565"/>
    <w:rsid w:val="004C4D9D"/>
    <w:rsid w:val="009F755F"/>
    <w:rsid w:val="00B238E2"/>
    <w:rsid w:val="00B92479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D3565"/>
    <w:rPr>
      <w:color w:val="808080"/>
    </w:rPr>
  </w:style>
  <w:style w:type="paragraph" w:customStyle="1" w:styleId="83E903D3F13E4148B5383F6D892E712D">
    <w:name w:val="83E903D3F13E4148B5383F6D892E712D"/>
  </w:style>
  <w:style w:type="paragraph" w:customStyle="1" w:styleId="9098ACA7466E4860B6FB27771AC8C590">
    <w:name w:val="9098ACA7466E4860B6FB27771AC8C590"/>
  </w:style>
  <w:style w:type="paragraph" w:customStyle="1" w:styleId="58F5B1DFD4014841AFBB86B3018C46A1">
    <w:name w:val="58F5B1DFD4014841AFBB86B3018C46A1"/>
  </w:style>
  <w:style w:type="paragraph" w:customStyle="1" w:styleId="2617C327F9CA476A83D92968F39C6E74">
    <w:name w:val="2617C327F9CA476A83D92968F39C6E74"/>
  </w:style>
  <w:style w:type="paragraph" w:customStyle="1" w:styleId="DC5D14491CC6497A8E8DB0894ABEEFF3">
    <w:name w:val="DC5D14491CC6497A8E8DB0894ABEEFF3"/>
  </w:style>
  <w:style w:type="paragraph" w:customStyle="1" w:styleId="64B6EDAD0E7843CFBBA0702B2ED95C31">
    <w:name w:val="64B6EDAD0E7843CFBBA0702B2ED95C31"/>
  </w:style>
  <w:style w:type="paragraph" w:customStyle="1" w:styleId="59F891B094894B7CABEF503C5A410604">
    <w:name w:val="59F891B094894B7CABEF503C5A410604"/>
  </w:style>
  <w:style w:type="paragraph" w:customStyle="1" w:styleId="906A8C4DE0E14AB3846594B8F485712B">
    <w:name w:val="906A8C4DE0E14AB3846594B8F485712B"/>
  </w:style>
  <w:style w:type="paragraph" w:customStyle="1" w:styleId="D19F5E26F3E9412CA173B367D3302741">
    <w:name w:val="D19F5E26F3E9412CA173B367D3302741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DFE67D1967494BF79C989692FDBC2F27">
    <w:name w:val="DFE67D1967494BF79C989692FDBC2F27"/>
  </w:style>
  <w:style w:type="paragraph" w:customStyle="1" w:styleId="A914888187044D958C422E4ABD13A8E5">
    <w:name w:val="A914888187044D958C422E4ABD13A8E5"/>
  </w:style>
  <w:style w:type="paragraph" w:customStyle="1" w:styleId="DDDE73675B4547D3B0C1278F9692FE51">
    <w:name w:val="DDDE73675B4547D3B0C1278F9692FE51"/>
  </w:style>
  <w:style w:type="paragraph" w:customStyle="1" w:styleId="0AC09AFE62294100BCC4C80ED98334C8">
    <w:name w:val="0AC09AFE62294100BCC4C80ED98334C8"/>
  </w:style>
  <w:style w:type="paragraph" w:customStyle="1" w:styleId="5A504B02B3034FCEB3D5208F5C1C9DB3">
    <w:name w:val="5A504B02B3034FCEB3D5208F5C1C9DB3"/>
  </w:style>
  <w:style w:type="paragraph" w:customStyle="1" w:styleId="30530CFF6357495BBB0D21FB4D875A0E">
    <w:name w:val="30530CFF6357495BBB0D21FB4D875A0E"/>
  </w:style>
  <w:style w:type="paragraph" w:customStyle="1" w:styleId="7BF0C11B564D4882B8908D832CA8C495">
    <w:name w:val="7BF0C11B564D4882B8908D832CA8C495"/>
    <w:rsid w:val="00F3667A"/>
    <w:pPr>
      <w:spacing w:after="160" w:line="259" w:lineRule="auto"/>
    </w:pPr>
  </w:style>
  <w:style w:type="paragraph" w:customStyle="1" w:styleId="8EB155E8EC9C49CFBE40DDDBE1E39E69">
    <w:name w:val="8EB155E8EC9C49CFBE40DDDBE1E39E69"/>
    <w:rsid w:val="001D35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 – II.etapa</NazevZakazky>
  <Podnadpis1>Dokumentácia na stavebné povolenie s náležitosťami na realizáciu stavby (DSP a DRS)</Podnadpis1>
  <Podnadpis2>Sprievodná správa</Podnadpis2>
  <Podnadpis3>E. Doklady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6C7F01C4-CA65-4559-8423-B7B4A61A0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3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Kubačka</dc:creator>
  <cp:lastModifiedBy>Tomáš Kubačka</cp:lastModifiedBy>
  <cp:revision>5</cp:revision>
  <cp:lastPrinted>2019-10-28T13:15:00Z</cp:lastPrinted>
  <dcterms:created xsi:type="dcterms:W3CDTF">2018-12-12T09:59:00Z</dcterms:created>
  <dcterms:modified xsi:type="dcterms:W3CDTF">2019-10-28T13:15:00Z</dcterms:modified>
</cp:coreProperties>
</file>