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2D01C4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 w:rsidR="00867566">
            <w:t>tov na ceste  II/529 a III/2724 – I</w:t>
          </w:r>
          <w:r>
            <w:t>I</w:t>
          </w:r>
          <w:r w:rsidR="00867566">
            <w:t>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2D01C4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1D665C" w:rsidP="00F37DF0">
          <w:pPr>
            <w:pStyle w:val="Podnadpis3"/>
            <w:numPr>
              <w:ilvl w:val="0"/>
              <w:numId w:val="0"/>
            </w:numPr>
          </w:pPr>
          <w:r>
            <w:t>F</w:t>
          </w:r>
          <w:r w:rsidR="00F37DF0">
            <w:t xml:space="preserve">. </w:t>
          </w:r>
          <w:r>
            <w:t>Dokumentácia meračských prác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FD4E60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</w:p>
    <w:p w:rsidR="00B210A8" w:rsidRDefault="00F87683" w:rsidP="004D1771">
      <w:pPr>
        <w:pStyle w:val="Hlavikaobsahu"/>
      </w:pPr>
      <w:r>
        <w:lastRenderedPageBreak/>
        <w:t xml:space="preserve">Okraje sú nastavené na dosky (široké), v prípade tlače na chlopňovú obálku nastaviť okraje na normálne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2D01C4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81"/>
      <w:gridCol w:w="509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2D01C4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>Rekonštrukcia cesty a mostov na ceste  II/529 a III/2724 – II.etapa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2D01C4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5071ED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1D665C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F. Dokumentácia meračských prác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665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01C4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071E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67566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D4E60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23EDA9A2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</NazevZakazky>
  <Podnadpis1>Dokumentácia na stavebné povolenie s náležitosťami na realizáciu stavby (DSP a DRS)</Podnadpis1>
  <Podnadpis2>Sprievodná správa</Podnadpis2>
  <Podnadpis3>F. Dokumentácia meračských prác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2D2A114E-0C6C-44B1-83D0-530B7024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0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2019-10-28T13:23:00Z</cp:lastPrinted>
  <dcterms:created xsi:type="dcterms:W3CDTF">2019-10-28T13:23:00Z</dcterms:created>
  <dcterms:modified xsi:type="dcterms:W3CDTF">2019-10-28T13:23:00Z</dcterms:modified>
</cp:coreProperties>
</file>