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AF52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17FB4FE1" w14:textId="49943887" w:rsidR="00E57D06" w:rsidRPr="007A2B18" w:rsidRDefault="00E57D06" w:rsidP="007A2B18">
      <w:pPr>
        <w:pStyle w:val="Nadpis2"/>
      </w:pPr>
      <w:r w:rsidRPr="007A2B18">
        <w:t>vyhláseni</w:t>
      </w:r>
      <w:r w:rsidR="00A63C3F">
        <w:t>a</w:t>
      </w:r>
      <w:r w:rsidRPr="007A2B18">
        <w:t xml:space="preserve"> uchádzača  </w:t>
      </w:r>
    </w:p>
    <w:p w14:paraId="1F343080" w14:textId="56497B44" w:rsidR="00E57D06" w:rsidRPr="00AB48BD" w:rsidRDefault="00A63C3F" w:rsidP="00A63C3F">
      <w:pPr>
        <w:tabs>
          <w:tab w:val="left" w:pos="4013"/>
        </w:tabs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</w:p>
    <w:p w14:paraId="30355619" w14:textId="0D683094" w:rsidR="00E57D06" w:rsidRPr="009B56CA" w:rsidRDefault="009B56CA" w:rsidP="009B56CA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I.</w:t>
      </w:r>
    </w:p>
    <w:p w14:paraId="6CD095E3" w14:textId="77777777" w:rsidR="009B56CA" w:rsidRPr="00AB48BD" w:rsidRDefault="009B56CA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67150FD" w14:textId="3F1F73E4" w:rsidR="009E630F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súvislosti s</w:t>
      </w:r>
      <w:r w:rsidR="009E630F">
        <w:rPr>
          <w:rFonts w:ascii="Arial Narrow" w:hAnsi="Arial Narrow" w:cs="Times New Roman"/>
          <w:sz w:val="22"/>
          <w:szCs w:val="22"/>
        </w:rPr>
        <w:t> verejným obstarávaním</w:t>
      </w:r>
      <w:r w:rsidR="005614E4">
        <w:rPr>
          <w:rFonts w:ascii="Arial Narrow" w:hAnsi="Arial Narrow" w:cs="Times New Roman"/>
          <w:sz w:val="22"/>
          <w:szCs w:val="22"/>
        </w:rPr>
        <w:t xml:space="preserve">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9E630F" w14:paraId="168511DC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EF5648D" w14:textId="48FB9980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471F4ACA" w14:textId="3CF267D7" w:rsidR="009E630F" w:rsidRPr="002C3722" w:rsidRDefault="00483073" w:rsidP="00F40504">
            <w:pPr>
              <w:spacing w:before="60"/>
              <w:ind w:left="0" w:firstLine="0"/>
              <w:rPr>
                <w:rFonts w:ascii="Arial Narrow" w:hAnsi="Arial Narrow"/>
                <w:b/>
                <w:iCs/>
                <w:sz w:val="22"/>
                <w:szCs w:val="22"/>
              </w:rPr>
            </w:pPr>
            <w:r w:rsidRPr="002C3722">
              <w:rPr>
                <w:rFonts w:ascii="Arial Narrow" w:hAnsi="Arial Narrow"/>
                <w:b/>
                <w:iCs/>
                <w:sz w:val="22"/>
                <w:szCs w:val="22"/>
              </w:rPr>
              <w:t>Originálny spotrebný materiál pre tlačiace zariadenia - výzva č. 0</w:t>
            </w:r>
            <w:r w:rsidR="00AF5554">
              <w:rPr>
                <w:rFonts w:ascii="Arial Narrow" w:hAnsi="Arial Narrow"/>
                <w:b/>
                <w:iCs/>
                <w:sz w:val="22"/>
                <w:szCs w:val="22"/>
              </w:rPr>
              <w:t>4</w:t>
            </w:r>
          </w:p>
        </w:tc>
      </w:tr>
      <w:tr w:rsidR="009E630F" w14:paraId="7AE018D7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2DBBA51B" w14:textId="38A3C8A8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 xml:space="preserve">ID </w:t>
            </w:r>
            <w:r w:rsidR="007F17DA" w:rsidRPr="00812C26">
              <w:rPr>
                <w:rFonts w:ascii="Arial Narrow" w:hAnsi="Arial Narrow"/>
                <w:sz w:val="22"/>
                <w:szCs w:val="22"/>
              </w:rPr>
              <w:t>JOSEPHINE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12B9BEF9" w14:textId="760D7BAF" w:rsidR="009E630F" w:rsidRPr="002C3722" w:rsidRDefault="00AF5554" w:rsidP="009E630F">
            <w:pPr>
              <w:ind w:left="0" w:firstLine="0"/>
              <w:rPr>
                <w:rFonts w:ascii="Arial Narrow" w:hAnsi="Arial Narrow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2"/>
                <w:szCs w:val="22"/>
              </w:rPr>
              <w:t>48324</w:t>
            </w:r>
            <w:bookmarkStart w:id="0" w:name="_GoBack"/>
            <w:bookmarkEnd w:id="0"/>
          </w:p>
        </w:tc>
      </w:tr>
    </w:tbl>
    <w:p w14:paraId="79F67C8D" w14:textId="77777777" w:rsidR="009E630F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F47884C" w14:textId="5003EA28" w:rsidR="009E630F" w:rsidRDefault="00AB32CC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U</w:t>
      </w:r>
      <w:r w:rsidR="00E57D06" w:rsidRPr="00AB48BD">
        <w:rPr>
          <w:rFonts w:ascii="Arial Narrow" w:hAnsi="Arial Narrow" w:cs="Times New Roman"/>
          <w:sz w:val="22"/>
          <w:szCs w:val="22"/>
        </w:rPr>
        <w:t>chádzač</w:t>
      </w:r>
      <w:r w:rsidR="009E630F">
        <w:rPr>
          <w:rFonts w:ascii="Arial Narrow" w:hAnsi="Arial Narrow" w:cs="Times New Roman"/>
          <w:sz w:val="22"/>
          <w:szCs w:val="22"/>
        </w:rPr>
        <w:t>*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52"/>
        <w:gridCol w:w="6726"/>
      </w:tblGrid>
      <w:tr w:rsidR="009E630F" w14:paraId="62ED7C7A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E23990C" w14:textId="25DFAE44" w:rsidR="009E630F" w:rsidRPr="009E630F" w:rsidRDefault="00233E5A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O</w:t>
            </w:r>
            <w:r w:rsidR="009E630F" w:rsidRPr="009E630F">
              <w:rPr>
                <w:rFonts w:ascii="Arial Narrow" w:hAnsi="Arial Narrow" w:cs="Times New Roman"/>
                <w:sz w:val="22"/>
                <w:szCs w:val="22"/>
              </w:rPr>
              <w:t>bchodné meno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46B32DB6" w14:textId="38748652" w:rsidR="009E630F" w:rsidRPr="009E630F" w:rsidRDefault="009E630F" w:rsidP="00AA3A5E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9E630F" w14:paraId="1441B9EB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BCD3A99" w14:textId="0E8AF7C2" w:rsidR="009E630F" w:rsidRPr="009E630F" w:rsidRDefault="00233E5A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S</w:t>
            </w:r>
            <w:r w:rsidR="009E630F" w:rsidRPr="009E630F">
              <w:rPr>
                <w:rFonts w:ascii="Arial Narrow" w:hAnsi="Arial Narrow" w:cs="Times New Roman"/>
                <w:sz w:val="22"/>
                <w:szCs w:val="22"/>
              </w:rPr>
              <w:t>ídlo/miesto podnikania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1B4DD71A" w14:textId="6951C809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E737AC" w14:paraId="63E429B5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AF9C1A9" w14:textId="2D03A6B0" w:rsidR="00E737AC" w:rsidRPr="009E630F" w:rsidRDefault="00E737AC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Štatutárny zástupca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6A874EBA" w14:textId="77777777" w:rsidR="00E737AC" w:rsidRPr="009E630F" w:rsidRDefault="00E737AC" w:rsidP="00AA3A5E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9E630F" w14:paraId="73632F6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38862C10" w14:textId="323ED6C0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IČO</w:t>
            </w:r>
            <w:r w:rsidR="00AB6675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0E55246D" w14:textId="0173FB2F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EB4EAC" w14:paraId="7220671F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7C539EEE" w14:textId="7C75CDFE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Telefónne číslo: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2F051C6E" w14:textId="77777777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AB6675" w14:paraId="55C052D7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55CCF32D" w14:textId="3CBB0BEC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Email: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3299EA5A" w14:textId="77777777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3A0D7A72" w14:textId="65F94F4D" w:rsidR="009E630F" w:rsidRPr="009E630F" w:rsidRDefault="009E630F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 xml:space="preserve">*v prípade skupiny dodávateľov </w:t>
      </w:r>
      <w:r w:rsidR="00E57D06" w:rsidRPr="009E630F">
        <w:rPr>
          <w:rFonts w:ascii="Arial Narrow" w:hAnsi="Arial Narrow" w:cs="Times New Roman"/>
          <w:sz w:val="18"/>
          <w:szCs w:val="18"/>
        </w:rPr>
        <w:t xml:space="preserve">obchodné mená a sídla/miesta podnikania všetkých členov skupiny dodávateľov) </w:t>
      </w:r>
    </w:p>
    <w:p w14:paraId="70401883" w14:textId="77777777" w:rsidR="009E630F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934CE62" w14:textId="321F27A1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vyhlasuje, že</w:t>
      </w:r>
    </w:p>
    <w:p w14:paraId="235A0215" w14:textId="0F642911" w:rsidR="00097A91" w:rsidRPr="00CA7BD9" w:rsidRDefault="00097A91" w:rsidP="00CA7BD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A9C9A4E" w14:textId="6A612547" w:rsidR="00CA7BD9" w:rsidRDefault="00097A91" w:rsidP="00CA7BD9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51559E27" w14:textId="77777777" w:rsidR="00CA7BD9" w:rsidRDefault="00CA7BD9" w:rsidP="00CA7BD9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0B85310" w14:textId="25188290" w:rsidR="00CA7BD9" w:rsidRPr="004D3D22" w:rsidRDefault="00CA7BD9" w:rsidP="00CA7BD9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Uchádzač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– nie 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zdaniteľnou osobou pre daň z pridanej hodnoty (ďalej len „DPH“) v zmysle </w:t>
      </w:r>
      <w:r w:rsidR="004B471D">
        <w:rPr>
          <w:rFonts w:ascii="Arial Narrow" w:hAnsi="Arial Narrow" w:cs="Arial Narrow"/>
          <w:noProof/>
          <w:sz w:val="22"/>
          <w:szCs w:val="22"/>
          <w:lang w:eastAsia="sk-SK"/>
        </w:rPr>
        <w:t>&lt;</w:t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príslušných predpisov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>.</w:t>
      </w:r>
    </w:p>
    <w:p w14:paraId="7101C404" w14:textId="2B823E95" w:rsidR="009B56CA" w:rsidRDefault="009B56CA" w:rsidP="005C6FF4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EA7940D" w14:textId="0C780912" w:rsidR="00B8729C" w:rsidRPr="009E630F" w:rsidRDefault="00B8729C" w:rsidP="00B8729C">
      <w:pPr>
        <w:rPr>
          <w:rFonts w:ascii="Arial Narrow" w:hAnsi="Arial Narrow" w:cs="Times New Roman"/>
          <w:i/>
          <w:iCs/>
          <w:color w:val="FF0000"/>
        </w:rPr>
      </w:pPr>
      <w:r w:rsidRPr="009E630F">
        <w:rPr>
          <w:rFonts w:ascii="Arial Narrow" w:hAnsi="Arial Narrow" w:cs="Times New Roman"/>
          <w:i/>
          <w:iCs/>
          <w:color w:val="FF0000"/>
        </w:rPr>
        <w:t xml:space="preserve">* </w:t>
      </w:r>
      <w:proofErr w:type="spellStart"/>
      <w:r w:rsidRPr="009E630F">
        <w:rPr>
          <w:rFonts w:ascii="Arial Narrow" w:hAnsi="Arial Narrow" w:cs="Times New Roman"/>
          <w:i/>
          <w:iCs/>
          <w:color w:val="FF0000"/>
        </w:rPr>
        <w:t>nehodiace</w:t>
      </w:r>
      <w:proofErr w:type="spellEnd"/>
      <w:r w:rsidRPr="009E630F">
        <w:rPr>
          <w:rFonts w:ascii="Arial Narrow" w:hAnsi="Arial Narrow" w:cs="Times New Roman"/>
          <w:i/>
          <w:iCs/>
          <w:color w:val="FF0000"/>
        </w:rPr>
        <w:t xml:space="preserve"> sa prečiarknite</w:t>
      </w:r>
    </w:p>
    <w:p w14:paraId="7400A11F" w14:textId="77777777" w:rsidR="00B8729C" w:rsidRPr="00B8729C" w:rsidRDefault="00B8729C" w:rsidP="00B8729C">
      <w:pPr>
        <w:rPr>
          <w:rFonts w:ascii="Arial Narrow" w:hAnsi="Arial Narrow" w:cs="Times New Roman"/>
          <w:i/>
          <w:iCs/>
        </w:rPr>
      </w:pPr>
    </w:p>
    <w:p w14:paraId="56E873F7" w14:textId="4338C25F" w:rsidR="00166927" w:rsidRPr="009B56CA" w:rsidRDefault="009B56CA" w:rsidP="009B56CA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II.</w:t>
      </w:r>
    </w:p>
    <w:p w14:paraId="6998C456" w14:textId="77777777" w:rsidR="009B56CA" w:rsidRDefault="009B56CA" w:rsidP="001F7C30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32A6B90" w14:textId="7FBF8766" w:rsidR="003159D4" w:rsidRDefault="003159D4" w:rsidP="003159D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Ak uchádzač nevypracoval ponuku sám, uvedie v</w:t>
      </w:r>
      <w:r w:rsidR="009B56CA">
        <w:rPr>
          <w:rFonts w:ascii="Arial Narrow" w:hAnsi="Arial Narrow" w:cs="Times New Roman"/>
          <w:b/>
          <w:bCs/>
          <w:sz w:val="22"/>
          <w:szCs w:val="22"/>
        </w:rPr>
        <w:t> </w:t>
      </w:r>
      <w:r>
        <w:rPr>
          <w:rFonts w:ascii="Arial Narrow" w:hAnsi="Arial Narrow" w:cs="Times New Roman"/>
          <w:b/>
          <w:bCs/>
          <w:sz w:val="22"/>
          <w:szCs w:val="22"/>
        </w:rPr>
        <w:t>ponuke osobu, ktorej služby alebo podklady pri jej vypracovaní využil (ak uchádzač vypracoval ponuku sám tak údaje nevypĺňa)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2D6D3494" w14:textId="77777777" w:rsidR="003159D4" w:rsidRDefault="003159D4" w:rsidP="003159D4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69"/>
        <w:gridCol w:w="5209"/>
      </w:tblGrid>
      <w:tr w:rsidR="00E6484D" w14:paraId="6A3DDC61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0FEF88F" w14:textId="0857F70A" w:rsidR="00E6484D" w:rsidRDefault="001D6ACB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</w:t>
            </w:r>
            <w:r w:rsidR="00E6484D">
              <w:rPr>
                <w:rFonts w:ascii="Arial Narrow" w:hAnsi="Arial Narrow" w:cs="Times New Roman"/>
                <w:sz w:val="22"/>
                <w:szCs w:val="22"/>
              </w:rPr>
              <w:t>eno a</w:t>
            </w:r>
            <w:r w:rsidR="009B56CA">
              <w:rPr>
                <w:rFonts w:ascii="Arial Narrow" w:hAnsi="Arial Narrow" w:cs="Times New Roman"/>
                <w:sz w:val="22"/>
                <w:szCs w:val="22"/>
              </w:rPr>
              <w:t> </w:t>
            </w:r>
            <w:r w:rsidR="00E6484D">
              <w:rPr>
                <w:rFonts w:ascii="Arial Narrow" w:hAnsi="Arial Narrow" w:cs="Times New Roman"/>
                <w:sz w:val="22"/>
                <w:szCs w:val="22"/>
              </w:rPr>
              <w:t>priezvisko, obchodné meno alebo názov:</w:t>
            </w:r>
          </w:p>
        </w:tc>
        <w:tc>
          <w:tcPr>
            <w:tcW w:w="5351" w:type="dxa"/>
            <w:shd w:val="clear" w:color="auto" w:fill="auto"/>
          </w:tcPr>
          <w:p w14:paraId="60925E70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334FA3F9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23C7271" w14:textId="15477173" w:rsidR="00E6484D" w:rsidRDefault="001D6ACB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</w:t>
            </w:r>
            <w:r w:rsidR="00E6484D">
              <w:rPr>
                <w:rFonts w:ascii="Arial Narrow" w:hAnsi="Arial Narrow" w:cs="Times New Roman"/>
                <w:sz w:val="22"/>
                <w:szCs w:val="22"/>
              </w:rPr>
              <w:t>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14:paraId="43FF46E5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6967365C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15246B3" w14:textId="5FCD42C2" w:rsidR="00E6484D" w:rsidRDefault="001D6ACB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</w:t>
            </w:r>
            <w:r w:rsidR="00E6484D">
              <w:rPr>
                <w:rFonts w:ascii="Arial Narrow" w:hAnsi="Arial Narrow" w:cs="Times New Roman"/>
                <w:sz w:val="22"/>
                <w:szCs w:val="22"/>
              </w:rPr>
              <w:t>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14:paraId="1C6F0032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638A1AB0" w14:textId="442EBF8F" w:rsidR="009B56CA" w:rsidRDefault="009B56CA" w:rsidP="005A021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DD476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7777777" w:rsidR="00687B33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14:paraId="3168AC05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A61FAEB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77809FD9" w:rsidR="00E57D06" w:rsidRPr="00AB48BD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2CD02282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47C8A3C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73EE45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7FE0A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AB680F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sectPr w:rsidR="00854954" w:rsidRPr="00AB48BD" w:rsidSect="005A021C">
      <w:headerReference w:type="firs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B4B96" w14:textId="77777777" w:rsidR="00B6251F" w:rsidRDefault="00B6251F" w:rsidP="003901BE">
      <w:r>
        <w:separator/>
      </w:r>
    </w:p>
  </w:endnote>
  <w:endnote w:type="continuationSeparator" w:id="0">
    <w:p w14:paraId="78BE8AED" w14:textId="77777777" w:rsidR="00B6251F" w:rsidRDefault="00B6251F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D52A49" w14:textId="77777777" w:rsidR="00B6251F" w:rsidRDefault="00B6251F" w:rsidP="003901BE">
      <w:r>
        <w:separator/>
      </w:r>
    </w:p>
  </w:footnote>
  <w:footnote w:type="continuationSeparator" w:id="0">
    <w:p w14:paraId="27746A1B" w14:textId="77777777" w:rsidR="00B6251F" w:rsidRDefault="00B6251F" w:rsidP="0039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FA31B" w14:textId="5DD1440E" w:rsidR="005A021C" w:rsidRPr="00483073" w:rsidRDefault="005A021C" w:rsidP="001B6CFE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483073">
      <w:rPr>
        <w:rFonts w:ascii="Arial Narrow" w:hAnsi="Arial Narrow"/>
        <w:i/>
        <w:iCs/>
        <w:sz w:val="22"/>
        <w:szCs w:val="22"/>
      </w:rPr>
      <w:t xml:space="preserve">Príloha č. </w:t>
    </w:r>
    <w:r w:rsidR="00566E01" w:rsidRPr="00483073">
      <w:rPr>
        <w:rFonts w:ascii="Arial Narrow" w:hAnsi="Arial Narrow"/>
        <w:i/>
        <w:iCs/>
        <w:sz w:val="22"/>
        <w:szCs w:val="22"/>
      </w:rPr>
      <w:t>5</w:t>
    </w:r>
    <w:r w:rsidRPr="00483073">
      <w:rPr>
        <w:rFonts w:ascii="Arial Narrow" w:hAnsi="Arial Narrow"/>
        <w:i/>
        <w:iCs/>
        <w:sz w:val="22"/>
        <w:szCs w:val="22"/>
      </w:rPr>
      <w:t xml:space="preserve"> </w:t>
    </w:r>
    <w:r w:rsidR="005614E4" w:rsidRPr="00483073">
      <w:rPr>
        <w:rFonts w:ascii="Arial Narrow" w:hAnsi="Arial Narrow"/>
        <w:i/>
        <w:iCs/>
        <w:sz w:val="22"/>
        <w:szCs w:val="22"/>
      </w:rPr>
      <w:t>sú</w:t>
    </w:r>
    <w:r w:rsidR="005614E4" w:rsidRPr="00483073">
      <w:rPr>
        <w:i/>
        <w:iCs/>
        <w:sz w:val="22"/>
        <w:szCs w:val="22"/>
      </w:rPr>
      <w:t>ť</w:t>
    </w:r>
    <w:r w:rsidR="005614E4" w:rsidRPr="00483073">
      <w:rPr>
        <w:rFonts w:ascii="Arial Narrow" w:hAnsi="Arial Narrow"/>
        <w:i/>
        <w:iCs/>
        <w:sz w:val="22"/>
        <w:szCs w:val="22"/>
      </w:rPr>
      <w:t>a</w:t>
    </w:r>
    <w:r w:rsidR="005614E4" w:rsidRPr="00483073">
      <w:rPr>
        <w:i/>
        <w:iCs/>
        <w:sz w:val="22"/>
        <w:szCs w:val="22"/>
      </w:rPr>
      <w:t>ž</w:t>
    </w:r>
    <w:r w:rsidR="005614E4" w:rsidRPr="00483073">
      <w:rPr>
        <w:rFonts w:ascii="Arial Narrow" w:hAnsi="Arial Narrow"/>
        <w:i/>
        <w:iCs/>
        <w:sz w:val="22"/>
        <w:szCs w:val="22"/>
      </w:rPr>
      <w:t>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5323"/>
    <w:rsid w:val="0001796A"/>
    <w:rsid w:val="00050108"/>
    <w:rsid w:val="00097A91"/>
    <w:rsid w:val="000A222F"/>
    <w:rsid w:val="000C2913"/>
    <w:rsid w:val="000E52B7"/>
    <w:rsid w:val="00124650"/>
    <w:rsid w:val="00125F19"/>
    <w:rsid w:val="00166927"/>
    <w:rsid w:val="001B6CFE"/>
    <w:rsid w:val="001D6ACB"/>
    <w:rsid w:val="001F7C30"/>
    <w:rsid w:val="00203F15"/>
    <w:rsid w:val="00212146"/>
    <w:rsid w:val="00233E5A"/>
    <w:rsid w:val="00266439"/>
    <w:rsid w:val="00273C78"/>
    <w:rsid w:val="00295699"/>
    <w:rsid w:val="002A0C0F"/>
    <w:rsid w:val="002A47AD"/>
    <w:rsid w:val="002C3722"/>
    <w:rsid w:val="0031170A"/>
    <w:rsid w:val="003159D4"/>
    <w:rsid w:val="003550D3"/>
    <w:rsid w:val="003901BE"/>
    <w:rsid w:val="003B2750"/>
    <w:rsid w:val="003F5913"/>
    <w:rsid w:val="004022F7"/>
    <w:rsid w:val="004023C5"/>
    <w:rsid w:val="004226F5"/>
    <w:rsid w:val="0043436F"/>
    <w:rsid w:val="00483073"/>
    <w:rsid w:val="004A2822"/>
    <w:rsid w:val="004B471D"/>
    <w:rsid w:val="004D3D22"/>
    <w:rsid w:val="0050693C"/>
    <w:rsid w:val="00510D4E"/>
    <w:rsid w:val="00515901"/>
    <w:rsid w:val="00532616"/>
    <w:rsid w:val="00542B5A"/>
    <w:rsid w:val="005502C6"/>
    <w:rsid w:val="00555649"/>
    <w:rsid w:val="005614E4"/>
    <w:rsid w:val="00566E01"/>
    <w:rsid w:val="005826A6"/>
    <w:rsid w:val="005865C4"/>
    <w:rsid w:val="005A021C"/>
    <w:rsid w:val="005A328A"/>
    <w:rsid w:val="005A3F23"/>
    <w:rsid w:val="005A468C"/>
    <w:rsid w:val="005C6FF4"/>
    <w:rsid w:val="005C73B9"/>
    <w:rsid w:val="005D22AE"/>
    <w:rsid w:val="005E6EDF"/>
    <w:rsid w:val="00624B5E"/>
    <w:rsid w:val="006670A2"/>
    <w:rsid w:val="00687B33"/>
    <w:rsid w:val="00691536"/>
    <w:rsid w:val="006E681D"/>
    <w:rsid w:val="00716B6B"/>
    <w:rsid w:val="00740934"/>
    <w:rsid w:val="007528B7"/>
    <w:rsid w:val="007626A3"/>
    <w:rsid w:val="00770599"/>
    <w:rsid w:val="00780229"/>
    <w:rsid w:val="007A0902"/>
    <w:rsid w:val="007A2B18"/>
    <w:rsid w:val="007D5BD0"/>
    <w:rsid w:val="007F17DA"/>
    <w:rsid w:val="00801F4B"/>
    <w:rsid w:val="00803C16"/>
    <w:rsid w:val="00821A09"/>
    <w:rsid w:val="00831E6A"/>
    <w:rsid w:val="00844BF4"/>
    <w:rsid w:val="00854954"/>
    <w:rsid w:val="00875FA3"/>
    <w:rsid w:val="00877E93"/>
    <w:rsid w:val="008B3CF5"/>
    <w:rsid w:val="00922EA5"/>
    <w:rsid w:val="009704F6"/>
    <w:rsid w:val="00993A6F"/>
    <w:rsid w:val="0099734B"/>
    <w:rsid w:val="009A5702"/>
    <w:rsid w:val="009B56CA"/>
    <w:rsid w:val="009D087A"/>
    <w:rsid w:val="009E5116"/>
    <w:rsid w:val="009E630F"/>
    <w:rsid w:val="00A05AF4"/>
    <w:rsid w:val="00A3437A"/>
    <w:rsid w:val="00A47AA8"/>
    <w:rsid w:val="00A63C3F"/>
    <w:rsid w:val="00A83926"/>
    <w:rsid w:val="00AA1B0F"/>
    <w:rsid w:val="00AB32CC"/>
    <w:rsid w:val="00AB48BD"/>
    <w:rsid w:val="00AB6675"/>
    <w:rsid w:val="00AD1B7D"/>
    <w:rsid w:val="00AE131E"/>
    <w:rsid w:val="00AF5554"/>
    <w:rsid w:val="00B02155"/>
    <w:rsid w:val="00B5028B"/>
    <w:rsid w:val="00B56D22"/>
    <w:rsid w:val="00B6251F"/>
    <w:rsid w:val="00B65DD0"/>
    <w:rsid w:val="00B8729C"/>
    <w:rsid w:val="00BB5F93"/>
    <w:rsid w:val="00BD082D"/>
    <w:rsid w:val="00BD7F42"/>
    <w:rsid w:val="00BE16BC"/>
    <w:rsid w:val="00C15D8E"/>
    <w:rsid w:val="00C22A9D"/>
    <w:rsid w:val="00C30D58"/>
    <w:rsid w:val="00CA53E3"/>
    <w:rsid w:val="00CA7BD9"/>
    <w:rsid w:val="00CC31D9"/>
    <w:rsid w:val="00D24BBB"/>
    <w:rsid w:val="00D261A4"/>
    <w:rsid w:val="00D379B1"/>
    <w:rsid w:val="00D42BFA"/>
    <w:rsid w:val="00D472BA"/>
    <w:rsid w:val="00D52736"/>
    <w:rsid w:val="00DA5098"/>
    <w:rsid w:val="00DC4813"/>
    <w:rsid w:val="00DC4A84"/>
    <w:rsid w:val="00DC7C4E"/>
    <w:rsid w:val="00E205A8"/>
    <w:rsid w:val="00E25B7E"/>
    <w:rsid w:val="00E57D06"/>
    <w:rsid w:val="00E60705"/>
    <w:rsid w:val="00E6484D"/>
    <w:rsid w:val="00E737AC"/>
    <w:rsid w:val="00E81886"/>
    <w:rsid w:val="00E910F9"/>
    <w:rsid w:val="00EB4EAC"/>
    <w:rsid w:val="00ED3345"/>
    <w:rsid w:val="00EE007A"/>
    <w:rsid w:val="00EE3750"/>
    <w:rsid w:val="00F14CC6"/>
    <w:rsid w:val="00F345EC"/>
    <w:rsid w:val="00F40504"/>
    <w:rsid w:val="00F92E53"/>
    <w:rsid w:val="00FB2DAF"/>
    <w:rsid w:val="00FB70C5"/>
    <w:rsid w:val="00FC05B0"/>
    <w:rsid w:val="00FE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F346AB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7A2B18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7A2B18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link w:val="Odsekzoznamu"/>
    <w:uiPriority w:val="34"/>
    <w:locked/>
    <w:rsid w:val="00266439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Bálint</dc:creator>
  <cp:lastModifiedBy>Martina Hlavová</cp:lastModifiedBy>
  <cp:revision>11</cp:revision>
  <cp:lastPrinted>2019-09-18T08:24:00Z</cp:lastPrinted>
  <dcterms:created xsi:type="dcterms:W3CDTF">2022-04-05T08:05:00Z</dcterms:created>
  <dcterms:modified xsi:type="dcterms:W3CDTF">2023-10-17T10:08:00Z</dcterms:modified>
</cp:coreProperties>
</file>